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2457" w:rsidRPr="004B0350" w:rsidRDefault="007F2457" w:rsidP="0080131B">
      <w:pPr>
        <w:pStyle w:val="NoSpacing"/>
        <w:rPr>
          <w:b/>
          <w:sz w:val="32"/>
          <w:szCs w:val="32"/>
        </w:rPr>
      </w:pPr>
      <w:r>
        <w:rPr>
          <w:b/>
          <w:sz w:val="32"/>
          <w:szCs w:val="32"/>
        </w:rPr>
        <w:t xml:space="preserve">                        </w:t>
      </w:r>
      <w:r w:rsidRPr="00BD64DE">
        <w:rPr>
          <w:b/>
          <w:sz w:val="32"/>
          <w:szCs w:val="32"/>
          <w:lang w:val="ru-RU"/>
        </w:rPr>
        <w:t xml:space="preserve">         </w:t>
      </w:r>
      <w:r>
        <w:rPr>
          <w:b/>
          <w:sz w:val="32"/>
          <w:szCs w:val="32"/>
        </w:rPr>
        <w:t xml:space="preserve">                  </w:t>
      </w:r>
      <w:r w:rsidRPr="00FC5533">
        <w:rPr>
          <w:b/>
          <w:noProof/>
          <w:sz w:val="32"/>
          <w:szCs w:val="32"/>
          <w:lang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5.6pt;height:49.8pt;visibility:visible">
            <v:imagedata r:id="rId7" o:title=""/>
          </v:shape>
        </w:pict>
      </w:r>
      <w:r>
        <w:rPr>
          <w:b/>
          <w:sz w:val="32"/>
          <w:szCs w:val="32"/>
        </w:rPr>
        <w:t xml:space="preserve">                              </w:t>
      </w:r>
    </w:p>
    <w:p w:rsidR="007F2457" w:rsidRPr="004B0350" w:rsidRDefault="007F2457" w:rsidP="0080131B">
      <w:pPr>
        <w:pStyle w:val="NoSpacing"/>
        <w:spacing w:line="276" w:lineRule="auto"/>
        <w:jc w:val="center"/>
        <w:rPr>
          <w:b/>
          <w:sz w:val="32"/>
          <w:szCs w:val="32"/>
        </w:rPr>
      </w:pPr>
      <w:r w:rsidRPr="004B0350">
        <w:rPr>
          <w:b/>
          <w:sz w:val="32"/>
          <w:szCs w:val="32"/>
        </w:rPr>
        <w:t>Україна</w:t>
      </w:r>
    </w:p>
    <w:p w:rsidR="007F2457" w:rsidRPr="004B0350" w:rsidRDefault="007F2457" w:rsidP="0080131B">
      <w:pPr>
        <w:pStyle w:val="NoSpacing"/>
        <w:spacing w:line="276" w:lineRule="auto"/>
        <w:rPr>
          <w:b/>
          <w:sz w:val="32"/>
          <w:szCs w:val="32"/>
        </w:rPr>
      </w:pPr>
      <w:r>
        <w:rPr>
          <w:b/>
          <w:sz w:val="32"/>
          <w:szCs w:val="32"/>
        </w:rPr>
        <w:t xml:space="preserve">                    </w:t>
      </w:r>
      <w:r w:rsidRPr="004B0350">
        <w:rPr>
          <w:b/>
          <w:sz w:val="32"/>
          <w:szCs w:val="32"/>
        </w:rPr>
        <w:t xml:space="preserve">ЧЕРНЯХІВСЬКА РАЙОННА РАДА           </w:t>
      </w:r>
    </w:p>
    <w:p w:rsidR="007F2457" w:rsidRPr="004B0350" w:rsidRDefault="007F2457" w:rsidP="0080131B">
      <w:pPr>
        <w:pStyle w:val="NoSpacing"/>
        <w:spacing w:line="276" w:lineRule="auto"/>
        <w:jc w:val="center"/>
        <w:rPr>
          <w:b/>
          <w:sz w:val="32"/>
          <w:szCs w:val="32"/>
        </w:rPr>
      </w:pPr>
      <w:r w:rsidRPr="004B0350">
        <w:rPr>
          <w:b/>
          <w:sz w:val="32"/>
          <w:szCs w:val="32"/>
        </w:rPr>
        <w:t>Р І Ш Е Н Н Я</w:t>
      </w:r>
    </w:p>
    <w:p w:rsidR="007F2457" w:rsidRPr="00AB30E0" w:rsidRDefault="007F2457" w:rsidP="0080131B">
      <w:pPr>
        <w:pStyle w:val="NoSpacing"/>
        <w:rPr>
          <w:sz w:val="28"/>
          <w:szCs w:val="28"/>
        </w:rPr>
      </w:pPr>
      <w:r>
        <w:rPr>
          <w:sz w:val="28"/>
          <w:szCs w:val="28"/>
        </w:rPr>
        <w:t xml:space="preserve">Шістнадцята </w:t>
      </w:r>
      <w:r w:rsidRPr="00AB30E0">
        <w:rPr>
          <w:sz w:val="28"/>
          <w:szCs w:val="28"/>
        </w:rPr>
        <w:t xml:space="preserve">   сесія                                   </w:t>
      </w:r>
      <w:r>
        <w:rPr>
          <w:sz w:val="28"/>
          <w:szCs w:val="28"/>
        </w:rPr>
        <w:t xml:space="preserve">                               </w:t>
      </w:r>
      <w:r w:rsidRPr="00AB30E0">
        <w:rPr>
          <w:sz w:val="28"/>
          <w:szCs w:val="28"/>
        </w:rPr>
        <w:t xml:space="preserve">   </w:t>
      </w:r>
      <w:r w:rsidRPr="00AB30E0">
        <w:rPr>
          <w:sz w:val="28"/>
          <w:szCs w:val="28"/>
          <w:lang w:val="en-US"/>
        </w:rPr>
        <w:t>VI</w:t>
      </w:r>
      <w:r>
        <w:rPr>
          <w:sz w:val="28"/>
          <w:szCs w:val="28"/>
          <w:lang w:val="en-US"/>
        </w:rPr>
        <w:t>I</w:t>
      </w:r>
      <w:r w:rsidRPr="00AB30E0">
        <w:rPr>
          <w:sz w:val="28"/>
          <w:szCs w:val="28"/>
        </w:rPr>
        <w:t xml:space="preserve"> скликання</w:t>
      </w:r>
    </w:p>
    <w:p w:rsidR="007F2457" w:rsidRPr="00243D56" w:rsidRDefault="007F2457" w:rsidP="0080131B">
      <w:pPr>
        <w:rPr>
          <w:sz w:val="28"/>
        </w:rPr>
      </w:pPr>
      <w:r>
        <w:rPr>
          <w:sz w:val="28"/>
        </w:rPr>
        <w:t xml:space="preserve">від  30 травня </w:t>
      </w:r>
      <w:r w:rsidRPr="00B917D4">
        <w:rPr>
          <w:sz w:val="28"/>
        </w:rPr>
        <w:t xml:space="preserve">  </w:t>
      </w:r>
      <w:r>
        <w:rPr>
          <w:sz w:val="28"/>
        </w:rPr>
        <w:t>2017 року</w:t>
      </w:r>
    </w:p>
    <w:p w:rsidR="007F2457" w:rsidRDefault="007F2457" w:rsidP="0080131B">
      <w:pPr>
        <w:rPr>
          <w:sz w:val="28"/>
          <w:szCs w:val="28"/>
        </w:rPr>
      </w:pPr>
    </w:p>
    <w:p w:rsidR="007F2457" w:rsidRPr="00395EE8" w:rsidRDefault="007F2457" w:rsidP="0080131B">
      <w:pPr>
        <w:spacing w:line="276" w:lineRule="auto"/>
        <w:rPr>
          <w:bCs/>
          <w:sz w:val="28"/>
          <w:szCs w:val="28"/>
        </w:rPr>
      </w:pPr>
      <w:r w:rsidRPr="0080131B">
        <w:rPr>
          <w:sz w:val="28"/>
          <w:szCs w:val="28"/>
        </w:rPr>
        <w:t xml:space="preserve">Про районну комплексну </w:t>
      </w:r>
      <w:r>
        <w:rPr>
          <w:bCs/>
          <w:sz w:val="28"/>
          <w:szCs w:val="28"/>
        </w:rPr>
        <w:t xml:space="preserve">програму                                                                    </w:t>
      </w:r>
      <w:r w:rsidRPr="0080131B">
        <w:rPr>
          <w:bCs/>
          <w:sz w:val="28"/>
          <w:szCs w:val="28"/>
        </w:rPr>
        <w:t xml:space="preserve"> «Молодь і родина Черняхівщини» на 2017 – 2020 роки</w:t>
      </w:r>
    </w:p>
    <w:p w:rsidR="007F2457" w:rsidRPr="0061430A" w:rsidRDefault="007F2457" w:rsidP="0080131B">
      <w:pPr>
        <w:jc w:val="both"/>
        <w:rPr>
          <w:sz w:val="26"/>
          <w:szCs w:val="26"/>
        </w:rPr>
      </w:pPr>
    </w:p>
    <w:p w:rsidR="007F2457" w:rsidRPr="0061430A" w:rsidRDefault="007F2457" w:rsidP="0080131B">
      <w:pPr>
        <w:jc w:val="both"/>
        <w:rPr>
          <w:sz w:val="26"/>
          <w:szCs w:val="26"/>
        </w:rPr>
      </w:pPr>
    </w:p>
    <w:p w:rsidR="007F2457" w:rsidRPr="0061430A" w:rsidRDefault="007F2457" w:rsidP="0080131B">
      <w:pPr>
        <w:pStyle w:val="NormalWeb"/>
        <w:shd w:val="clear" w:color="auto" w:fill="FFFFFF"/>
        <w:spacing w:before="0" w:beforeAutospacing="0" w:after="0" w:afterAutospacing="0"/>
        <w:jc w:val="both"/>
        <w:textAlignment w:val="baseline"/>
        <w:rPr>
          <w:sz w:val="28"/>
          <w:szCs w:val="28"/>
          <w:lang w:val="uk-UA"/>
        </w:rPr>
      </w:pPr>
      <w:r w:rsidRPr="00A80BE5">
        <w:rPr>
          <w:sz w:val="26"/>
          <w:szCs w:val="26"/>
          <w:lang w:val="uk-UA"/>
        </w:rPr>
        <w:tab/>
      </w:r>
      <w:r>
        <w:rPr>
          <w:lang w:val="uk-UA"/>
        </w:rPr>
        <w:t xml:space="preserve"> </w:t>
      </w:r>
      <w:r w:rsidRPr="00391618">
        <w:rPr>
          <w:lang w:val="uk-UA"/>
        </w:rPr>
        <w:t xml:space="preserve">  </w:t>
      </w:r>
      <w:r w:rsidRPr="0061430A">
        <w:rPr>
          <w:sz w:val="28"/>
          <w:szCs w:val="28"/>
          <w:lang w:val="uk-UA"/>
        </w:rPr>
        <w:t>Відповідно ст. 43 Закону України «</w:t>
      </w:r>
      <w:r>
        <w:rPr>
          <w:sz w:val="28"/>
          <w:szCs w:val="28"/>
          <w:lang w:val="uk-UA"/>
        </w:rPr>
        <w:t xml:space="preserve">Про місцеве самоврядування в Україні», законів  України </w:t>
      </w:r>
      <w:r w:rsidRPr="0080131B">
        <w:rPr>
          <w:sz w:val="28"/>
          <w:szCs w:val="28"/>
          <w:lang w:val="uk-UA"/>
        </w:rPr>
        <w:t xml:space="preserve"> «Про місцеві державні адміністрації», «Про сприяння соціальному становленню та розвитку молоді в Україні»</w:t>
      </w:r>
      <w:r>
        <w:rPr>
          <w:sz w:val="28"/>
          <w:szCs w:val="28"/>
          <w:lang w:val="uk-UA"/>
        </w:rPr>
        <w:t xml:space="preserve">, </w:t>
      </w:r>
      <w:r w:rsidRPr="00395EE8">
        <w:rPr>
          <w:sz w:val="28"/>
          <w:szCs w:val="28"/>
          <w:lang w:val="uk-UA"/>
        </w:rPr>
        <w:t>розглянувши клопотання  районної де</w:t>
      </w:r>
      <w:r>
        <w:rPr>
          <w:sz w:val="28"/>
          <w:szCs w:val="28"/>
          <w:lang w:val="uk-UA"/>
        </w:rPr>
        <w:t xml:space="preserve">ржавної адміністрації </w:t>
      </w:r>
      <w:r w:rsidRPr="00395EE8">
        <w:rPr>
          <w:sz w:val="28"/>
          <w:szCs w:val="28"/>
          <w:lang w:val="uk-UA"/>
        </w:rPr>
        <w:t>з</w:t>
      </w:r>
      <w:r>
        <w:rPr>
          <w:sz w:val="28"/>
          <w:szCs w:val="28"/>
          <w:lang w:val="uk-UA"/>
        </w:rPr>
        <w:t>а № 609</w:t>
      </w:r>
      <w:r w:rsidRPr="00395EE8">
        <w:rPr>
          <w:sz w:val="28"/>
          <w:szCs w:val="28"/>
          <w:lang w:val="uk-UA"/>
        </w:rPr>
        <w:t>/2</w:t>
      </w:r>
      <w:r>
        <w:rPr>
          <w:sz w:val="28"/>
          <w:szCs w:val="28"/>
          <w:lang w:val="uk-UA"/>
        </w:rPr>
        <w:t xml:space="preserve"> від  28.03</w:t>
      </w:r>
      <w:r w:rsidRPr="00395EE8">
        <w:rPr>
          <w:sz w:val="28"/>
          <w:szCs w:val="28"/>
          <w:lang w:val="uk-UA"/>
        </w:rPr>
        <w:t>.2017 року</w:t>
      </w:r>
      <w:r>
        <w:rPr>
          <w:sz w:val="28"/>
          <w:szCs w:val="28"/>
          <w:lang w:val="uk-UA"/>
        </w:rPr>
        <w:t>,</w:t>
      </w:r>
      <w:r w:rsidRPr="00395EE8">
        <w:rPr>
          <w:sz w:val="28"/>
          <w:szCs w:val="28"/>
          <w:lang w:val="uk-UA"/>
        </w:rPr>
        <w:t xml:space="preserve"> </w:t>
      </w:r>
      <w:r w:rsidRPr="0080131B">
        <w:rPr>
          <w:sz w:val="28"/>
          <w:szCs w:val="28"/>
          <w:lang w:val="uk-UA"/>
        </w:rPr>
        <w:t>з метою забезпечення комплексної реалізації основних напрямів державно</w:t>
      </w:r>
      <w:r>
        <w:rPr>
          <w:sz w:val="28"/>
          <w:szCs w:val="28"/>
          <w:lang w:val="uk-UA"/>
        </w:rPr>
        <w:t xml:space="preserve">ї сімейної, молодіжної політики та  </w:t>
      </w:r>
      <w:r w:rsidRPr="0080131B">
        <w:rPr>
          <w:sz w:val="28"/>
          <w:szCs w:val="28"/>
          <w:lang w:val="uk-UA"/>
        </w:rPr>
        <w:t xml:space="preserve">враховуючи рекомендації постійної комісії районної ради з питань </w:t>
      </w:r>
      <w:r w:rsidRPr="0061430A">
        <w:rPr>
          <w:sz w:val="28"/>
          <w:szCs w:val="28"/>
          <w:lang w:val="uk-UA"/>
        </w:rPr>
        <w:t xml:space="preserve">освіти, </w:t>
      </w:r>
      <w:r w:rsidRPr="0077529C">
        <w:rPr>
          <w:bCs/>
          <w:sz w:val="28"/>
          <w:szCs w:val="28"/>
          <w:lang w:val="uk-UA"/>
        </w:rPr>
        <w:t>культури, охорони здоров’я та соціального захисту населення</w:t>
      </w:r>
      <w:r w:rsidRPr="0061430A">
        <w:rPr>
          <w:sz w:val="28"/>
          <w:szCs w:val="28"/>
          <w:lang w:val="uk-UA"/>
        </w:rPr>
        <w:t>, районна рада</w:t>
      </w:r>
    </w:p>
    <w:p w:rsidR="007F2457" w:rsidRDefault="007F2457" w:rsidP="0080131B">
      <w:pPr>
        <w:pStyle w:val="NormalWeb"/>
        <w:shd w:val="clear" w:color="auto" w:fill="FFFFFF"/>
        <w:spacing w:before="0" w:beforeAutospacing="0" w:after="0" w:afterAutospacing="0"/>
        <w:textAlignment w:val="baseline"/>
        <w:rPr>
          <w:rStyle w:val="rvts9"/>
          <w:bCs/>
          <w:color w:val="000000"/>
          <w:sz w:val="28"/>
          <w:szCs w:val="28"/>
          <w:bdr w:val="none" w:sz="0" w:space="0" w:color="auto" w:frame="1"/>
          <w:shd w:val="clear" w:color="auto" w:fill="FFFFFF"/>
          <w:lang w:val="uk-UA"/>
        </w:rPr>
      </w:pPr>
    </w:p>
    <w:p w:rsidR="007F2457" w:rsidRDefault="007F2457" w:rsidP="0080131B">
      <w:pPr>
        <w:pStyle w:val="NormalWeb"/>
        <w:shd w:val="clear" w:color="auto" w:fill="FFFFFF"/>
        <w:spacing w:before="0" w:beforeAutospacing="0" w:after="0" w:afterAutospacing="0"/>
        <w:textAlignment w:val="baseline"/>
        <w:rPr>
          <w:rStyle w:val="rvts9"/>
          <w:b/>
          <w:bCs/>
          <w:color w:val="000000"/>
          <w:sz w:val="28"/>
          <w:szCs w:val="28"/>
          <w:bdr w:val="none" w:sz="0" w:space="0" w:color="auto" w:frame="1"/>
          <w:shd w:val="clear" w:color="auto" w:fill="FFFFFF"/>
          <w:lang w:val="uk-UA"/>
        </w:rPr>
      </w:pPr>
      <w:r w:rsidRPr="004F1D93">
        <w:rPr>
          <w:rStyle w:val="rvts9"/>
          <w:b/>
          <w:bCs/>
          <w:color w:val="000000"/>
          <w:sz w:val="28"/>
          <w:szCs w:val="28"/>
          <w:bdr w:val="none" w:sz="0" w:space="0" w:color="auto" w:frame="1"/>
          <w:shd w:val="clear" w:color="auto" w:fill="FFFFFF"/>
        </w:rPr>
        <w:t>ВИРІШИЛА</w:t>
      </w:r>
      <w:r>
        <w:rPr>
          <w:rStyle w:val="rvts9"/>
          <w:b/>
          <w:bCs/>
          <w:color w:val="000000"/>
          <w:sz w:val="28"/>
          <w:szCs w:val="28"/>
          <w:bdr w:val="none" w:sz="0" w:space="0" w:color="auto" w:frame="1"/>
          <w:shd w:val="clear" w:color="auto" w:fill="FFFFFF"/>
        </w:rPr>
        <w:t>:</w:t>
      </w:r>
    </w:p>
    <w:p w:rsidR="007F2457" w:rsidRPr="00DB5309" w:rsidRDefault="007F2457" w:rsidP="0080131B">
      <w:pPr>
        <w:pStyle w:val="NormalWeb"/>
        <w:shd w:val="clear" w:color="auto" w:fill="FFFFFF"/>
        <w:spacing w:before="0" w:beforeAutospacing="0" w:after="0" w:afterAutospacing="0"/>
        <w:textAlignment w:val="baseline"/>
        <w:rPr>
          <w:rStyle w:val="rvts9"/>
          <w:b/>
          <w:bCs/>
          <w:color w:val="000000"/>
          <w:sz w:val="28"/>
          <w:szCs w:val="28"/>
          <w:bdr w:val="none" w:sz="0" w:space="0" w:color="auto" w:frame="1"/>
          <w:shd w:val="clear" w:color="auto" w:fill="FFFFFF"/>
          <w:lang w:val="uk-UA"/>
        </w:rPr>
      </w:pPr>
    </w:p>
    <w:p w:rsidR="007F2457" w:rsidRPr="0080131B" w:rsidRDefault="007F2457" w:rsidP="0080131B">
      <w:pPr>
        <w:spacing w:line="276" w:lineRule="auto"/>
        <w:jc w:val="both"/>
        <w:rPr>
          <w:bCs/>
          <w:sz w:val="28"/>
          <w:szCs w:val="28"/>
        </w:rPr>
      </w:pPr>
      <w:r>
        <w:rPr>
          <w:rStyle w:val="rvts9"/>
          <w:bCs/>
          <w:color w:val="000000"/>
          <w:sz w:val="28"/>
          <w:szCs w:val="28"/>
          <w:bdr w:val="none" w:sz="0" w:space="0" w:color="auto" w:frame="1"/>
          <w:shd w:val="clear" w:color="auto" w:fill="FFFFFF"/>
        </w:rPr>
        <w:t xml:space="preserve">       </w:t>
      </w:r>
      <w:r w:rsidRPr="0061430A">
        <w:rPr>
          <w:rStyle w:val="rvts9"/>
          <w:bCs/>
          <w:color w:val="000000"/>
          <w:sz w:val="28"/>
          <w:szCs w:val="28"/>
          <w:bdr w:val="none" w:sz="0" w:space="0" w:color="auto" w:frame="1"/>
          <w:shd w:val="clear" w:color="auto" w:fill="FFFFFF"/>
        </w:rPr>
        <w:t>1.</w:t>
      </w:r>
      <w:r w:rsidRPr="0061430A">
        <w:rPr>
          <w:sz w:val="28"/>
          <w:szCs w:val="28"/>
        </w:rPr>
        <w:t xml:space="preserve">Затвердити </w:t>
      </w:r>
      <w:r w:rsidRPr="0080131B">
        <w:rPr>
          <w:sz w:val="28"/>
          <w:szCs w:val="28"/>
        </w:rPr>
        <w:t xml:space="preserve">районну комплексну </w:t>
      </w:r>
      <w:r>
        <w:rPr>
          <w:bCs/>
          <w:sz w:val="28"/>
          <w:szCs w:val="28"/>
        </w:rPr>
        <w:t>програму</w:t>
      </w:r>
      <w:r w:rsidRPr="0080131B">
        <w:rPr>
          <w:bCs/>
          <w:sz w:val="28"/>
          <w:szCs w:val="28"/>
        </w:rPr>
        <w:t xml:space="preserve"> «Молодь</w:t>
      </w:r>
      <w:r>
        <w:rPr>
          <w:bCs/>
          <w:sz w:val="28"/>
          <w:szCs w:val="28"/>
        </w:rPr>
        <w:t xml:space="preserve"> </w:t>
      </w:r>
      <w:r w:rsidRPr="0080131B">
        <w:rPr>
          <w:bCs/>
          <w:sz w:val="28"/>
          <w:szCs w:val="28"/>
        </w:rPr>
        <w:t xml:space="preserve">і родина Черняхівщини» </w:t>
      </w:r>
      <w:r>
        <w:rPr>
          <w:bCs/>
          <w:sz w:val="28"/>
          <w:szCs w:val="28"/>
        </w:rPr>
        <w:t xml:space="preserve">  </w:t>
      </w:r>
      <w:r w:rsidRPr="0080131B">
        <w:rPr>
          <w:bCs/>
          <w:sz w:val="28"/>
          <w:szCs w:val="28"/>
        </w:rPr>
        <w:t>на 2017 – 2020 роки</w:t>
      </w:r>
      <w:r>
        <w:rPr>
          <w:bCs/>
          <w:sz w:val="28"/>
          <w:szCs w:val="28"/>
        </w:rPr>
        <w:t xml:space="preserve"> </w:t>
      </w:r>
      <w:r w:rsidRPr="0061430A">
        <w:rPr>
          <w:sz w:val="28"/>
          <w:szCs w:val="28"/>
        </w:rPr>
        <w:t xml:space="preserve">(додається). </w:t>
      </w:r>
    </w:p>
    <w:p w:rsidR="007F2457" w:rsidRPr="00780AA1" w:rsidRDefault="007F2457" w:rsidP="0080131B">
      <w:pPr>
        <w:jc w:val="both"/>
        <w:rPr>
          <w:bCs/>
          <w:color w:val="FF0000"/>
          <w:sz w:val="28"/>
          <w:szCs w:val="28"/>
        </w:rPr>
      </w:pPr>
      <w:r w:rsidRPr="00780AA1">
        <w:rPr>
          <w:sz w:val="28"/>
          <w:szCs w:val="28"/>
        </w:rPr>
        <w:t xml:space="preserve">  </w:t>
      </w:r>
      <w:r>
        <w:rPr>
          <w:sz w:val="28"/>
          <w:szCs w:val="28"/>
        </w:rPr>
        <w:t xml:space="preserve">     </w:t>
      </w:r>
      <w:r w:rsidRPr="00780AA1">
        <w:rPr>
          <w:sz w:val="28"/>
          <w:szCs w:val="28"/>
        </w:rPr>
        <w:t>2. Управлінню фінансів райдержадміністрації та сільським, селищним радам   передбачати в межах фінансових можливостей кошти для реалізації заходів  даної Програми.</w:t>
      </w:r>
    </w:p>
    <w:p w:rsidR="007F2457" w:rsidRPr="00315826" w:rsidRDefault="007F2457" w:rsidP="0080131B">
      <w:pPr>
        <w:pStyle w:val="ListParagraph"/>
        <w:spacing w:after="200"/>
        <w:ind w:left="0"/>
        <w:jc w:val="both"/>
        <w:rPr>
          <w:sz w:val="28"/>
          <w:szCs w:val="28"/>
        </w:rPr>
      </w:pPr>
      <w:r>
        <w:rPr>
          <w:sz w:val="28"/>
          <w:szCs w:val="28"/>
        </w:rPr>
        <w:t xml:space="preserve">       3.</w:t>
      </w:r>
      <w:r w:rsidRPr="0061430A">
        <w:rPr>
          <w:szCs w:val="28"/>
        </w:rPr>
        <w:t xml:space="preserve"> </w:t>
      </w:r>
      <w:r>
        <w:rPr>
          <w:sz w:val="28"/>
          <w:szCs w:val="28"/>
        </w:rPr>
        <w:t>Контроль за виконанням даного рішення покласти на постійну комісію районної ради з питань</w:t>
      </w:r>
      <w:r w:rsidRPr="00315826">
        <w:rPr>
          <w:b/>
          <w:bCs/>
        </w:rPr>
        <w:t xml:space="preserve"> </w:t>
      </w:r>
      <w:r w:rsidRPr="00315826">
        <w:rPr>
          <w:bCs/>
          <w:sz w:val="28"/>
          <w:szCs w:val="28"/>
        </w:rPr>
        <w:t>освіти, культури, охорони здоров’я та соціального захисту населення</w:t>
      </w:r>
      <w:r>
        <w:rPr>
          <w:bCs/>
          <w:sz w:val="28"/>
          <w:szCs w:val="28"/>
        </w:rPr>
        <w:t>.</w:t>
      </w:r>
    </w:p>
    <w:p w:rsidR="007F2457" w:rsidRDefault="007F2457" w:rsidP="0080131B">
      <w:pPr>
        <w:pStyle w:val="ListParagraph"/>
        <w:rPr>
          <w:sz w:val="28"/>
          <w:szCs w:val="28"/>
        </w:rPr>
      </w:pPr>
    </w:p>
    <w:p w:rsidR="007F2457" w:rsidRDefault="007F2457" w:rsidP="0080131B">
      <w:pPr>
        <w:pStyle w:val="ListParagraph"/>
        <w:rPr>
          <w:sz w:val="28"/>
          <w:szCs w:val="28"/>
        </w:rPr>
      </w:pPr>
    </w:p>
    <w:p w:rsidR="007F2457" w:rsidRPr="00315826" w:rsidRDefault="007F2457" w:rsidP="0080131B">
      <w:pPr>
        <w:pStyle w:val="ListParagraph"/>
        <w:ind w:left="0"/>
        <w:rPr>
          <w:sz w:val="28"/>
          <w:szCs w:val="28"/>
        </w:rPr>
      </w:pPr>
      <w:r>
        <w:rPr>
          <w:sz w:val="28"/>
          <w:szCs w:val="28"/>
        </w:rPr>
        <w:t>Голова  ради                                                                             І.П.Бовсунівський</w:t>
      </w:r>
    </w:p>
    <w:p w:rsidR="007F2457" w:rsidRPr="0061430A" w:rsidRDefault="007F2457" w:rsidP="0080131B">
      <w:pPr>
        <w:pStyle w:val="NormalWeb"/>
        <w:shd w:val="clear" w:color="auto" w:fill="FFFFFF"/>
        <w:spacing w:before="0" w:beforeAutospacing="0" w:after="0" w:afterAutospacing="0"/>
        <w:ind w:left="426" w:hanging="426"/>
        <w:jc w:val="both"/>
        <w:textAlignment w:val="baseline"/>
        <w:rPr>
          <w:sz w:val="28"/>
          <w:szCs w:val="28"/>
          <w:lang w:val="uk-UA"/>
        </w:rPr>
      </w:pPr>
    </w:p>
    <w:p w:rsidR="007F2457" w:rsidRPr="0061430A" w:rsidRDefault="007F2457" w:rsidP="0080131B">
      <w:pPr>
        <w:pStyle w:val="NormalWeb"/>
        <w:shd w:val="clear" w:color="auto" w:fill="FFFFFF"/>
        <w:spacing w:before="0" w:beforeAutospacing="0" w:after="0" w:afterAutospacing="0"/>
        <w:ind w:left="851" w:hanging="851"/>
        <w:jc w:val="both"/>
        <w:textAlignment w:val="baseline"/>
        <w:rPr>
          <w:iCs/>
          <w:sz w:val="28"/>
          <w:szCs w:val="28"/>
          <w:lang w:val="uk-UA"/>
        </w:rPr>
      </w:pPr>
      <w:r>
        <w:rPr>
          <w:iCs/>
          <w:sz w:val="28"/>
          <w:szCs w:val="28"/>
          <w:lang w:val="uk-UA"/>
        </w:rPr>
        <w:t xml:space="preserve"> </w:t>
      </w:r>
    </w:p>
    <w:p w:rsidR="007F2457" w:rsidRDefault="007F2457" w:rsidP="0080131B">
      <w:pPr>
        <w:jc w:val="both"/>
        <w:rPr>
          <w:sz w:val="28"/>
          <w:szCs w:val="28"/>
        </w:rPr>
      </w:pPr>
      <w:r>
        <w:rPr>
          <w:sz w:val="28"/>
          <w:szCs w:val="28"/>
        </w:rPr>
        <w:t xml:space="preserve">          </w:t>
      </w:r>
    </w:p>
    <w:p w:rsidR="007F2457" w:rsidRDefault="007F2457" w:rsidP="0080131B">
      <w:pPr>
        <w:jc w:val="both"/>
        <w:rPr>
          <w:sz w:val="28"/>
          <w:szCs w:val="28"/>
        </w:rPr>
      </w:pPr>
    </w:p>
    <w:p w:rsidR="007F2457" w:rsidRDefault="007F2457" w:rsidP="0080131B">
      <w:pPr>
        <w:jc w:val="both"/>
        <w:rPr>
          <w:sz w:val="28"/>
          <w:szCs w:val="28"/>
        </w:rPr>
      </w:pPr>
    </w:p>
    <w:p w:rsidR="007F2457" w:rsidRDefault="007F2457" w:rsidP="0080131B">
      <w:pPr>
        <w:jc w:val="both"/>
        <w:rPr>
          <w:sz w:val="28"/>
          <w:szCs w:val="28"/>
        </w:rPr>
      </w:pPr>
    </w:p>
    <w:p w:rsidR="007F2457" w:rsidRDefault="007F2457" w:rsidP="0080131B">
      <w:pPr>
        <w:jc w:val="both"/>
        <w:rPr>
          <w:sz w:val="28"/>
          <w:szCs w:val="28"/>
        </w:rPr>
      </w:pPr>
    </w:p>
    <w:p w:rsidR="007F2457" w:rsidRPr="0098472F" w:rsidRDefault="007F2457">
      <w:pPr>
        <w:rPr>
          <w:lang w:val="ru-RU"/>
        </w:rPr>
      </w:pPr>
    </w:p>
    <w:p w:rsidR="007F2457" w:rsidRPr="0098472F" w:rsidRDefault="007F2457">
      <w:pPr>
        <w:rPr>
          <w:lang w:val="ru-RU"/>
        </w:rPr>
      </w:pPr>
    </w:p>
    <w:p w:rsidR="007F2457" w:rsidRPr="0098472F" w:rsidRDefault="007F2457">
      <w:pPr>
        <w:rPr>
          <w:lang w:val="ru-RU"/>
        </w:rPr>
      </w:pPr>
    </w:p>
    <w:p w:rsidR="007F2457" w:rsidRPr="0098472F" w:rsidRDefault="007F2457">
      <w:pPr>
        <w:rPr>
          <w:lang w:val="ru-RU"/>
        </w:rPr>
      </w:pPr>
    </w:p>
    <w:p w:rsidR="007F2457" w:rsidRPr="00772193" w:rsidRDefault="007F2457">
      <w:pPr>
        <w:rPr>
          <w:lang w:val="ru-RU"/>
        </w:rPr>
      </w:pPr>
    </w:p>
    <w:p w:rsidR="007F2457" w:rsidRDefault="007F2457" w:rsidP="004D2061">
      <w:r>
        <w:t xml:space="preserve">                                                                                    </w:t>
      </w:r>
    </w:p>
    <w:p w:rsidR="007F2457" w:rsidRPr="004D2061" w:rsidRDefault="007F2457" w:rsidP="004D2061">
      <w:pPr>
        <w:rPr>
          <w:sz w:val="28"/>
          <w:szCs w:val="28"/>
        </w:rPr>
      </w:pPr>
      <w:r>
        <w:t xml:space="preserve">                                                                                   </w:t>
      </w:r>
      <w:r w:rsidRPr="004D2061">
        <w:rPr>
          <w:sz w:val="28"/>
          <w:szCs w:val="28"/>
        </w:rPr>
        <w:t>Додаток</w:t>
      </w:r>
    </w:p>
    <w:p w:rsidR="007F2457" w:rsidRPr="004D2061" w:rsidRDefault="007F2457" w:rsidP="004D2061">
      <w:pPr>
        <w:jc w:val="right"/>
        <w:rPr>
          <w:sz w:val="28"/>
          <w:szCs w:val="28"/>
        </w:rPr>
      </w:pPr>
      <w:r>
        <w:rPr>
          <w:sz w:val="28"/>
          <w:szCs w:val="28"/>
        </w:rPr>
        <w:t xml:space="preserve">       </w:t>
      </w:r>
      <w:r w:rsidRPr="004D2061">
        <w:rPr>
          <w:sz w:val="28"/>
          <w:szCs w:val="28"/>
        </w:rPr>
        <w:t xml:space="preserve"> до рішення 16-ої сесії районної ради</w:t>
      </w:r>
    </w:p>
    <w:p w:rsidR="007F2457" w:rsidRPr="000E0FED" w:rsidRDefault="007F2457" w:rsidP="000E0FED">
      <w:pPr>
        <w:jc w:val="center"/>
        <w:rPr>
          <w:sz w:val="28"/>
          <w:szCs w:val="28"/>
          <w:lang w:val="ru-RU"/>
        </w:rPr>
      </w:pPr>
      <w:r w:rsidRPr="004D2061">
        <w:rPr>
          <w:sz w:val="28"/>
          <w:szCs w:val="28"/>
        </w:rPr>
        <w:t xml:space="preserve">                                      </w:t>
      </w:r>
      <w:r>
        <w:rPr>
          <w:sz w:val="28"/>
          <w:szCs w:val="28"/>
        </w:rPr>
        <w:t xml:space="preserve">    </w:t>
      </w:r>
      <w:r w:rsidRPr="004D2061">
        <w:rPr>
          <w:sz w:val="28"/>
          <w:szCs w:val="28"/>
        </w:rPr>
        <w:t xml:space="preserve"> </w:t>
      </w:r>
      <w:r>
        <w:rPr>
          <w:sz w:val="28"/>
          <w:szCs w:val="28"/>
        </w:rPr>
        <w:t xml:space="preserve">       </w:t>
      </w:r>
      <w:r w:rsidRPr="004D2061">
        <w:rPr>
          <w:sz w:val="28"/>
          <w:szCs w:val="28"/>
        </w:rPr>
        <w:t>від 30 травня 2017 року</w:t>
      </w:r>
      <w:r>
        <w:rPr>
          <w:sz w:val="28"/>
          <w:szCs w:val="28"/>
        </w:rPr>
        <w:t xml:space="preserve"> </w:t>
      </w:r>
    </w:p>
    <w:p w:rsidR="007F2457" w:rsidRPr="00F75417" w:rsidRDefault="007F2457" w:rsidP="000E0FED">
      <w:pPr>
        <w:ind w:right="49"/>
        <w:rPr>
          <w:b/>
          <w:sz w:val="32"/>
          <w:szCs w:val="32"/>
          <w:lang w:val="ru-RU"/>
        </w:rPr>
      </w:pPr>
    </w:p>
    <w:p w:rsidR="007F2457" w:rsidRPr="00AE01B7" w:rsidRDefault="007F2457" w:rsidP="000E0FED">
      <w:pPr>
        <w:ind w:right="49"/>
        <w:jc w:val="center"/>
        <w:rPr>
          <w:b/>
          <w:sz w:val="32"/>
          <w:szCs w:val="32"/>
        </w:rPr>
      </w:pPr>
      <w:r>
        <w:rPr>
          <w:b/>
          <w:sz w:val="32"/>
          <w:szCs w:val="32"/>
        </w:rPr>
        <w:t xml:space="preserve">Районна комплексна </w:t>
      </w:r>
      <w:r>
        <w:rPr>
          <w:b/>
          <w:bCs/>
          <w:sz w:val="32"/>
          <w:szCs w:val="32"/>
        </w:rPr>
        <w:t>програма «Молодь і родина Черняхівщини» на 2017 – 2020 роки</w:t>
      </w:r>
    </w:p>
    <w:p w:rsidR="007F2457" w:rsidRPr="00AE01B7" w:rsidRDefault="007F2457" w:rsidP="000E0FED">
      <w:pPr>
        <w:ind w:right="49"/>
        <w:rPr>
          <w:b/>
          <w:sz w:val="32"/>
          <w:szCs w:val="32"/>
          <w:lang w:val="ru-RU"/>
        </w:rPr>
      </w:pPr>
    </w:p>
    <w:p w:rsidR="007F2457" w:rsidRPr="000E0FED" w:rsidRDefault="007F2457" w:rsidP="000E0FED">
      <w:pPr>
        <w:ind w:right="49"/>
        <w:rPr>
          <w:b/>
          <w:bCs/>
          <w:sz w:val="32"/>
          <w:szCs w:val="32"/>
        </w:rPr>
      </w:pPr>
      <w:r>
        <w:rPr>
          <w:b/>
          <w:sz w:val="32"/>
          <w:szCs w:val="32"/>
        </w:rPr>
        <w:t xml:space="preserve">І. Загальна характеристика  </w:t>
      </w:r>
    </w:p>
    <w:tbl>
      <w:tblPr>
        <w:tblW w:w="9755" w:type="dxa"/>
        <w:tblInd w:w="-125" w:type="dxa"/>
        <w:tblLayout w:type="fixed"/>
        <w:tblLook w:val="0000"/>
      </w:tblPr>
      <w:tblGrid>
        <w:gridCol w:w="685"/>
        <w:gridCol w:w="3875"/>
        <w:gridCol w:w="5195"/>
      </w:tblGrid>
      <w:tr w:rsidR="007F2457" w:rsidTr="000E0FED">
        <w:tc>
          <w:tcPr>
            <w:tcW w:w="685" w:type="dxa"/>
            <w:tcBorders>
              <w:top w:val="single" w:sz="4" w:space="0" w:color="000000"/>
              <w:left w:val="single" w:sz="4" w:space="0" w:color="000000"/>
              <w:bottom w:val="single" w:sz="4" w:space="0" w:color="000000"/>
            </w:tcBorders>
          </w:tcPr>
          <w:p w:rsidR="007F2457" w:rsidRDefault="007F2457" w:rsidP="000E0FED">
            <w:pPr>
              <w:snapToGrid w:val="0"/>
              <w:ind w:right="49"/>
              <w:jc w:val="center"/>
              <w:rPr>
                <w:sz w:val="28"/>
                <w:szCs w:val="28"/>
              </w:rPr>
            </w:pPr>
            <w:r>
              <w:rPr>
                <w:sz w:val="28"/>
                <w:szCs w:val="28"/>
              </w:rPr>
              <w:t>1.</w:t>
            </w:r>
          </w:p>
        </w:tc>
        <w:tc>
          <w:tcPr>
            <w:tcW w:w="3875" w:type="dxa"/>
            <w:tcBorders>
              <w:top w:val="single" w:sz="4" w:space="0" w:color="000000"/>
              <w:left w:val="single" w:sz="4" w:space="0" w:color="000000"/>
              <w:bottom w:val="single" w:sz="4" w:space="0" w:color="000000"/>
            </w:tcBorders>
          </w:tcPr>
          <w:p w:rsidR="007F2457" w:rsidRDefault="007F2457" w:rsidP="000E0FED">
            <w:pPr>
              <w:snapToGrid w:val="0"/>
              <w:ind w:right="49"/>
              <w:jc w:val="both"/>
              <w:rPr>
                <w:sz w:val="28"/>
                <w:szCs w:val="28"/>
              </w:rPr>
            </w:pPr>
            <w:r>
              <w:rPr>
                <w:sz w:val="28"/>
                <w:szCs w:val="28"/>
              </w:rPr>
              <w:t>Ініціатор розроблення Програми</w:t>
            </w:r>
          </w:p>
        </w:tc>
        <w:tc>
          <w:tcPr>
            <w:tcW w:w="5195" w:type="dxa"/>
            <w:tcBorders>
              <w:top w:val="single" w:sz="4" w:space="0" w:color="000000"/>
              <w:left w:val="single" w:sz="4" w:space="0" w:color="000000"/>
              <w:bottom w:val="single" w:sz="4" w:space="0" w:color="000000"/>
              <w:right w:val="single" w:sz="4" w:space="0" w:color="000000"/>
            </w:tcBorders>
          </w:tcPr>
          <w:p w:rsidR="007F2457" w:rsidRDefault="007F2457" w:rsidP="000E0FED">
            <w:pPr>
              <w:snapToGrid w:val="0"/>
              <w:ind w:right="49"/>
              <w:jc w:val="both"/>
              <w:rPr>
                <w:sz w:val="28"/>
                <w:szCs w:val="28"/>
              </w:rPr>
            </w:pPr>
            <w:r>
              <w:rPr>
                <w:sz w:val="28"/>
                <w:szCs w:val="28"/>
              </w:rPr>
              <w:t>Сектор у справах сім’ї, молоді та спорту райдержадміністрації</w:t>
            </w:r>
          </w:p>
        </w:tc>
      </w:tr>
      <w:tr w:rsidR="007F2457" w:rsidTr="000E0FED">
        <w:tc>
          <w:tcPr>
            <w:tcW w:w="685" w:type="dxa"/>
            <w:tcBorders>
              <w:top w:val="single" w:sz="4" w:space="0" w:color="000000"/>
              <w:left w:val="single" w:sz="4" w:space="0" w:color="000000"/>
              <w:bottom w:val="single" w:sz="4" w:space="0" w:color="000000"/>
            </w:tcBorders>
          </w:tcPr>
          <w:p w:rsidR="007F2457" w:rsidRDefault="007F2457" w:rsidP="000E0FED">
            <w:pPr>
              <w:snapToGrid w:val="0"/>
              <w:ind w:right="49"/>
              <w:jc w:val="center"/>
              <w:rPr>
                <w:sz w:val="28"/>
                <w:szCs w:val="28"/>
              </w:rPr>
            </w:pPr>
            <w:r>
              <w:rPr>
                <w:sz w:val="28"/>
                <w:szCs w:val="28"/>
              </w:rPr>
              <w:t>2.</w:t>
            </w:r>
          </w:p>
        </w:tc>
        <w:tc>
          <w:tcPr>
            <w:tcW w:w="3875" w:type="dxa"/>
            <w:tcBorders>
              <w:top w:val="single" w:sz="4" w:space="0" w:color="000000"/>
              <w:left w:val="single" w:sz="4" w:space="0" w:color="000000"/>
              <w:bottom w:val="single" w:sz="4" w:space="0" w:color="000000"/>
            </w:tcBorders>
          </w:tcPr>
          <w:p w:rsidR="007F2457" w:rsidRDefault="007F2457" w:rsidP="000E0FED">
            <w:pPr>
              <w:snapToGrid w:val="0"/>
              <w:ind w:right="49"/>
              <w:jc w:val="both"/>
              <w:rPr>
                <w:sz w:val="28"/>
                <w:szCs w:val="28"/>
              </w:rPr>
            </w:pPr>
            <w:r>
              <w:rPr>
                <w:sz w:val="28"/>
                <w:szCs w:val="28"/>
              </w:rPr>
              <w:t>Дата, номер і назва розпорядчого документа органу виконавчої влади про розроблення Програми</w:t>
            </w:r>
          </w:p>
        </w:tc>
        <w:tc>
          <w:tcPr>
            <w:tcW w:w="5195" w:type="dxa"/>
            <w:tcBorders>
              <w:top w:val="single" w:sz="4" w:space="0" w:color="000000"/>
              <w:left w:val="single" w:sz="4" w:space="0" w:color="000000"/>
              <w:bottom w:val="single" w:sz="4" w:space="0" w:color="000000"/>
              <w:right w:val="single" w:sz="4" w:space="0" w:color="000000"/>
            </w:tcBorders>
          </w:tcPr>
          <w:p w:rsidR="007F2457" w:rsidRDefault="007F2457" w:rsidP="000E0FED">
            <w:pPr>
              <w:snapToGrid w:val="0"/>
              <w:ind w:right="49"/>
              <w:rPr>
                <w:sz w:val="28"/>
                <w:szCs w:val="28"/>
              </w:rPr>
            </w:pPr>
            <w:r>
              <w:rPr>
                <w:sz w:val="28"/>
                <w:szCs w:val="28"/>
              </w:rPr>
              <w:t>Рішення восьмої сесії Житомирської обласної ради від 22.12.2016 року № 425  «Про затвердження обласної комплексної Програми «Молодь і родина Житомирщини»</w:t>
            </w:r>
          </w:p>
        </w:tc>
      </w:tr>
      <w:tr w:rsidR="007F2457" w:rsidTr="000E0FED">
        <w:tc>
          <w:tcPr>
            <w:tcW w:w="685" w:type="dxa"/>
            <w:tcBorders>
              <w:top w:val="single" w:sz="4" w:space="0" w:color="000000"/>
              <w:left w:val="single" w:sz="4" w:space="0" w:color="000000"/>
              <w:bottom w:val="single" w:sz="4" w:space="0" w:color="000000"/>
            </w:tcBorders>
          </w:tcPr>
          <w:p w:rsidR="007F2457" w:rsidRDefault="007F2457" w:rsidP="000E0FED">
            <w:pPr>
              <w:snapToGrid w:val="0"/>
              <w:ind w:right="49"/>
              <w:jc w:val="center"/>
              <w:rPr>
                <w:sz w:val="28"/>
                <w:szCs w:val="28"/>
              </w:rPr>
            </w:pPr>
            <w:r>
              <w:rPr>
                <w:sz w:val="28"/>
                <w:szCs w:val="28"/>
              </w:rPr>
              <w:t>3.</w:t>
            </w:r>
          </w:p>
        </w:tc>
        <w:tc>
          <w:tcPr>
            <w:tcW w:w="3875" w:type="dxa"/>
            <w:tcBorders>
              <w:top w:val="single" w:sz="4" w:space="0" w:color="000000"/>
              <w:left w:val="single" w:sz="4" w:space="0" w:color="000000"/>
              <w:bottom w:val="single" w:sz="4" w:space="0" w:color="000000"/>
            </w:tcBorders>
          </w:tcPr>
          <w:p w:rsidR="007F2457" w:rsidRDefault="007F2457" w:rsidP="000E0FED">
            <w:pPr>
              <w:snapToGrid w:val="0"/>
              <w:ind w:right="49"/>
              <w:jc w:val="both"/>
              <w:rPr>
                <w:sz w:val="28"/>
                <w:szCs w:val="28"/>
              </w:rPr>
            </w:pPr>
            <w:r>
              <w:rPr>
                <w:sz w:val="28"/>
                <w:szCs w:val="28"/>
              </w:rPr>
              <w:t>Розробник Програми</w:t>
            </w:r>
          </w:p>
        </w:tc>
        <w:tc>
          <w:tcPr>
            <w:tcW w:w="5195" w:type="dxa"/>
            <w:tcBorders>
              <w:top w:val="single" w:sz="4" w:space="0" w:color="000000"/>
              <w:left w:val="single" w:sz="4" w:space="0" w:color="000000"/>
              <w:bottom w:val="single" w:sz="4" w:space="0" w:color="000000"/>
              <w:right w:val="single" w:sz="4" w:space="0" w:color="000000"/>
            </w:tcBorders>
          </w:tcPr>
          <w:p w:rsidR="007F2457" w:rsidRDefault="007F2457" w:rsidP="000E0FED">
            <w:pPr>
              <w:snapToGrid w:val="0"/>
              <w:ind w:right="49"/>
              <w:jc w:val="both"/>
              <w:rPr>
                <w:sz w:val="28"/>
                <w:szCs w:val="28"/>
              </w:rPr>
            </w:pPr>
            <w:r>
              <w:rPr>
                <w:sz w:val="28"/>
                <w:szCs w:val="28"/>
              </w:rPr>
              <w:t>Сектор у справах сім’ї, молоді та спорту райдержадміністрації</w:t>
            </w:r>
          </w:p>
        </w:tc>
      </w:tr>
      <w:tr w:rsidR="007F2457" w:rsidTr="000E0FED">
        <w:tc>
          <w:tcPr>
            <w:tcW w:w="685" w:type="dxa"/>
            <w:tcBorders>
              <w:top w:val="single" w:sz="4" w:space="0" w:color="000000"/>
              <w:left w:val="single" w:sz="4" w:space="0" w:color="000000"/>
              <w:bottom w:val="single" w:sz="4" w:space="0" w:color="000000"/>
            </w:tcBorders>
          </w:tcPr>
          <w:p w:rsidR="007F2457" w:rsidRDefault="007F2457" w:rsidP="000E0FED">
            <w:pPr>
              <w:snapToGrid w:val="0"/>
              <w:ind w:right="49"/>
              <w:jc w:val="center"/>
              <w:rPr>
                <w:sz w:val="28"/>
                <w:szCs w:val="28"/>
              </w:rPr>
            </w:pPr>
            <w:r>
              <w:rPr>
                <w:sz w:val="28"/>
                <w:szCs w:val="28"/>
              </w:rPr>
              <w:t>4.</w:t>
            </w:r>
          </w:p>
        </w:tc>
        <w:tc>
          <w:tcPr>
            <w:tcW w:w="3875" w:type="dxa"/>
            <w:tcBorders>
              <w:top w:val="single" w:sz="4" w:space="0" w:color="000000"/>
              <w:left w:val="single" w:sz="4" w:space="0" w:color="000000"/>
              <w:bottom w:val="single" w:sz="4" w:space="0" w:color="000000"/>
            </w:tcBorders>
          </w:tcPr>
          <w:p w:rsidR="007F2457" w:rsidRDefault="007F2457" w:rsidP="000E0FED">
            <w:pPr>
              <w:snapToGrid w:val="0"/>
              <w:ind w:right="49"/>
              <w:jc w:val="both"/>
              <w:rPr>
                <w:sz w:val="28"/>
                <w:szCs w:val="28"/>
              </w:rPr>
            </w:pPr>
            <w:r>
              <w:rPr>
                <w:sz w:val="28"/>
                <w:szCs w:val="28"/>
              </w:rPr>
              <w:t>Відповідальний виконавець Програми</w:t>
            </w:r>
          </w:p>
        </w:tc>
        <w:tc>
          <w:tcPr>
            <w:tcW w:w="5195" w:type="dxa"/>
            <w:tcBorders>
              <w:top w:val="single" w:sz="4" w:space="0" w:color="000000"/>
              <w:left w:val="single" w:sz="4" w:space="0" w:color="000000"/>
              <w:bottom w:val="single" w:sz="4" w:space="0" w:color="000000"/>
              <w:right w:val="single" w:sz="4" w:space="0" w:color="000000"/>
            </w:tcBorders>
          </w:tcPr>
          <w:p w:rsidR="007F2457" w:rsidRDefault="007F2457" w:rsidP="000E0FED">
            <w:pPr>
              <w:snapToGrid w:val="0"/>
              <w:ind w:right="49"/>
              <w:jc w:val="both"/>
              <w:rPr>
                <w:sz w:val="28"/>
                <w:szCs w:val="28"/>
              </w:rPr>
            </w:pPr>
            <w:r>
              <w:rPr>
                <w:sz w:val="28"/>
                <w:szCs w:val="28"/>
              </w:rPr>
              <w:t>Сектор у справах сім’ї, молоді та спорту райдержадміністрації</w:t>
            </w:r>
          </w:p>
        </w:tc>
      </w:tr>
      <w:tr w:rsidR="007F2457" w:rsidTr="000E0FED">
        <w:tc>
          <w:tcPr>
            <w:tcW w:w="685" w:type="dxa"/>
            <w:tcBorders>
              <w:top w:val="single" w:sz="4" w:space="0" w:color="000000"/>
              <w:left w:val="single" w:sz="4" w:space="0" w:color="000000"/>
              <w:bottom w:val="single" w:sz="4" w:space="0" w:color="000000"/>
            </w:tcBorders>
          </w:tcPr>
          <w:p w:rsidR="007F2457" w:rsidRDefault="007F2457" w:rsidP="000E0FED">
            <w:pPr>
              <w:snapToGrid w:val="0"/>
              <w:ind w:right="49"/>
              <w:jc w:val="center"/>
              <w:rPr>
                <w:sz w:val="28"/>
                <w:szCs w:val="28"/>
              </w:rPr>
            </w:pPr>
            <w:r>
              <w:rPr>
                <w:sz w:val="28"/>
                <w:szCs w:val="28"/>
              </w:rPr>
              <w:t>5.</w:t>
            </w:r>
          </w:p>
        </w:tc>
        <w:tc>
          <w:tcPr>
            <w:tcW w:w="3875" w:type="dxa"/>
            <w:tcBorders>
              <w:top w:val="single" w:sz="4" w:space="0" w:color="000000"/>
              <w:left w:val="single" w:sz="4" w:space="0" w:color="000000"/>
              <w:bottom w:val="single" w:sz="4" w:space="0" w:color="000000"/>
            </w:tcBorders>
          </w:tcPr>
          <w:p w:rsidR="007F2457" w:rsidRDefault="007F2457" w:rsidP="000E0FED">
            <w:pPr>
              <w:snapToGrid w:val="0"/>
              <w:ind w:right="49"/>
              <w:jc w:val="both"/>
              <w:rPr>
                <w:sz w:val="28"/>
                <w:szCs w:val="28"/>
              </w:rPr>
            </w:pPr>
            <w:r>
              <w:rPr>
                <w:sz w:val="28"/>
                <w:szCs w:val="28"/>
              </w:rPr>
              <w:t>Учасники Програми</w:t>
            </w:r>
          </w:p>
        </w:tc>
        <w:tc>
          <w:tcPr>
            <w:tcW w:w="5195" w:type="dxa"/>
            <w:tcBorders>
              <w:top w:val="single" w:sz="4" w:space="0" w:color="000000"/>
              <w:left w:val="single" w:sz="4" w:space="0" w:color="000000"/>
              <w:bottom w:val="single" w:sz="4" w:space="0" w:color="000000"/>
              <w:right w:val="single" w:sz="4" w:space="0" w:color="000000"/>
            </w:tcBorders>
          </w:tcPr>
          <w:p w:rsidR="007F2457" w:rsidRDefault="007F2457" w:rsidP="000E0FED">
            <w:pPr>
              <w:snapToGrid w:val="0"/>
              <w:ind w:right="49"/>
              <w:jc w:val="both"/>
              <w:rPr>
                <w:sz w:val="28"/>
                <w:szCs w:val="28"/>
              </w:rPr>
            </w:pPr>
            <w:r>
              <w:rPr>
                <w:sz w:val="28"/>
                <w:szCs w:val="28"/>
              </w:rPr>
              <w:t xml:space="preserve">Сектор у справах сім’ї, молоді та спорту райдержадміністрації, відділ освіти райдержадміністрації, сектор культури райдержадміністрації, управління праці та соціального захисту населення райдержадміністрації, </w:t>
            </w:r>
            <w:r>
              <w:rPr>
                <w:sz w:val="28"/>
                <w:szCs w:val="20"/>
              </w:rPr>
              <w:t>служба у справах дітей,</w:t>
            </w:r>
            <w:r>
              <w:rPr>
                <w:sz w:val="28"/>
                <w:szCs w:val="28"/>
              </w:rPr>
              <w:t xml:space="preserve"> районний центр соціальних служб для сім'ї, дітей та молоді, сільські, селищні ради</w:t>
            </w:r>
          </w:p>
        </w:tc>
      </w:tr>
      <w:tr w:rsidR="007F2457" w:rsidTr="000E0FED">
        <w:tc>
          <w:tcPr>
            <w:tcW w:w="685" w:type="dxa"/>
            <w:tcBorders>
              <w:top w:val="single" w:sz="4" w:space="0" w:color="000000"/>
              <w:left w:val="single" w:sz="4" w:space="0" w:color="000000"/>
              <w:bottom w:val="single" w:sz="4" w:space="0" w:color="000000"/>
            </w:tcBorders>
          </w:tcPr>
          <w:p w:rsidR="007F2457" w:rsidRDefault="007F2457" w:rsidP="000E0FED">
            <w:pPr>
              <w:snapToGrid w:val="0"/>
              <w:ind w:right="49"/>
              <w:jc w:val="center"/>
              <w:rPr>
                <w:sz w:val="28"/>
                <w:szCs w:val="28"/>
              </w:rPr>
            </w:pPr>
            <w:r>
              <w:rPr>
                <w:sz w:val="28"/>
                <w:szCs w:val="28"/>
              </w:rPr>
              <w:t>7.</w:t>
            </w:r>
          </w:p>
        </w:tc>
        <w:tc>
          <w:tcPr>
            <w:tcW w:w="3875" w:type="dxa"/>
            <w:tcBorders>
              <w:top w:val="single" w:sz="4" w:space="0" w:color="000000"/>
              <w:left w:val="single" w:sz="4" w:space="0" w:color="000000"/>
              <w:bottom w:val="single" w:sz="4" w:space="0" w:color="000000"/>
            </w:tcBorders>
          </w:tcPr>
          <w:p w:rsidR="007F2457" w:rsidRDefault="007F2457" w:rsidP="000E0FED">
            <w:pPr>
              <w:snapToGrid w:val="0"/>
              <w:ind w:right="49"/>
              <w:jc w:val="both"/>
              <w:rPr>
                <w:sz w:val="28"/>
                <w:szCs w:val="28"/>
              </w:rPr>
            </w:pPr>
            <w:r>
              <w:rPr>
                <w:sz w:val="28"/>
                <w:szCs w:val="28"/>
              </w:rPr>
              <w:t>Термін реалізації Програми</w:t>
            </w:r>
          </w:p>
        </w:tc>
        <w:tc>
          <w:tcPr>
            <w:tcW w:w="5195" w:type="dxa"/>
            <w:tcBorders>
              <w:top w:val="single" w:sz="4" w:space="0" w:color="000000"/>
              <w:left w:val="single" w:sz="4" w:space="0" w:color="000000"/>
              <w:bottom w:val="single" w:sz="4" w:space="0" w:color="000000"/>
              <w:right w:val="single" w:sz="4" w:space="0" w:color="000000"/>
            </w:tcBorders>
          </w:tcPr>
          <w:p w:rsidR="007F2457" w:rsidRDefault="007F2457" w:rsidP="000E0FED">
            <w:pPr>
              <w:snapToGrid w:val="0"/>
              <w:ind w:right="49"/>
              <w:jc w:val="both"/>
              <w:rPr>
                <w:sz w:val="28"/>
                <w:szCs w:val="28"/>
              </w:rPr>
            </w:pPr>
            <w:r>
              <w:rPr>
                <w:sz w:val="28"/>
                <w:szCs w:val="28"/>
              </w:rPr>
              <w:t>2017-2020 роки</w:t>
            </w:r>
          </w:p>
        </w:tc>
      </w:tr>
      <w:tr w:rsidR="007F2457" w:rsidTr="000E0FED">
        <w:tc>
          <w:tcPr>
            <w:tcW w:w="685" w:type="dxa"/>
            <w:tcBorders>
              <w:top w:val="single" w:sz="4" w:space="0" w:color="000000"/>
              <w:left w:val="single" w:sz="4" w:space="0" w:color="000000"/>
              <w:bottom w:val="single" w:sz="4" w:space="0" w:color="000000"/>
            </w:tcBorders>
          </w:tcPr>
          <w:p w:rsidR="007F2457" w:rsidRDefault="007F2457" w:rsidP="000E0FED">
            <w:pPr>
              <w:snapToGrid w:val="0"/>
              <w:ind w:right="49"/>
              <w:jc w:val="center"/>
              <w:rPr>
                <w:sz w:val="28"/>
                <w:szCs w:val="28"/>
              </w:rPr>
            </w:pPr>
            <w:r>
              <w:rPr>
                <w:sz w:val="28"/>
                <w:szCs w:val="28"/>
              </w:rPr>
              <w:t>8.</w:t>
            </w:r>
          </w:p>
        </w:tc>
        <w:tc>
          <w:tcPr>
            <w:tcW w:w="3875" w:type="dxa"/>
            <w:tcBorders>
              <w:top w:val="single" w:sz="4" w:space="0" w:color="000000"/>
              <w:left w:val="single" w:sz="4" w:space="0" w:color="000000"/>
              <w:bottom w:val="single" w:sz="4" w:space="0" w:color="000000"/>
            </w:tcBorders>
          </w:tcPr>
          <w:p w:rsidR="007F2457" w:rsidRDefault="007F2457" w:rsidP="000E0FED">
            <w:pPr>
              <w:snapToGrid w:val="0"/>
              <w:ind w:right="49"/>
              <w:jc w:val="both"/>
              <w:rPr>
                <w:sz w:val="28"/>
                <w:szCs w:val="28"/>
              </w:rPr>
            </w:pPr>
            <w:r>
              <w:rPr>
                <w:sz w:val="28"/>
                <w:szCs w:val="28"/>
              </w:rPr>
              <w:t>Перелік місцевих бюджетів, які беруть участь у виконанні Програми</w:t>
            </w:r>
          </w:p>
        </w:tc>
        <w:tc>
          <w:tcPr>
            <w:tcW w:w="5195" w:type="dxa"/>
            <w:tcBorders>
              <w:top w:val="single" w:sz="4" w:space="0" w:color="000000"/>
              <w:left w:val="single" w:sz="4" w:space="0" w:color="000000"/>
              <w:bottom w:val="single" w:sz="4" w:space="0" w:color="000000"/>
              <w:right w:val="single" w:sz="4" w:space="0" w:color="000000"/>
            </w:tcBorders>
          </w:tcPr>
          <w:p w:rsidR="007F2457" w:rsidRDefault="007F2457" w:rsidP="000E0FED">
            <w:pPr>
              <w:snapToGrid w:val="0"/>
              <w:ind w:right="49"/>
              <w:jc w:val="both"/>
              <w:rPr>
                <w:sz w:val="28"/>
                <w:szCs w:val="28"/>
              </w:rPr>
            </w:pPr>
            <w:r>
              <w:rPr>
                <w:sz w:val="28"/>
                <w:szCs w:val="28"/>
              </w:rPr>
              <w:t xml:space="preserve">Кошти районного бюджету, інші джерела. </w:t>
            </w:r>
          </w:p>
        </w:tc>
      </w:tr>
      <w:tr w:rsidR="007F2457" w:rsidTr="000E0FED">
        <w:tc>
          <w:tcPr>
            <w:tcW w:w="685" w:type="dxa"/>
            <w:tcBorders>
              <w:top w:val="single" w:sz="4" w:space="0" w:color="000000"/>
              <w:left w:val="single" w:sz="4" w:space="0" w:color="000000"/>
              <w:bottom w:val="single" w:sz="4" w:space="0" w:color="000000"/>
            </w:tcBorders>
          </w:tcPr>
          <w:p w:rsidR="007F2457" w:rsidRDefault="007F2457" w:rsidP="000E0FED">
            <w:pPr>
              <w:snapToGrid w:val="0"/>
              <w:ind w:right="49"/>
              <w:jc w:val="center"/>
              <w:rPr>
                <w:sz w:val="28"/>
                <w:szCs w:val="28"/>
              </w:rPr>
            </w:pPr>
            <w:r>
              <w:rPr>
                <w:sz w:val="28"/>
                <w:szCs w:val="28"/>
              </w:rPr>
              <w:t>9.</w:t>
            </w:r>
          </w:p>
        </w:tc>
        <w:tc>
          <w:tcPr>
            <w:tcW w:w="3875" w:type="dxa"/>
            <w:tcBorders>
              <w:top w:val="single" w:sz="4" w:space="0" w:color="000000"/>
              <w:left w:val="single" w:sz="4" w:space="0" w:color="000000"/>
              <w:bottom w:val="single" w:sz="4" w:space="0" w:color="000000"/>
            </w:tcBorders>
          </w:tcPr>
          <w:p w:rsidR="007F2457" w:rsidRDefault="007F2457" w:rsidP="000E0FED">
            <w:pPr>
              <w:snapToGrid w:val="0"/>
              <w:ind w:right="49"/>
              <w:jc w:val="both"/>
              <w:rPr>
                <w:sz w:val="28"/>
                <w:szCs w:val="28"/>
              </w:rPr>
            </w:pPr>
            <w:r>
              <w:rPr>
                <w:sz w:val="28"/>
                <w:szCs w:val="28"/>
              </w:rPr>
              <w:t>Загальний обсяг фінансових ресурсів, необхідних для реалізації Програми</w:t>
            </w:r>
          </w:p>
        </w:tc>
        <w:tc>
          <w:tcPr>
            <w:tcW w:w="5195" w:type="dxa"/>
            <w:tcBorders>
              <w:top w:val="single" w:sz="4" w:space="0" w:color="000000"/>
              <w:left w:val="single" w:sz="4" w:space="0" w:color="000000"/>
              <w:bottom w:val="single" w:sz="4" w:space="0" w:color="000000"/>
              <w:right w:val="single" w:sz="4" w:space="0" w:color="000000"/>
            </w:tcBorders>
          </w:tcPr>
          <w:p w:rsidR="007F2457" w:rsidRDefault="007F2457" w:rsidP="000E0FED">
            <w:pPr>
              <w:snapToGrid w:val="0"/>
              <w:ind w:right="49"/>
              <w:jc w:val="both"/>
              <w:rPr>
                <w:sz w:val="28"/>
                <w:szCs w:val="28"/>
              </w:rPr>
            </w:pPr>
            <w:r>
              <w:rPr>
                <w:sz w:val="28"/>
                <w:szCs w:val="28"/>
              </w:rPr>
              <w:t>39,</w:t>
            </w:r>
            <w:r>
              <w:rPr>
                <w:sz w:val="28"/>
                <w:szCs w:val="28"/>
                <w:lang w:val="en-US"/>
              </w:rPr>
              <w:t>0</w:t>
            </w:r>
            <w:r>
              <w:rPr>
                <w:sz w:val="28"/>
                <w:szCs w:val="28"/>
              </w:rPr>
              <w:t xml:space="preserve"> тис. грн.</w:t>
            </w:r>
          </w:p>
        </w:tc>
      </w:tr>
      <w:tr w:rsidR="007F2457" w:rsidTr="000E0FED">
        <w:tc>
          <w:tcPr>
            <w:tcW w:w="685" w:type="dxa"/>
            <w:tcBorders>
              <w:top w:val="single" w:sz="4" w:space="0" w:color="000000"/>
              <w:left w:val="single" w:sz="4" w:space="0" w:color="000000"/>
              <w:bottom w:val="single" w:sz="4" w:space="0" w:color="000000"/>
            </w:tcBorders>
          </w:tcPr>
          <w:p w:rsidR="007F2457" w:rsidRDefault="007F2457" w:rsidP="000E0FED">
            <w:pPr>
              <w:snapToGrid w:val="0"/>
              <w:ind w:right="49"/>
              <w:jc w:val="center"/>
              <w:rPr>
                <w:sz w:val="28"/>
                <w:szCs w:val="28"/>
              </w:rPr>
            </w:pPr>
            <w:r>
              <w:rPr>
                <w:sz w:val="28"/>
                <w:szCs w:val="28"/>
              </w:rPr>
              <w:t>9.1</w:t>
            </w:r>
          </w:p>
        </w:tc>
        <w:tc>
          <w:tcPr>
            <w:tcW w:w="3875" w:type="dxa"/>
            <w:tcBorders>
              <w:top w:val="single" w:sz="4" w:space="0" w:color="000000"/>
              <w:left w:val="single" w:sz="4" w:space="0" w:color="000000"/>
              <w:bottom w:val="single" w:sz="4" w:space="0" w:color="000000"/>
            </w:tcBorders>
          </w:tcPr>
          <w:p w:rsidR="007F2457" w:rsidRPr="00171A63" w:rsidRDefault="007F2457" w:rsidP="000E0FED">
            <w:pPr>
              <w:snapToGrid w:val="0"/>
              <w:ind w:right="49"/>
              <w:jc w:val="both"/>
              <w:rPr>
                <w:sz w:val="28"/>
                <w:szCs w:val="28"/>
              </w:rPr>
            </w:pPr>
            <w:r>
              <w:rPr>
                <w:sz w:val="28"/>
                <w:szCs w:val="28"/>
              </w:rPr>
              <w:t>У тому числі бюджетних коштів:</w:t>
            </w:r>
          </w:p>
        </w:tc>
        <w:tc>
          <w:tcPr>
            <w:tcW w:w="5195" w:type="dxa"/>
            <w:tcBorders>
              <w:top w:val="single" w:sz="4" w:space="0" w:color="000000"/>
              <w:left w:val="single" w:sz="4" w:space="0" w:color="000000"/>
              <w:bottom w:val="single" w:sz="4" w:space="0" w:color="000000"/>
              <w:right w:val="single" w:sz="4" w:space="0" w:color="000000"/>
            </w:tcBorders>
          </w:tcPr>
          <w:p w:rsidR="007F2457" w:rsidRDefault="007F2457" w:rsidP="000E0FED">
            <w:pPr>
              <w:snapToGrid w:val="0"/>
              <w:ind w:right="49"/>
              <w:jc w:val="both"/>
              <w:rPr>
                <w:sz w:val="28"/>
                <w:szCs w:val="28"/>
              </w:rPr>
            </w:pPr>
            <w:r>
              <w:rPr>
                <w:sz w:val="28"/>
                <w:szCs w:val="28"/>
              </w:rPr>
              <w:t>31,0 тис. грн.</w:t>
            </w:r>
          </w:p>
        </w:tc>
      </w:tr>
      <w:tr w:rsidR="007F2457" w:rsidTr="000E0FED">
        <w:tc>
          <w:tcPr>
            <w:tcW w:w="685" w:type="dxa"/>
            <w:tcBorders>
              <w:top w:val="single" w:sz="4" w:space="0" w:color="000000"/>
              <w:left w:val="single" w:sz="4" w:space="0" w:color="000000"/>
              <w:bottom w:val="single" w:sz="4" w:space="0" w:color="000000"/>
            </w:tcBorders>
          </w:tcPr>
          <w:p w:rsidR="007F2457" w:rsidRDefault="007F2457" w:rsidP="000E0FED">
            <w:pPr>
              <w:snapToGrid w:val="0"/>
              <w:ind w:right="49"/>
              <w:jc w:val="center"/>
              <w:rPr>
                <w:sz w:val="28"/>
                <w:szCs w:val="28"/>
              </w:rPr>
            </w:pPr>
          </w:p>
        </w:tc>
        <w:tc>
          <w:tcPr>
            <w:tcW w:w="3875" w:type="dxa"/>
            <w:tcBorders>
              <w:top w:val="single" w:sz="4" w:space="0" w:color="000000"/>
              <w:left w:val="single" w:sz="4" w:space="0" w:color="000000"/>
              <w:bottom w:val="single" w:sz="4" w:space="0" w:color="000000"/>
            </w:tcBorders>
          </w:tcPr>
          <w:p w:rsidR="007F2457" w:rsidRDefault="007F2457" w:rsidP="000E0FED">
            <w:pPr>
              <w:snapToGrid w:val="0"/>
              <w:ind w:right="49"/>
              <w:jc w:val="both"/>
              <w:rPr>
                <w:sz w:val="28"/>
                <w:szCs w:val="28"/>
              </w:rPr>
            </w:pPr>
            <w:r>
              <w:rPr>
                <w:sz w:val="28"/>
                <w:szCs w:val="28"/>
              </w:rPr>
              <w:t>- з них коштів районного бюджету</w:t>
            </w:r>
          </w:p>
        </w:tc>
        <w:tc>
          <w:tcPr>
            <w:tcW w:w="5195" w:type="dxa"/>
            <w:tcBorders>
              <w:top w:val="single" w:sz="4" w:space="0" w:color="000000"/>
              <w:left w:val="single" w:sz="4" w:space="0" w:color="000000"/>
              <w:bottom w:val="single" w:sz="4" w:space="0" w:color="000000"/>
              <w:right w:val="single" w:sz="4" w:space="0" w:color="000000"/>
            </w:tcBorders>
          </w:tcPr>
          <w:p w:rsidR="007F2457" w:rsidRDefault="007F2457" w:rsidP="000E0FED">
            <w:pPr>
              <w:snapToGrid w:val="0"/>
              <w:ind w:right="49"/>
              <w:jc w:val="both"/>
              <w:rPr>
                <w:sz w:val="28"/>
                <w:szCs w:val="28"/>
              </w:rPr>
            </w:pPr>
            <w:r>
              <w:rPr>
                <w:sz w:val="28"/>
                <w:szCs w:val="28"/>
              </w:rPr>
              <w:t>8,0 тис. грн.</w:t>
            </w:r>
          </w:p>
        </w:tc>
      </w:tr>
      <w:tr w:rsidR="007F2457" w:rsidTr="000E0FED">
        <w:tc>
          <w:tcPr>
            <w:tcW w:w="685" w:type="dxa"/>
            <w:tcBorders>
              <w:top w:val="single" w:sz="4" w:space="0" w:color="000000"/>
              <w:left w:val="single" w:sz="4" w:space="0" w:color="000000"/>
              <w:bottom w:val="single" w:sz="4" w:space="0" w:color="000000"/>
            </w:tcBorders>
          </w:tcPr>
          <w:p w:rsidR="007F2457" w:rsidRDefault="007F2457" w:rsidP="000E0FED">
            <w:pPr>
              <w:snapToGrid w:val="0"/>
              <w:ind w:right="49"/>
              <w:jc w:val="center"/>
              <w:rPr>
                <w:sz w:val="28"/>
                <w:szCs w:val="28"/>
              </w:rPr>
            </w:pPr>
            <w:r>
              <w:rPr>
                <w:sz w:val="28"/>
                <w:szCs w:val="28"/>
              </w:rPr>
              <w:t>10.</w:t>
            </w:r>
          </w:p>
        </w:tc>
        <w:tc>
          <w:tcPr>
            <w:tcW w:w="3875" w:type="dxa"/>
            <w:tcBorders>
              <w:top w:val="single" w:sz="4" w:space="0" w:color="000000"/>
              <w:left w:val="single" w:sz="4" w:space="0" w:color="000000"/>
              <w:bottom w:val="single" w:sz="4" w:space="0" w:color="000000"/>
            </w:tcBorders>
          </w:tcPr>
          <w:p w:rsidR="007F2457" w:rsidRDefault="007F2457" w:rsidP="000E0FED">
            <w:pPr>
              <w:snapToGrid w:val="0"/>
              <w:ind w:right="49"/>
              <w:jc w:val="both"/>
              <w:rPr>
                <w:sz w:val="28"/>
                <w:szCs w:val="28"/>
              </w:rPr>
            </w:pPr>
            <w:r>
              <w:rPr>
                <w:sz w:val="28"/>
                <w:szCs w:val="28"/>
              </w:rPr>
              <w:t>Основні джерела фінансування</w:t>
            </w:r>
          </w:p>
        </w:tc>
        <w:tc>
          <w:tcPr>
            <w:tcW w:w="5195" w:type="dxa"/>
            <w:tcBorders>
              <w:top w:val="single" w:sz="4" w:space="0" w:color="000000"/>
              <w:left w:val="single" w:sz="4" w:space="0" w:color="000000"/>
              <w:bottom w:val="single" w:sz="4" w:space="0" w:color="000000"/>
              <w:right w:val="single" w:sz="4" w:space="0" w:color="000000"/>
            </w:tcBorders>
          </w:tcPr>
          <w:p w:rsidR="007F2457" w:rsidRDefault="007F2457" w:rsidP="000E0FED">
            <w:pPr>
              <w:snapToGrid w:val="0"/>
              <w:ind w:right="49"/>
              <w:jc w:val="both"/>
              <w:rPr>
                <w:sz w:val="28"/>
                <w:szCs w:val="28"/>
              </w:rPr>
            </w:pPr>
            <w:r>
              <w:rPr>
                <w:sz w:val="28"/>
                <w:szCs w:val="28"/>
              </w:rPr>
              <w:t>Кошти районного бюджету,  кошти інших джерел</w:t>
            </w:r>
          </w:p>
        </w:tc>
      </w:tr>
    </w:tbl>
    <w:p w:rsidR="007F2457" w:rsidRDefault="007F2457" w:rsidP="000E0FED">
      <w:pPr>
        <w:rPr>
          <w:b/>
          <w:bCs/>
          <w:sz w:val="28"/>
          <w:szCs w:val="28"/>
        </w:rPr>
      </w:pPr>
    </w:p>
    <w:p w:rsidR="007F2457" w:rsidRDefault="007F2457" w:rsidP="000E0FED">
      <w:pPr>
        <w:ind w:left="4680"/>
        <w:rPr>
          <w:b/>
          <w:bCs/>
          <w:sz w:val="28"/>
          <w:szCs w:val="28"/>
        </w:rPr>
      </w:pPr>
    </w:p>
    <w:p w:rsidR="007F2457" w:rsidRDefault="007F2457" w:rsidP="000E0FED">
      <w:pPr>
        <w:jc w:val="center"/>
        <w:rPr>
          <w:b/>
          <w:bCs/>
          <w:sz w:val="28"/>
          <w:szCs w:val="28"/>
        </w:rPr>
      </w:pPr>
    </w:p>
    <w:p w:rsidR="007F2457" w:rsidRDefault="007F2457" w:rsidP="000E0FED">
      <w:pPr>
        <w:jc w:val="center"/>
        <w:rPr>
          <w:b/>
          <w:bCs/>
          <w:sz w:val="28"/>
          <w:szCs w:val="28"/>
        </w:rPr>
      </w:pPr>
    </w:p>
    <w:p w:rsidR="007F2457" w:rsidRDefault="007F2457" w:rsidP="000E0FED">
      <w:pPr>
        <w:jc w:val="center"/>
        <w:rPr>
          <w:b/>
          <w:bCs/>
          <w:sz w:val="28"/>
          <w:szCs w:val="28"/>
        </w:rPr>
      </w:pPr>
      <w:r>
        <w:rPr>
          <w:b/>
          <w:bCs/>
          <w:sz w:val="28"/>
          <w:szCs w:val="28"/>
        </w:rPr>
        <w:t>ІІ. Визначення проблеми, на розв’язання якої спрямовано Програму, аналіз причин виникнення проблеми та обґрунтування необхідності її   розв’язання шляхом розроблення і виконання Програми</w:t>
      </w:r>
    </w:p>
    <w:p w:rsidR="007F2457" w:rsidRDefault="007F2457" w:rsidP="000E0FED">
      <w:pPr>
        <w:jc w:val="both"/>
        <w:rPr>
          <w:sz w:val="28"/>
          <w:szCs w:val="28"/>
        </w:rPr>
      </w:pPr>
      <w:r>
        <w:tab/>
      </w:r>
      <w:r>
        <w:rPr>
          <w:sz w:val="28"/>
          <w:szCs w:val="28"/>
        </w:rPr>
        <w:t>Молодь є важливою складовою суспільства, носієм інтелектуального потенціалу, визначальним фактором соціально-економічного прогресу. Надзвичайно важливим є  питання щодо формування духовних потреб молоді,  зацікавленості в дослідженні загальнолюдських цінностей, залучення її до культурного життя. Проте, незважаючи на певні позитивні зміни, які відбуваються в молодіжному середовищі, все ще існують проблеми, зокрема,  погіршуються показники здоров'я молодих громадян, не подолано демографічну кризу, спостерігається тенденція щодо поширення в молодіжному  середовищі наркоманії  та епідемії  ВІЛ/СНІДу. Освітній потенціал молоді  значною мірою не реалізується через невідповідність між попитом та пропонуванням на ринку праці.</w:t>
      </w:r>
    </w:p>
    <w:p w:rsidR="007F2457" w:rsidRDefault="007F2457" w:rsidP="000E0FED">
      <w:pPr>
        <w:ind w:firstLine="708"/>
        <w:jc w:val="both"/>
        <w:rPr>
          <w:sz w:val="28"/>
          <w:szCs w:val="28"/>
        </w:rPr>
      </w:pPr>
      <w:r>
        <w:rPr>
          <w:sz w:val="28"/>
          <w:szCs w:val="28"/>
        </w:rPr>
        <w:t xml:space="preserve">Сім’я є інтегральним показником суспільного розвитку, який відображає моральний стан суспільства і є могутнім фактором формування демографічного потенціалу. Є потреба у фізично й морально здоровій сім’ї, яка здатна реалізувати свій соціальний потенціал та відтворювальну функцію, забезпечити не лише власне виживання, а й розвиток. </w:t>
      </w:r>
    </w:p>
    <w:p w:rsidR="007F2457" w:rsidRDefault="007F2457" w:rsidP="000E0FED">
      <w:pPr>
        <w:ind w:firstLine="720"/>
        <w:jc w:val="both"/>
        <w:rPr>
          <w:sz w:val="28"/>
          <w:szCs w:val="28"/>
        </w:rPr>
      </w:pPr>
      <w:r>
        <w:rPr>
          <w:sz w:val="28"/>
          <w:szCs w:val="28"/>
        </w:rPr>
        <w:t xml:space="preserve">Натомість, є багато невирішених соціально-демографічних проблем, відтак підвищення рівня індивідуальної свободи та можливостей вибору тієї чи іншої моделі шлюбно-сімейної поведінки в наш час не завжди поєднується з усвідомленням сімейних обов’язків, відповідальним ставленням до шлюбних стосунків та виховання дітей, до свого здоров’я та здоров’я інших членів родини. Низька народжуваність, масова однодітність сімей, нестабільність шлюбів та високий рівень розлучень, збільшення сімей, які не виконують свої обов’язки по утриманню і вихованню дітей, постаріння населення поєднуються  з високим рівнем смертності та низькою тривалістю життя. </w:t>
      </w:r>
    </w:p>
    <w:p w:rsidR="007F2457" w:rsidRDefault="007F2457" w:rsidP="000E0FED">
      <w:pPr>
        <w:ind w:firstLine="720"/>
        <w:jc w:val="both"/>
        <w:rPr>
          <w:sz w:val="28"/>
          <w:szCs w:val="28"/>
        </w:rPr>
      </w:pPr>
      <w:r>
        <w:rPr>
          <w:sz w:val="28"/>
          <w:szCs w:val="28"/>
        </w:rPr>
        <w:t>Отже, стан інституту сім’ї та соціально-демографічний розвиток району характеризуються низкою несприятливих показників. Серед них:</w:t>
      </w:r>
    </w:p>
    <w:p w:rsidR="007F2457" w:rsidRDefault="007F2457" w:rsidP="000E0FED">
      <w:pPr>
        <w:widowControl w:val="0"/>
        <w:numPr>
          <w:ilvl w:val="0"/>
          <w:numId w:val="1"/>
        </w:numPr>
        <w:suppressAutoHyphens/>
        <w:jc w:val="both"/>
        <w:rPr>
          <w:sz w:val="28"/>
          <w:szCs w:val="28"/>
        </w:rPr>
      </w:pPr>
      <w:r>
        <w:rPr>
          <w:sz w:val="28"/>
          <w:szCs w:val="28"/>
        </w:rPr>
        <w:t>високий рівень розлучень;</w:t>
      </w:r>
    </w:p>
    <w:p w:rsidR="007F2457" w:rsidRDefault="007F2457" w:rsidP="000E0FED">
      <w:pPr>
        <w:widowControl w:val="0"/>
        <w:numPr>
          <w:ilvl w:val="0"/>
          <w:numId w:val="1"/>
        </w:numPr>
        <w:suppressAutoHyphens/>
        <w:jc w:val="both"/>
        <w:rPr>
          <w:sz w:val="28"/>
          <w:szCs w:val="28"/>
        </w:rPr>
      </w:pPr>
      <w:r>
        <w:rPr>
          <w:sz w:val="28"/>
          <w:szCs w:val="28"/>
        </w:rPr>
        <w:t>розвиток альтернативних форм сімейних союзів</w:t>
      </w:r>
      <w:r>
        <w:rPr>
          <w:i/>
          <w:iCs/>
          <w:sz w:val="28"/>
          <w:szCs w:val="28"/>
        </w:rPr>
        <w:t xml:space="preserve">, </w:t>
      </w:r>
      <w:r>
        <w:rPr>
          <w:sz w:val="28"/>
          <w:szCs w:val="28"/>
        </w:rPr>
        <w:t>зокрема, поширення незареєстрованих шлюбів;</w:t>
      </w:r>
    </w:p>
    <w:p w:rsidR="007F2457" w:rsidRDefault="007F2457" w:rsidP="000E0FED">
      <w:pPr>
        <w:widowControl w:val="0"/>
        <w:numPr>
          <w:ilvl w:val="0"/>
          <w:numId w:val="1"/>
        </w:numPr>
        <w:suppressAutoHyphens/>
        <w:jc w:val="both"/>
        <w:rPr>
          <w:sz w:val="28"/>
          <w:szCs w:val="28"/>
        </w:rPr>
      </w:pPr>
      <w:r>
        <w:rPr>
          <w:sz w:val="28"/>
          <w:szCs w:val="28"/>
        </w:rPr>
        <w:t>висока частка неповних сімей, в яких дітей виховує лише один із батьків, як правило мати: кожне п’яте домогосподарство з дітьми - це неповна сім’я;</w:t>
      </w:r>
    </w:p>
    <w:p w:rsidR="007F2457" w:rsidRDefault="007F2457" w:rsidP="000E0FED">
      <w:pPr>
        <w:widowControl w:val="0"/>
        <w:numPr>
          <w:ilvl w:val="0"/>
          <w:numId w:val="1"/>
        </w:numPr>
        <w:suppressAutoHyphens/>
        <w:jc w:val="both"/>
        <w:rPr>
          <w:sz w:val="28"/>
          <w:szCs w:val="28"/>
        </w:rPr>
      </w:pPr>
      <w:r>
        <w:rPr>
          <w:sz w:val="28"/>
          <w:szCs w:val="28"/>
        </w:rPr>
        <w:t>низький рівень народжуваності;</w:t>
      </w:r>
    </w:p>
    <w:p w:rsidR="007F2457" w:rsidRDefault="007F2457" w:rsidP="000E0FED">
      <w:pPr>
        <w:widowControl w:val="0"/>
        <w:numPr>
          <w:ilvl w:val="0"/>
          <w:numId w:val="1"/>
        </w:numPr>
        <w:suppressAutoHyphens/>
        <w:jc w:val="both"/>
        <w:rPr>
          <w:sz w:val="28"/>
          <w:szCs w:val="28"/>
        </w:rPr>
      </w:pPr>
      <w:r>
        <w:rPr>
          <w:sz w:val="28"/>
          <w:szCs w:val="28"/>
        </w:rPr>
        <w:t xml:space="preserve">низька тривалість життя населення, висока смертність чоловіків; </w:t>
      </w:r>
    </w:p>
    <w:p w:rsidR="007F2457" w:rsidRDefault="007F2457" w:rsidP="000E0FED">
      <w:pPr>
        <w:widowControl w:val="0"/>
        <w:numPr>
          <w:ilvl w:val="0"/>
          <w:numId w:val="1"/>
        </w:numPr>
        <w:suppressAutoHyphens/>
        <w:jc w:val="both"/>
        <w:rPr>
          <w:sz w:val="28"/>
          <w:szCs w:val="28"/>
        </w:rPr>
      </w:pPr>
      <w:r>
        <w:rPr>
          <w:sz w:val="28"/>
          <w:szCs w:val="28"/>
        </w:rPr>
        <w:t xml:space="preserve">незадовільний стан здоров’я населення, у тому числі репродуктивного; </w:t>
      </w:r>
    </w:p>
    <w:p w:rsidR="007F2457" w:rsidRDefault="007F2457" w:rsidP="000E0FED">
      <w:pPr>
        <w:widowControl w:val="0"/>
        <w:numPr>
          <w:ilvl w:val="0"/>
          <w:numId w:val="1"/>
        </w:numPr>
        <w:suppressAutoHyphens/>
        <w:jc w:val="both"/>
        <w:rPr>
          <w:sz w:val="28"/>
          <w:szCs w:val="28"/>
        </w:rPr>
      </w:pPr>
      <w:r>
        <w:rPr>
          <w:sz w:val="28"/>
          <w:szCs w:val="28"/>
        </w:rPr>
        <w:t>швидке поширення соціально-небезпечних хвороб, насамперед туберкульозу та СНІДу;</w:t>
      </w:r>
    </w:p>
    <w:p w:rsidR="007F2457" w:rsidRDefault="007F2457" w:rsidP="000E0FED">
      <w:pPr>
        <w:widowControl w:val="0"/>
        <w:numPr>
          <w:ilvl w:val="0"/>
          <w:numId w:val="1"/>
        </w:numPr>
        <w:suppressAutoHyphens/>
        <w:jc w:val="both"/>
        <w:rPr>
          <w:sz w:val="28"/>
          <w:szCs w:val="28"/>
        </w:rPr>
      </w:pPr>
      <w:r>
        <w:rPr>
          <w:sz w:val="28"/>
          <w:szCs w:val="28"/>
        </w:rPr>
        <w:t>значна кількість дітей-сиріт та дітей, позбавлених батьківського піклування.</w:t>
      </w:r>
    </w:p>
    <w:p w:rsidR="007F2457" w:rsidRDefault="007F2457" w:rsidP="000E0FED">
      <w:pPr>
        <w:ind w:firstLine="720"/>
        <w:jc w:val="both"/>
        <w:rPr>
          <w:color w:val="000000"/>
          <w:sz w:val="28"/>
          <w:szCs w:val="28"/>
        </w:rPr>
      </w:pPr>
      <w:r>
        <w:rPr>
          <w:color w:val="000000"/>
          <w:sz w:val="28"/>
          <w:szCs w:val="28"/>
        </w:rPr>
        <w:t xml:space="preserve">Відбувається щорічне зростання кількості зареєстрованих фактів насильства в сім'ї , торгівлі людьми. </w:t>
      </w:r>
    </w:p>
    <w:p w:rsidR="007F2457" w:rsidRDefault="007F2457" w:rsidP="000E0FED">
      <w:pPr>
        <w:ind w:firstLine="720"/>
        <w:jc w:val="both"/>
        <w:rPr>
          <w:sz w:val="28"/>
          <w:szCs w:val="28"/>
        </w:rPr>
      </w:pPr>
    </w:p>
    <w:p w:rsidR="007F2457" w:rsidRDefault="007F2457" w:rsidP="000E0FED">
      <w:pPr>
        <w:jc w:val="center"/>
        <w:rPr>
          <w:b/>
          <w:bCs/>
          <w:sz w:val="28"/>
          <w:szCs w:val="28"/>
        </w:rPr>
      </w:pPr>
    </w:p>
    <w:p w:rsidR="007F2457" w:rsidRDefault="007F2457" w:rsidP="000E0FED">
      <w:pPr>
        <w:jc w:val="center"/>
        <w:rPr>
          <w:b/>
          <w:bCs/>
          <w:sz w:val="28"/>
          <w:szCs w:val="28"/>
        </w:rPr>
      </w:pPr>
    </w:p>
    <w:p w:rsidR="007F2457" w:rsidRDefault="007F2457" w:rsidP="000E0FED">
      <w:pPr>
        <w:jc w:val="center"/>
        <w:rPr>
          <w:b/>
          <w:bCs/>
          <w:sz w:val="28"/>
          <w:szCs w:val="28"/>
        </w:rPr>
      </w:pPr>
      <w:r>
        <w:rPr>
          <w:b/>
          <w:bCs/>
          <w:sz w:val="28"/>
          <w:szCs w:val="28"/>
        </w:rPr>
        <w:t>ІІІ. Мета Програми</w:t>
      </w:r>
    </w:p>
    <w:p w:rsidR="007F2457" w:rsidRDefault="007F2457" w:rsidP="000E0FED">
      <w:pPr>
        <w:tabs>
          <w:tab w:val="left" w:pos="9724"/>
        </w:tabs>
        <w:ind w:firstLine="709"/>
        <w:jc w:val="both"/>
        <w:rPr>
          <w:sz w:val="28"/>
          <w:szCs w:val="28"/>
        </w:rPr>
      </w:pPr>
      <w:r>
        <w:rPr>
          <w:sz w:val="28"/>
          <w:szCs w:val="28"/>
        </w:rPr>
        <w:t>Метою Програми є:</w:t>
      </w:r>
    </w:p>
    <w:p w:rsidR="007F2457" w:rsidRDefault="007F2457" w:rsidP="000E0FED">
      <w:pPr>
        <w:jc w:val="both"/>
        <w:rPr>
          <w:sz w:val="28"/>
          <w:szCs w:val="28"/>
        </w:rPr>
      </w:pPr>
      <w:r>
        <w:rPr>
          <w:sz w:val="28"/>
          <w:szCs w:val="28"/>
        </w:rPr>
        <w:tab/>
        <w:t>- створення  системи  всебічної  підтримки громадянської активності молоді,  спрямованої на самовизначення  і самореалізацію,   формування   необхідних   для   цього  правових, гуманітарних  та   економічних   передумов,   надання   соціальних гарантій;</w:t>
      </w:r>
    </w:p>
    <w:p w:rsidR="007F2457" w:rsidRDefault="007F2457" w:rsidP="000E0FED">
      <w:pPr>
        <w:jc w:val="both"/>
        <w:rPr>
          <w:sz w:val="28"/>
          <w:szCs w:val="28"/>
        </w:rPr>
      </w:pPr>
      <w:r>
        <w:rPr>
          <w:sz w:val="28"/>
          <w:szCs w:val="28"/>
        </w:rPr>
        <w:tab/>
        <w:t>- забезпечення системної та комплексної політики у сфері сім’ї та демографічного розвитку, спрямованої на формування самодостатньої сім’ї та її здатності до усвідомленого народження і виховання дітей;</w:t>
      </w:r>
    </w:p>
    <w:p w:rsidR="007F2457" w:rsidRDefault="007F2457" w:rsidP="000E0FED">
      <w:pPr>
        <w:jc w:val="both"/>
        <w:rPr>
          <w:sz w:val="28"/>
          <w:szCs w:val="28"/>
        </w:rPr>
      </w:pPr>
      <w:r>
        <w:rPr>
          <w:sz w:val="28"/>
          <w:szCs w:val="28"/>
        </w:rPr>
        <w:tab/>
        <w:t xml:space="preserve">- утвердження ґендерної рівності, зміцнення існуючих та створення нових механізмів з недопущення дискримінації за ознакою статі, розширення застосування позитивних дій, забезпечення економічної незалежності кожної статі, створення умов для більш широкої участі жінок у прийнятті суспільно важливих рішень, для поєднання професійних та сімейних обов'язків, викорінення ґендерного насильства та подолання ґендерних </w:t>
      </w:r>
      <w:r>
        <w:rPr>
          <w:sz w:val="28"/>
          <w:szCs w:val="28"/>
          <w:lang w:val="en-US"/>
        </w:rPr>
        <w:t>c</w:t>
      </w:r>
      <w:r>
        <w:rPr>
          <w:sz w:val="28"/>
          <w:szCs w:val="28"/>
        </w:rPr>
        <w:t>тереотипів;</w:t>
      </w:r>
    </w:p>
    <w:p w:rsidR="007F2457" w:rsidRPr="00BD0FC3" w:rsidRDefault="007F2457" w:rsidP="000E0FED">
      <w:pPr>
        <w:jc w:val="both"/>
        <w:rPr>
          <w:sz w:val="28"/>
          <w:szCs w:val="28"/>
        </w:rPr>
      </w:pPr>
      <w:r>
        <w:rPr>
          <w:sz w:val="28"/>
          <w:szCs w:val="28"/>
        </w:rPr>
        <w:tab/>
        <w:t xml:space="preserve">- здійснення комплексних заходів на районному рівні щодо попередження торгівлі людьми, підтримки та захисту осіб, які постраждали від торгівлі людьми, розслідування та покарання причетних до торгівлі людьми, а також визначення конкретних виконавців  зазначених заходів та обсягів їх фінансування. </w:t>
      </w:r>
    </w:p>
    <w:p w:rsidR="007F2457" w:rsidRDefault="007F2457" w:rsidP="000E0FED">
      <w:pPr>
        <w:jc w:val="center"/>
        <w:rPr>
          <w:b/>
          <w:bCs/>
          <w:sz w:val="28"/>
          <w:szCs w:val="28"/>
        </w:rPr>
      </w:pPr>
      <w:r>
        <w:rPr>
          <w:b/>
          <w:bCs/>
          <w:sz w:val="28"/>
          <w:szCs w:val="28"/>
        </w:rPr>
        <w:t>ІV. Обґрунтування шляхів і засобів розв’язання проблеми</w:t>
      </w:r>
    </w:p>
    <w:p w:rsidR="007F2457" w:rsidRDefault="007F2457" w:rsidP="000E0FED">
      <w:pPr>
        <w:ind w:firstLine="900"/>
        <w:jc w:val="both"/>
        <w:rPr>
          <w:sz w:val="28"/>
          <w:szCs w:val="28"/>
        </w:rPr>
      </w:pPr>
      <w:r>
        <w:rPr>
          <w:sz w:val="28"/>
          <w:szCs w:val="28"/>
        </w:rPr>
        <w:t>Прийняття цієї Програми дозволить</w:t>
      </w:r>
      <w:r>
        <w:rPr>
          <w:b/>
          <w:bCs/>
          <w:sz w:val="64"/>
          <w:szCs w:val="64"/>
        </w:rPr>
        <w:t xml:space="preserve"> </w:t>
      </w:r>
      <w:r>
        <w:rPr>
          <w:sz w:val="28"/>
          <w:szCs w:val="28"/>
        </w:rPr>
        <w:t>забезпечити відхід від патерналістської моделі  політики  щодо  молоді  та  співпрацю   відповідно   до законодавства  з  громадськими  і  благодійними організаціями.  Це дасть  змогу  запровадити  ефективний  механізм   партнерства   та взаємодії. Виділення коштів дасть можливість продовжити будівництво житла молодим сім’ям та одиноким молодим громадянам. Засобом розв’язання проблем молоді є розширення можливостей та активізація участі молодого покоління в усіх сферах життєдіяльності територіальної громади району, сприяння розвитку ділової активності та ініціативи молоді, впровадження здорового способу життя.</w:t>
      </w:r>
    </w:p>
    <w:p w:rsidR="007F2457" w:rsidRDefault="007F2457" w:rsidP="000E0FED">
      <w:pPr>
        <w:jc w:val="both"/>
        <w:rPr>
          <w:sz w:val="28"/>
          <w:szCs w:val="28"/>
        </w:rPr>
      </w:pPr>
      <w:r>
        <w:rPr>
          <w:sz w:val="56"/>
          <w:szCs w:val="56"/>
        </w:rPr>
        <w:tab/>
      </w:r>
      <w:r>
        <w:rPr>
          <w:sz w:val="28"/>
          <w:szCs w:val="28"/>
        </w:rPr>
        <w:t>Здійснюватиметься перенесення акцентів сімейної політики з переважно пасивних заходів підтримки на засади стимулювання саморозвитку та самозабезпечення сім’ї, адресності надання соціальної допомоги, поєднання зусиль органів виконавчої влади та органів місцевого самоврядування з активізацією діяльності місцевих громад, громадських організацій. Цей варіант передбачає проведення системної та комплексної  політики у сфері сім’ї та демографічного розвитку, що  спрямована на:</w:t>
      </w:r>
    </w:p>
    <w:p w:rsidR="007F2457" w:rsidRDefault="007F2457" w:rsidP="000E0FED">
      <w:pPr>
        <w:ind w:firstLine="720"/>
        <w:jc w:val="both"/>
        <w:rPr>
          <w:sz w:val="28"/>
          <w:szCs w:val="28"/>
        </w:rPr>
      </w:pPr>
      <w:r>
        <w:rPr>
          <w:sz w:val="28"/>
          <w:szCs w:val="28"/>
        </w:rPr>
        <w:t>- відновлення духовності, утвердження моральних цінностей в суспільно-політичному та приватному житті;</w:t>
      </w:r>
    </w:p>
    <w:p w:rsidR="007F2457" w:rsidRDefault="007F2457" w:rsidP="000E0FED">
      <w:pPr>
        <w:ind w:firstLine="720"/>
        <w:jc w:val="both"/>
        <w:rPr>
          <w:sz w:val="28"/>
          <w:szCs w:val="28"/>
        </w:rPr>
      </w:pPr>
      <w:r>
        <w:rPr>
          <w:sz w:val="28"/>
          <w:szCs w:val="28"/>
        </w:rPr>
        <w:t>- активне просування, всебічну підтримку та захист традиційних сімейних цінностей;</w:t>
      </w:r>
    </w:p>
    <w:p w:rsidR="007F2457" w:rsidRDefault="007F2457" w:rsidP="000E0FED">
      <w:pPr>
        <w:ind w:firstLine="708"/>
        <w:jc w:val="both"/>
        <w:rPr>
          <w:sz w:val="28"/>
          <w:szCs w:val="28"/>
        </w:rPr>
      </w:pPr>
      <w:r>
        <w:rPr>
          <w:sz w:val="28"/>
          <w:szCs w:val="28"/>
        </w:rPr>
        <w:t>- формування сім’ї «середнього класу», орієнтованої на народження і виховання двох і більше дітей, яка самостійно вирішує свої проблеми, інвестує у власний розвиток, бере активну участь у житті громади;</w:t>
      </w:r>
    </w:p>
    <w:p w:rsidR="007F2457" w:rsidRDefault="007F2457" w:rsidP="000E0FED">
      <w:pPr>
        <w:ind w:firstLine="720"/>
        <w:jc w:val="both"/>
        <w:rPr>
          <w:sz w:val="28"/>
          <w:szCs w:val="28"/>
        </w:rPr>
      </w:pPr>
      <w:r>
        <w:rPr>
          <w:sz w:val="28"/>
          <w:szCs w:val="28"/>
        </w:rPr>
        <w:t>- популяризацію здорового способу життя; створення системи запобігання та протидії алкоголізму, тютюнопалінню та інших психоактивних речовин;</w:t>
      </w:r>
    </w:p>
    <w:p w:rsidR="007F2457" w:rsidRDefault="007F2457" w:rsidP="000E0FED">
      <w:pPr>
        <w:ind w:firstLine="720"/>
        <w:jc w:val="both"/>
        <w:rPr>
          <w:sz w:val="28"/>
          <w:szCs w:val="28"/>
        </w:rPr>
      </w:pPr>
      <w:r>
        <w:rPr>
          <w:sz w:val="28"/>
          <w:szCs w:val="28"/>
        </w:rPr>
        <w:t>- поліпшення умов для виховання та здорового розвитку дітей;</w:t>
      </w:r>
    </w:p>
    <w:p w:rsidR="007F2457" w:rsidRDefault="007F2457" w:rsidP="000E0FED">
      <w:pPr>
        <w:ind w:firstLine="720"/>
        <w:jc w:val="both"/>
        <w:rPr>
          <w:sz w:val="28"/>
          <w:szCs w:val="28"/>
        </w:rPr>
      </w:pPr>
      <w:r>
        <w:rPr>
          <w:sz w:val="28"/>
          <w:szCs w:val="28"/>
        </w:rPr>
        <w:t>- запобігання асоціальним проявам у сім’ї, соціальному сирітству, бездоглядності  дітей;</w:t>
      </w:r>
    </w:p>
    <w:p w:rsidR="007F2457" w:rsidRDefault="007F2457" w:rsidP="000E0FED">
      <w:pPr>
        <w:ind w:firstLine="708"/>
        <w:jc w:val="both"/>
        <w:rPr>
          <w:sz w:val="28"/>
          <w:szCs w:val="28"/>
        </w:rPr>
      </w:pPr>
      <w:r>
        <w:rPr>
          <w:sz w:val="28"/>
          <w:szCs w:val="28"/>
        </w:rPr>
        <w:t>- забезпечення підтримки сімей, які перебувають у складних життєвих обставинах або знаходяться у зоні ризику щодо потрапляння в такі ситуації;</w:t>
      </w:r>
    </w:p>
    <w:p w:rsidR="007F2457" w:rsidRDefault="007F2457" w:rsidP="000E0FED">
      <w:pPr>
        <w:ind w:firstLine="708"/>
        <w:jc w:val="both"/>
        <w:rPr>
          <w:sz w:val="28"/>
          <w:szCs w:val="28"/>
        </w:rPr>
      </w:pPr>
      <w:r>
        <w:rPr>
          <w:sz w:val="28"/>
          <w:szCs w:val="28"/>
        </w:rPr>
        <w:t>- формування відповідального батьківства та материнства;</w:t>
      </w:r>
    </w:p>
    <w:p w:rsidR="007F2457" w:rsidRDefault="007F2457" w:rsidP="000E0FED">
      <w:pPr>
        <w:ind w:firstLine="708"/>
        <w:jc w:val="both"/>
        <w:rPr>
          <w:sz w:val="28"/>
          <w:szCs w:val="28"/>
        </w:rPr>
      </w:pPr>
      <w:r>
        <w:rPr>
          <w:sz w:val="28"/>
          <w:szCs w:val="28"/>
        </w:rPr>
        <w:t xml:space="preserve">- запровадження концепції ґендерного інтегрування у системі  управління; </w:t>
      </w:r>
    </w:p>
    <w:p w:rsidR="007F2457" w:rsidRDefault="007F2457" w:rsidP="000E0FED">
      <w:pPr>
        <w:widowControl w:val="0"/>
        <w:numPr>
          <w:ilvl w:val="0"/>
          <w:numId w:val="2"/>
        </w:numPr>
        <w:tabs>
          <w:tab w:val="left" w:pos="930"/>
        </w:tabs>
        <w:suppressAutoHyphens/>
        <w:ind w:left="0" w:firstLine="690"/>
        <w:jc w:val="both"/>
        <w:rPr>
          <w:sz w:val="28"/>
          <w:szCs w:val="28"/>
        </w:rPr>
      </w:pPr>
      <w:r>
        <w:rPr>
          <w:sz w:val="28"/>
          <w:szCs w:val="28"/>
        </w:rPr>
        <w:t>розробку та запровадження ефективних механізмів, які забезпечать жінкам участь у прийнятті суспільно важливих рішень;</w:t>
      </w:r>
    </w:p>
    <w:p w:rsidR="007F2457" w:rsidRDefault="007F2457" w:rsidP="000E0FED">
      <w:pPr>
        <w:widowControl w:val="0"/>
        <w:numPr>
          <w:ilvl w:val="0"/>
          <w:numId w:val="2"/>
        </w:numPr>
        <w:tabs>
          <w:tab w:val="left" w:pos="930"/>
        </w:tabs>
        <w:suppressAutoHyphens/>
        <w:ind w:left="0" w:firstLine="690"/>
        <w:jc w:val="both"/>
        <w:rPr>
          <w:sz w:val="28"/>
          <w:szCs w:val="28"/>
        </w:rPr>
      </w:pPr>
      <w:r>
        <w:rPr>
          <w:sz w:val="28"/>
          <w:szCs w:val="28"/>
        </w:rPr>
        <w:t xml:space="preserve">формування ґендерної культури та усунення ґендерних стереотипів у суспільстві; </w:t>
      </w:r>
    </w:p>
    <w:p w:rsidR="007F2457" w:rsidRDefault="007F2457" w:rsidP="000E0FED">
      <w:pPr>
        <w:widowControl w:val="0"/>
        <w:numPr>
          <w:ilvl w:val="0"/>
          <w:numId w:val="2"/>
        </w:numPr>
        <w:tabs>
          <w:tab w:val="left" w:pos="930"/>
        </w:tabs>
        <w:suppressAutoHyphens/>
        <w:ind w:left="0" w:firstLine="690"/>
        <w:jc w:val="both"/>
        <w:rPr>
          <w:sz w:val="28"/>
          <w:szCs w:val="28"/>
        </w:rPr>
      </w:pPr>
      <w:r>
        <w:rPr>
          <w:sz w:val="28"/>
          <w:szCs w:val="28"/>
        </w:rPr>
        <w:t>вдосконалення механізму запобігання та протидії насильству в сім</w:t>
      </w:r>
      <w:r>
        <w:rPr>
          <w:sz w:val="28"/>
          <w:szCs w:val="28"/>
          <w:lang w:val="ru-RU"/>
        </w:rPr>
        <w:t>’</w:t>
      </w:r>
      <w:r>
        <w:rPr>
          <w:sz w:val="28"/>
          <w:szCs w:val="28"/>
        </w:rPr>
        <w:t>ї, формування громадського неприйняття будь-яких форм насильства;</w:t>
      </w:r>
    </w:p>
    <w:p w:rsidR="007F2457" w:rsidRDefault="007F2457" w:rsidP="000E0FED">
      <w:pPr>
        <w:ind w:firstLine="720"/>
        <w:jc w:val="both"/>
        <w:rPr>
          <w:sz w:val="28"/>
          <w:szCs w:val="28"/>
        </w:rPr>
      </w:pPr>
      <w:r>
        <w:rPr>
          <w:sz w:val="28"/>
          <w:szCs w:val="28"/>
        </w:rPr>
        <w:t>- координацію діяльності  органів влади, громадських організацій у сфері протидії торгівлі людьми;</w:t>
      </w:r>
    </w:p>
    <w:p w:rsidR="007F2457" w:rsidRDefault="007F2457" w:rsidP="000E0FED">
      <w:pPr>
        <w:ind w:firstLine="720"/>
        <w:jc w:val="both"/>
        <w:rPr>
          <w:sz w:val="28"/>
          <w:szCs w:val="28"/>
        </w:rPr>
      </w:pPr>
      <w:r>
        <w:rPr>
          <w:sz w:val="28"/>
          <w:szCs w:val="28"/>
        </w:rPr>
        <w:t>- регулярний моніторинг ефективності заходів, спрямованих на протидію торгівлі людьми, з урахуванням нових викликів, що виникають у цій сфері;</w:t>
      </w:r>
    </w:p>
    <w:p w:rsidR="007F2457" w:rsidRDefault="007F2457" w:rsidP="000E0FED">
      <w:pPr>
        <w:ind w:firstLine="720"/>
        <w:jc w:val="both"/>
        <w:rPr>
          <w:sz w:val="28"/>
          <w:szCs w:val="28"/>
        </w:rPr>
      </w:pPr>
      <w:r>
        <w:rPr>
          <w:sz w:val="28"/>
          <w:szCs w:val="28"/>
        </w:rPr>
        <w:t>- проведення профілактичних заходів ;</w:t>
      </w:r>
    </w:p>
    <w:p w:rsidR="007F2457" w:rsidRDefault="007F2457" w:rsidP="000E0FED">
      <w:pPr>
        <w:ind w:firstLine="720"/>
        <w:jc w:val="both"/>
        <w:rPr>
          <w:sz w:val="28"/>
          <w:szCs w:val="28"/>
        </w:rPr>
      </w:pPr>
      <w:r>
        <w:rPr>
          <w:sz w:val="28"/>
          <w:szCs w:val="28"/>
        </w:rPr>
        <w:t>- надання допомоги особам, постраждалим від торгівлі людьми, а саме: реабілітація та соціальна (ре)інтеграція осіб, постраждалих від торгівлі людьми.</w:t>
      </w:r>
    </w:p>
    <w:p w:rsidR="007F2457" w:rsidRDefault="007F2457" w:rsidP="000E0FED">
      <w:pPr>
        <w:jc w:val="center"/>
        <w:rPr>
          <w:b/>
          <w:bCs/>
          <w:sz w:val="28"/>
          <w:szCs w:val="28"/>
        </w:rPr>
      </w:pPr>
      <w:r>
        <w:rPr>
          <w:b/>
          <w:bCs/>
          <w:sz w:val="28"/>
          <w:szCs w:val="28"/>
        </w:rPr>
        <w:t>V. Завдання Програми та результативні показники</w:t>
      </w:r>
    </w:p>
    <w:p w:rsidR="007F2457" w:rsidRDefault="007F2457" w:rsidP="000E0FED">
      <w:pPr>
        <w:jc w:val="both"/>
        <w:rPr>
          <w:sz w:val="28"/>
          <w:szCs w:val="28"/>
        </w:rPr>
      </w:pPr>
      <w:r>
        <w:rPr>
          <w:sz w:val="28"/>
          <w:szCs w:val="28"/>
        </w:rPr>
        <w:tab/>
        <w:t xml:space="preserve">Виконання Програми дасть змогу: </w:t>
      </w:r>
    </w:p>
    <w:p w:rsidR="007F2457" w:rsidRDefault="007F2457" w:rsidP="000E0FED">
      <w:pPr>
        <w:pStyle w:val="a4"/>
        <w:jc w:val="both"/>
        <w:rPr>
          <w:rFonts w:ascii="Times New Roman" w:hAnsi="Times New Roman"/>
          <w:sz w:val="28"/>
          <w:szCs w:val="28"/>
        </w:rPr>
      </w:pPr>
      <w:r>
        <w:rPr>
          <w:rFonts w:ascii="Times New Roman" w:hAnsi="Times New Roman"/>
          <w:sz w:val="28"/>
          <w:szCs w:val="28"/>
        </w:rPr>
        <w:tab/>
        <w:t xml:space="preserve">- підвищити рівень громадської активності молоді, створити засади для її всебічного розвитку; </w:t>
      </w:r>
    </w:p>
    <w:p w:rsidR="007F2457" w:rsidRDefault="007F2457" w:rsidP="000E0FED">
      <w:pPr>
        <w:pStyle w:val="a4"/>
        <w:jc w:val="both"/>
        <w:rPr>
          <w:rFonts w:ascii="Times New Roman" w:hAnsi="Times New Roman"/>
          <w:sz w:val="28"/>
          <w:szCs w:val="28"/>
        </w:rPr>
      </w:pPr>
      <w:r>
        <w:rPr>
          <w:rFonts w:ascii="Times New Roman" w:hAnsi="Times New Roman"/>
          <w:sz w:val="28"/>
          <w:szCs w:val="28"/>
        </w:rPr>
        <w:tab/>
        <w:t xml:space="preserve">- залучити молодь  до розроблення пропозицій щодо вдосконалення механізму реалізації державної молодіжної політики; </w:t>
      </w:r>
    </w:p>
    <w:p w:rsidR="007F2457" w:rsidRDefault="007F2457" w:rsidP="000E0FED">
      <w:pPr>
        <w:pStyle w:val="a4"/>
        <w:jc w:val="both"/>
        <w:rPr>
          <w:rFonts w:ascii="Times New Roman" w:hAnsi="Times New Roman"/>
          <w:sz w:val="28"/>
          <w:szCs w:val="28"/>
        </w:rPr>
      </w:pPr>
      <w:r>
        <w:rPr>
          <w:rFonts w:ascii="Times New Roman" w:hAnsi="Times New Roman"/>
          <w:sz w:val="28"/>
          <w:szCs w:val="28"/>
        </w:rPr>
        <w:tab/>
        <w:t xml:space="preserve">- створити сприятливі умови для формування свідомого ставлення молоді до збереження здоров'я, боротьби зі шкідливими звичками; </w:t>
      </w:r>
    </w:p>
    <w:p w:rsidR="007F2457" w:rsidRDefault="007F2457" w:rsidP="000E0FED">
      <w:pPr>
        <w:pStyle w:val="a4"/>
        <w:tabs>
          <w:tab w:val="left" w:pos="945"/>
        </w:tabs>
        <w:ind w:firstLine="750"/>
        <w:jc w:val="both"/>
        <w:rPr>
          <w:rFonts w:ascii="Times New Roman" w:hAnsi="Times New Roman"/>
          <w:sz w:val="28"/>
          <w:szCs w:val="28"/>
        </w:rPr>
      </w:pPr>
      <w:r>
        <w:rPr>
          <w:rFonts w:ascii="Times New Roman" w:hAnsi="Times New Roman"/>
          <w:sz w:val="28"/>
          <w:szCs w:val="28"/>
        </w:rPr>
        <w:t xml:space="preserve">- забезпечити надання підтримки молодим громадянам у  реалізації підприємницьких та творчих ініціатив; </w:t>
      </w:r>
    </w:p>
    <w:p w:rsidR="007F2457" w:rsidRDefault="007F2457" w:rsidP="000E0FED">
      <w:pPr>
        <w:widowControl w:val="0"/>
        <w:numPr>
          <w:ilvl w:val="0"/>
          <w:numId w:val="1"/>
        </w:numPr>
        <w:tabs>
          <w:tab w:val="left" w:pos="915"/>
        </w:tabs>
        <w:suppressAutoHyphens/>
        <w:ind w:left="0" w:firstLine="750"/>
        <w:jc w:val="both"/>
        <w:rPr>
          <w:sz w:val="28"/>
          <w:szCs w:val="28"/>
        </w:rPr>
      </w:pPr>
      <w:r>
        <w:rPr>
          <w:sz w:val="28"/>
          <w:szCs w:val="28"/>
        </w:rPr>
        <w:t xml:space="preserve">покращити стан загального та репродуктивного здоров’я населення, збільшити кількість сімей, в яких виховується двоє та більше дітей, знизити рівень розлучень; </w:t>
      </w:r>
    </w:p>
    <w:p w:rsidR="007F2457" w:rsidRDefault="007F2457" w:rsidP="000E0FED">
      <w:pPr>
        <w:widowControl w:val="0"/>
        <w:numPr>
          <w:ilvl w:val="0"/>
          <w:numId w:val="1"/>
        </w:numPr>
        <w:tabs>
          <w:tab w:val="left" w:pos="915"/>
        </w:tabs>
        <w:suppressAutoHyphens/>
        <w:ind w:left="0" w:firstLine="750"/>
        <w:jc w:val="both"/>
        <w:rPr>
          <w:sz w:val="28"/>
          <w:szCs w:val="28"/>
        </w:rPr>
      </w:pPr>
      <w:r>
        <w:rPr>
          <w:sz w:val="28"/>
          <w:szCs w:val="28"/>
        </w:rPr>
        <w:t>мінімізувати асоціальні прояви у життєдіяльності сім’ї, передусім жорстокості і насильства;</w:t>
      </w:r>
    </w:p>
    <w:p w:rsidR="007F2457" w:rsidRDefault="007F2457" w:rsidP="000E0FED">
      <w:pPr>
        <w:widowControl w:val="0"/>
        <w:numPr>
          <w:ilvl w:val="0"/>
          <w:numId w:val="1"/>
        </w:numPr>
        <w:tabs>
          <w:tab w:val="left" w:pos="915"/>
        </w:tabs>
        <w:suppressAutoHyphens/>
        <w:ind w:left="0" w:firstLine="750"/>
        <w:jc w:val="both"/>
        <w:rPr>
          <w:sz w:val="28"/>
          <w:szCs w:val="28"/>
        </w:rPr>
      </w:pPr>
      <w:r>
        <w:rPr>
          <w:sz w:val="28"/>
          <w:szCs w:val="28"/>
        </w:rPr>
        <w:t xml:space="preserve">знизити рівень соціального сирітства серед дітей; </w:t>
      </w:r>
    </w:p>
    <w:p w:rsidR="007F2457" w:rsidRDefault="007F2457" w:rsidP="000E0FED">
      <w:pPr>
        <w:widowControl w:val="0"/>
        <w:numPr>
          <w:ilvl w:val="0"/>
          <w:numId w:val="1"/>
        </w:numPr>
        <w:tabs>
          <w:tab w:val="left" w:pos="915"/>
        </w:tabs>
        <w:suppressAutoHyphens/>
        <w:ind w:left="0" w:firstLine="750"/>
        <w:jc w:val="both"/>
        <w:rPr>
          <w:sz w:val="28"/>
          <w:szCs w:val="28"/>
        </w:rPr>
      </w:pPr>
      <w:r>
        <w:rPr>
          <w:sz w:val="28"/>
          <w:szCs w:val="28"/>
        </w:rPr>
        <w:t>залучити громади до допомоги сім’ям, дітям та молоді;</w:t>
      </w:r>
    </w:p>
    <w:p w:rsidR="007F2457" w:rsidRDefault="007F2457" w:rsidP="000E0FED">
      <w:pPr>
        <w:pStyle w:val="NormalWeb"/>
        <w:tabs>
          <w:tab w:val="left" w:pos="0"/>
          <w:tab w:val="left" w:pos="720"/>
        </w:tabs>
        <w:spacing w:before="0" w:after="0"/>
        <w:ind w:firstLine="750"/>
        <w:jc w:val="both"/>
        <w:rPr>
          <w:sz w:val="28"/>
          <w:szCs w:val="28"/>
        </w:rPr>
      </w:pPr>
      <w:r>
        <w:rPr>
          <w:sz w:val="28"/>
          <w:szCs w:val="28"/>
        </w:rPr>
        <w:t>- підвищити рівень обізнаності населення стосовно сталих стереотипів у традиційному розподілі ґендерних ролей;</w:t>
      </w:r>
    </w:p>
    <w:p w:rsidR="007F2457" w:rsidRDefault="007F2457" w:rsidP="000E0FED">
      <w:pPr>
        <w:pStyle w:val="NormalWeb"/>
        <w:widowControl w:val="0"/>
        <w:numPr>
          <w:ilvl w:val="0"/>
          <w:numId w:val="3"/>
        </w:numPr>
        <w:tabs>
          <w:tab w:val="left" w:pos="0"/>
          <w:tab w:val="left" w:pos="720"/>
        </w:tabs>
        <w:suppressAutoHyphens/>
        <w:spacing w:before="0" w:beforeAutospacing="0" w:after="0" w:afterAutospacing="0"/>
        <w:ind w:left="0" w:firstLine="765"/>
        <w:jc w:val="both"/>
        <w:rPr>
          <w:sz w:val="28"/>
          <w:szCs w:val="28"/>
        </w:rPr>
      </w:pPr>
      <w:r>
        <w:rPr>
          <w:sz w:val="28"/>
          <w:szCs w:val="28"/>
        </w:rPr>
        <w:t>викорінити зовнішню рекламу, що принижує або ображає особистість за статевою ознакою;</w:t>
      </w:r>
    </w:p>
    <w:p w:rsidR="007F2457" w:rsidRDefault="007F2457" w:rsidP="000E0FED">
      <w:pPr>
        <w:pStyle w:val="NormalWeb"/>
        <w:tabs>
          <w:tab w:val="left" w:pos="0"/>
        </w:tabs>
        <w:spacing w:before="0" w:after="0"/>
        <w:jc w:val="both"/>
        <w:rPr>
          <w:sz w:val="28"/>
          <w:szCs w:val="28"/>
        </w:rPr>
      </w:pPr>
      <w:r>
        <w:rPr>
          <w:sz w:val="28"/>
          <w:szCs w:val="28"/>
        </w:rPr>
        <w:t xml:space="preserve">    - включити ґендерні підходи до системи підвищення кваліфікації та підготовки державних службовців, посадових осіб органів місцевого самоврядування;</w:t>
      </w:r>
    </w:p>
    <w:p w:rsidR="007F2457" w:rsidRDefault="007F2457" w:rsidP="000E0FED">
      <w:pPr>
        <w:pStyle w:val="NormalWeb"/>
        <w:widowControl w:val="0"/>
        <w:numPr>
          <w:ilvl w:val="0"/>
          <w:numId w:val="3"/>
        </w:numPr>
        <w:tabs>
          <w:tab w:val="left" w:pos="810"/>
        </w:tabs>
        <w:suppressAutoHyphens/>
        <w:spacing w:before="0" w:beforeAutospacing="0" w:after="0" w:afterAutospacing="0"/>
        <w:ind w:left="0" w:firstLine="750"/>
        <w:jc w:val="both"/>
        <w:rPr>
          <w:sz w:val="28"/>
          <w:szCs w:val="28"/>
        </w:rPr>
      </w:pPr>
      <w:r>
        <w:rPr>
          <w:sz w:val="28"/>
          <w:szCs w:val="28"/>
        </w:rPr>
        <w:t>підвищити рівень освіченості суддів, юристів і співробітників правоохоронних органів з питань захисту осіб, що постраждали від насильства та дискримінації;</w:t>
      </w:r>
    </w:p>
    <w:p w:rsidR="007F2457" w:rsidRDefault="007F2457" w:rsidP="000E0FED">
      <w:pPr>
        <w:ind w:firstLine="720"/>
        <w:jc w:val="both"/>
        <w:rPr>
          <w:sz w:val="28"/>
          <w:szCs w:val="28"/>
        </w:rPr>
      </w:pPr>
      <w:r>
        <w:rPr>
          <w:sz w:val="28"/>
          <w:szCs w:val="28"/>
        </w:rPr>
        <w:t>- підвищити ефективність діяльності, взаємодії органів влади,  громадських організацій та інших юридичних осіб у сфері насильства в сім’ї, протидії торгівлі людьми;</w:t>
      </w:r>
    </w:p>
    <w:p w:rsidR="007F2457" w:rsidRDefault="007F2457" w:rsidP="000E0FED">
      <w:pPr>
        <w:ind w:firstLine="720"/>
        <w:jc w:val="both"/>
        <w:rPr>
          <w:sz w:val="28"/>
          <w:szCs w:val="28"/>
        </w:rPr>
      </w:pPr>
      <w:r>
        <w:rPr>
          <w:sz w:val="28"/>
          <w:szCs w:val="28"/>
        </w:rPr>
        <w:t>- підвищити поінформованість населення  щодо шляхів убезпечення від насильства в сім’ї, торгівлі людьми, а також можливостей отримання  відповідної допомоги з метою формування навичок безпечної поведінки у населення;</w:t>
      </w:r>
    </w:p>
    <w:p w:rsidR="007F2457" w:rsidRDefault="007F2457" w:rsidP="000E0FED">
      <w:pPr>
        <w:ind w:firstLine="720"/>
        <w:jc w:val="both"/>
        <w:rPr>
          <w:sz w:val="28"/>
          <w:szCs w:val="28"/>
        </w:rPr>
      </w:pPr>
      <w:r>
        <w:rPr>
          <w:sz w:val="28"/>
          <w:szCs w:val="28"/>
        </w:rPr>
        <w:t>- захист та надання допомоги особам, постраждалим від насильства в сім’ї, торгівлі людьми, з урахуванням спеціальних потреб окремих груп постраждалих осіб;</w:t>
      </w:r>
    </w:p>
    <w:p w:rsidR="007F2457" w:rsidRDefault="007F2457" w:rsidP="000E0FED">
      <w:pPr>
        <w:pStyle w:val="a4"/>
        <w:jc w:val="both"/>
        <w:rPr>
          <w:rFonts w:ascii="Times New Roman" w:hAnsi="Times New Roman"/>
          <w:sz w:val="28"/>
          <w:szCs w:val="28"/>
        </w:rPr>
      </w:pPr>
      <w:r>
        <w:rPr>
          <w:rFonts w:ascii="Times New Roman" w:hAnsi="Times New Roman"/>
          <w:sz w:val="28"/>
          <w:szCs w:val="28"/>
        </w:rPr>
        <w:tab/>
        <w:t xml:space="preserve">Показники ефективності Програми визначаються за результатами моніторингу її виконання. </w:t>
      </w:r>
    </w:p>
    <w:p w:rsidR="007F2457" w:rsidRDefault="007F2457" w:rsidP="000E0FED">
      <w:pPr>
        <w:pStyle w:val="a4"/>
      </w:pPr>
    </w:p>
    <w:p w:rsidR="007F2457" w:rsidRDefault="007F2457" w:rsidP="000E0FED">
      <w:pPr>
        <w:jc w:val="center"/>
        <w:rPr>
          <w:b/>
          <w:bCs/>
          <w:sz w:val="28"/>
          <w:szCs w:val="28"/>
        </w:rPr>
      </w:pPr>
      <w:r>
        <w:rPr>
          <w:b/>
          <w:bCs/>
          <w:sz w:val="28"/>
          <w:szCs w:val="28"/>
        </w:rPr>
        <w:t>VІ. Ресурсне забезпечення районної комплексної програми «Молодь і родина Черняхівщини» на 2017 – 2020 роки</w:t>
      </w:r>
    </w:p>
    <w:p w:rsidR="007F2457" w:rsidRDefault="007F2457" w:rsidP="000E0FED">
      <w:pPr>
        <w:jc w:val="center"/>
        <w:rPr>
          <w:b/>
          <w:bCs/>
          <w:sz w:val="28"/>
          <w:szCs w:val="28"/>
        </w:rPr>
      </w:pPr>
      <w:r>
        <w:rPr>
          <w:b/>
          <w:bCs/>
          <w:sz w:val="28"/>
          <w:szCs w:val="28"/>
        </w:rPr>
        <w:t>(тис. грн.)</w:t>
      </w:r>
    </w:p>
    <w:tbl>
      <w:tblPr>
        <w:tblW w:w="8651" w:type="dxa"/>
        <w:tblInd w:w="-125" w:type="dxa"/>
        <w:tblLayout w:type="fixed"/>
        <w:tblLook w:val="0000"/>
      </w:tblPr>
      <w:tblGrid>
        <w:gridCol w:w="2335"/>
        <w:gridCol w:w="1170"/>
        <w:gridCol w:w="1170"/>
        <w:gridCol w:w="1170"/>
        <w:gridCol w:w="1208"/>
        <w:gridCol w:w="1598"/>
      </w:tblGrid>
      <w:tr w:rsidR="007F2457" w:rsidTr="000E0FED">
        <w:tc>
          <w:tcPr>
            <w:tcW w:w="2335" w:type="dxa"/>
            <w:tcBorders>
              <w:top w:val="single" w:sz="4" w:space="0" w:color="000000"/>
              <w:left w:val="single" w:sz="4" w:space="0" w:color="000000"/>
              <w:bottom w:val="single" w:sz="4" w:space="0" w:color="000000"/>
            </w:tcBorders>
          </w:tcPr>
          <w:p w:rsidR="007F2457" w:rsidRDefault="007F2457" w:rsidP="000E0FED">
            <w:pPr>
              <w:snapToGrid w:val="0"/>
              <w:rPr>
                <w:bCs/>
                <w:sz w:val="28"/>
                <w:szCs w:val="28"/>
              </w:rPr>
            </w:pPr>
            <w:r>
              <w:rPr>
                <w:bCs/>
                <w:sz w:val="28"/>
                <w:szCs w:val="28"/>
              </w:rPr>
              <w:t>Обсяг коштів, які пропонується залучити на виконання Програми</w:t>
            </w:r>
          </w:p>
        </w:tc>
        <w:tc>
          <w:tcPr>
            <w:tcW w:w="1170" w:type="dxa"/>
            <w:tcBorders>
              <w:top w:val="single" w:sz="4" w:space="0" w:color="000000"/>
              <w:left w:val="single" w:sz="4" w:space="0" w:color="000000"/>
              <w:bottom w:val="single" w:sz="4" w:space="0" w:color="000000"/>
            </w:tcBorders>
          </w:tcPr>
          <w:p w:rsidR="007F2457" w:rsidRDefault="007F2457" w:rsidP="000E0FED">
            <w:pPr>
              <w:snapToGrid w:val="0"/>
              <w:jc w:val="center"/>
              <w:rPr>
                <w:bCs/>
                <w:sz w:val="28"/>
                <w:szCs w:val="28"/>
              </w:rPr>
            </w:pPr>
            <w:r>
              <w:rPr>
                <w:bCs/>
                <w:sz w:val="28"/>
                <w:szCs w:val="28"/>
              </w:rPr>
              <w:t>2017</w:t>
            </w:r>
          </w:p>
        </w:tc>
        <w:tc>
          <w:tcPr>
            <w:tcW w:w="1170" w:type="dxa"/>
            <w:tcBorders>
              <w:top w:val="single" w:sz="4" w:space="0" w:color="000000"/>
              <w:left w:val="single" w:sz="4" w:space="0" w:color="000000"/>
              <w:bottom w:val="single" w:sz="4" w:space="0" w:color="000000"/>
            </w:tcBorders>
          </w:tcPr>
          <w:p w:rsidR="007F2457" w:rsidRDefault="007F2457" w:rsidP="000E0FED">
            <w:pPr>
              <w:snapToGrid w:val="0"/>
              <w:jc w:val="center"/>
              <w:rPr>
                <w:bCs/>
                <w:sz w:val="28"/>
                <w:szCs w:val="28"/>
              </w:rPr>
            </w:pPr>
            <w:r>
              <w:rPr>
                <w:bCs/>
                <w:sz w:val="28"/>
                <w:szCs w:val="28"/>
              </w:rPr>
              <w:t>2018</w:t>
            </w:r>
          </w:p>
        </w:tc>
        <w:tc>
          <w:tcPr>
            <w:tcW w:w="1170" w:type="dxa"/>
            <w:tcBorders>
              <w:top w:val="single" w:sz="4" w:space="0" w:color="000000"/>
              <w:left w:val="single" w:sz="4" w:space="0" w:color="000000"/>
              <w:bottom w:val="single" w:sz="4" w:space="0" w:color="000000"/>
            </w:tcBorders>
          </w:tcPr>
          <w:p w:rsidR="007F2457" w:rsidRDefault="007F2457" w:rsidP="000E0FED">
            <w:pPr>
              <w:snapToGrid w:val="0"/>
              <w:jc w:val="center"/>
              <w:rPr>
                <w:bCs/>
                <w:sz w:val="28"/>
                <w:szCs w:val="28"/>
              </w:rPr>
            </w:pPr>
            <w:r>
              <w:rPr>
                <w:bCs/>
                <w:sz w:val="28"/>
                <w:szCs w:val="28"/>
              </w:rPr>
              <w:t>2019</w:t>
            </w:r>
          </w:p>
        </w:tc>
        <w:tc>
          <w:tcPr>
            <w:tcW w:w="1208" w:type="dxa"/>
            <w:tcBorders>
              <w:top w:val="single" w:sz="4" w:space="0" w:color="000000"/>
              <w:left w:val="single" w:sz="4" w:space="0" w:color="000000"/>
              <w:bottom w:val="single" w:sz="4" w:space="0" w:color="000000"/>
            </w:tcBorders>
          </w:tcPr>
          <w:p w:rsidR="007F2457" w:rsidRDefault="007F2457" w:rsidP="000E0FED">
            <w:pPr>
              <w:snapToGrid w:val="0"/>
              <w:jc w:val="center"/>
              <w:rPr>
                <w:bCs/>
                <w:sz w:val="28"/>
                <w:szCs w:val="28"/>
              </w:rPr>
            </w:pPr>
            <w:r>
              <w:rPr>
                <w:bCs/>
                <w:sz w:val="28"/>
                <w:szCs w:val="28"/>
              </w:rPr>
              <w:t>2020</w:t>
            </w:r>
          </w:p>
        </w:tc>
        <w:tc>
          <w:tcPr>
            <w:tcW w:w="1598" w:type="dxa"/>
            <w:tcBorders>
              <w:top w:val="single" w:sz="4" w:space="0" w:color="000000"/>
              <w:left w:val="single" w:sz="4" w:space="0" w:color="000000"/>
              <w:bottom w:val="single" w:sz="4" w:space="0" w:color="000000"/>
              <w:right w:val="single" w:sz="4" w:space="0" w:color="000000"/>
            </w:tcBorders>
          </w:tcPr>
          <w:p w:rsidR="007F2457" w:rsidRDefault="007F2457" w:rsidP="000E0FED">
            <w:pPr>
              <w:snapToGrid w:val="0"/>
              <w:jc w:val="center"/>
              <w:rPr>
                <w:bCs/>
                <w:sz w:val="28"/>
                <w:szCs w:val="28"/>
              </w:rPr>
            </w:pPr>
            <w:r>
              <w:rPr>
                <w:bCs/>
                <w:sz w:val="28"/>
                <w:szCs w:val="28"/>
              </w:rPr>
              <w:t>Всього витрат на виконання Програми</w:t>
            </w:r>
          </w:p>
        </w:tc>
      </w:tr>
      <w:tr w:rsidR="007F2457" w:rsidTr="000E0FED">
        <w:tc>
          <w:tcPr>
            <w:tcW w:w="2335" w:type="dxa"/>
            <w:tcBorders>
              <w:top w:val="single" w:sz="4" w:space="0" w:color="000000"/>
              <w:left w:val="single" w:sz="4" w:space="0" w:color="000000"/>
              <w:bottom w:val="single" w:sz="4" w:space="0" w:color="000000"/>
            </w:tcBorders>
          </w:tcPr>
          <w:p w:rsidR="007F2457" w:rsidRDefault="007F2457" w:rsidP="000E0FED">
            <w:pPr>
              <w:snapToGrid w:val="0"/>
              <w:jc w:val="center"/>
              <w:rPr>
                <w:bCs/>
                <w:sz w:val="28"/>
                <w:szCs w:val="28"/>
              </w:rPr>
            </w:pPr>
            <w:r>
              <w:rPr>
                <w:bCs/>
                <w:sz w:val="28"/>
                <w:szCs w:val="28"/>
              </w:rPr>
              <w:t>1</w:t>
            </w:r>
          </w:p>
        </w:tc>
        <w:tc>
          <w:tcPr>
            <w:tcW w:w="1170" w:type="dxa"/>
            <w:tcBorders>
              <w:top w:val="single" w:sz="4" w:space="0" w:color="000000"/>
              <w:left w:val="single" w:sz="4" w:space="0" w:color="000000"/>
              <w:bottom w:val="single" w:sz="4" w:space="0" w:color="000000"/>
            </w:tcBorders>
          </w:tcPr>
          <w:p w:rsidR="007F2457" w:rsidRDefault="007F2457" w:rsidP="000E0FED">
            <w:pPr>
              <w:snapToGrid w:val="0"/>
              <w:jc w:val="center"/>
              <w:rPr>
                <w:bCs/>
                <w:sz w:val="28"/>
                <w:szCs w:val="28"/>
              </w:rPr>
            </w:pPr>
            <w:r>
              <w:rPr>
                <w:bCs/>
                <w:sz w:val="28"/>
                <w:szCs w:val="28"/>
              </w:rPr>
              <w:t>3</w:t>
            </w:r>
          </w:p>
        </w:tc>
        <w:tc>
          <w:tcPr>
            <w:tcW w:w="1170" w:type="dxa"/>
            <w:tcBorders>
              <w:top w:val="single" w:sz="4" w:space="0" w:color="000000"/>
              <w:left w:val="single" w:sz="4" w:space="0" w:color="000000"/>
              <w:bottom w:val="single" w:sz="4" w:space="0" w:color="000000"/>
            </w:tcBorders>
          </w:tcPr>
          <w:p w:rsidR="007F2457" w:rsidRDefault="007F2457" w:rsidP="000E0FED">
            <w:pPr>
              <w:snapToGrid w:val="0"/>
              <w:jc w:val="center"/>
              <w:rPr>
                <w:bCs/>
                <w:sz w:val="28"/>
                <w:szCs w:val="28"/>
              </w:rPr>
            </w:pPr>
            <w:r>
              <w:rPr>
                <w:bCs/>
                <w:sz w:val="28"/>
                <w:szCs w:val="28"/>
              </w:rPr>
              <w:t>4</w:t>
            </w:r>
          </w:p>
        </w:tc>
        <w:tc>
          <w:tcPr>
            <w:tcW w:w="1170" w:type="dxa"/>
            <w:tcBorders>
              <w:top w:val="single" w:sz="4" w:space="0" w:color="000000"/>
              <w:left w:val="single" w:sz="4" w:space="0" w:color="000000"/>
              <w:bottom w:val="single" w:sz="4" w:space="0" w:color="000000"/>
            </w:tcBorders>
          </w:tcPr>
          <w:p w:rsidR="007F2457" w:rsidRDefault="007F2457" w:rsidP="000E0FED">
            <w:pPr>
              <w:snapToGrid w:val="0"/>
              <w:jc w:val="center"/>
              <w:rPr>
                <w:bCs/>
                <w:sz w:val="28"/>
                <w:szCs w:val="28"/>
              </w:rPr>
            </w:pPr>
            <w:r>
              <w:rPr>
                <w:bCs/>
                <w:sz w:val="28"/>
                <w:szCs w:val="28"/>
              </w:rPr>
              <w:t>5</w:t>
            </w:r>
          </w:p>
        </w:tc>
        <w:tc>
          <w:tcPr>
            <w:tcW w:w="1208" w:type="dxa"/>
            <w:tcBorders>
              <w:top w:val="single" w:sz="4" w:space="0" w:color="000000"/>
              <w:left w:val="single" w:sz="4" w:space="0" w:color="000000"/>
              <w:bottom w:val="single" w:sz="4" w:space="0" w:color="000000"/>
            </w:tcBorders>
          </w:tcPr>
          <w:p w:rsidR="007F2457" w:rsidRDefault="007F2457" w:rsidP="000E0FED">
            <w:pPr>
              <w:snapToGrid w:val="0"/>
              <w:jc w:val="center"/>
              <w:rPr>
                <w:bCs/>
                <w:sz w:val="28"/>
                <w:szCs w:val="28"/>
              </w:rPr>
            </w:pPr>
            <w:r>
              <w:rPr>
                <w:bCs/>
                <w:sz w:val="28"/>
                <w:szCs w:val="28"/>
              </w:rPr>
              <w:t>6</w:t>
            </w:r>
          </w:p>
        </w:tc>
        <w:tc>
          <w:tcPr>
            <w:tcW w:w="1598" w:type="dxa"/>
            <w:tcBorders>
              <w:top w:val="single" w:sz="4" w:space="0" w:color="000000"/>
              <w:left w:val="single" w:sz="4" w:space="0" w:color="000000"/>
              <w:bottom w:val="single" w:sz="4" w:space="0" w:color="000000"/>
              <w:right w:val="single" w:sz="4" w:space="0" w:color="000000"/>
            </w:tcBorders>
          </w:tcPr>
          <w:p w:rsidR="007F2457" w:rsidRDefault="007F2457" w:rsidP="000E0FED">
            <w:pPr>
              <w:snapToGrid w:val="0"/>
              <w:jc w:val="center"/>
              <w:rPr>
                <w:bCs/>
                <w:sz w:val="28"/>
                <w:szCs w:val="28"/>
              </w:rPr>
            </w:pPr>
            <w:r>
              <w:rPr>
                <w:bCs/>
                <w:sz w:val="28"/>
                <w:szCs w:val="28"/>
              </w:rPr>
              <w:t>7</w:t>
            </w:r>
          </w:p>
        </w:tc>
      </w:tr>
      <w:tr w:rsidR="007F2457" w:rsidTr="000E0FED">
        <w:tc>
          <w:tcPr>
            <w:tcW w:w="2335" w:type="dxa"/>
            <w:tcBorders>
              <w:top w:val="single" w:sz="4" w:space="0" w:color="000000"/>
              <w:left w:val="single" w:sz="4" w:space="0" w:color="000000"/>
              <w:bottom w:val="single" w:sz="4" w:space="0" w:color="000000"/>
            </w:tcBorders>
          </w:tcPr>
          <w:p w:rsidR="007F2457" w:rsidRDefault="007F2457" w:rsidP="000E0FED">
            <w:pPr>
              <w:snapToGrid w:val="0"/>
              <w:jc w:val="center"/>
              <w:rPr>
                <w:bCs/>
                <w:sz w:val="28"/>
                <w:szCs w:val="28"/>
              </w:rPr>
            </w:pPr>
            <w:r>
              <w:rPr>
                <w:bCs/>
                <w:sz w:val="28"/>
                <w:szCs w:val="28"/>
              </w:rPr>
              <w:t>Обсяг ресурсів всього, в тому числі:</w:t>
            </w:r>
          </w:p>
        </w:tc>
        <w:tc>
          <w:tcPr>
            <w:tcW w:w="1170" w:type="dxa"/>
            <w:tcBorders>
              <w:top w:val="single" w:sz="4" w:space="0" w:color="000000"/>
              <w:left w:val="single" w:sz="4" w:space="0" w:color="000000"/>
              <w:bottom w:val="single" w:sz="4" w:space="0" w:color="000000"/>
            </w:tcBorders>
          </w:tcPr>
          <w:p w:rsidR="007F2457" w:rsidRPr="00476ACB" w:rsidRDefault="007F2457" w:rsidP="000E0FED">
            <w:pPr>
              <w:snapToGrid w:val="0"/>
              <w:jc w:val="center"/>
              <w:rPr>
                <w:sz w:val="28"/>
                <w:szCs w:val="28"/>
                <w:lang w:val="ru-RU"/>
              </w:rPr>
            </w:pPr>
            <w:r>
              <w:rPr>
                <w:sz w:val="28"/>
                <w:szCs w:val="28"/>
                <w:lang w:val="ru-RU"/>
              </w:rPr>
              <w:t>7,0</w:t>
            </w:r>
          </w:p>
        </w:tc>
        <w:tc>
          <w:tcPr>
            <w:tcW w:w="1170" w:type="dxa"/>
            <w:tcBorders>
              <w:top w:val="single" w:sz="4" w:space="0" w:color="000000"/>
              <w:left w:val="single" w:sz="4" w:space="0" w:color="000000"/>
              <w:bottom w:val="single" w:sz="4" w:space="0" w:color="000000"/>
            </w:tcBorders>
          </w:tcPr>
          <w:p w:rsidR="007F2457" w:rsidRDefault="007F2457" w:rsidP="000E0FED">
            <w:pPr>
              <w:snapToGrid w:val="0"/>
              <w:jc w:val="center"/>
              <w:rPr>
                <w:sz w:val="28"/>
                <w:szCs w:val="28"/>
              </w:rPr>
            </w:pPr>
            <w:r>
              <w:rPr>
                <w:sz w:val="28"/>
                <w:szCs w:val="28"/>
              </w:rPr>
              <w:t>9,0</w:t>
            </w:r>
          </w:p>
        </w:tc>
        <w:tc>
          <w:tcPr>
            <w:tcW w:w="1170" w:type="dxa"/>
            <w:tcBorders>
              <w:top w:val="single" w:sz="4" w:space="0" w:color="000000"/>
              <w:left w:val="single" w:sz="4" w:space="0" w:color="000000"/>
              <w:bottom w:val="single" w:sz="4" w:space="0" w:color="000000"/>
            </w:tcBorders>
          </w:tcPr>
          <w:p w:rsidR="007F2457" w:rsidRDefault="007F2457" w:rsidP="000E0FED">
            <w:pPr>
              <w:snapToGrid w:val="0"/>
              <w:jc w:val="center"/>
              <w:rPr>
                <w:sz w:val="28"/>
                <w:szCs w:val="28"/>
              </w:rPr>
            </w:pPr>
            <w:r>
              <w:rPr>
                <w:sz w:val="28"/>
                <w:szCs w:val="28"/>
              </w:rPr>
              <w:t>11,0</w:t>
            </w:r>
          </w:p>
        </w:tc>
        <w:tc>
          <w:tcPr>
            <w:tcW w:w="1208" w:type="dxa"/>
            <w:tcBorders>
              <w:top w:val="single" w:sz="4" w:space="0" w:color="000000"/>
              <w:left w:val="single" w:sz="4" w:space="0" w:color="000000"/>
              <w:bottom w:val="single" w:sz="4" w:space="0" w:color="000000"/>
            </w:tcBorders>
          </w:tcPr>
          <w:p w:rsidR="007F2457" w:rsidRDefault="007F2457" w:rsidP="000E0FED">
            <w:pPr>
              <w:snapToGrid w:val="0"/>
              <w:jc w:val="center"/>
              <w:rPr>
                <w:sz w:val="28"/>
                <w:szCs w:val="28"/>
              </w:rPr>
            </w:pPr>
            <w:r>
              <w:rPr>
                <w:sz w:val="28"/>
                <w:szCs w:val="28"/>
              </w:rPr>
              <w:t>12,0</w:t>
            </w:r>
          </w:p>
        </w:tc>
        <w:tc>
          <w:tcPr>
            <w:tcW w:w="1598" w:type="dxa"/>
            <w:tcBorders>
              <w:top w:val="single" w:sz="4" w:space="0" w:color="000000"/>
              <w:left w:val="single" w:sz="4" w:space="0" w:color="000000"/>
              <w:bottom w:val="single" w:sz="4" w:space="0" w:color="000000"/>
              <w:right w:val="single" w:sz="4" w:space="0" w:color="000000"/>
            </w:tcBorders>
          </w:tcPr>
          <w:p w:rsidR="007F2457" w:rsidRPr="005E629F" w:rsidRDefault="007F2457" w:rsidP="000E0FED">
            <w:pPr>
              <w:snapToGrid w:val="0"/>
              <w:jc w:val="center"/>
              <w:rPr>
                <w:sz w:val="28"/>
                <w:szCs w:val="28"/>
              </w:rPr>
            </w:pPr>
            <w:r>
              <w:rPr>
                <w:sz w:val="28"/>
                <w:szCs w:val="28"/>
              </w:rPr>
              <w:t>39,0</w:t>
            </w:r>
          </w:p>
        </w:tc>
      </w:tr>
      <w:tr w:rsidR="007F2457" w:rsidTr="000E0FED">
        <w:tc>
          <w:tcPr>
            <w:tcW w:w="2335" w:type="dxa"/>
            <w:tcBorders>
              <w:top w:val="single" w:sz="4" w:space="0" w:color="000000"/>
              <w:left w:val="single" w:sz="4" w:space="0" w:color="000000"/>
              <w:bottom w:val="single" w:sz="4" w:space="0" w:color="000000"/>
            </w:tcBorders>
          </w:tcPr>
          <w:p w:rsidR="007F2457" w:rsidRDefault="007F2457" w:rsidP="000E0FED">
            <w:pPr>
              <w:snapToGrid w:val="0"/>
              <w:rPr>
                <w:sz w:val="28"/>
                <w:szCs w:val="28"/>
              </w:rPr>
            </w:pPr>
            <w:r>
              <w:rPr>
                <w:sz w:val="28"/>
                <w:szCs w:val="28"/>
              </w:rPr>
              <w:t>Районн</w:t>
            </w:r>
            <w:r w:rsidRPr="00476ACB">
              <w:rPr>
                <w:sz w:val="28"/>
                <w:szCs w:val="28"/>
                <w:lang w:val="ru-RU"/>
              </w:rPr>
              <w:t>ий</w:t>
            </w:r>
            <w:r>
              <w:rPr>
                <w:sz w:val="28"/>
                <w:szCs w:val="28"/>
              </w:rPr>
              <w:t xml:space="preserve"> бюджет</w:t>
            </w:r>
          </w:p>
        </w:tc>
        <w:tc>
          <w:tcPr>
            <w:tcW w:w="1170" w:type="dxa"/>
            <w:tcBorders>
              <w:top w:val="single" w:sz="4" w:space="0" w:color="000000"/>
              <w:left w:val="single" w:sz="4" w:space="0" w:color="000000"/>
              <w:bottom w:val="single" w:sz="4" w:space="0" w:color="000000"/>
            </w:tcBorders>
            <w:vAlign w:val="center"/>
          </w:tcPr>
          <w:p w:rsidR="007F2457" w:rsidRPr="005E629F" w:rsidRDefault="007F2457" w:rsidP="000E0FED">
            <w:pPr>
              <w:snapToGrid w:val="0"/>
              <w:jc w:val="center"/>
              <w:rPr>
                <w:sz w:val="28"/>
                <w:szCs w:val="28"/>
              </w:rPr>
            </w:pPr>
            <w:r>
              <w:rPr>
                <w:sz w:val="28"/>
                <w:szCs w:val="28"/>
              </w:rPr>
              <w:t>5,0</w:t>
            </w:r>
          </w:p>
        </w:tc>
        <w:tc>
          <w:tcPr>
            <w:tcW w:w="1170" w:type="dxa"/>
            <w:tcBorders>
              <w:top w:val="single" w:sz="4" w:space="0" w:color="000000"/>
              <w:left w:val="single" w:sz="4" w:space="0" w:color="000000"/>
              <w:bottom w:val="single" w:sz="4" w:space="0" w:color="000000"/>
            </w:tcBorders>
            <w:vAlign w:val="center"/>
          </w:tcPr>
          <w:p w:rsidR="007F2457" w:rsidRPr="005E629F" w:rsidRDefault="007F2457" w:rsidP="000E0FED">
            <w:pPr>
              <w:snapToGrid w:val="0"/>
              <w:jc w:val="center"/>
              <w:rPr>
                <w:sz w:val="28"/>
                <w:szCs w:val="28"/>
              </w:rPr>
            </w:pPr>
            <w:r>
              <w:rPr>
                <w:sz w:val="28"/>
                <w:szCs w:val="28"/>
              </w:rPr>
              <w:t>7,0</w:t>
            </w:r>
          </w:p>
        </w:tc>
        <w:tc>
          <w:tcPr>
            <w:tcW w:w="1170" w:type="dxa"/>
            <w:tcBorders>
              <w:top w:val="single" w:sz="4" w:space="0" w:color="000000"/>
              <w:left w:val="single" w:sz="4" w:space="0" w:color="000000"/>
              <w:bottom w:val="single" w:sz="4" w:space="0" w:color="000000"/>
            </w:tcBorders>
            <w:vAlign w:val="center"/>
          </w:tcPr>
          <w:p w:rsidR="007F2457" w:rsidRPr="005E629F" w:rsidRDefault="007F2457" w:rsidP="000E0FED">
            <w:pPr>
              <w:snapToGrid w:val="0"/>
              <w:jc w:val="center"/>
              <w:rPr>
                <w:sz w:val="28"/>
                <w:szCs w:val="28"/>
              </w:rPr>
            </w:pPr>
            <w:r>
              <w:rPr>
                <w:sz w:val="28"/>
                <w:szCs w:val="28"/>
              </w:rPr>
              <w:t>9,0</w:t>
            </w:r>
          </w:p>
        </w:tc>
        <w:tc>
          <w:tcPr>
            <w:tcW w:w="1208" w:type="dxa"/>
            <w:tcBorders>
              <w:top w:val="single" w:sz="4" w:space="0" w:color="000000"/>
              <w:left w:val="single" w:sz="4" w:space="0" w:color="000000"/>
              <w:bottom w:val="single" w:sz="4" w:space="0" w:color="000000"/>
            </w:tcBorders>
            <w:vAlign w:val="center"/>
          </w:tcPr>
          <w:p w:rsidR="007F2457" w:rsidRPr="005E629F" w:rsidRDefault="007F2457" w:rsidP="000E0FED">
            <w:pPr>
              <w:snapToGrid w:val="0"/>
              <w:jc w:val="center"/>
              <w:rPr>
                <w:sz w:val="28"/>
                <w:szCs w:val="28"/>
              </w:rPr>
            </w:pPr>
            <w:r>
              <w:rPr>
                <w:sz w:val="28"/>
                <w:szCs w:val="28"/>
              </w:rPr>
              <w:t>10,0</w:t>
            </w:r>
          </w:p>
        </w:tc>
        <w:tc>
          <w:tcPr>
            <w:tcW w:w="1598" w:type="dxa"/>
            <w:tcBorders>
              <w:top w:val="single" w:sz="4" w:space="0" w:color="000000"/>
              <w:left w:val="single" w:sz="4" w:space="0" w:color="000000"/>
              <w:bottom w:val="single" w:sz="4" w:space="0" w:color="000000"/>
              <w:right w:val="single" w:sz="4" w:space="0" w:color="000000"/>
            </w:tcBorders>
          </w:tcPr>
          <w:p w:rsidR="007F2457" w:rsidRPr="00476ACB" w:rsidRDefault="007F2457" w:rsidP="000E0FED">
            <w:pPr>
              <w:snapToGrid w:val="0"/>
              <w:rPr>
                <w:sz w:val="16"/>
                <w:szCs w:val="16"/>
                <w:lang w:val="ru-RU"/>
              </w:rPr>
            </w:pPr>
          </w:p>
          <w:p w:rsidR="007F2457" w:rsidRPr="005E629F" w:rsidRDefault="007F2457" w:rsidP="000E0FED">
            <w:pPr>
              <w:snapToGrid w:val="0"/>
              <w:jc w:val="center"/>
              <w:rPr>
                <w:sz w:val="28"/>
                <w:szCs w:val="28"/>
              </w:rPr>
            </w:pPr>
            <w:r>
              <w:rPr>
                <w:sz w:val="28"/>
                <w:szCs w:val="28"/>
              </w:rPr>
              <w:t>31,0</w:t>
            </w:r>
          </w:p>
        </w:tc>
      </w:tr>
      <w:tr w:rsidR="007F2457" w:rsidTr="000E0FED">
        <w:tc>
          <w:tcPr>
            <w:tcW w:w="2335" w:type="dxa"/>
            <w:tcBorders>
              <w:top w:val="single" w:sz="4" w:space="0" w:color="000000"/>
              <w:left w:val="single" w:sz="4" w:space="0" w:color="000000"/>
              <w:bottom w:val="single" w:sz="4" w:space="0" w:color="000000"/>
            </w:tcBorders>
          </w:tcPr>
          <w:p w:rsidR="007F2457" w:rsidRDefault="007F2457" w:rsidP="000E0FED">
            <w:pPr>
              <w:snapToGrid w:val="0"/>
              <w:rPr>
                <w:sz w:val="28"/>
                <w:szCs w:val="28"/>
              </w:rPr>
            </w:pPr>
            <w:r>
              <w:rPr>
                <w:sz w:val="28"/>
                <w:szCs w:val="28"/>
              </w:rPr>
              <w:t>Кошти інших джерел</w:t>
            </w:r>
          </w:p>
        </w:tc>
        <w:tc>
          <w:tcPr>
            <w:tcW w:w="1170" w:type="dxa"/>
            <w:tcBorders>
              <w:top w:val="single" w:sz="4" w:space="0" w:color="000000"/>
              <w:left w:val="single" w:sz="4" w:space="0" w:color="000000"/>
              <w:bottom w:val="single" w:sz="4" w:space="0" w:color="000000"/>
            </w:tcBorders>
          </w:tcPr>
          <w:p w:rsidR="007F2457" w:rsidRPr="0034478D" w:rsidRDefault="007F2457" w:rsidP="000E0FED">
            <w:pPr>
              <w:snapToGrid w:val="0"/>
              <w:jc w:val="center"/>
              <w:rPr>
                <w:sz w:val="28"/>
                <w:szCs w:val="28"/>
              </w:rPr>
            </w:pPr>
            <w:r>
              <w:rPr>
                <w:sz w:val="28"/>
                <w:szCs w:val="28"/>
              </w:rPr>
              <w:t>2,0</w:t>
            </w:r>
          </w:p>
        </w:tc>
        <w:tc>
          <w:tcPr>
            <w:tcW w:w="1170" w:type="dxa"/>
            <w:tcBorders>
              <w:top w:val="single" w:sz="4" w:space="0" w:color="000000"/>
              <w:left w:val="single" w:sz="4" w:space="0" w:color="000000"/>
              <w:bottom w:val="single" w:sz="4" w:space="0" w:color="000000"/>
            </w:tcBorders>
          </w:tcPr>
          <w:p w:rsidR="007F2457" w:rsidRPr="0034478D" w:rsidRDefault="007F2457" w:rsidP="000E0FED">
            <w:pPr>
              <w:snapToGrid w:val="0"/>
              <w:jc w:val="center"/>
              <w:rPr>
                <w:sz w:val="28"/>
                <w:szCs w:val="28"/>
              </w:rPr>
            </w:pPr>
            <w:r>
              <w:rPr>
                <w:sz w:val="28"/>
                <w:szCs w:val="28"/>
              </w:rPr>
              <w:t>2,0</w:t>
            </w:r>
          </w:p>
        </w:tc>
        <w:tc>
          <w:tcPr>
            <w:tcW w:w="1170" w:type="dxa"/>
            <w:tcBorders>
              <w:top w:val="single" w:sz="4" w:space="0" w:color="000000"/>
              <w:left w:val="single" w:sz="4" w:space="0" w:color="000000"/>
              <w:bottom w:val="single" w:sz="4" w:space="0" w:color="000000"/>
            </w:tcBorders>
          </w:tcPr>
          <w:p w:rsidR="007F2457" w:rsidRPr="0034478D" w:rsidRDefault="007F2457" w:rsidP="000E0FED">
            <w:pPr>
              <w:snapToGrid w:val="0"/>
              <w:jc w:val="center"/>
              <w:rPr>
                <w:sz w:val="28"/>
                <w:szCs w:val="28"/>
              </w:rPr>
            </w:pPr>
            <w:r>
              <w:rPr>
                <w:sz w:val="28"/>
                <w:szCs w:val="28"/>
              </w:rPr>
              <w:t>2,0</w:t>
            </w:r>
          </w:p>
        </w:tc>
        <w:tc>
          <w:tcPr>
            <w:tcW w:w="1208" w:type="dxa"/>
            <w:tcBorders>
              <w:top w:val="single" w:sz="4" w:space="0" w:color="000000"/>
              <w:left w:val="single" w:sz="4" w:space="0" w:color="000000"/>
              <w:bottom w:val="single" w:sz="4" w:space="0" w:color="000000"/>
            </w:tcBorders>
          </w:tcPr>
          <w:p w:rsidR="007F2457" w:rsidRPr="0034478D" w:rsidRDefault="007F2457" w:rsidP="000E0FED">
            <w:pPr>
              <w:snapToGrid w:val="0"/>
              <w:jc w:val="center"/>
              <w:rPr>
                <w:sz w:val="28"/>
                <w:szCs w:val="28"/>
              </w:rPr>
            </w:pPr>
            <w:r>
              <w:rPr>
                <w:sz w:val="28"/>
                <w:szCs w:val="28"/>
              </w:rPr>
              <w:t>2,0</w:t>
            </w:r>
          </w:p>
        </w:tc>
        <w:tc>
          <w:tcPr>
            <w:tcW w:w="1598" w:type="dxa"/>
            <w:tcBorders>
              <w:top w:val="single" w:sz="4" w:space="0" w:color="000000"/>
              <w:left w:val="single" w:sz="4" w:space="0" w:color="000000"/>
              <w:bottom w:val="single" w:sz="4" w:space="0" w:color="000000"/>
              <w:right w:val="single" w:sz="4" w:space="0" w:color="000000"/>
            </w:tcBorders>
          </w:tcPr>
          <w:p w:rsidR="007F2457" w:rsidRPr="0034478D" w:rsidRDefault="007F2457" w:rsidP="000E0FED">
            <w:pPr>
              <w:snapToGrid w:val="0"/>
              <w:jc w:val="center"/>
              <w:rPr>
                <w:sz w:val="28"/>
                <w:szCs w:val="28"/>
              </w:rPr>
            </w:pPr>
            <w:r>
              <w:rPr>
                <w:sz w:val="28"/>
                <w:szCs w:val="28"/>
              </w:rPr>
              <w:t>8,0</w:t>
            </w:r>
          </w:p>
        </w:tc>
      </w:tr>
    </w:tbl>
    <w:p w:rsidR="007F2457" w:rsidRDefault="007F2457" w:rsidP="000E0FED">
      <w:pPr>
        <w:rPr>
          <w:b/>
          <w:bCs/>
          <w:sz w:val="28"/>
          <w:szCs w:val="28"/>
        </w:rPr>
      </w:pPr>
    </w:p>
    <w:p w:rsidR="007F2457" w:rsidRDefault="007F2457" w:rsidP="000E0FED">
      <w:pPr>
        <w:rPr>
          <w:b/>
          <w:bCs/>
          <w:sz w:val="28"/>
          <w:szCs w:val="28"/>
        </w:rPr>
      </w:pPr>
    </w:p>
    <w:p w:rsidR="007F2457" w:rsidRDefault="007F2457" w:rsidP="000E0FED">
      <w:pPr>
        <w:rPr>
          <w:b/>
          <w:bCs/>
          <w:sz w:val="28"/>
          <w:szCs w:val="28"/>
        </w:rPr>
      </w:pPr>
    </w:p>
    <w:p w:rsidR="007F2457" w:rsidRDefault="007F2457" w:rsidP="000E0FED">
      <w:pPr>
        <w:rPr>
          <w:b/>
          <w:bCs/>
          <w:sz w:val="28"/>
          <w:szCs w:val="28"/>
        </w:rPr>
      </w:pPr>
    </w:p>
    <w:p w:rsidR="007F2457" w:rsidRDefault="007F2457" w:rsidP="000E0FED">
      <w:pPr>
        <w:rPr>
          <w:b/>
          <w:bCs/>
          <w:sz w:val="28"/>
          <w:szCs w:val="28"/>
        </w:rPr>
      </w:pPr>
    </w:p>
    <w:p w:rsidR="007F2457" w:rsidRDefault="007F2457" w:rsidP="000E0FED">
      <w:pPr>
        <w:rPr>
          <w:b/>
          <w:bCs/>
          <w:sz w:val="28"/>
          <w:szCs w:val="28"/>
        </w:rPr>
      </w:pPr>
    </w:p>
    <w:p w:rsidR="007F2457" w:rsidRDefault="007F2457" w:rsidP="000E0FED">
      <w:pPr>
        <w:rPr>
          <w:b/>
          <w:bCs/>
          <w:sz w:val="28"/>
          <w:szCs w:val="28"/>
        </w:rPr>
      </w:pPr>
    </w:p>
    <w:p w:rsidR="007F2457" w:rsidRDefault="007F2457" w:rsidP="000E0FED">
      <w:pPr>
        <w:rPr>
          <w:b/>
          <w:bCs/>
          <w:sz w:val="28"/>
          <w:szCs w:val="28"/>
        </w:rPr>
      </w:pPr>
    </w:p>
    <w:p w:rsidR="007F2457" w:rsidRDefault="007F2457" w:rsidP="000E0FED">
      <w:pPr>
        <w:rPr>
          <w:b/>
          <w:bCs/>
          <w:sz w:val="28"/>
          <w:szCs w:val="28"/>
        </w:rPr>
      </w:pPr>
    </w:p>
    <w:p w:rsidR="007F2457" w:rsidRDefault="007F2457" w:rsidP="000E0FED">
      <w:pPr>
        <w:rPr>
          <w:b/>
          <w:bCs/>
          <w:sz w:val="28"/>
          <w:szCs w:val="28"/>
        </w:rPr>
      </w:pPr>
    </w:p>
    <w:p w:rsidR="007F2457" w:rsidRDefault="007F2457" w:rsidP="000E0FED">
      <w:pPr>
        <w:rPr>
          <w:b/>
          <w:bCs/>
          <w:sz w:val="28"/>
          <w:szCs w:val="28"/>
        </w:rPr>
      </w:pPr>
    </w:p>
    <w:p w:rsidR="007F2457" w:rsidRDefault="007F2457" w:rsidP="000E0FED">
      <w:pPr>
        <w:rPr>
          <w:b/>
          <w:bCs/>
          <w:sz w:val="28"/>
          <w:szCs w:val="28"/>
        </w:rPr>
      </w:pPr>
    </w:p>
    <w:p w:rsidR="007F2457" w:rsidRDefault="007F2457" w:rsidP="000E0FED">
      <w:pPr>
        <w:rPr>
          <w:b/>
          <w:bCs/>
          <w:sz w:val="28"/>
          <w:szCs w:val="28"/>
        </w:rPr>
      </w:pPr>
    </w:p>
    <w:p w:rsidR="007F2457" w:rsidRDefault="007F2457" w:rsidP="000E0FED">
      <w:pPr>
        <w:jc w:val="center"/>
        <w:rPr>
          <w:b/>
          <w:bCs/>
          <w:sz w:val="28"/>
          <w:szCs w:val="28"/>
        </w:rPr>
      </w:pPr>
      <w:r>
        <w:rPr>
          <w:b/>
          <w:bCs/>
          <w:sz w:val="28"/>
          <w:szCs w:val="28"/>
        </w:rPr>
        <w:t>VІІ. Показники продукту  районної комплексної програми</w:t>
      </w:r>
    </w:p>
    <w:p w:rsidR="007F2457" w:rsidRDefault="007F2457" w:rsidP="000E0FED">
      <w:pPr>
        <w:jc w:val="center"/>
        <w:rPr>
          <w:b/>
          <w:bCs/>
          <w:sz w:val="28"/>
          <w:szCs w:val="28"/>
        </w:rPr>
      </w:pPr>
      <w:r>
        <w:rPr>
          <w:b/>
          <w:bCs/>
          <w:sz w:val="28"/>
          <w:szCs w:val="28"/>
        </w:rPr>
        <w:t xml:space="preserve"> «Молодь і родина Черняхівщини» на 2017 – 2020 роки</w:t>
      </w:r>
    </w:p>
    <w:p w:rsidR="007F2457" w:rsidRDefault="007F2457" w:rsidP="000E0FED">
      <w:pPr>
        <w:jc w:val="center"/>
        <w:rPr>
          <w:b/>
          <w:bCs/>
          <w:sz w:val="28"/>
          <w:szCs w:val="28"/>
        </w:rPr>
      </w:pPr>
    </w:p>
    <w:tbl>
      <w:tblPr>
        <w:tblW w:w="0" w:type="auto"/>
        <w:tblInd w:w="-125" w:type="dxa"/>
        <w:tblLayout w:type="fixed"/>
        <w:tblLook w:val="0000"/>
      </w:tblPr>
      <w:tblGrid>
        <w:gridCol w:w="629"/>
        <w:gridCol w:w="3006"/>
        <w:gridCol w:w="993"/>
        <w:gridCol w:w="850"/>
        <w:gridCol w:w="992"/>
        <w:gridCol w:w="851"/>
        <w:gridCol w:w="992"/>
        <w:gridCol w:w="851"/>
      </w:tblGrid>
      <w:tr w:rsidR="007F2457" w:rsidTr="00772D97">
        <w:tc>
          <w:tcPr>
            <w:tcW w:w="629" w:type="dxa"/>
            <w:tcBorders>
              <w:top w:val="single" w:sz="4" w:space="0" w:color="000000"/>
              <w:left w:val="single" w:sz="4" w:space="0" w:color="000000"/>
              <w:bottom w:val="single" w:sz="4" w:space="0" w:color="000000"/>
            </w:tcBorders>
          </w:tcPr>
          <w:p w:rsidR="007F2457" w:rsidRDefault="007F2457" w:rsidP="000E0FED">
            <w:pPr>
              <w:snapToGrid w:val="0"/>
              <w:jc w:val="center"/>
              <w:rPr>
                <w:b/>
                <w:bCs/>
              </w:rPr>
            </w:pPr>
            <w:r>
              <w:rPr>
                <w:b/>
                <w:bCs/>
                <w:sz w:val="22"/>
                <w:szCs w:val="22"/>
              </w:rPr>
              <w:t xml:space="preserve">№ </w:t>
            </w:r>
          </w:p>
          <w:p w:rsidR="007F2457" w:rsidRDefault="007F2457" w:rsidP="000E0FED">
            <w:pPr>
              <w:jc w:val="center"/>
              <w:rPr>
                <w:b/>
                <w:bCs/>
              </w:rPr>
            </w:pPr>
            <w:r>
              <w:rPr>
                <w:b/>
                <w:bCs/>
                <w:sz w:val="22"/>
                <w:szCs w:val="22"/>
              </w:rPr>
              <w:t>з/п</w:t>
            </w:r>
          </w:p>
        </w:tc>
        <w:tc>
          <w:tcPr>
            <w:tcW w:w="3006" w:type="dxa"/>
            <w:tcBorders>
              <w:top w:val="single" w:sz="4" w:space="0" w:color="000000"/>
              <w:left w:val="single" w:sz="4" w:space="0" w:color="000000"/>
              <w:bottom w:val="single" w:sz="4" w:space="0" w:color="000000"/>
            </w:tcBorders>
          </w:tcPr>
          <w:p w:rsidR="007F2457" w:rsidRDefault="007F2457" w:rsidP="000E0FED">
            <w:pPr>
              <w:snapToGrid w:val="0"/>
              <w:jc w:val="center"/>
              <w:rPr>
                <w:b/>
                <w:bCs/>
              </w:rPr>
            </w:pPr>
            <w:r>
              <w:rPr>
                <w:b/>
                <w:bCs/>
                <w:sz w:val="22"/>
                <w:szCs w:val="22"/>
              </w:rPr>
              <w:t>Назва</w:t>
            </w:r>
          </w:p>
          <w:p w:rsidR="007F2457" w:rsidRDefault="007F2457" w:rsidP="000E0FED">
            <w:pPr>
              <w:jc w:val="center"/>
              <w:rPr>
                <w:b/>
                <w:bCs/>
              </w:rPr>
            </w:pPr>
            <w:r>
              <w:rPr>
                <w:b/>
                <w:bCs/>
                <w:sz w:val="22"/>
                <w:szCs w:val="22"/>
              </w:rPr>
              <w:t xml:space="preserve"> показника</w:t>
            </w:r>
          </w:p>
        </w:tc>
        <w:tc>
          <w:tcPr>
            <w:tcW w:w="993" w:type="dxa"/>
            <w:tcBorders>
              <w:top w:val="single" w:sz="4" w:space="0" w:color="000000"/>
              <w:left w:val="single" w:sz="4" w:space="0" w:color="000000"/>
              <w:bottom w:val="single" w:sz="4" w:space="0" w:color="000000"/>
            </w:tcBorders>
          </w:tcPr>
          <w:p w:rsidR="007F2457" w:rsidRDefault="007F2457" w:rsidP="000E0FED">
            <w:pPr>
              <w:snapToGrid w:val="0"/>
              <w:jc w:val="center"/>
              <w:rPr>
                <w:b/>
                <w:bCs/>
              </w:rPr>
            </w:pPr>
            <w:r>
              <w:rPr>
                <w:b/>
                <w:bCs/>
                <w:sz w:val="22"/>
                <w:szCs w:val="22"/>
              </w:rPr>
              <w:t>Одини-ця виміру</w:t>
            </w:r>
          </w:p>
        </w:tc>
        <w:tc>
          <w:tcPr>
            <w:tcW w:w="850" w:type="dxa"/>
            <w:tcBorders>
              <w:top w:val="single" w:sz="4" w:space="0" w:color="000000"/>
              <w:left w:val="single" w:sz="4" w:space="0" w:color="000000"/>
              <w:bottom w:val="single" w:sz="4" w:space="0" w:color="000000"/>
            </w:tcBorders>
          </w:tcPr>
          <w:p w:rsidR="007F2457" w:rsidRDefault="007F2457" w:rsidP="000E0FED">
            <w:pPr>
              <w:snapToGrid w:val="0"/>
              <w:jc w:val="center"/>
              <w:rPr>
                <w:b/>
                <w:bCs/>
              </w:rPr>
            </w:pPr>
            <w:r>
              <w:rPr>
                <w:b/>
                <w:bCs/>
                <w:sz w:val="22"/>
                <w:szCs w:val="22"/>
              </w:rPr>
              <w:t xml:space="preserve">Вихідні </w:t>
            </w:r>
          </w:p>
          <w:p w:rsidR="007F2457" w:rsidRDefault="007F2457" w:rsidP="000E0FED">
            <w:pPr>
              <w:jc w:val="center"/>
              <w:rPr>
                <w:b/>
                <w:bCs/>
              </w:rPr>
            </w:pPr>
            <w:r>
              <w:rPr>
                <w:b/>
                <w:bCs/>
                <w:sz w:val="22"/>
                <w:szCs w:val="22"/>
              </w:rPr>
              <w:t xml:space="preserve">дані на </w:t>
            </w:r>
          </w:p>
          <w:p w:rsidR="007F2457" w:rsidRDefault="007F2457" w:rsidP="000E0FED">
            <w:pPr>
              <w:jc w:val="center"/>
              <w:rPr>
                <w:b/>
                <w:bCs/>
              </w:rPr>
            </w:pPr>
            <w:r>
              <w:rPr>
                <w:b/>
                <w:bCs/>
                <w:sz w:val="22"/>
                <w:szCs w:val="22"/>
              </w:rPr>
              <w:t>початок дії Програ-ми</w:t>
            </w:r>
          </w:p>
        </w:tc>
        <w:tc>
          <w:tcPr>
            <w:tcW w:w="992" w:type="dxa"/>
            <w:tcBorders>
              <w:top w:val="single" w:sz="4" w:space="0" w:color="000000"/>
              <w:left w:val="single" w:sz="4" w:space="0" w:color="000000"/>
              <w:bottom w:val="single" w:sz="4" w:space="0" w:color="000000"/>
            </w:tcBorders>
          </w:tcPr>
          <w:p w:rsidR="007F2457" w:rsidRDefault="007F2457" w:rsidP="000E0FED">
            <w:pPr>
              <w:snapToGrid w:val="0"/>
              <w:jc w:val="center"/>
              <w:rPr>
                <w:b/>
                <w:bCs/>
              </w:rPr>
            </w:pPr>
            <w:r>
              <w:rPr>
                <w:b/>
                <w:bCs/>
                <w:sz w:val="22"/>
                <w:szCs w:val="22"/>
              </w:rPr>
              <w:t>2017</w:t>
            </w:r>
          </w:p>
        </w:tc>
        <w:tc>
          <w:tcPr>
            <w:tcW w:w="851" w:type="dxa"/>
            <w:tcBorders>
              <w:top w:val="single" w:sz="4" w:space="0" w:color="000000"/>
              <w:left w:val="single" w:sz="4" w:space="0" w:color="000000"/>
              <w:bottom w:val="single" w:sz="4" w:space="0" w:color="000000"/>
            </w:tcBorders>
          </w:tcPr>
          <w:p w:rsidR="007F2457" w:rsidRDefault="007F2457" w:rsidP="000E0FED">
            <w:pPr>
              <w:snapToGrid w:val="0"/>
              <w:jc w:val="center"/>
              <w:rPr>
                <w:b/>
                <w:bCs/>
              </w:rPr>
            </w:pPr>
            <w:r>
              <w:rPr>
                <w:b/>
                <w:bCs/>
                <w:sz w:val="22"/>
                <w:szCs w:val="22"/>
              </w:rPr>
              <w:t>2018</w:t>
            </w:r>
          </w:p>
        </w:tc>
        <w:tc>
          <w:tcPr>
            <w:tcW w:w="992" w:type="dxa"/>
            <w:tcBorders>
              <w:top w:val="single" w:sz="4" w:space="0" w:color="000000"/>
              <w:left w:val="single" w:sz="4" w:space="0" w:color="000000"/>
              <w:bottom w:val="single" w:sz="4" w:space="0" w:color="000000"/>
            </w:tcBorders>
          </w:tcPr>
          <w:p w:rsidR="007F2457" w:rsidRDefault="007F2457" w:rsidP="000E0FED">
            <w:pPr>
              <w:snapToGrid w:val="0"/>
              <w:jc w:val="center"/>
              <w:rPr>
                <w:b/>
                <w:bCs/>
              </w:rPr>
            </w:pPr>
            <w:r>
              <w:rPr>
                <w:b/>
                <w:bCs/>
                <w:sz w:val="22"/>
                <w:szCs w:val="22"/>
              </w:rPr>
              <w:t>2019</w:t>
            </w:r>
          </w:p>
        </w:tc>
        <w:tc>
          <w:tcPr>
            <w:tcW w:w="851" w:type="dxa"/>
            <w:tcBorders>
              <w:top w:val="single" w:sz="4" w:space="0" w:color="000000"/>
              <w:left w:val="single" w:sz="4" w:space="0" w:color="000000"/>
              <w:bottom w:val="single" w:sz="4" w:space="0" w:color="000000"/>
              <w:right w:val="single" w:sz="4" w:space="0" w:color="auto"/>
            </w:tcBorders>
          </w:tcPr>
          <w:p w:rsidR="007F2457" w:rsidRDefault="007F2457" w:rsidP="000E0FED">
            <w:pPr>
              <w:snapToGrid w:val="0"/>
              <w:jc w:val="center"/>
              <w:rPr>
                <w:b/>
                <w:bCs/>
              </w:rPr>
            </w:pPr>
            <w:r>
              <w:rPr>
                <w:b/>
                <w:bCs/>
                <w:sz w:val="22"/>
                <w:szCs w:val="22"/>
              </w:rPr>
              <w:t>2020</w:t>
            </w:r>
          </w:p>
        </w:tc>
      </w:tr>
      <w:tr w:rsidR="007F2457" w:rsidTr="00772D97">
        <w:tc>
          <w:tcPr>
            <w:tcW w:w="629" w:type="dxa"/>
            <w:tcBorders>
              <w:top w:val="single" w:sz="4" w:space="0" w:color="000000"/>
              <w:left w:val="single" w:sz="4" w:space="0" w:color="000000"/>
              <w:bottom w:val="single" w:sz="4" w:space="0" w:color="000000"/>
            </w:tcBorders>
          </w:tcPr>
          <w:p w:rsidR="007F2457" w:rsidRDefault="007F2457" w:rsidP="000E0FED">
            <w:pPr>
              <w:snapToGrid w:val="0"/>
              <w:jc w:val="center"/>
              <w:rPr>
                <w:bCs/>
                <w:sz w:val="28"/>
                <w:szCs w:val="28"/>
              </w:rPr>
            </w:pPr>
            <w:r>
              <w:rPr>
                <w:bCs/>
                <w:sz w:val="28"/>
                <w:szCs w:val="28"/>
              </w:rPr>
              <w:t>1</w:t>
            </w:r>
          </w:p>
        </w:tc>
        <w:tc>
          <w:tcPr>
            <w:tcW w:w="3006" w:type="dxa"/>
            <w:tcBorders>
              <w:top w:val="single" w:sz="4" w:space="0" w:color="000000"/>
              <w:left w:val="single" w:sz="4" w:space="0" w:color="000000"/>
              <w:bottom w:val="single" w:sz="4" w:space="0" w:color="000000"/>
            </w:tcBorders>
          </w:tcPr>
          <w:p w:rsidR="007F2457" w:rsidRDefault="007F2457" w:rsidP="000E0FED">
            <w:pPr>
              <w:snapToGrid w:val="0"/>
              <w:jc w:val="center"/>
              <w:rPr>
                <w:bCs/>
                <w:sz w:val="28"/>
                <w:szCs w:val="28"/>
              </w:rPr>
            </w:pPr>
            <w:r>
              <w:rPr>
                <w:bCs/>
                <w:sz w:val="28"/>
                <w:szCs w:val="28"/>
              </w:rPr>
              <w:t>2</w:t>
            </w:r>
          </w:p>
        </w:tc>
        <w:tc>
          <w:tcPr>
            <w:tcW w:w="993" w:type="dxa"/>
            <w:tcBorders>
              <w:top w:val="single" w:sz="4" w:space="0" w:color="000000"/>
              <w:left w:val="single" w:sz="4" w:space="0" w:color="000000"/>
              <w:bottom w:val="single" w:sz="4" w:space="0" w:color="000000"/>
            </w:tcBorders>
          </w:tcPr>
          <w:p w:rsidR="007F2457" w:rsidRDefault="007F2457" w:rsidP="000E0FED">
            <w:pPr>
              <w:snapToGrid w:val="0"/>
              <w:jc w:val="center"/>
              <w:rPr>
                <w:bCs/>
                <w:sz w:val="28"/>
                <w:szCs w:val="28"/>
              </w:rPr>
            </w:pPr>
            <w:r>
              <w:rPr>
                <w:bCs/>
                <w:sz w:val="28"/>
                <w:szCs w:val="28"/>
              </w:rPr>
              <w:t>3</w:t>
            </w:r>
          </w:p>
        </w:tc>
        <w:tc>
          <w:tcPr>
            <w:tcW w:w="850" w:type="dxa"/>
            <w:tcBorders>
              <w:top w:val="single" w:sz="4" w:space="0" w:color="000000"/>
              <w:left w:val="single" w:sz="4" w:space="0" w:color="000000"/>
              <w:bottom w:val="single" w:sz="4" w:space="0" w:color="000000"/>
            </w:tcBorders>
          </w:tcPr>
          <w:p w:rsidR="007F2457" w:rsidRDefault="007F2457" w:rsidP="000E0FED">
            <w:pPr>
              <w:snapToGrid w:val="0"/>
              <w:jc w:val="center"/>
              <w:rPr>
                <w:bCs/>
                <w:sz w:val="28"/>
                <w:szCs w:val="28"/>
              </w:rPr>
            </w:pPr>
            <w:r>
              <w:rPr>
                <w:bCs/>
                <w:sz w:val="28"/>
                <w:szCs w:val="28"/>
              </w:rPr>
              <w:t>4</w:t>
            </w:r>
          </w:p>
        </w:tc>
        <w:tc>
          <w:tcPr>
            <w:tcW w:w="992" w:type="dxa"/>
            <w:tcBorders>
              <w:top w:val="single" w:sz="4" w:space="0" w:color="000000"/>
              <w:left w:val="single" w:sz="4" w:space="0" w:color="000000"/>
              <w:bottom w:val="single" w:sz="4" w:space="0" w:color="000000"/>
            </w:tcBorders>
          </w:tcPr>
          <w:p w:rsidR="007F2457" w:rsidRDefault="007F2457" w:rsidP="000E0FED">
            <w:pPr>
              <w:snapToGrid w:val="0"/>
              <w:jc w:val="center"/>
              <w:rPr>
                <w:bCs/>
                <w:sz w:val="28"/>
                <w:szCs w:val="28"/>
              </w:rPr>
            </w:pPr>
            <w:r>
              <w:rPr>
                <w:bCs/>
                <w:sz w:val="28"/>
                <w:szCs w:val="28"/>
              </w:rPr>
              <w:t>5</w:t>
            </w:r>
          </w:p>
        </w:tc>
        <w:tc>
          <w:tcPr>
            <w:tcW w:w="851" w:type="dxa"/>
            <w:tcBorders>
              <w:top w:val="single" w:sz="4" w:space="0" w:color="000000"/>
              <w:left w:val="single" w:sz="4" w:space="0" w:color="000000"/>
              <w:bottom w:val="single" w:sz="4" w:space="0" w:color="000000"/>
            </w:tcBorders>
          </w:tcPr>
          <w:p w:rsidR="007F2457" w:rsidRDefault="007F2457" w:rsidP="000E0FED">
            <w:pPr>
              <w:snapToGrid w:val="0"/>
              <w:jc w:val="center"/>
              <w:rPr>
                <w:bCs/>
                <w:sz w:val="28"/>
                <w:szCs w:val="28"/>
              </w:rPr>
            </w:pPr>
            <w:r>
              <w:rPr>
                <w:bCs/>
                <w:sz w:val="28"/>
                <w:szCs w:val="28"/>
              </w:rPr>
              <w:t>6</w:t>
            </w:r>
          </w:p>
        </w:tc>
        <w:tc>
          <w:tcPr>
            <w:tcW w:w="992" w:type="dxa"/>
            <w:tcBorders>
              <w:top w:val="single" w:sz="4" w:space="0" w:color="000000"/>
              <w:left w:val="single" w:sz="4" w:space="0" w:color="000000"/>
              <w:bottom w:val="single" w:sz="4" w:space="0" w:color="000000"/>
            </w:tcBorders>
          </w:tcPr>
          <w:p w:rsidR="007F2457" w:rsidRDefault="007F2457" w:rsidP="000E0FED">
            <w:pPr>
              <w:snapToGrid w:val="0"/>
              <w:jc w:val="center"/>
              <w:rPr>
                <w:bCs/>
                <w:sz w:val="28"/>
                <w:szCs w:val="28"/>
              </w:rPr>
            </w:pPr>
            <w:r>
              <w:rPr>
                <w:bCs/>
                <w:sz w:val="28"/>
                <w:szCs w:val="28"/>
              </w:rPr>
              <w:t>7</w:t>
            </w:r>
          </w:p>
        </w:tc>
        <w:tc>
          <w:tcPr>
            <w:tcW w:w="851" w:type="dxa"/>
            <w:tcBorders>
              <w:top w:val="single" w:sz="4" w:space="0" w:color="000000"/>
              <w:left w:val="single" w:sz="4" w:space="0" w:color="000000"/>
              <w:bottom w:val="single" w:sz="4" w:space="0" w:color="000000"/>
              <w:right w:val="single" w:sz="4" w:space="0" w:color="auto"/>
            </w:tcBorders>
          </w:tcPr>
          <w:p w:rsidR="007F2457" w:rsidRDefault="007F2457" w:rsidP="000E0FED">
            <w:pPr>
              <w:snapToGrid w:val="0"/>
              <w:jc w:val="center"/>
              <w:rPr>
                <w:bCs/>
                <w:sz w:val="28"/>
                <w:szCs w:val="28"/>
              </w:rPr>
            </w:pPr>
            <w:r>
              <w:rPr>
                <w:bCs/>
                <w:sz w:val="28"/>
                <w:szCs w:val="28"/>
              </w:rPr>
              <w:t>8</w:t>
            </w:r>
          </w:p>
        </w:tc>
      </w:tr>
      <w:tr w:rsidR="007F2457" w:rsidTr="00772D97">
        <w:tc>
          <w:tcPr>
            <w:tcW w:w="629" w:type="dxa"/>
            <w:tcBorders>
              <w:top w:val="single" w:sz="4" w:space="0" w:color="000000"/>
              <w:left w:val="single" w:sz="4" w:space="0" w:color="000000"/>
              <w:bottom w:val="single" w:sz="4" w:space="0" w:color="000000"/>
            </w:tcBorders>
          </w:tcPr>
          <w:p w:rsidR="007F2457" w:rsidRDefault="007F2457" w:rsidP="000E0FED">
            <w:pPr>
              <w:snapToGrid w:val="0"/>
              <w:jc w:val="center"/>
              <w:rPr>
                <w:bCs/>
              </w:rPr>
            </w:pPr>
            <w:r>
              <w:rPr>
                <w:bCs/>
                <w:sz w:val="22"/>
                <w:szCs w:val="22"/>
              </w:rPr>
              <w:t>1.</w:t>
            </w:r>
          </w:p>
        </w:tc>
        <w:tc>
          <w:tcPr>
            <w:tcW w:w="3006" w:type="dxa"/>
            <w:tcBorders>
              <w:top w:val="single" w:sz="4" w:space="0" w:color="000000"/>
              <w:left w:val="single" w:sz="4" w:space="0" w:color="000000"/>
              <w:bottom w:val="single" w:sz="4" w:space="0" w:color="000000"/>
            </w:tcBorders>
          </w:tcPr>
          <w:p w:rsidR="007F2457" w:rsidRDefault="007F2457" w:rsidP="000E0FED">
            <w:pPr>
              <w:snapToGrid w:val="0"/>
              <w:jc w:val="both"/>
              <w:rPr>
                <w:bCs/>
              </w:rPr>
            </w:pPr>
            <w:r>
              <w:rPr>
                <w:bCs/>
              </w:rPr>
              <w:t>Кількість молоді, залученої до заходів, спрямованих на розвиток творчих ініціатив</w:t>
            </w:r>
          </w:p>
        </w:tc>
        <w:tc>
          <w:tcPr>
            <w:tcW w:w="993" w:type="dxa"/>
            <w:tcBorders>
              <w:top w:val="single" w:sz="4" w:space="0" w:color="000000"/>
              <w:left w:val="single" w:sz="4" w:space="0" w:color="000000"/>
              <w:bottom w:val="single" w:sz="4" w:space="0" w:color="000000"/>
            </w:tcBorders>
          </w:tcPr>
          <w:p w:rsidR="007F2457" w:rsidRDefault="007F2457" w:rsidP="000E0FED">
            <w:pPr>
              <w:snapToGrid w:val="0"/>
              <w:jc w:val="center"/>
              <w:rPr>
                <w:bCs/>
              </w:rPr>
            </w:pPr>
            <w:r>
              <w:rPr>
                <w:bCs/>
                <w:sz w:val="22"/>
                <w:szCs w:val="22"/>
              </w:rPr>
              <w:t>Чол.</w:t>
            </w:r>
          </w:p>
        </w:tc>
        <w:tc>
          <w:tcPr>
            <w:tcW w:w="850" w:type="dxa"/>
            <w:tcBorders>
              <w:top w:val="single" w:sz="4" w:space="0" w:color="000000"/>
              <w:left w:val="single" w:sz="4" w:space="0" w:color="000000"/>
              <w:bottom w:val="single" w:sz="4" w:space="0" w:color="000000"/>
            </w:tcBorders>
          </w:tcPr>
          <w:p w:rsidR="007F2457" w:rsidRDefault="007F2457" w:rsidP="000E0FED">
            <w:pPr>
              <w:snapToGrid w:val="0"/>
              <w:jc w:val="center"/>
              <w:rPr>
                <w:bCs/>
              </w:rPr>
            </w:pPr>
            <w:r>
              <w:rPr>
                <w:bCs/>
                <w:sz w:val="22"/>
                <w:szCs w:val="22"/>
              </w:rPr>
              <w:t>1200</w:t>
            </w:r>
          </w:p>
        </w:tc>
        <w:tc>
          <w:tcPr>
            <w:tcW w:w="992" w:type="dxa"/>
            <w:tcBorders>
              <w:top w:val="single" w:sz="4" w:space="0" w:color="000000"/>
              <w:left w:val="single" w:sz="4" w:space="0" w:color="000000"/>
              <w:bottom w:val="single" w:sz="4" w:space="0" w:color="000000"/>
            </w:tcBorders>
          </w:tcPr>
          <w:p w:rsidR="007F2457" w:rsidRDefault="007F2457" w:rsidP="000E0FED">
            <w:pPr>
              <w:snapToGrid w:val="0"/>
              <w:jc w:val="center"/>
              <w:rPr>
                <w:bCs/>
              </w:rPr>
            </w:pPr>
            <w:r>
              <w:rPr>
                <w:bCs/>
                <w:sz w:val="22"/>
                <w:szCs w:val="22"/>
              </w:rPr>
              <w:t>1300</w:t>
            </w:r>
          </w:p>
        </w:tc>
        <w:tc>
          <w:tcPr>
            <w:tcW w:w="851" w:type="dxa"/>
            <w:tcBorders>
              <w:top w:val="single" w:sz="4" w:space="0" w:color="000000"/>
              <w:left w:val="single" w:sz="4" w:space="0" w:color="000000"/>
              <w:bottom w:val="single" w:sz="4" w:space="0" w:color="000000"/>
            </w:tcBorders>
          </w:tcPr>
          <w:p w:rsidR="007F2457" w:rsidRDefault="007F2457" w:rsidP="000E0FED">
            <w:pPr>
              <w:snapToGrid w:val="0"/>
              <w:jc w:val="center"/>
              <w:rPr>
                <w:bCs/>
              </w:rPr>
            </w:pPr>
            <w:r>
              <w:rPr>
                <w:bCs/>
                <w:sz w:val="22"/>
                <w:szCs w:val="22"/>
              </w:rPr>
              <w:t>1350</w:t>
            </w:r>
          </w:p>
        </w:tc>
        <w:tc>
          <w:tcPr>
            <w:tcW w:w="992" w:type="dxa"/>
            <w:tcBorders>
              <w:top w:val="single" w:sz="4" w:space="0" w:color="000000"/>
              <w:left w:val="single" w:sz="4" w:space="0" w:color="000000"/>
              <w:bottom w:val="single" w:sz="4" w:space="0" w:color="000000"/>
            </w:tcBorders>
          </w:tcPr>
          <w:p w:rsidR="007F2457" w:rsidRDefault="007F2457" w:rsidP="000E0FED">
            <w:pPr>
              <w:snapToGrid w:val="0"/>
              <w:rPr>
                <w:bCs/>
              </w:rPr>
            </w:pPr>
            <w:r>
              <w:rPr>
                <w:bCs/>
                <w:sz w:val="22"/>
                <w:szCs w:val="22"/>
              </w:rPr>
              <w:t>1400</w:t>
            </w:r>
          </w:p>
        </w:tc>
        <w:tc>
          <w:tcPr>
            <w:tcW w:w="851" w:type="dxa"/>
            <w:tcBorders>
              <w:top w:val="single" w:sz="4" w:space="0" w:color="000000"/>
              <w:left w:val="single" w:sz="4" w:space="0" w:color="000000"/>
              <w:bottom w:val="single" w:sz="4" w:space="0" w:color="000000"/>
              <w:right w:val="single" w:sz="4" w:space="0" w:color="auto"/>
            </w:tcBorders>
          </w:tcPr>
          <w:p w:rsidR="007F2457" w:rsidRDefault="007F2457" w:rsidP="000E0FED">
            <w:pPr>
              <w:snapToGrid w:val="0"/>
              <w:jc w:val="center"/>
              <w:rPr>
                <w:bCs/>
              </w:rPr>
            </w:pPr>
            <w:r>
              <w:rPr>
                <w:bCs/>
                <w:sz w:val="22"/>
                <w:szCs w:val="22"/>
              </w:rPr>
              <w:t>1450</w:t>
            </w:r>
          </w:p>
        </w:tc>
      </w:tr>
      <w:tr w:rsidR="007F2457" w:rsidTr="00772D97">
        <w:tc>
          <w:tcPr>
            <w:tcW w:w="629" w:type="dxa"/>
            <w:tcBorders>
              <w:top w:val="single" w:sz="4" w:space="0" w:color="000000"/>
              <w:left w:val="single" w:sz="4" w:space="0" w:color="000000"/>
              <w:bottom w:val="single" w:sz="4" w:space="0" w:color="000000"/>
            </w:tcBorders>
          </w:tcPr>
          <w:p w:rsidR="007F2457" w:rsidRDefault="007F2457" w:rsidP="000E0FED">
            <w:pPr>
              <w:snapToGrid w:val="0"/>
              <w:jc w:val="center"/>
              <w:rPr>
                <w:bCs/>
              </w:rPr>
            </w:pPr>
            <w:r>
              <w:rPr>
                <w:bCs/>
                <w:sz w:val="22"/>
                <w:szCs w:val="22"/>
              </w:rPr>
              <w:t>2.</w:t>
            </w:r>
          </w:p>
        </w:tc>
        <w:tc>
          <w:tcPr>
            <w:tcW w:w="3006" w:type="dxa"/>
            <w:tcBorders>
              <w:top w:val="single" w:sz="4" w:space="0" w:color="000000"/>
              <w:left w:val="single" w:sz="4" w:space="0" w:color="000000"/>
              <w:bottom w:val="single" w:sz="4" w:space="0" w:color="000000"/>
            </w:tcBorders>
          </w:tcPr>
          <w:p w:rsidR="007F2457" w:rsidRDefault="007F2457" w:rsidP="000E0FED">
            <w:pPr>
              <w:snapToGrid w:val="0"/>
              <w:jc w:val="both"/>
              <w:rPr>
                <w:bCs/>
              </w:rPr>
            </w:pPr>
            <w:r>
              <w:rPr>
                <w:bCs/>
              </w:rPr>
              <w:t>Кількість молоді, залученої до заходів, спрямованих на формування здорового способу життя</w:t>
            </w:r>
          </w:p>
        </w:tc>
        <w:tc>
          <w:tcPr>
            <w:tcW w:w="993" w:type="dxa"/>
            <w:tcBorders>
              <w:top w:val="single" w:sz="4" w:space="0" w:color="000000"/>
              <w:left w:val="single" w:sz="4" w:space="0" w:color="000000"/>
              <w:bottom w:val="single" w:sz="4" w:space="0" w:color="000000"/>
            </w:tcBorders>
          </w:tcPr>
          <w:p w:rsidR="007F2457" w:rsidRDefault="007F2457" w:rsidP="000E0FED">
            <w:pPr>
              <w:snapToGrid w:val="0"/>
              <w:jc w:val="center"/>
              <w:rPr>
                <w:bCs/>
              </w:rPr>
            </w:pPr>
            <w:r>
              <w:rPr>
                <w:bCs/>
                <w:sz w:val="22"/>
                <w:szCs w:val="22"/>
              </w:rPr>
              <w:t>Чол.</w:t>
            </w:r>
          </w:p>
        </w:tc>
        <w:tc>
          <w:tcPr>
            <w:tcW w:w="850" w:type="dxa"/>
            <w:tcBorders>
              <w:top w:val="single" w:sz="4" w:space="0" w:color="000000"/>
              <w:left w:val="single" w:sz="4" w:space="0" w:color="000000"/>
              <w:bottom w:val="single" w:sz="4" w:space="0" w:color="000000"/>
            </w:tcBorders>
          </w:tcPr>
          <w:p w:rsidR="007F2457" w:rsidRDefault="007F2457" w:rsidP="000E0FED">
            <w:pPr>
              <w:snapToGrid w:val="0"/>
              <w:jc w:val="center"/>
              <w:rPr>
                <w:bCs/>
              </w:rPr>
            </w:pPr>
            <w:r>
              <w:rPr>
                <w:bCs/>
                <w:sz w:val="22"/>
                <w:szCs w:val="22"/>
              </w:rPr>
              <w:t>1100</w:t>
            </w:r>
          </w:p>
        </w:tc>
        <w:tc>
          <w:tcPr>
            <w:tcW w:w="992" w:type="dxa"/>
            <w:tcBorders>
              <w:top w:val="single" w:sz="4" w:space="0" w:color="000000"/>
              <w:left w:val="single" w:sz="4" w:space="0" w:color="000000"/>
              <w:bottom w:val="single" w:sz="4" w:space="0" w:color="000000"/>
            </w:tcBorders>
          </w:tcPr>
          <w:p w:rsidR="007F2457" w:rsidRDefault="007F2457" w:rsidP="000E0FED">
            <w:pPr>
              <w:snapToGrid w:val="0"/>
              <w:jc w:val="center"/>
              <w:rPr>
                <w:bCs/>
              </w:rPr>
            </w:pPr>
            <w:r>
              <w:rPr>
                <w:bCs/>
                <w:sz w:val="22"/>
                <w:szCs w:val="22"/>
              </w:rPr>
              <w:t>1200</w:t>
            </w:r>
          </w:p>
        </w:tc>
        <w:tc>
          <w:tcPr>
            <w:tcW w:w="851" w:type="dxa"/>
            <w:tcBorders>
              <w:top w:val="single" w:sz="4" w:space="0" w:color="000000"/>
              <w:left w:val="single" w:sz="4" w:space="0" w:color="000000"/>
              <w:bottom w:val="single" w:sz="4" w:space="0" w:color="000000"/>
            </w:tcBorders>
          </w:tcPr>
          <w:p w:rsidR="007F2457" w:rsidRDefault="007F2457" w:rsidP="000E0FED">
            <w:pPr>
              <w:snapToGrid w:val="0"/>
              <w:jc w:val="center"/>
              <w:rPr>
                <w:bCs/>
              </w:rPr>
            </w:pPr>
            <w:r>
              <w:rPr>
                <w:bCs/>
                <w:sz w:val="22"/>
                <w:szCs w:val="22"/>
              </w:rPr>
              <w:t>1250</w:t>
            </w:r>
          </w:p>
        </w:tc>
        <w:tc>
          <w:tcPr>
            <w:tcW w:w="992" w:type="dxa"/>
            <w:tcBorders>
              <w:top w:val="single" w:sz="4" w:space="0" w:color="000000"/>
              <w:left w:val="single" w:sz="4" w:space="0" w:color="000000"/>
              <w:bottom w:val="single" w:sz="4" w:space="0" w:color="000000"/>
            </w:tcBorders>
          </w:tcPr>
          <w:p w:rsidR="007F2457" w:rsidRDefault="007F2457" w:rsidP="000E0FED">
            <w:pPr>
              <w:snapToGrid w:val="0"/>
              <w:jc w:val="center"/>
              <w:rPr>
                <w:bCs/>
              </w:rPr>
            </w:pPr>
            <w:r>
              <w:rPr>
                <w:bCs/>
                <w:sz w:val="22"/>
                <w:szCs w:val="22"/>
              </w:rPr>
              <w:t>1300</w:t>
            </w:r>
          </w:p>
        </w:tc>
        <w:tc>
          <w:tcPr>
            <w:tcW w:w="851" w:type="dxa"/>
            <w:tcBorders>
              <w:top w:val="single" w:sz="4" w:space="0" w:color="000000"/>
              <w:left w:val="single" w:sz="4" w:space="0" w:color="000000"/>
              <w:bottom w:val="single" w:sz="4" w:space="0" w:color="000000"/>
              <w:right w:val="single" w:sz="4" w:space="0" w:color="auto"/>
            </w:tcBorders>
          </w:tcPr>
          <w:p w:rsidR="007F2457" w:rsidRDefault="007F2457" w:rsidP="000E0FED">
            <w:pPr>
              <w:snapToGrid w:val="0"/>
              <w:jc w:val="center"/>
              <w:rPr>
                <w:bCs/>
              </w:rPr>
            </w:pPr>
            <w:r>
              <w:rPr>
                <w:bCs/>
                <w:sz w:val="22"/>
                <w:szCs w:val="22"/>
              </w:rPr>
              <w:t>1350</w:t>
            </w:r>
          </w:p>
        </w:tc>
      </w:tr>
      <w:tr w:rsidR="007F2457" w:rsidTr="00772D97">
        <w:tc>
          <w:tcPr>
            <w:tcW w:w="629" w:type="dxa"/>
            <w:tcBorders>
              <w:top w:val="single" w:sz="4" w:space="0" w:color="000000"/>
              <w:left w:val="single" w:sz="4" w:space="0" w:color="000000"/>
              <w:bottom w:val="single" w:sz="4" w:space="0" w:color="000000"/>
            </w:tcBorders>
          </w:tcPr>
          <w:p w:rsidR="007F2457" w:rsidRDefault="007F2457" w:rsidP="000E0FED">
            <w:pPr>
              <w:snapToGrid w:val="0"/>
              <w:jc w:val="center"/>
              <w:rPr>
                <w:bCs/>
              </w:rPr>
            </w:pPr>
            <w:r>
              <w:rPr>
                <w:bCs/>
                <w:sz w:val="22"/>
                <w:szCs w:val="22"/>
              </w:rPr>
              <w:t>3.</w:t>
            </w:r>
          </w:p>
        </w:tc>
        <w:tc>
          <w:tcPr>
            <w:tcW w:w="3006" w:type="dxa"/>
            <w:tcBorders>
              <w:top w:val="single" w:sz="4" w:space="0" w:color="000000"/>
              <w:left w:val="single" w:sz="4" w:space="0" w:color="000000"/>
              <w:bottom w:val="single" w:sz="4" w:space="0" w:color="000000"/>
            </w:tcBorders>
          </w:tcPr>
          <w:p w:rsidR="007F2457" w:rsidRDefault="007F2457" w:rsidP="000E0FED">
            <w:pPr>
              <w:snapToGrid w:val="0"/>
              <w:rPr>
                <w:bCs/>
              </w:rPr>
            </w:pPr>
            <w:r>
              <w:rPr>
                <w:bCs/>
                <w:sz w:val="22"/>
                <w:szCs w:val="22"/>
              </w:rPr>
              <w:t>Кількість молодіжних центрів праці</w:t>
            </w:r>
          </w:p>
        </w:tc>
        <w:tc>
          <w:tcPr>
            <w:tcW w:w="993" w:type="dxa"/>
            <w:tcBorders>
              <w:top w:val="single" w:sz="4" w:space="0" w:color="000000"/>
              <w:left w:val="single" w:sz="4" w:space="0" w:color="000000"/>
              <w:bottom w:val="single" w:sz="4" w:space="0" w:color="000000"/>
            </w:tcBorders>
          </w:tcPr>
          <w:p w:rsidR="007F2457" w:rsidRDefault="007F2457" w:rsidP="000E0FED">
            <w:pPr>
              <w:snapToGrid w:val="0"/>
              <w:jc w:val="center"/>
              <w:rPr>
                <w:bCs/>
              </w:rPr>
            </w:pPr>
            <w:r>
              <w:rPr>
                <w:bCs/>
                <w:sz w:val="22"/>
                <w:szCs w:val="22"/>
              </w:rPr>
              <w:t>Од.</w:t>
            </w:r>
          </w:p>
        </w:tc>
        <w:tc>
          <w:tcPr>
            <w:tcW w:w="850" w:type="dxa"/>
            <w:tcBorders>
              <w:top w:val="single" w:sz="4" w:space="0" w:color="000000"/>
              <w:left w:val="single" w:sz="4" w:space="0" w:color="000000"/>
              <w:bottom w:val="single" w:sz="4" w:space="0" w:color="000000"/>
            </w:tcBorders>
          </w:tcPr>
          <w:p w:rsidR="007F2457" w:rsidRDefault="007F2457" w:rsidP="000E0FED">
            <w:pPr>
              <w:snapToGrid w:val="0"/>
              <w:jc w:val="center"/>
              <w:rPr>
                <w:bCs/>
              </w:rPr>
            </w:pPr>
            <w:r>
              <w:rPr>
                <w:bCs/>
                <w:sz w:val="22"/>
                <w:szCs w:val="22"/>
              </w:rPr>
              <w:t>0</w:t>
            </w:r>
          </w:p>
        </w:tc>
        <w:tc>
          <w:tcPr>
            <w:tcW w:w="992" w:type="dxa"/>
            <w:tcBorders>
              <w:top w:val="single" w:sz="4" w:space="0" w:color="000000"/>
              <w:left w:val="single" w:sz="4" w:space="0" w:color="000000"/>
              <w:bottom w:val="single" w:sz="4" w:space="0" w:color="000000"/>
            </w:tcBorders>
          </w:tcPr>
          <w:p w:rsidR="007F2457" w:rsidRDefault="007F2457" w:rsidP="000E0FED">
            <w:pPr>
              <w:snapToGrid w:val="0"/>
              <w:jc w:val="center"/>
              <w:rPr>
                <w:bCs/>
              </w:rPr>
            </w:pPr>
            <w:r>
              <w:rPr>
                <w:bCs/>
                <w:sz w:val="22"/>
                <w:szCs w:val="22"/>
              </w:rPr>
              <w:t>1</w:t>
            </w:r>
          </w:p>
        </w:tc>
        <w:tc>
          <w:tcPr>
            <w:tcW w:w="851" w:type="dxa"/>
            <w:tcBorders>
              <w:top w:val="single" w:sz="4" w:space="0" w:color="000000"/>
              <w:left w:val="single" w:sz="4" w:space="0" w:color="000000"/>
              <w:bottom w:val="single" w:sz="4" w:space="0" w:color="000000"/>
            </w:tcBorders>
          </w:tcPr>
          <w:p w:rsidR="007F2457" w:rsidRDefault="007F2457" w:rsidP="000E0FED">
            <w:pPr>
              <w:snapToGrid w:val="0"/>
              <w:jc w:val="center"/>
              <w:rPr>
                <w:bCs/>
              </w:rPr>
            </w:pPr>
            <w:r>
              <w:rPr>
                <w:bCs/>
                <w:sz w:val="22"/>
                <w:szCs w:val="22"/>
              </w:rPr>
              <w:t>2</w:t>
            </w:r>
          </w:p>
        </w:tc>
        <w:tc>
          <w:tcPr>
            <w:tcW w:w="992" w:type="dxa"/>
            <w:tcBorders>
              <w:top w:val="single" w:sz="4" w:space="0" w:color="000000"/>
              <w:left w:val="single" w:sz="4" w:space="0" w:color="000000"/>
              <w:bottom w:val="single" w:sz="4" w:space="0" w:color="000000"/>
            </w:tcBorders>
          </w:tcPr>
          <w:p w:rsidR="007F2457" w:rsidRDefault="007F2457" w:rsidP="000E0FED">
            <w:pPr>
              <w:snapToGrid w:val="0"/>
              <w:jc w:val="center"/>
              <w:rPr>
                <w:bCs/>
              </w:rPr>
            </w:pPr>
            <w:r>
              <w:rPr>
                <w:bCs/>
                <w:sz w:val="22"/>
                <w:szCs w:val="22"/>
              </w:rPr>
              <w:t>2</w:t>
            </w:r>
          </w:p>
        </w:tc>
        <w:tc>
          <w:tcPr>
            <w:tcW w:w="851" w:type="dxa"/>
            <w:tcBorders>
              <w:top w:val="single" w:sz="4" w:space="0" w:color="000000"/>
              <w:left w:val="single" w:sz="4" w:space="0" w:color="000000"/>
              <w:bottom w:val="single" w:sz="4" w:space="0" w:color="000000"/>
              <w:right w:val="single" w:sz="4" w:space="0" w:color="auto"/>
            </w:tcBorders>
          </w:tcPr>
          <w:p w:rsidR="007F2457" w:rsidRDefault="007F2457" w:rsidP="000E0FED">
            <w:pPr>
              <w:snapToGrid w:val="0"/>
              <w:jc w:val="center"/>
              <w:rPr>
                <w:bCs/>
              </w:rPr>
            </w:pPr>
            <w:r>
              <w:rPr>
                <w:bCs/>
                <w:sz w:val="22"/>
                <w:szCs w:val="22"/>
              </w:rPr>
              <w:t>3</w:t>
            </w:r>
          </w:p>
        </w:tc>
      </w:tr>
      <w:tr w:rsidR="007F2457" w:rsidTr="00772D97">
        <w:tc>
          <w:tcPr>
            <w:tcW w:w="629" w:type="dxa"/>
            <w:tcBorders>
              <w:top w:val="single" w:sz="4" w:space="0" w:color="000000"/>
              <w:left w:val="single" w:sz="4" w:space="0" w:color="000000"/>
              <w:bottom w:val="single" w:sz="4" w:space="0" w:color="000000"/>
            </w:tcBorders>
          </w:tcPr>
          <w:p w:rsidR="007F2457" w:rsidRDefault="007F2457" w:rsidP="000E0FED">
            <w:pPr>
              <w:snapToGrid w:val="0"/>
              <w:jc w:val="center"/>
              <w:rPr>
                <w:bCs/>
              </w:rPr>
            </w:pPr>
            <w:r>
              <w:rPr>
                <w:bCs/>
                <w:sz w:val="22"/>
                <w:szCs w:val="22"/>
              </w:rPr>
              <w:t>4.</w:t>
            </w:r>
          </w:p>
        </w:tc>
        <w:tc>
          <w:tcPr>
            <w:tcW w:w="3006" w:type="dxa"/>
            <w:tcBorders>
              <w:top w:val="single" w:sz="4" w:space="0" w:color="000000"/>
              <w:left w:val="single" w:sz="4" w:space="0" w:color="000000"/>
              <w:bottom w:val="single" w:sz="4" w:space="0" w:color="000000"/>
            </w:tcBorders>
          </w:tcPr>
          <w:p w:rsidR="007F2457" w:rsidRDefault="007F2457" w:rsidP="000E0FED">
            <w:pPr>
              <w:snapToGrid w:val="0"/>
              <w:rPr>
                <w:bCs/>
              </w:rPr>
            </w:pPr>
            <w:r>
              <w:rPr>
                <w:bCs/>
                <w:sz w:val="22"/>
                <w:szCs w:val="22"/>
              </w:rPr>
              <w:t>Кількість закладів надання допомоги жертвам насильства в сім’ї, торгівлі людьми</w:t>
            </w:r>
          </w:p>
        </w:tc>
        <w:tc>
          <w:tcPr>
            <w:tcW w:w="993" w:type="dxa"/>
            <w:tcBorders>
              <w:top w:val="single" w:sz="4" w:space="0" w:color="000000"/>
              <w:left w:val="single" w:sz="4" w:space="0" w:color="000000"/>
              <w:bottom w:val="single" w:sz="4" w:space="0" w:color="000000"/>
            </w:tcBorders>
          </w:tcPr>
          <w:p w:rsidR="007F2457" w:rsidRDefault="007F2457" w:rsidP="000E0FED">
            <w:pPr>
              <w:snapToGrid w:val="0"/>
              <w:jc w:val="center"/>
              <w:rPr>
                <w:bCs/>
              </w:rPr>
            </w:pPr>
            <w:r>
              <w:rPr>
                <w:bCs/>
                <w:sz w:val="22"/>
                <w:szCs w:val="22"/>
              </w:rPr>
              <w:t>Од.</w:t>
            </w:r>
          </w:p>
        </w:tc>
        <w:tc>
          <w:tcPr>
            <w:tcW w:w="850" w:type="dxa"/>
            <w:tcBorders>
              <w:top w:val="single" w:sz="4" w:space="0" w:color="000000"/>
              <w:left w:val="single" w:sz="4" w:space="0" w:color="000000"/>
              <w:bottom w:val="single" w:sz="4" w:space="0" w:color="000000"/>
            </w:tcBorders>
          </w:tcPr>
          <w:p w:rsidR="007F2457" w:rsidRDefault="007F2457" w:rsidP="000E0FED">
            <w:pPr>
              <w:snapToGrid w:val="0"/>
              <w:jc w:val="center"/>
              <w:rPr>
                <w:bCs/>
              </w:rPr>
            </w:pPr>
            <w:r>
              <w:rPr>
                <w:bCs/>
                <w:sz w:val="22"/>
                <w:szCs w:val="22"/>
              </w:rPr>
              <w:t>0</w:t>
            </w:r>
          </w:p>
        </w:tc>
        <w:tc>
          <w:tcPr>
            <w:tcW w:w="992" w:type="dxa"/>
            <w:tcBorders>
              <w:top w:val="single" w:sz="4" w:space="0" w:color="000000"/>
              <w:left w:val="single" w:sz="4" w:space="0" w:color="000000"/>
              <w:bottom w:val="single" w:sz="4" w:space="0" w:color="000000"/>
            </w:tcBorders>
          </w:tcPr>
          <w:p w:rsidR="007F2457" w:rsidRDefault="007F2457" w:rsidP="000E0FED">
            <w:pPr>
              <w:snapToGrid w:val="0"/>
              <w:jc w:val="center"/>
              <w:rPr>
                <w:bCs/>
              </w:rPr>
            </w:pPr>
            <w:r>
              <w:rPr>
                <w:bCs/>
                <w:sz w:val="22"/>
                <w:szCs w:val="22"/>
              </w:rPr>
              <w:t>0</w:t>
            </w:r>
          </w:p>
        </w:tc>
        <w:tc>
          <w:tcPr>
            <w:tcW w:w="851" w:type="dxa"/>
            <w:tcBorders>
              <w:top w:val="single" w:sz="4" w:space="0" w:color="000000"/>
              <w:left w:val="single" w:sz="4" w:space="0" w:color="000000"/>
              <w:bottom w:val="single" w:sz="4" w:space="0" w:color="000000"/>
            </w:tcBorders>
          </w:tcPr>
          <w:p w:rsidR="007F2457" w:rsidRDefault="007F2457" w:rsidP="000E0FED">
            <w:pPr>
              <w:snapToGrid w:val="0"/>
              <w:jc w:val="center"/>
              <w:rPr>
                <w:bCs/>
              </w:rPr>
            </w:pPr>
            <w:r>
              <w:rPr>
                <w:bCs/>
                <w:sz w:val="22"/>
                <w:szCs w:val="22"/>
              </w:rPr>
              <w:t>0</w:t>
            </w:r>
          </w:p>
        </w:tc>
        <w:tc>
          <w:tcPr>
            <w:tcW w:w="992" w:type="dxa"/>
            <w:tcBorders>
              <w:top w:val="single" w:sz="4" w:space="0" w:color="000000"/>
              <w:left w:val="single" w:sz="4" w:space="0" w:color="000000"/>
              <w:bottom w:val="single" w:sz="4" w:space="0" w:color="000000"/>
            </w:tcBorders>
          </w:tcPr>
          <w:p w:rsidR="007F2457" w:rsidRDefault="007F2457" w:rsidP="000E0FED">
            <w:pPr>
              <w:snapToGrid w:val="0"/>
              <w:jc w:val="center"/>
              <w:rPr>
                <w:bCs/>
              </w:rPr>
            </w:pPr>
            <w:r>
              <w:rPr>
                <w:bCs/>
                <w:sz w:val="22"/>
                <w:szCs w:val="22"/>
              </w:rPr>
              <w:t>0</w:t>
            </w:r>
          </w:p>
        </w:tc>
        <w:tc>
          <w:tcPr>
            <w:tcW w:w="851" w:type="dxa"/>
            <w:tcBorders>
              <w:top w:val="single" w:sz="4" w:space="0" w:color="000000"/>
              <w:left w:val="single" w:sz="4" w:space="0" w:color="000000"/>
              <w:bottom w:val="single" w:sz="4" w:space="0" w:color="000000"/>
              <w:right w:val="single" w:sz="4" w:space="0" w:color="auto"/>
            </w:tcBorders>
          </w:tcPr>
          <w:p w:rsidR="007F2457" w:rsidRDefault="007F2457" w:rsidP="000E0FED">
            <w:pPr>
              <w:snapToGrid w:val="0"/>
              <w:jc w:val="center"/>
              <w:rPr>
                <w:bCs/>
              </w:rPr>
            </w:pPr>
            <w:r>
              <w:rPr>
                <w:bCs/>
                <w:sz w:val="22"/>
                <w:szCs w:val="22"/>
              </w:rPr>
              <w:t>0</w:t>
            </w:r>
          </w:p>
        </w:tc>
      </w:tr>
      <w:tr w:rsidR="007F2457" w:rsidTr="00772D97">
        <w:tc>
          <w:tcPr>
            <w:tcW w:w="629" w:type="dxa"/>
            <w:tcBorders>
              <w:top w:val="single" w:sz="4" w:space="0" w:color="000000"/>
              <w:left w:val="single" w:sz="4" w:space="0" w:color="000000"/>
              <w:bottom w:val="single" w:sz="4" w:space="0" w:color="000000"/>
            </w:tcBorders>
          </w:tcPr>
          <w:p w:rsidR="007F2457" w:rsidRDefault="007F2457" w:rsidP="000E0FED">
            <w:pPr>
              <w:snapToGrid w:val="0"/>
              <w:jc w:val="center"/>
              <w:rPr>
                <w:bCs/>
              </w:rPr>
            </w:pPr>
            <w:r>
              <w:rPr>
                <w:bCs/>
                <w:sz w:val="22"/>
                <w:szCs w:val="22"/>
              </w:rPr>
              <w:t>5.</w:t>
            </w:r>
          </w:p>
        </w:tc>
        <w:tc>
          <w:tcPr>
            <w:tcW w:w="3006" w:type="dxa"/>
            <w:tcBorders>
              <w:top w:val="single" w:sz="4" w:space="0" w:color="000000"/>
              <w:left w:val="single" w:sz="4" w:space="0" w:color="000000"/>
              <w:bottom w:val="single" w:sz="4" w:space="0" w:color="000000"/>
            </w:tcBorders>
          </w:tcPr>
          <w:p w:rsidR="007F2457" w:rsidRDefault="007F2457" w:rsidP="000E0FED">
            <w:pPr>
              <w:snapToGrid w:val="0"/>
              <w:jc w:val="both"/>
            </w:pPr>
            <w:r>
              <w:t>Рівень охоплення молоді інформаційно-просвітниць-кою роботою щодо формування здорового способу життя</w:t>
            </w:r>
          </w:p>
        </w:tc>
        <w:tc>
          <w:tcPr>
            <w:tcW w:w="993" w:type="dxa"/>
            <w:tcBorders>
              <w:top w:val="single" w:sz="4" w:space="0" w:color="000000"/>
              <w:left w:val="single" w:sz="4" w:space="0" w:color="000000"/>
              <w:bottom w:val="single" w:sz="4" w:space="0" w:color="000000"/>
            </w:tcBorders>
          </w:tcPr>
          <w:p w:rsidR="007F2457" w:rsidRDefault="007F2457" w:rsidP="000E0FED">
            <w:pPr>
              <w:snapToGrid w:val="0"/>
              <w:jc w:val="center"/>
              <w:rPr>
                <w:bCs/>
              </w:rPr>
            </w:pPr>
            <w:r>
              <w:rPr>
                <w:bCs/>
                <w:sz w:val="22"/>
                <w:szCs w:val="22"/>
              </w:rPr>
              <w:t>%</w:t>
            </w:r>
          </w:p>
        </w:tc>
        <w:tc>
          <w:tcPr>
            <w:tcW w:w="850" w:type="dxa"/>
            <w:tcBorders>
              <w:top w:val="single" w:sz="4" w:space="0" w:color="000000"/>
              <w:left w:val="single" w:sz="4" w:space="0" w:color="000000"/>
              <w:bottom w:val="single" w:sz="4" w:space="0" w:color="000000"/>
            </w:tcBorders>
          </w:tcPr>
          <w:p w:rsidR="007F2457" w:rsidRDefault="007F2457" w:rsidP="000E0FED">
            <w:pPr>
              <w:snapToGrid w:val="0"/>
              <w:jc w:val="center"/>
              <w:rPr>
                <w:bCs/>
              </w:rPr>
            </w:pPr>
            <w:r>
              <w:rPr>
                <w:bCs/>
                <w:sz w:val="22"/>
                <w:szCs w:val="22"/>
              </w:rPr>
              <w:t>30</w:t>
            </w:r>
          </w:p>
        </w:tc>
        <w:tc>
          <w:tcPr>
            <w:tcW w:w="992" w:type="dxa"/>
            <w:tcBorders>
              <w:top w:val="single" w:sz="4" w:space="0" w:color="000000"/>
              <w:left w:val="single" w:sz="4" w:space="0" w:color="000000"/>
              <w:bottom w:val="single" w:sz="4" w:space="0" w:color="000000"/>
            </w:tcBorders>
          </w:tcPr>
          <w:p w:rsidR="007F2457" w:rsidRDefault="007F2457" w:rsidP="000E0FED">
            <w:pPr>
              <w:snapToGrid w:val="0"/>
              <w:jc w:val="center"/>
              <w:rPr>
                <w:bCs/>
              </w:rPr>
            </w:pPr>
            <w:r>
              <w:rPr>
                <w:bCs/>
                <w:sz w:val="22"/>
                <w:szCs w:val="22"/>
              </w:rPr>
              <w:t>40</w:t>
            </w:r>
          </w:p>
        </w:tc>
        <w:tc>
          <w:tcPr>
            <w:tcW w:w="851" w:type="dxa"/>
            <w:tcBorders>
              <w:top w:val="single" w:sz="4" w:space="0" w:color="000000"/>
              <w:left w:val="single" w:sz="4" w:space="0" w:color="000000"/>
              <w:bottom w:val="single" w:sz="4" w:space="0" w:color="000000"/>
            </w:tcBorders>
          </w:tcPr>
          <w:p w:rsidR="007F2457" w:rsidRDefault="007F2457" w:rsidP="000E0FED">
            <w:pPr>
              <w:snapToGrid w:val="0"/>
              <w:jc w:val="center"/>
              <w:rPr>
                <w:bCs/>
              </w:rPr>
            </w:pPr>
            <w:r>
              <w:rPr>
                <w:bCs/>
                <w:sz w:val="22"/>
                <w:szCs w:val="22"/>
              </w:rPr>
              <w:t>45</w:t>
            </w:r>
          </w:p>
        </w:tc>
        <w:tc>
          <w:tcPr>
            <w:tcW w:w="992" w:type="dxa"/>
            <w:tcBorders>
              <w:top w:val="single" w:sz="4" w:space="0" w:color="000000"/>
              <w:left w:val="single" w:sz="4" w:space="0" w:color="000000"/>
              <w:bottom w:val="single" w:sz="4" w:space="0" w:color="000000"/>
            </w:tcBorders>
          </w:tcPr>
          <w:p w:rsidR="007F2457" w:rsidRDefault="007F2457" w:rsidP="000E0FED">
            <w:pPr>
              <w:snapToGrid w:val="0"/>
              <w:jc w:val="center"/>
              <w:rPr>
                <w:bCs/>
              </w:rPr>
            </w:pPr>
            <w:r>
              <w:rPr>
                <w:bCs/>
                <w:sz w:val="22"/>
                <w:szCs w:val="22"/>
              </w:rPr>
              <w:t>50</w:t>
            </w:r>
          </w:p>
        </w:tc>
        <w:tc>
          <w:tcPr>
            <w:tcW w:w="851" w:type="dxa"/>
            <w:tcBorders>
              <w:top w:val="single" w:sz="4" w:space="0" w:color="000000"/>
              <w:left w:val="single" w:sz="4" w:space="0" w:color="000000"/>
              <w:bottom w:val="single" w:sz="4" w:space="0" w:color="000000"/>
              <w:right w:val="single" w:sz="4" w:space="0" w:color="auto"/>
            </w:tcBorders>
          </w:tcPr>
          <w:p w:rsidR="007F2457" w:rsidRDefault="007F2457" w:rsidP="000E0FED">
            <w:pPr>
              <w:snapToGrid w:val="0"/>
              <w:jc w:val="center"/>
              <w:rPr>
                <w:bCs/>
              </w:rPr>
            </w:pPr>
            <w:r>
              <w:rPr>
                <w:bCs/>
                <w:sz w:val="22"/>
                <w:szCs w:val="22"/>
              </w:rPr>
              <w:t>55</w:t>
            </w:r>
          </w:p>
        </w:tc>
      </w:tr>
      <w:tr w:rsidR="007F2457" w:rsidTr="00772D97">
        <w:tc>
          <w:tcPr>
            <w:tcW w:w="629" w:type="dxa"/>
            <w:tcBorders>
              <w:top w:val="single" w:sz="4" w:space="0" w:color="000000"/>
              <w:left w:val="single" w:sz="4" w:space="0" w:color="000000"/>
              <w:bottom w:val="single" w:sz="4" w:space="0" w:color="000000"/>
            </w:tcBorders>
          </w:tcPr>
          <w:p w:rsidR="007F2457" w:rsidRPr="00F170DD" w:rsidRDefault="007F2457" w:rsidP="000E0FED">
            <w:pPr>
              <w:snapToGrid w:val="0"/>
              <w:jc w:val="center"/>
              <w:rPr>
                <w:bCs/>
              </w:rPr>
            </w:pPr>
            <w:r w:rsidRPr="00F170DD">
              <w:rPr>
                <w:bCs/>
                <w:sz w:val="22"/>
                <w:szCs w:val="22"/>
              </w:rPr>
              <w:t>6.</w:t>
            </w:r>
          </w:p>
        </w:tc>
        <w:tc>
          <w:tcPr>
            <w:tcW w:w="3006" w:type="dxa"/>
            <w:tcBorders>
              <w:top w:val="single" w:sz="4" w:space="0" w:color="000000"/>
              <w:left w:val="single" w:sz="4" w:space="0" w:color="000000"/>
              <w:bottom w:val="single" w:sz="4" w:space="0" w:color="000000"/>
            </w:tcBorders>
          </w:tcPr>
          <w:p w:rsidR="007F2457" w:rsidRDefault="007F2457" w:rsidP="000E0FED">
            <w:pPr>
              <w:snapToGrid w:val="0"/>
              <w:jc w:val="both"/>
            </w:pPr>
            <w:r>
              <w:t>Рівень охоплення молоді профорієнта-ційною роботою</w:t>
            </w:r>
          </w:p>
        </w:tc>
        <w:tc>
          <w:tcPr>
            <w:tcW w:w="993" w:type="dxa"/>
            <w:tcBorders>
              <w:top w:val="single" w:sz="4" w:space="0" w:color="000000"/>
              <w:left w:val="single" w:sz="4" w:space="0" w:color="000000"/>
              <w:bottom w:val="single" w:sz="4" w:space="0" w:color="000000"/>
            </w:tcBorders>
          </w:tcPr>
          <w:p w:rsidR="007F2457" w:rsidRDefault="007F2457" w:rsidP="000E0FED">
            <w:pPr>
              <w:snapToGrid w:val="0"/>
              <w:jc w:val="center"/>
              <w:rPr>
                <w:bCs/>
              </w:rPr>
            </w:pPr>
            <w:r>
              <w:rPr>
                <w:bCs/>
                <w:sz w:val="22"/>
                <w:szCs w:val="22"/>
              </w:rPr>
              <w:t>%</w:t>
            </w:r>
          </w:p>
        </w:tc>
        <w:tc>
          <w:tcPr>
            <w:tcW w:w="850" w:type="dxa"/>
            <w:tcBorders>
              <w:top w:val="single" w:sz="4" w:space="0" w:color="000000"/>
              <w:left w:val="single" w:sz="4" w:space="0" w:color="000000"/>
              <w:bottom w:val="single" w:sz="4" w:space="0" w:color="000000"/>
            </w:tcBorders>
          </w:tcPr>
          <w:p w:rsidR="007F2457" w:rsidRDefault="007F2457" w:rsidP="000E0FED">
            <w:pPr>
              <w:snapToGrid w:val="0"/>
              <w:jc w:val="center"/>
              <w:rPr>
                <w:bCs/>
              </w:rPr>
            </w:pPr>
            <w:r>
              <w:rPr>
                <w:bCs/>
                <w:sz w:val="22"/>
                <w:szCs w:val="22"/>
              </w:rPr>
              <w:t>30</w:t>
            </w:r>
          </w:p>
        </w:tc>
        <w:tc>
          <w:tcPr>
            <w:tcW w:w="992" w:type="dxa"/>
            <w:tcBorders>
              <w:top w:val="single" w:sz="4" w:space="0" w:color="000000"/>
              <w:left w:val="single" w:sz="4" w:space="0" w:color="000000"/>
              <w:bottom w:val="single" w:sz="4" w:space="0" w:color="000000"/>
            </w:tcBorders>
          </w:tcPr>
          <w:p w:rsidR="007F2457" w:rsidRDefault="007F2457" w:rsidP="000E0FED">
            <w:pPr>
              <w:snapToGrid w:val="0"/>
              <w:jc w:val="center"/>
              <w:rPr>
                <w:bCs/>
              </w:rPr>
            </w:pPr>
            <w:r>
              <w:rPr>
                <w:bCs/>
                <w:sz w:val="22"/>
                <w:szCs w:val="22"/>
              </w:rPr>
              <w:t>40</w:t>
            </w:r>
          </w:p>
        </w:tc>
        <w:tc>
          <w:tcPr>
            <w:tcW w:w="851" w:type="dxa"/>
            <w:tcBorders>
              <w:top w:val="single" w:sz="4" w:space="0" w:color="000000"/>
              <w:left w:val="single" w:sz="4" w:space="0" w:color="000000"/>
              <w:bottom w:val="single" w:sz="4" w:space="0" w:color="000000"/>
            </w:tcBorders>
          </w:tcPr>
          <w:p w:rsidR="007F2457" w:rsidRDefault="007F2457" w:rsidP="000E0FED">
            <w:pPr>
              <w:snapToGrid w:val="0"/>
              <w:jc w:val="center"/>
              <w:rPr>
                <w:bCs/>
              </w:rPr>
            </w:pPr>
            <w:r>
              <w:rPr>
                <w:bCs/>
                <w:sz w:val="22"/>
                <w:szCs w:val="22"/>
              </w:rPr>
              <w:t>45</w:t>
            </w:r>
          </w:p>
        </w:tc>
        <w:tc>
          <w:tcPr>
            <w:tcW w:w="992" w:type="dxa"/>
            <w:tcBorders>
              <w:top w:val="single" w:sz="4" w:space="0" w:color="000000"/>
              <w:left w:val="single" w:sz="4" w:space="0" w:color="000000"/>
              <w:bottom w:val="single" w:sz="4" w:space="0" w:color="000000"/>
            </w:tcBorders>
          </w:tcPr>
          <w:p w:rsidR="007F2457" w:rsidRDefault="007F2457" w:rsidP="000E0FED">
            <w:pPr>
              <w:snapToGrid w:val="0"/>
              <w:jc w:val="center"/>
              <w:rPr>
                <w:bCs/>
              </w:rPr>
            </w:pPr>
            <w:r>
              <w:rPr>
                <w:bCs/>
                <w:sz w:val="22"/>
                <w:szCs w:val="22"/>
              </w:rPr>
              <w:t>50</w:t>
            </w:r>
          </w:p>
        </w:tc>
        <w:tc>
          <w:tcPr>
            <w:tcW w:w="851" w:type="dxa"/>
            <w:tcBorders>
              <w:top w:val="single" w:sz="4" w:space="0" w:color="000000"/>
              <w:left w:val="single" w:sz="4" w:space="0" w:color="000000"/>
              <w:bottom w:val="single" w:sz="4" w:space="0" w:color="000000"/>
              <w:right w:val="single" w:sz="4" w:space="0" w:color="auto"/>
            </w:tcBorders>
          </w:tcPr>
          <w:p w:rsidR="007F2457" w:rsidRDefault="007F2457" w:rsidP="000E0FED">
            <w:pPr>
              <w:snapToGrid w:val="0"/>
              <w:jc w:val="center"/>
              <w:rPr>
                <w:bCs/>
              </w:rPr>
            </w:pPr>
            <w:r>
              <w:rPr>
                <w:bCs/>
                <w:sz w:val="22"/>
                <w:szCs w:val="22"/>
              </w:rPr>
              <w:t>55</w:t>
            </w:r>
          </w:p>
        </w:tc>
      </w:tr>
      <w:tr w:rsidR="007F2457" w:rsidTr="00772D97">
        <w:tc>
          <w:tcPr>
            <w:tcW w:w="629" w:type="dxa"/>
            <w:tcBorders>
              <w:left w:val="single" w:sz="4" w:space="0" w:color="000000"/>
              <w:bottom w:val="single" w:sz="4" w:space="0" w:color="000000"/>
            </w:tcBorders>
          </w:tcPr>
          <w:p w:rsidR="007F2457" w:rsidRDefault="007F2457" w:rsidP="000E0FED">
            <w:pPr>
              <w:snapToGrid w:val="0"/>
              <w:jc w:val="center"/>
              <w:rPr>
                <w:b/>
                <w:bCs/>
              </w:rPr>
            </w:pPr>
            <w:r>
              <w:rPr>
                <w:b/>
                <w:bCs/>
              </w:rPr>
              <w:t>7.</w:t>
            </w:r>
          </w:p>
        </w:tc>
        <w:tc>
          <w:tcPr>
            <w:tcW w:w="3006" w:type="dxa"/>
            <w:tcBorders>
              <w:top w:val="single" w:sz="4" w:space="0" w:color="000000"/>
              <w:left w:val="single" w:sz="4" w:space="0" w:color="000000"/>
              <w:bottom w:val="single" w:sz="4" w:space="0" w:color="000000"/>
            </w:tcBorders>
          </w:tcPr>
          <w:p w:rsidR="007F2457" w:rsidRDefault="007F2457" w:rsidP="000E0FED">
            <w:pPr>
              <w:snapToGrid w:val="0"/>
              <w:jc w:val="both"/>
            </w:pPr>
            <w:r>
              <w:t>Рівень охоплення населення заходами, спрямованими на забезпечення гендерної рівності</w:t>
            </w:r>
          </w:p>
        </w:tc>
        <w:tc>
          <w:tcPr>
            <w:tcW w:w="993" w:type="dxa"/>
            <w:tcBorders>
              <w:top w:val="single" w:sz="4" w:space="0" w:color="000000"/>
              <w:left w:val="single" w:sz="4" w:space="0" w:color="000000"/>
              <w:bottom w:val="single" w:sz="4" w:space="0" w:color="000000"/>
            </w:tcBorders>
          </w:tcPr>
          <w:p w:rsidR="007F2457" w:rsidRDefault="007F2457" w:rsidP="000E0FED">
            <w:pPr>
              <w:snapToGrid w:val="0"/>
              <w:jc w:val="center"/>
              <w:rPr>
                <w:bCs/>
              </w:rPr>
            </w:pPr>
            <w:r>
              <w:rPr>
                <w:bCs/>
                <w:sz w:val="22"/>
                <w:szCs w:val="22"/>
              </w:rPr>
              <w:t>%</w:t>
            </w:r>
          </w:p>
        </w:tc>
        <w:tc>
          <w:tcPr>
            <w:tcW w:w="850" w:type="dxa"/>
            <w:tcBorders>
              <w:top w:val="single" w:sz="4" w:space="0" w:color="000000"/>
              <w:left w:val="single" w:sz="4" w:space="0" w:color="000000"/>
              <w:bottom w:val="single" w:sz="4" w:space="0" w:color="000000"/>
            </w:tcBorders>
          </w:tcPr>
          <w:p w:rsidR="007F2457" w:rsidRDefault="007F2457" w:rsidP="000E0FED">
            <w:pPr>
              <w:snapToGrid w:val="0"/>
              <w:jc w:val="center"/>
              <w:rPr>
                <w:bCs/>
              </w:rPr>
            </w:pPr>
            <w:r>
              <w:rPr>
                <w:bCs/>
                <w:sz w:val="22"/>
                <w:szCs w:val="22"/>
              </w:rPr>
              <w:t>20</w:t>
            </w:r>
          </w:p>
        </w:tc>
        <w:tc>
          <w:tcPr>
            <w:tcW w:w="992" w:type="dxa"/>
            <w:tcBorders>
              <w:top w:val="single" w:sz="4" w:space="0" w:color="000000"/>
              <w:left w:val="single" w:sz="4" w:space="0" w:color="000000"/>
              <w:bottom w:val="single" w:sz="4" w:space="0" w:color="000000"/>
            </w:tcBorders>
          </w:tcPr>
          <w:p w:rsidR="007F2457" w:rsidRDefault="007F2457" w:rsidP="000E0FED">
            <w:pPr>
              <w:snapToGrid w:val="0"/>
              <w:jc w:val="center"/>
              <w:rPr>
                <w:bCs/>
              </w:rPr>
            </w:pPr>
            <w:r>
              <w:rPr>
                <w:bCs/>
                <w:sz w:val="22"/>
                <w:szCs w:val="22"/>
              </w:rPr>
              <w:t>30</w:t>
            </w:r>
          </w:p>
        </w:tc>
        <w:tc>
          <w:tcPr>
            <w:tcW w:w="851" w:type="dxa"/>
            <w:tcBorders>
              <w:top w:val="single" w:sz="4" w:space="0" w:color="000000"/>
              <w:left w:val="single" w:sz="4" w:space="0" w:color="000000"/>
              <w:bottom w:val="single" w:sz="4" w:space="0" w:color="000000"/>
            </w:tcBorders>
          </w:tcPr>
          <w:p w:rsidR="007F2457" w:rsidRDefault="007F2457" w:rsidP="000E0FED">
            <w:pPr>
              <w:snapToGrid w:val="0"/>
              <w:jc w:val="center"/>
              <w:rPr>
                <w:bCs/>
              </w:rPr>
            </w:pPr>
            <w:r>
              <w:rPr>
                <w:bCs/>
                <w:sz w:val="22"/>
                <w:szCs w:val="22"/>
              </w:rPr>
              <w:t>35</w:t>
            </w:r>
          </w:p>
        </w:tc>
        <w:tc>
          <w:tcPr>
            <w:tcW w:w="992" w:type="dxa"/>
            <w:tcBorders>
              <w:top w:val="single" w:sz="4" w:space="0" w:color="000000"/>
              <w:left w:val="single" w:sz="4" w:space="0" w:color="000000"/>
              <w:bottom w:val="single" w:sz="4" w:space="0" w:color="000000"/>
            </w:tcBorders>
          </w:tcPr>
          <w:p w:rsidR="007F2457" w:rsidRDefault="007F2457" w:rsidP="000E0FED">
            <w:pPr>
              <w:snapToGrid w:val="0"/>
              <w:jc w:val="center"/>
              <w:rPr>
                <w:bCs/>
              </w:rPr>
            </w:pPr>
            <w:r>
              <w:rPr>
                <w:bCs/>
                <w:sz w:val="22"/>
                <w:szCs w:val="22"/>
              </w:rPr>
              <w:t>40</w:t>
            </w:r>
          </w:p>
        </w:tc>
        <w:tc>
          <w:tcPr>
            <w:tcW w:w="851" w:type="dxa"/>
            <w:tcBorders>
              <w:top w:val="single" w:sz="4" w:space="0" w:color="000000"/>
              <w:left w:val="single" w:sz="4" w:space="0" w:color="000000"/>
              <w:bottom w:val="single" w:sz="4" w:space="0" w:color="000000"/>
              <w:right w:val="single" w:sz="4" w:space="0" w:color="auto"/>
            </w:tcBorders>
          </w:tcPr>
          <w:p w:rsidR="007F2457" w:rsidRDefault="007F2457" w:rsidP="000E0FED">
            <w:pPr>
              <w:snapToGrid w:val="0"/>
              <w:rPr>
                <w:bCs/>
              </w:rPr>
            </w:pPr>
            <w:r>
              <w:rPr>
                <w:bCs/>
                <w:sz w:val="22"/>
                <w:szCs w:val="22"/>
              </w:rPr>
              <w:t>50</w:t>
            </w:r>
          </w:p>
        </w:tc>
      </w:tr>
      <w:tr w:rsidR="007F2457" w:rsidTr="00772D97">
        <w:tc>
          <w:tcPr>
            <w:tcW w:w="629" w:type="dxa"/>
            <w:tcBorders>
              <w:top w:val="single" w:sz="4" w:space="0" w:color="000000"/>
              <w:left w:val="single" w:sz="4" w:space="0" w:color="000000"/>
              <w:bottom w:val="single" w:sz="4" w:space="0" w:color="000000"/>
            </w:tcBorders>
          </w:tcPr>
          <w:p w:rsidR="007F2457" w:rsidRDefault="007F2457" w:rsidP="000E0FED">
            <w:pPr>
              <w:snapToGrid w:val="0"/>
              <w:jc w:val="center"/>
              <w:rPr>
                <w:bCs/>
              </w:rPr>
            </w:pPr>
            <w:r>
              <w:rPr>
                <w:bCs/>
                <w:sz w:val="22"/>
                <w:szCs w:val="22"/>
              </w:rPr>
              <w:t>8.</w:t>
            </w:r>
          </w:p>
        </w:tc>
        <w:tc>
          <w:tcPr>
            <w:tcW w:w="3006" w:type="dxa"/>
            <w:tcBorders>
              <w:top w:val="single" w:sz="4" w:space="0" w:color="000000"/>
              <w:left w:val="single" w:sz="4" w:space="0" w:color="000000"/>
              <w:bottom w:val="single" w:sz="4" w:space="0" w:color="000000"/>
            </w:tcBorders>
          </w:tcPr>
          <w:p w:rsidR="007F2457" w:rsidRDefault="007F2457" w:rsidP="000E0FED">
            <w:pPr>
              <w:snapToGrid w:val="0"/>
              <w:jc w:val="both"/>
              <w:rPr>
                <w:bCs/>
                <w:sz w:val="21"/>
                <w:szCs w:val="21"/>
              </w:rPr>
            </w:pPr>
            <w:r>
              <w:rPr>
                <w:bCs/>
                <w:sz w:val="21"/>
                <w:szCs w:val="21"/>
              </w:rPr>
              <w:t>Кількість  обізнаних людей з питань попередження насильства в сім’ї, торгівлі людьми</w:t>
            </w:r>
          </w:p>
        </w:tc>
        <w:tc>
          <w:tcPr>
            <w:tcW w:w="993" w:type="dxa"/>
            <w:tcBorders>
              <w:top w:val="single" w:sz="4" w:space="0" w:color="000000"/>
              <w:left w:val="single" w:sz="4" w:space="0" w:color="000000"/>
              <w:bottom w:val="single" w:sz="4" w:space="0" w:color="000000"/>
            </w:tcBorders>
          </w:tcPr>
          <w:p w:rsidR="007F2457" w:rsidRDefault="007F2457" w:rsidP="000E0FED">
            <w:pPr>
              <w:snapToGrid w:val="0"/>
              <w:jc w:val="center"/>
              <w:rPr>
                <w:bCs/>
              </w:rPr>
            </w:pPr>
            <w:r>
              <w:rPr>
                <w:bCs/>
                <w:sz w:val="22"/>
                <w:szCs w:val="22"/>
              </w:rPr>
              <w:t>Чол.</w:t>
            </w:r>
          </w:p>
        </w:tc>
        <w:tc>
          <w:tcPr>
            <w:tcW w:w="850" w:type="dxa"/>
            <w:tcBorders>
              <w:top w:val="single" w:sz="4" w:space="0" w:color="000000"/>
              <w:left w:val="single" w:sz="4" w:space="0" w:color="000000"/>
              <w:bottom w:val="single" w:sz="4" w:space="0" w:color="000000"/>
            </w:tcBorders>
          </w:tcPr>
          <w:p w:rsidR="007F2457" w:rsidRDefault="007F2457" w:rsidP="000E0FED">
            <w:pPr>
              <w:snapToGrid w:val="0"/>
              <w:jc w:val="center"/>
              <w:rPr>
                <w:bCs/>
              </w:rPr>
            </w:pPr>
            <w:r>
              <w:rPr>
                <w:bCs/>
                <w:sz w:val="22"/>
                <w:szCs w:val="22"/>
              </w:rPr>
              <w:t>9000</w:t>
            </w:r>
          </w:p>
        </w:tc>
        <w:tc>
          <w:tcPr>
            <w:tcW w:w="992" w:type="dxa"/>
            <w:tcBorders>
              <w:top w:val="single" w:sz="4" w:space="0" w:color="000000"/>
              <w:left w:val="single" w:sz="4" w:space="0" w:color="000000"/>
              <w:bottom w:val="single" w:sz="4" w:space="0" w:color="000000"/>
            </w:tcBorders>
          </w:tcPr>
          <w:p w:rsidR="007F2457" w:rsidRDefault="007F2457" w:rsidP="000E0FED">
            <w:pPr>
              <w:snapToGrid w:val="0"/>
              <w:jc w:val="center"/>
              <w:rPr>
                <w:bCs/>
              </w:rPr>
            </w:pPr>
            <w:r>
              <w:rPr>
                <w:bCs/>
                <w:sz w:val="22"/>
                <w:szCs w:val="22"/>
              </w:rPr>
              <w:t>14000</w:t>
            </w:r>
          </w:p>
        </w:tc>
        <w:tc>
          <w:tcPr>
            <w:tcW w:w="851" w:type="dxa"/>
            <w:tcBorders>
              <w:top w:val="single" w:sz="4" w:space="0" w:color="000000"/>
              <w:left w:val="single" w:sz="4" w:space="0" w:color="000000"/>
              <w:bottom w:val="single" w:sz="4" w:space="0" w:color="000000"/>
            </w:tcBorders>
          </w:tcPr>
          <w:p w:rsidR="007F2457" w:rsidRDefault="007F2457" w:rsidP="000E0FED">
            <w:pPr>
              <w:snapToGrid w:val="0"/>
              <w:jc w:val="center"/>
              <w:rPr>
                <w:bCs/>
              </w:rPr>
            </w:pPr>
            <w:r>
              <w:rPr>
                <w:bCs/>
                <w:sz w:val="22"/>
                <w:szCs w:val="22"/>
              </w:rPr>
              <w:t>16000</w:t>
            </w:r>
          </w:p>
        </w:tc>
        <w:tc>
          <w:tcPr>
            <w:tcW w:w="992" w:type="dxa"/>
            <w:tcBorders>
              <w:top w:val="single" w:sz="4" w:space="0" w:color="000000"/>
              <w:left w:val="single" w:sz="4" w:space="0" w:color="000000"/>
              <w:bottom w:val="single" w:sz="4" w:space="0" w:color="000000"/>
            </w:tcBorders>
          </w:tcPr>
          <w:p w:rsidR="007F2457" w:rsidRDefault="007F2457" w:rsidP="000E0FED">
            <w:pPr>
              <w:snapToGrid w:val="0"/>
              <w:jc w:val="center"/>
              <w:rPr>
                <w:bCs/>
              </w:rPr>
            </w:pPr>
            <w:r>
              <w:rPr>
                <w:bCs/>
                <w:sz w:val="22"/>
                <w:szCs w:val="22"/>
              </w:rPr>
              <w:t>18000</w:t>
            </w:r>
          </w:p>
        </w:tc>
        <w:tc>
          <w:tcPr>
            <w:tcW w:w="851" w:type="dxa"/>
            <w:tcBorders>
              <w:top w:val="single" w:sz="4" w:space="0" w:color="000000"/>
              <w:left w:val="single" w:sz="4" w:space="0" w:color="000000"/>
              <w:bottom w:val="single" w:sz="4" w:space="0" w:color="000000"/>
              <w:right w:val="single" w:sz="4" w:space="0" w:color="auto"/>
            </w:tcBorders>
          </w:tcPr>
          <w:p w:rsidR="007F2457" w:rsidRDefault="007F2457" w:rsidP="000E0FED">
            <w:pPr>
              <w:snapToGrid w:val="0"/>
              <w:jc w:val="center"/>
              <w:rPr>
                <w:bCs/>
              </w:rPr>
            </w:pPr>
            <w:r>
              <w:rPr>
                <w:bCs/>
                <w:sz w:val="22"/>
                <w:szCs w:val="22"/>
              </w:rPr>
              <w:t>20000</w:t>
            </w:r>
          </w:p>
        </w:tc>
      </w:tr>
      <w:tr w:rsidR="007F2457" w:rsidTr="00772D97">
        <w:tc>
          <w:tcPr>
            <w:tcW w:w="629" w:type="dxa"/>
            <w:tcBorders>
              <w:left w:val="single" w:sz="4" w:space="0" w:color="000000"/>
              <w:bottom w:val="single" w:sz="4" w:space="0" w:color="000000"/>
            </w:tcBorders>
          </w:tcPr>
          <w:p w:rsidR="007F2457" w:rsidRDefault="007F2457" w:rsidP="000E0FED">
            <w:pPr>
              <w:snapToGrid w:val="0"/>
              <w:jc w:val="center"/>
              <w:rPr>
                <w:bCs/>
              </w:rPr>
            </w:pPr>
            <w:r>
              <w:rPr>
                <w:bCs/>
                <w:sz w:val="22"/>
                <w:szCs w:val="22"/>
              </w:rPr>
              <w:t>9.</w:t>
            </w:r>
          </w:p>
        </w:tc>
        <w:tc>
          <w:tcPr>
            <w:tcW w:w="3006" w:type="dxa"/>
            <w:tcBorders>
              <w:left w:val="single" w:sz="4" w:space="0" w:color="000000"/>
              <w:bottom w:val="single" w:sz="4" w:space="0" w:color="000000"/>
            </w:tcBorders>
          </w:tcPr>
          <w:p w:rsidR="007F2457" w:rsidRDefault="007F2457" w:rsidP="000E0FED">
            <w:pPr>
              <w:snapToGrid w:val="0"/>
              <w:jc w:val="both"/>
              <w:rPr>
                <w:bCs/>
                <w:sz w:val="21"/>
                <w:szCs w:val="21"/>
              </w:rPr>
            </w:pPr>
            <w:r>
              <w:rPr>
                <w:bCs/>
                <w:sz w:val="21"/>
                <w:szCs w:val="21"/>
              </w:rPr>
              <w:t>Кількість  обізнаних людей з питань гендерної рівності</w:t>
            </w:r>
          </w:p>
        </w:tc>
        <w:tc>
          <w:tcPr>
            <w:tcW w:w="993" w:type="dxa"/>
            <w:tcBorders>
              <w:left w:val="single" w:sz="4" w:space="0" w:color="000000"/>
              <w:bottom w:val="single" w:sz="4" w:space="0" w:color="000000"/>
            </w:tcBorders>
          </w:tcPr>
          <w:p w:rsidR="007F2457" w:rsidRDefault="007F2457" w:rsidP="000E0FED">
            <w:pPr>
              <w:snapToGrid w:val="0"/>
              <w:jc w:val="center"/>
              <w:rPr>
                <w:bCs/>
              </w:rPr>
            </w:pPr>
            <w:r>
              <w:rPr>
                <w:bCs/>
                <w:sz w:val="22"/>
                <w:szCs w:val="22"/>
              </w:rPr>
              <w:t>Чол.</w:t>
            </w:r>
          </w:p>
        </w:tc>
        <w:tc>
          <w:tcPr>
            <w:tcW w:w="850" w:type="dxa"/>
            <w:tcBorders>
              <w:left w:val="single" w:sz="4" w:space="0" w:color="000000"/>
              <w:bottom w:val="single" w:sz="4" w:space="0" w:color="000000"/>
            </w:tcBorders>
          </w:tcPr>
          <w:p w:rsidR="007F2457" w:rsidRDefault="007F2457" w:rsidP="000E0FED">
            <w:pPr>
              <w:snapToGrid w:val="0"/>
              <w:jc w:val="center"/>
              <w:rPr>
                <w:bCs/>
              </w:rPr>
            </w:pPr>
            <w:r>
              <w:rPr>
                <w:bCs/>
                <w:sz w:val="22"/>
                <w:szCs w:val="22"/>
              </w:rPr>
              <w:t>6000</w:t>
            </w:r>
          </w:p>
        </w:tc>
        <w:tc>
          <w:tcPr>
            <w:tcW w:w="992" w:type="dxa"/>
            <w:tcBorders>
              <w:left w:val="single" w:sz="4" w:space="0" w:color="000000"/>
              <w:bottom w:val="single" w:sz="4" w:space="0" w:color="000000"/>
            </w:tcBorders>
          </w:tcPr>
          <w:p w:rsidR="007F2457" w:rsidRDefault="007F2457" w:rsidP="000E0FED">
            <w:pPr>
              <w:snapToGrid w:val="0"/>
              <w:jc w:val="center"/>
              <w:rPr>
                <w:bCs/>
              </w:rPr>
            </w:pPr>
            <w:r>
              <w:rPr>
                <w:bCs/>
                <w:sz w:val="22"/>
                <w:szCs w:val="22"/>
              </w:rPr>
              <w:t>8000</w:t>
            </w:r>
          </w:p>
        </w:tc>
        <w:tc>
          <w:tcPr>
            <w:tcW w:w="851" w:type="dxa"/>
            <w:tcBorders>
              <w:left w:val="single" w:sz="4" w:space="0" w:color="000000"/>
              <w:bottom w:val="single" w:sz="4" w:space="0" w:color="000000"/>
            </w:tcBorders>
          </w:tcPr>
          <w:p w:rsidR="007F2457" w:rsidRDefault="007F2457" w:rsidP="000E0FED">
            <w:pPr>
              <w:snapToGrid w:val="0"/>
              <w:jc w:val="center"/>
              <w:rPr>
                <w:bCs/>
              </w:rPr>
            </w:pPr>
            <w:r>
              <w:rPr>
                <w:bCs/>
                <w:sz w:val="22"/>
                <w:szCs w:val="22"/>
              </w:rPr>
              <w:t>9000</w:t>
            </w:r>
          </w:p>
        </w:tc>
        <w:tc>
          <w:tcPr>
            <w:tcW w:w="992" w:type="dxa"/>
            <w:tcBorders>
              <w:left w:val="single" w:sz="4" w:space="0" w:color="000000"/>
              <w:bottom w:val="single" w:sz="4" w:space="0" w:color="000000"/>
            </w:tcBorders>
          </w:tcPr>
          <w:p w:rsidR="007F2457" w:rsidRDefault="007F2457" w:rsidP="000E0FED">
            <w:pPr>
              <w:snapToGrid w:val="0"/>
              <w:jc w:val="center"/>
              <w:rPr>
                <w:bCs/>
              </w:rPr>
            </w:pPr>
            <w:r>
              <w:rPr>
                <w:bCs/>
                <w:sz w:val="22"/>
                <w:szCs w:val="22"/>
              </w:rPr>
              <w:t>10000</w:t>
            </w:r>
          </w:p>
        </w:tc>
        <w:tc>
          <w:tcPr>
            <w:tcW w:w="851" w:type="dxa"/>
            <w:tcBorders>
              <w:left w:val="single" w:sz="4" w:space="0" w:color="000000"/>
              <w:bottom w:val="single" w:sz="4" w:space="0" w:color="000000"/>
              <w:right w:val="single" w:sz="4" w:space="0" w:color="auto"/>
            </w:tcBorders>
          </w:tcPr>
          <w:p w:rsidR="007F2457" w:rsidRDefault="007F2457" w:rsidP="000E0FED">
            <w:pPr>
              <w:snapToGrid w:val="0"/>
              <w:jc w:val="center"/>
              <w:rPr>
                <w:bCs/>
              </w:rPr>
            </w:pPr>
            <w:r>
              <w:rPr>
                <w:bCs/>
                <w:sz w:val="22"/>
                <w:szCs w:val="22"/>
              </w:rPr>
              <w:t>11000</w:t>
            </w:r>
          </w:p>
        </w:tc>
      </w:tr>
      <w:tr w:rsidR="007F2457" w:rsidTr="00772D97">
        <w:tc>
          <w:tcPr>
            <w:tcW w:w="629" w:type="dxa"/>
            <w:tcBorders>
              <w:left w:val="single" w:sz="4" w:space="0" w:color="000000"/>
              <w:bottom w:val="single" w:sz="4" w:space="0" w:color="000000"/>
            </w:tcBorders>
          </w:tcPr>
          <w:p w:rsidR="007F2457" w:rsidRDefault="007F2457" w:rsidP="000E0FED">
            <w:pPr>
              <w:snapToGrid w:val="0"/>
              <w:jc w:val="center"/>
              <w:rPr>
                <w:bCs/>
              </w:rPr>
            </w:pPr>
            <w:r>
              <w:rPr>
                <w:bCs/>
                <w:sz w:val="22"/>
                <w:szCs w:val="22"/>
              </w:rPr>
              <w:t>10.</w:t>
            </w:r>
          </w:p>
        </w:tc>
        <w:tc>
          <w:tcPr>
            <w:tcW w:w="3006" w:type="dxa"/>
            <w:tcBorders>
              <w:left w:val="single" w:sz="4" w:space="0" w:color="000000"/>
              <w:bottom w:val="single" w:sz="4" w:space="0" w:color="000000"/>
            </w:tcBorders>
          </w:tcPr>
          <w:p w:rsidR="007F2457" w:rsidRDefault="007F2457" w:rsidP="000E0FED">
            <w:pPr>
              <w:snapToGrid w:val="0"/>
              <w:jc w:val="both"/>
            </w:pPr>
            <w:r>
              <w:rPr>
                <w:sz w:val="22"/>
                <w:szCs w:val="22"/>
              </w:rPr>
              <w:t>Кількість багатодітних сімей</w:t>
            </w:r>
          </w:p>
        </w:tc>
        <w:tc>
          <w:tcPr>
            <w:tcW w:w="993" w:type="dxa"/>
            <w:tcBorders>
              <w:left w:val="single" w:sz="4" w:space="0" w:color="000000"/>
              <w:bottom w:val="single" w:sz="4" w:space="0" w:color="000000"/>
            </w:tcBorders>
          </w:tcPr>
          <w:p w:rsidR="007F2457" w:rsidRDefault="007F2457" w:rsidP="000E0FED">
            <w:pPr>
              <w:snapToGrid w:val="0"/>
              <w:jc w:val="center"/>
              <w:rPr>
                <w:bCs/>
              </w:rPr>
            </w:pPr>
            <w:r>
              <w:rPr>
                <w:bCs/>
                <w:sz w:val="22"/>
                <w:szCs w:val="22"/>
              </w:rPr>
              <w:t>Сімей</w:t>
            </w:r>
          </w:p>
        </w:tc>
        <w:tc>
          <w:tcPr>
            <w:tcW w:w="850" w:type="dxa"/>
            <w:tcBorders>
              <w:left w:val="single" w:sz="4" w:space="0" w:color="000000"/>
              <w:bottom w:val="single" w:sz="4" w:space="0" w:color="000000"/>
            </w:tcBorders>
          </w:tcPr>
          <w:p w:rsidR="007F2457" w:rsidRDefault="007F2457" w:rsidP="000E0FED">
            <w:pPr>
              <w:snapToGrid w:val="0"/>
              <w:jc w:val="center"/>
              <w:rPr>
                <w:bCs/>
              </w:rPr>
            </w:pPr>
            <w:r>
              <w:rPr>
                <w:bCs/>
                <w:sz w:val="22"/>
                <w:szCs w:val="22"/>
              </w:rPr>
              <w:t>386</w:t>
            </w:r>
          </w:p>
        </w:tc>
        <w:tc>
          <w:tcPr>
            <w:tcW w:w="992" w:type="dxa"/>
            <w:tcBorders>
              <w:left w:val="single" w:sz="4" w:space="0" w:color="000000"/>
              <w:bottom w:val="single" w:sz="4" w:space="0" w:color="000000"/>
            </w:tcBorders>
          </w:tcPr>
          <w:p w:rsidR="007F2457" w:rsidRDefault="007F2457" w:rsidP="000E0FED">
            <w:pPr>
              <w:snapToGrid w:val="0"/>
              <w:jc w:val="center"/>
              <w:rPr>
                <w:bCs/>
              </w:rPr>
            </w:pPr>
            <w:r>
              <w:rPr>
                <w:bCs/>
                <w:sz w:val="22"/>
                <w:szCs w:val="22"/>
              </w:rPr>
              <w:t>400</w:t>
            </w:r>
          </w:p>
        </w:tc>
        <w:tc>
          <w:tcPr>
            <w:tcW w:w="851" w:type="dxa"/>
            <w:tcBorders>
              <w:left w:val="single" w:sz="4" w:space="0" w:color="000000"/>
              <w:bottom w:val="single" w:sz="4" w:space="0" w:color="000000"/>
            </w:tcBorders>
          </w:tcPr>
          <w:p w:rsidR="007F2457" w:rsidRDefault="007F2457" w:rsidP="000E0FED">
            <w:pPr>
              <w:snapToGrid w:val="0"/>
              <w:jc w:val="center"/>
              <w:rPr>
                <w:bCs/>
              </w:rPr>
            </w:pPr>
            <w:r>
              <w:rPr>
                <w:bCs/>
                <w:sz w:val="22"/>
                <w:szCs w:val="22"/>
              </w:rPr>
              <w:t>410</w:t>
            </w:r>
          </w:p>
        </w:tc>
        <w:tc>
          <w:tcPr>
            <w:tcW w:w="992" w:type="dxa"/>
            <w:tcBorders>
              <w:left w:val="single" w:sz="4" w:space="0" w:color="000000"/>
              <w:bottom w:val="single" w:sz="4" w:space="0" w:color="000000"/>
            </w:tcBorders>
          </w:tcPr>
          <w:p w:rsidR="007F2457" w:rsidRDefault="007F2457" w:rsidP="000E0FED">
            <w:pPr>
              <w:snapToGrid w:val="0"/>
              <w:jc w:val="center"/>
              <w:rPr>
                <w:bCs/>
              </w:rPr>
            </w:pPr>
            <w:r>
              <w:rPr>
                <w:bCs/>
                <w:sz w:val="22"/>
                <w:szCs w:val="22"/>
              </w:rPr>
              <w:t>420</w:t>
            </w:r>
          </w:p>
        </w:tc>
        <w:tc>
          <w:tcPr>
            <w:tcW w:w="851" w:type="dxa"/>
            <w:tcBorders>
              <w:left w:val="single" w:sz="4" w:space="0" w:color="000000"/>
              <w:bottom w:val="single" w:sz="4" w:space="0" w:color="000000"/>
              <w:right w:val="single" w:sz="4" w:space="0" w:color="auto"/>
            </w:tcBorders>
          </w:tcPr>
          <w:p w:rsidR="007F2457" w:rsidRDefault="007F2457" w:rsidP="000E0FED">
            <w:pPr>
              <w:snapToGrid w:val="0"/>
              <w:jc w:val="center"/>
              <w:rPr>
                <w:bCs/>
              </w:rPr>
            </w:pPr>
            <w:r>
              <w:rPr>
                <w:bCs/>
                <w:sz w:val="22"/>
                <w:szCs w:val="22"/>
              </w:rPr>
              <w:t>430</w:t>
            </w:r>
          </w:p>
        </w:tc>
      </w:tr>
    </w:tbl>
    <w:p w:rsidR="007F2457" w:rsidRDefault="007F2457" w:rsidP="000E0FED">
      <w:pPr>
        <w:sectPr w:rsidR="007F2457" w:rsidSect="000E0FED">
          <w:headerReference w:type="default" r:id="rId8"/>
          <w:pgSz w:w="11905" w:h="16837"/>
          <w:pgMar w:top="142" w:right="848" w:bottom="709" w:left="1701" w:header="147" w:footer="1134" w:gutter="0"/>
          <w:cols w:space="720"/>
          <w:docGrid w:linePitch="360"/>
        </w:sectPr>
      </w:pPr>
    </w:p>
    <w:p w:rsidR="007F2457" w:rsidRDefault="007F2457" w:rsidP="000E0FED">
      <w:pPr>
        <w:jc w:val="center"/>
        <w:rPr>
          <w:b/>
          <w:color w:val="000000"/>
          <w:sz w:val="28"/>
          <w:szCs w:val="28"/>
        </w:rPr>
      </w:pPr>
      <w:r>
        <w:rPr>
          <w:b/>
          <w:bCs/>
          <w:sz w:val="28"/>
          <w:szCs w:val="28"/>
        </w:rPr>
        <w:t xml:space="preserve">VІІІ. </w:t>
      </w:r>
      <w:r>
        <w:rPr>
          <w:b/>
          <w:color w:val="000000"/>
          <w:sz w:val="28"/>
          <w:szCs w:val="28"/>
        </w:rPr>
        <w:t>Напрями діяльності і заходи Програми</w:t>
      </w:r>
    </w:p>
    <w:p w:rsidR="007F2457" w:rsidRDefault="007F2457" w:rsidP="005B24AF">
      <w:pPr>
        <w:ind w:left="426"/>
        <w:jc w:val="center"/>
        <w:rPr>
          <w:b/>
          <w:color w:val="000000"/>
          <w:sz w:val="28"/>
          <w:szCs w:val="28"/>
        </w:rPr>
      </w:pPr>
      <w:r>
        <w:rPr>
          <w:b/>
          <w:color w:val="000000"/>
          <w:sz w:val="28"/>
          <w:szCs w:val="28"/>
        </w:rPr>
        <w:t>Напрями діяльності і заходи  районної комплексної програми «Молодь і родина Черняхівщини» на 2017-2020 роки</w:t>
      </w:r>
    </w:p>
    <w:p w:rsidR="007F2457" w:rsidRDefault="007F2457" w:rsidP="000E0FED">
      <w:pPr>
        <w:jc w:val="center"/>
        <w:rPr>
          <w:b/>
          <w:color w:val="000000"/>
          <w:sz w:val="16"/>
          <w:szCs w:val="16"/>
          <w:lang w:val="ru-RU"/>
        </w:rPr>
      </w:pPr>
    </w:p>
    <w:tbl>
      <w:tblPr>
        <w:tblW w:w="15658" w:type="dxa"/>
        <w:tblInd w:w="185" w:type="dxa"/>
        <w:tblLayout w:type="fixed"/>
        <w:tblLook w:val="0000"/>
      </w:tblPr>
      <w:tblGrid>
        <w:gridCol w:w="684"/>
        <w:gridCol w:w="1551"/>
        <w:gridCol w:w="1916"/>
        <w:gridCol w:w="1010"/>
        <w:gridCol w:w="2777"/>
        <w:gridCol w:w="1843"/>
        <w:gridCol w:w="1525"/>
        <w:gridCol w:w="709"/>
        <w:gridCol w:w="746"/>
        <w:gridCol w:w="847"/>
        <w:gridCol w:w="2050"/>
      </w:tblGrid>
      <w:tr w:rsidR="007F2457" w:rsidTr="005B24AF">
        <w:tc>
          <w:tcPr>
            <w:tcW w:w="684" w:type="dxa"/>
            <w:vMerge w:val="restart"/>
            <w:tcBorders>
              <w:top w:val="single" w:sz="4" w:space="0" w:color="000000"/>
              <w:left w:val="single" w:sz="4" w:space="0" w:color="000000"/>
              <w:bottom w:val="single" w:sz="4" w:space="0" w:color="000000"/>
            </w:tcBorders>
          </w:tcPr>
          <w:p w:rsidR="007F2457" w:rsidRDefault="007F2457" w:rsidP="000E0FED">
            <w:pPr>
              <w:snapToGrid w:val="0"/>
            </w:pPr>
            <w:r>
              <w:t>№</w:t>
            </w:r>
          </w:p>
          <w:p w:rsidR="007F2457" w:rsidRDefault="007F2457" w:rsidP="000E0FED">
            <w:pPr>
              <w:snapToGrid w:val="0"/>
            </w:pPr>
            <w:r>
              <w:t>з/п</w:t>
            </w:r>
          </w:p>
        </w:tc>
        <w:tc>
          <w:tcPr>
            <w:tcW w:w="1551" w:type="dxa"/>
            <w:vMerge w:val="restart"/>
            <w:tcBorders>
              <w:top w:val="single" w:sz="4" w:space="0" w:color="000000"/>
              <w:left w:val="single" w:sz="4" w:space="0" w:color="000000"/>
              <w:bottom w:val="single" w:sz="4" w:space="0" w:color="000000"/>
            </w:tcBorders>
          </w:tcPr>
          <w:p w:rsidR="007F2457" w:rsidRDefault="007F2457" w:rsidP="000E0FED">
            <w:pPr>
              <w:snapToGrid w:val="0"/>
            </w:pPr>
            <w:r>
              <w:t>Назва напрямку діяльності (пріоритетні завдання)</w:t>
            </w:r>
          </w:p>
        </w:tc>
        <w:tc>
          <w:tcPr>
            <w:tcW w:w="1916" w:type="dxa"/>
            <w:vMerge w:val="restart"/>
            <w:tcBorders>
              <w:top w:val="single" w:sz="4" w:space="0" w:color="000000"/>
              <w:left w:val="single" w:sz="4" w:space="0" w:color="000000"/>
              <w:bottom w:val="single" w:sz="4" w:space="0" w:color="000000"/>
            </w:tcBorders>
          </w:tcPr>
          <w:p w:rsidR="007F2457" w:rsidRDefault="007F2457" w:rsidP="000E0FED">
            <w:pPr>
              <w:snapToGrid w:val="0"/>
              <w:jc w:val="center"/>
              <w:rPr>
                <w:color w:val="000000"/>
              </w:rPr>
            </w:pPr>
            <w:r>
              <w:rPr>
                <w:color w:val="000000"/>
              </w:rPr>
              <w:t xml:space="preserve">Найменування заходу </w:t>
            </w:r>
          </w:p>
        </w:tc>
        <w:tc>
          <w:tcPr>
            <w:tcW w:w="1010" w:type="dxa"/>
            <w:vMerge w:val="restart"/>
            <w:tcBorders>
              <w:top w:val="single" w:sz="4" w:space="0" w:color="000000"/>
              <w:left w:val="single" w:sz="4" w:space="0" w:color="000000"/>
              <w:bottom w:val="single" w:sz="4" w:space="0" w:color="000000"/>
            </w:tcBorders>
          </w:tcPr>
          <w:p w:rsidR="007F2457" w:rsidRDefault="007F2457" w:rsidP="000E0FED">
            <w:pPr>
              <w:snapToGrid w:val="0"/>
              <w:ind w:right="-80"/>
              <w:jc w:val="center"/>
              <w:rPr>
                <w:color w:val="000000"/>
              </w:rPr>
            </w:pPr>
            <w:r>
              <w:rPr>
                <w:color w:val="000000"/>
              </w:rPr>
              <w:t>Термін вико-нання</w:t>
            </w:r>
          </w:p>
        </w:tc>
        <w:tc>
          <w:tcPr>
            <w:tcW w:w="2777" w:type="dxa"/>
            <w:vMerge w:val="restart"/>
            <w:tcBorders>
              <w:top w:val="single" w:sz="4" w:space="0" w:color="000000"/>
              <w:left w:val="single" w:sz="4" w:space="0" w:color="000000"/>
              <w:bottom w:val="single" w:sz="4" w:space="0" w:color="000000"/>
            </w:tcBorders>
          </w:tcPr>
          <w:p w:rsidR="007F2457" w:rsidRDefault="007F2457" w:rsidP="000E0FED">
            <w:pPr>
              <w:snapToGrid w:val="0"/>
              <w:jc w:val="center"/>
              <w:rPr>
                <w:color w:val="000000"/>
              </w:rPr>
            </w:pPr>
            <w:r>
              <w:rPr>
                <w:color w:val="000000"/>
              </w:rPr>
              <w:t>Виконавці</w:t>
            </w:r>
          </w:p>
        </w:tc>
        <w:tc>
          <w:tcPr>
            <w:tcW w:w="1843" w:type="dxa"/>
            <w:vMerge w:val="restart"/>
            <w:tcBorders>
              <w:top w:val="single" w:sz="4" w:space="0" w:color="000000"/>
              <w:left w:val="single" w:sz="4" w:space="0" w:color="000000"/>
              <w:bottom w:val="single" w:sz="4" w:space="0" w:color="000000"/>
            </w:tcBorders>
          </w:tcPr>
          <w:p w:rsidR="007F2457" w:rsidRDefault="007F2457" w:rsidP="000E0FED">
            <w:pPr>
              <w:snapToGrid w:val="0"/>
              <w:ind w:right="-108"/>
              <w:jc w:val="center"/>
              <w:rPr>
                <w:color w:val="000000"/>
              </w:rPr>
            </w:pPr>
            <w:r>
              <w:rPr>
                <w:color w:val="000000"/>
              </w:rPr>
              <w:t>Джерело фінансування</w:t>
            </w:r>
          </w:p>
          <w:p w:rsidR="007F2457" w:rsidRDefault="007F2457" w:rsidP="000E0FED">
            <w:pPr>
              <w:ind w:right="-108"/>
              <w:jc w:val="center"/>
              <w:rPr>
                <w:color w:val="000000"/>
              </w:rPr>
            </w:pPr>
            <w:r>
              <w:rPr>
                <w:color w:val="000000"/>
              </w:rPr>
              <w:t>(вид бюджету)</w:t>
            </w:r>
          </w:p>
        </w:tc>
        <w:tc>
          <w:tcPr>
            <w:tcW w:w="3827" w:type="dxa"/>
            <w:gridSpan w:val="4"/>
            <w:tcBorders>
              <w:top w:val="single" w:sz="4" w:space="0" w:color="000000"/>
              <w:left w:val="single" w:sz="4" w:space="0" w:color="000000"/>
              <w:bottom w:val="single" w:sz="4" w:space="0" w:color="000000"/>
            </w:tcBorders>
          </w:tcPr>
          <w:p w:rsidR="007F2457" w:rsidRDefault="007F2457" w:rsidP="000E0FED">
            <w:pPr>
              <w:snapToGrid w:val="0"/>
              <w:jc w:val="center"/>
              <w:rPr>
                <w:color w:val="000000"/>
              </w:rPr>
            </w:pPr>
            <w:r>
              <w:rPr>
                <w:color w:val="000000"/>
              </w:rPr>
              <w:t>Орієнтовні обсяги фінансування, тис. грн.</w:t>
            </w:r>
          </w:p>
        </w:tc>
        <w:tc>
          <w:tcPr>
            <w:tcW w:w="2050" w:type="dxa"/>
            <w:vMerge w:val="restart"/>
            <w:tcBorders>
              <w:top w:val="single" w:sz="4" w:space="0" w:color="000000"/>
              <w:left w:val="single" w:sz="4" w:space="0" w:color="000000"/>
              <w:bottom w:val="single" w:sz="4" w:space="0" w:color="000000"/>
              <w:right w:val="single" w:sz="4" w:space="0" w:color="000000"/>
            </w:tcBorders>
          </w:tcPr>
          <w:p w:rsidR="007F2457" w:rsidRDefault="007F2457" w:rsidP="000E0FED">
            <w:pPr>
              <w:snapToGrid w:val="0"/>
              <w:jc w:val="center"/>
              <w:rPr>
                <w:color w:val="000000"/>
              </w:rPr>
            </w:pPr>
            <w:r>
              <w:rPr>
                <w:color w:val="000000"/>
              </w:rPr>
              <w:t>Очікуваний результат</w:t>
            </w:r>
          </w:p>
        </w:tc>
      </w:tr>
      <w:tr w:rsidR="007F2457" w:rsidTr="005B24AF">
        <w:tc>
          <w:tcPr>
            <w:tcW w:w="684"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551"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916"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010"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777"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843"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525" w:type="dxa"/>
            <w:tcBorders>
              <w:top w:val="single" w:sz="4" w:space="0" w:color="000000"/>
              <w:left w:val="single" w:sz="4" w:space="0" w:color="000000"/>
              <w:bottom w:val="single" w:sz="4" w:space="0" w:color="000000"/>
            </w:tcBorders>
          </w:tcPr>
          <w:p w:rsidR="007F2457" w:rsidRDefault="007F2457" w:rsidP="000E0FED">
            <w:pPr>
              <w:snapToGrid w:val="0"/>
              <w:jc w:val="center"/>
              <w:rPr>
                <w:color w:val="000000"/>
              </w:rPr>
            </w:pPr>
            <w:r>
              <w:rPr>
                <w:color w:val="000000"/>
              </w:rPr>
              <w:t>2017</w:t>
            </w:r>
          </w:p>
        </w:tc>
        <w:tc>
          <w:tcPr>
            <w:tcW w:w="709" w:type="dxa"/>
            <w:tcBorders>
              <w:top w:val="single" w:sz="4" w:space="0" w:color="000000"/>
              <w:left w:val="single" w:sz="4" w:space="0" w:color="000000"/>
              <w:bottom w:val="single" w:sz="4" w:space="0" w:color="000000"/>
            </w:tcBorders>
          </w:tcPr>
          <w:p w:rsidR="007F2457" w:rsidRDefault="007F2457" w:rsidP="000E0FED">
            <w:pPr>
              <w:snapToGrid w:val="0"/>
              <w:jc w:val="center"/>
              <w:rPr>
                <w:color w:val="000000"/>
              </w:rPr>
            </w:pPr>
            <w:r>
              <w:rPr>
                <w:color w:val="000000"/>
              </w:rPr>
              <w:t>2018</w:t>
            </w:r>
          </w:p>
        </w:tc>
        <w:tc>
          <w:tcPr>
            <w:tcW w:w="746" w:type="dxa"/>
            <w:tcBorders>
              <w:top w:val="single" w:sz="4" w:space="0" w:color="000000"/>
              <w:left w:val="single" w:sz="4" w:space="0" w:color="000000"/>
              <w:bottom w:val="single" w:sz="4" w:space="0" w:color="000000"/>
            </w:tcBorders>
          </w:tcPr>
          <w:p w:rsidR="007F2457" w:rsidRDefault="007F2457" w:rsidP="000E0FED">
            <w:pPr>
              <w:snapToGrid w:val="0"/>
              <w:jc w:val="center"/>
              <w:rPr>
                <w:color w:val="000000"/>
              </w:rPr>
            </w:pPr>
            <w:r>
              <w:rPr>
                <w:color w:val="000000"/>
              </w:rPr>
              <w:t>2019</w:t>
            </w:r>
          </w:p>
        </w:tc>
        <w:tc>
          <w:tcPr>
            <w:tcW w:w="847" w:type="dxa"/>
            <w:tcBorders>
              <w:top w:val="single" w:sz="4" w:space="0" w:color="000000"/>
              <w:left w:val="single" w:sz="4" w:space="0" w:color="000000"/>
              <w:bottom w:val="single" w:sz="4" w:space="0" w:color="000000"/>
            </w:tcBorders>
          </w:tcPr>
          <w:p w:rsidR="007F2457" w:rsidRDefault="007F2457" w:rsidP="000E0FED">
            <w:pPr>
              <w:snapToGrid w:val="0"/>
              <w:jc w:val="center"/>
              <w:rPr>
                <w:color w:val="000000"/>
              </w:rPr>
            </w:pPr>
            <w:r>
              <w:rPr>
                <w:color w:val="000000"/>
              </w:rPr>
              <w:t>2020</w:t>
            </w:r>
          </w:p>
        </w:tc>
        <w:tc>
          <w:tcPr>
            <w:tcW w:w="2050" w:type="dxa"/>
            <w:vMerge/>
            <w:tcBorders>
              <w:top w:val="single" w:sz="4" w:space="0" w:color="000000"/>
              <w:left w:val="single" w:sz="4" w:space="0" w:color="000000"/>
              <w:bottom w:val="single" w:sz="4" w:space="0" w:color="000000"/>
              <w:right w:val="single" w:sz="4" w:space="0" w:color="000000"/>
            </w:tcBorders>
          </w:tcPr>
          <w:p w:rsidR="007F2457" w:rsidRDefault="007F2457" w:rsidP="000E0FED">
            <w:pPr>
              <w:snapToGrid w:val="0"/>
            </w:pPr>
          </w:p>
        </w:tc>
      </w:tr>
    </w:tbl>
    <w:p w:rsidR="007F2457" w:rsidRDefault="007F2457" w:rsidP="000E0FED">
      <w:pPr>
        <w:jc w:val="center"/>
      </w:pPr>
    </w:p>
    <w:tbl>
      <w:tblPr>
        <w:tblW w:w="15664" w:type="dxa"/>
        <w:tblInd w:w="179" w:type="dxa"/>
        <w:tblLayout w:type="fixed"/>
        <w:tblLook w:val="0000"/>
      </w:tblPr>
      <w:tblGrid>
        <w:gridCol w:w="646"/>
        <w:gridCol w:w="1575"/>
        <w:gridCol w:w="2057"/>
        <w:gridCol w:w="930"/>
        <w:gridCol w:w="2688"/>
        <w:gridCol w:w="1957"/>
        <w:gridCol w:w="1414"/>
        <w:gridCol w:w="7"/>
        <w:gridCol w:w="20"/>
        <w:gridCol w:w="6"/>
        <w:gridCol w:w="233"/>
        <w:gridCol w:w="421"/>
        <w:gridCol w:w="26"/>
        <w:gridCol w:w="14"/>
        <w:gridCol w:w="20"/>
        <w:gridCol w:w="7"/>
        <w:gridCol w:w="172"/>
        <w:gridCol w:w="481"/>
        <w:gridCol w:w="6"/>
        <w:gridCol w:w="14"/>
        <w:gridCol w:w="24"/>
        <w:gridCol w:w="63"/>
        <w:gridCol w:w="6"/>
        <w:gridCol w:w="8"/>
        <w:gridCol w:w="118"/>
        <w:gridCol w:w="541"/>
        <w:gridCol w:w="77"/>
        <w:gridCol w:w="1574"/>
        <w:gridCol w:w="80"/>
        <w:gridCol w:w="40"/>
        <w:gridCol w:w="13"/>
        <w:gridCol w:w="20"/>
        <w:gridCol w:w="27"/>
        <w:gridCol w:w="33"/>
        <w:gridCol w:w="7"/>
        <w:gridCol w:w="10"/>
        <w:gridCol w:w="23"/>
        <w:gridCol w:w="306"/>
      </w:tblGrid>
      <w:tr w:rsidR="007F2457" w:rsidTr="005B24AF">
        <w:trPr>
          <w:tblHeader/>
        </w:trPr>
        <w:tc>
          <w:tcPr>
            <w:tcW w:w="646" w:type="dxa"/>
            <w:tcBorders>
              <w:top w:val="single" w:sz="4" w:space="0" w:color="000000"/>
              <w:left w:val="single" w:sz="4" w:space="0" w:color="000000"/>
              <w:bottom w:val="single" w:sz="4" w:space="0" w:color="000000"/>
            </w:tcBorders>
          </w:tcPr>
          <w:p w:rsidR="007F2457" w:rsidRDefault="007F2457" w:rsidP="000E0FED">
            <w:pPr>
              <w:snapToGrid w:val="0"/>
              <w:jc w:val="center"/>
            </w:pPr>
            <w:r>
              <w:t>1</w:t>
            </w:r>
          </w:p>
        </w:tc>
        <w:tc>
          <w:tcPr>
            <w:tcW w:w="1575" w:type="dxa"/>
            <w:tcBorders>
              <w:top w:val="single" w:sz="4" w:space="0" w:color="000000"/>
              <w:left w:val="single" w:sz="4" w:space="0" w:color="000000"/>
              <w:bottom w:val="single" w:sz="4" w:space="0" w:color="000000"/>
            </w:tcBorders>
          </w:tcPr>
          <w:p w:rsidR="007F2457" w:rsidRDefault="007F2457" w:rsidP="000E0FED">
            <w:pPr>
              <w:snapToGrid w:val="0"/>
              <w:jc w:val="center"/>
            </w:pPr>
            <w:r>
              <w:t>2</w:t>
            </w:r>
          </w:p>
        </w:tc>
        <w:tc>
          <w:tcPr>
            <w:tcW w:w="2057" w:type="dxa"/>
            <w:tcBorders>
              <w:top w:val="single" w:sz="4" w:space="0" w:color="000000"/>
              <w:left w:val="single" w:sz="4" w:space="0" w:color="000000"/>
              <w:bottom w:val="single" w:sz="4" w:space="0" w:color="000000"/>
            </w:tcBorders>
          </w:tcPr>
          <w:p w:rsidR="007F2457" w:rsidRDefault="007F2457" w:rsidP="000E0FED">
            <w:pPr>
              <w:snapToGrid w:val="0"/>
              <w:jc w:val="center"/>
            </w:pPr>
            <w:r>
              <w:t>3</w:t>
            </w:r>
          </w:p>
        </w:tc>
        <w:tc>
          <w:tcPr>
            <w:tcW w:w="930" w:type="dxa"/>
            <w:tcBorders>
              <w:top w:val="single" w:sz="4" w:space="0" w:color="000000"/>
              <w:left w:val="single" w:sz="4" w:space="0" w:color="000000"/>
              <w:bottom w:val="single" w:sz="4" w:space="0" w:color="000000"/>
            </w:tcBorders>
          </w:tcPr>
          <w:p w:rsidR="007F2457" w:rsidRDefault="007F2457" w:rsidP="000E0FED">
            <w:pPr>
              <w:snapToGrid w:val="0"/>
              <w:jc w:val="center"/>
            </w:pPr>
            <w:r>
              <w:t>4</w:t>
            </w:r>
          </w:p>
        </w:tc>
        <w:tc>
          <w:tcPr>
            <w:tcW w:w="2688" w:type="dxa"/>
            <w:tcBorders>
              <w:top w:val="single" w:sz="4" w:space="0" w:color="000000"/>
              <w:left w:val="single" w:sz="4" w:space="0" w:color="000000"/>
              <w:bottom w:val="single" w:sz="4" w:space="0" w:color="000000"/>
            </w:tcBorders>
          </w:tcPr>
          <w:p w:rsidR="007F2457" w:rsidRDefault="007F2457" w:rsidP="000E0FED">
            <w:pPr>
              <w:snapToGrid w:val="0"/>
              <w:jc w:val="center"/>
            </w:pPr>
            <w:r>
              <w:t>5</w:t>
            </w:r>
          </w:p>
        </w:tc>
        <w:tc>
          <w:tcPr>
            <w:tcW w:w="1957" w:type="dxa"/>
            <w:tcBorders>
              <w:top w:val="single" w:sz="4" w:space="0" w:color="000000"/>
              <w:left w:val="single" w:sz="4" w:space="0" w:color="000000"/>
              <w:bottom w:val="single" w:sz="4" w:space="0" w:color="000000"/>
            </w:tcBorders>
          </w:tcPr>
          <w:p w:rsidR="007F2457" w:rsidRDefault="007F2457" w:rsidP="000E0FED">
            <w:pPr>
              <w:snapToGrid w:val="0"/>
              <w:jc w:val="center"/>
            </w:pPr>
            <w:r>
              <w:t>6</w:t>
            </w:r>
          </w:p>
        </w:tc>
        <w:tc>
          <w:tcPr>
            <w:tcW w:w="1414" w:type="dxa"/>
            <w:tcBorders>
              <w:top w:val="single" w:sz="4" w:space="0" w:color="000000"/>
              <w:left w:val="single" w:sz="4" w:space="0" w:color="000000"/>
              <w:bottom w:val="single" w:sz="4" w:space="0" w:color="000000"/>
            </w:tcBorders>
          </w:tcPr>
          <w:p w:rsidR="007F2457" w:rsidRDefault="007F2457" w:rsidP="000E0FED">
            <w:pPr>
              <w:snapToGrid w:val="0"/>
              <w:jc w:val="center"/>
            </w:pPr>
            <w:r>
              <w:t>7</w:t>
            </w:r>
          </w:p>
        </w:tc>
        <w:tc>
          <w:tcPr>
            <w:tcW w:w="727" w:type="dxa"/>
            <w:gridSpan w:val="7"/>
            <w:tcBorders>
              <w:top w:val="single" w:sz="4" w:space="0" w:color="000000"/>
              <w:left w:val="single" w:sz="4" w:space="0" w:color="000000"/>
              <w:bottom w:val="single" w:sz="4" w:space="0" w:color="000000"/>
            </w:tcBorders>
          </w:tcPr>
          <w:p w:rsidR="007F2457" w:rsidRPr="00FC72FB" w:rsidRDefault="007F2457" w:rsidP="000E0FED">
            <w:pPr>
              <w:snapToGrid w:val="0"/>
              <w:jc w:val="center"/>
              <w:rPr>
                <w:lang w:val="ru-RU"/>
              </w:rPr>
            </w:pPr>
            <w:r>
              <w:rPr>
                <w:lang w:val="ru-RU"/>
              </w:rPr>
              <w:t>8</w:t>
            </w:r>
          </w:p>
        </w:tc>
        <w:tc>
          <w:tcPr>
            <w:tcW w:w="724" w:type="dxa"/>
            <w:gridSpan w:val="7"/>
            <w:tcBorders>
              <w:top w:val="single" w:sz="4" w:space="0" w:color="000000"/>
              <w:left w:val="single" w:sz="4" w:space="0" w:color="000000"/>
              <w:bottom w:val="single" w:sz="4" w:space="0" w:color="000000"/>
            </w:tcBorders>
          </w:tcPr>
          <w:p w:rsidR="007F2457" w:rsidRPr="00FC72FB" w:rsidRDefault="007F2457" w:rsidP="000E0FED">
            <w:pPr>
              <w:snapToGrid w:val="0"/>
              <w:jc w:val="center"/>
              <w:rPr>
                <w:lang w:val="ru-RU"/>
              </w:rPr>
            </w:pPr>
            <w:r>
              <w:rPr>
                <w:lang w:val="ru-RU"/>
              </w:rPr>
              <w:t>9</w:t>
            </w:r>
          </w:p>
        </w:tc>
        <w:tc>
          <w:tcPr>
            <w:tcW w:w="813" w:type="dxa"/>
            <w:gridSpan w:val="6"/>
            <w:tcBorders>
              <w:top w:val="single" w:sz="4" w:space="0" w:color="000000"/>
              <w:left w:val="single" w:sz="4" w:space="0" w:color="000000"/>
              <w:bottom w:val="single" w:sz="4" w:space="0" w:color="000000"/>
            </w:tcBorders>
          </w:tcPr>
          <w:p w:rsidR="007F2457" w:rsidRPr="00FC72FB" w:rsidRDefault="007F2457" w:rsidP="000E0FED">
            <w:pPr>
              <w:snapToGrid w:val="0"/>
              <w:jc w:val="center"/>
              <w:rPr>
                <w:lang w:val="ru-RU"/>
              </w:rPr>
            </w:pPr>
            <w:r>
              <w:rPr>
                <w:lang w:val="ru-RU"/>
              </w:rPr>
              <w:t>10</w:t>
            </w:r>
          </w:p>
        </w:tc>
        <w:tc>
          <w:tcPr>
            <w:tcW w:w="2133" w:type="dxa"/>
            <w:gridSpan w:val="11"/>
            <w:tcBorders>
              <w:top w:val="single" w:sz="4" w:space="0" w:color="000000"/>
              <w:left w:val="single" w:sz="4" w:space="0" w:color="000000"/>
              <w:bottom w:val="single" w:sz="4" w:space="0" w:color="000000"/>
              <w:right w:val="single" w:sz="4" w:space="0" w:color="000000"/>
            </w:tcBorders>
          </w:tcPr>
          <w:p w:rsidR="007F2457" w:rsidRPr="00FC72FB" w:rsidRDefault="007F2457" w:rsidP="000E0FED">
            <w:pPr>
              <w:snapToGrid w:val="0"/>
              <w:jc w:val="center"/>
              <w:rPr>
                <w:lang w:val="ru-RU"/>
              </w:rPr>
            </w:pPr>
            <w:r>
              <w:rPr>
                <w:lang w:val="ru-RU"/>
              </w:rPr>
              <w:t>11</w:t>
            </w:r>
          </w:p>
        </w:tc>
      </w:tr>
      <w:tr w:rsidR="007F2457" w:rsidTr="005B24AF">
        <w:tc>
          <w:tcPr>
            <w:tcW w:w="15664" w:type="dxa"/>
            <w:gridSpan w:val="38"/>
            <w:tcBorders>
              <w:top w:val="single" w:sz="4" w:space="0" w:color="000000"/>
              <w:left w:val="single" w:sz="4" w:space="0" w:color="000000"/>
              <w:bottom w:val="single" w:sz="4" w:space="0" w:color="000000"/>
              <w:right w:val="single" w:sz="4" w:space="0" w:color="000000"/>
            </w:tcBorders>
          </w:tcPr>
          <w:p w:rsidR="007F2457" w:rsidRDefault="007F2457" w:rsidP="000E0FED">
            <w:pPr>
              <w:snapToGrid w:val="0"/>
              <w:jc w:val="center"/>
              <w:rPr>
                <w:b/>
              </w:rPr>
            </w:pPr>
            <w:r>
              <w:rPr>
                <w:b/>
              </w:rPr>
              <w:t>І. Розвиток самозайнятості та підприємницької діяльності молоді</w:t>
            </w:r>
          </w:p>
        </w:tc>
      </w:tr>
      <w:tr w:rsidR="007F2457" w:rsidTr="005B24AF">
        <w:tc>
          <w:tcPr>
            <w:tcW w:w="646" w:type="dxa"/>
            <w:vMerge w:val="restart"/>
            <w:tcBorders>
              <w:top w:val="single" w:sz="4" w:space="0" w:color="000000"/>
              <w:left w:val="single" w:sz="4" w:space="0" w:color="000000"/>
              <w:bottom w:val="single" w:sz="4" w:space="0" w:color="000000"/>
            </w:tcBorders>
          </w:tcPr>
          <w:p w:rsidR="007F2457" w:rsidRDefault="007F2457" w:rsidP="000E0FED">
            <w:pPr>
              <w:snapToGrid w:val="0"/>
            </w:pPr>
            <w:r>
              <w:t>1.</w:t>
            </w:r>
          </w:p>
        </w:tc>
        <w:tc>
          <w:tcPr>
            <w:tcW w:w="1575" w:type="dxa"/>
            <w:vMerge w:val="restart"/>
            <w:tcBorders>
              <w:top w:val="single" w:sz="4" w:space="0" w:color="000000"/>
              <w:left w:val="single" w:sz="4" w:space="0" w:color="000000"/>
              <w:bottom w:val="single" w:sz="4" w:space="0" w:color="000000"/>
            </w:tcBorders>
          </w:tcPr>
          <w:p w:rsidR="007F2457" w:rsidRDefault="007F2457" w:rsidP="000E0FED">
            <w:pPr>
              <w:snapToGrid w:val="0"/>
              <w:rPr>
                <w:bCs/>
              </w:rPr>
            </w:pPr>
            <w:r>
              <w:rPr>
                <w:bCs/>
              </w:rPr>
              <w:t>Підтримка сільського зеленого туризму</w:t>
            </w:r>
          </w:p>
        </w:tc>
        <w:tc>
          <w:tcPr>
            <w:tcW w:w="2057" w:type="dxa"/>
            <w:vMerge w:val="restart"/>
            <w:tcBorders>
              <w:top w:val="single" w:sz="4" w:space="0" w:color="000000"/>
              <w:left w:val="single" w:sz="4" w:space="0" w:color="000000"/>
              <w:bottom w:val="single" w:sz="4" w:space="0" w:color="000000"/>
            </w:tcBorders>
          </w:tcPr>
          <w:p w:rsidR="007F2457" w:rsidRDefault="007F2457" w:rsidP="000E0FED">
            <w:pPr>
              <w:pStyle w:val="BodyTextIndent"/>
              <w:snapToGrid w:val="0"/>
              <w:ind w:left="-108"/>
              <w:rPr>
                <w:bCs/>
              </w:rPr>
            </w:pPr>
            <w:r>
              <w:rPr>
                <w:bCs/>
              </w:rPr>
              <w:t>Реалізація проекту «Поліська хата»</w:t>
            </w:r>
          </w:p>
        </w:tc>
        <w:tc>
          <w:tcPr>
            <w:tcW w:w="930" w:type="dxa"/>
            <w:vMerge w:val="restart"/>
            <w:tcBorders>
              <w:top w:val="single" w:sz="4" w:space="0" w:color="000000"/>
              <w:left w:val="single" w:sz="4" w:space="0" w:color="000000"/>
              <w:bottom w:val="single" w:sz="4" w:space="0" w:color="000000"/>
            </w:tcBorders>
          </w:tcPr>
          <w:p w:rsidR="007F2457" w:rsidRDefault="007F2457" w:rsidP="000E0FED">
            <w:pPr>
              <w:snapToGrid w:val="0"/>
            </w:pPr>
            <w:r>
              <w:t>2017-2020</w:t>
            </w:r>
          </w:p>
        </w:tc>
        <w:tc>
          <w:tcPr>
            <w:tcW w:w="2688" w:type="dxa"/>
            <w:vMerge w:val="restart"/>
            <w:tcBorders>
              <w:top w:val="single" w:sz="4" w:space="0" w:color="000000"/>
              <w:left w:val="single" w:sz="4" w:space="0" w:color="000000"/>
              <w:bottom w:val="single" w:sz="4" w:space="0" w:color="000000"/>
            </w:tcBorders>
          </w:tcPr>
          <w:p w:rsidR="007F2457" w:rsidRPr="00F932FB" w:rsidRDefault="007F2457" w:rsidP="000E0FED">
            <w:pPr>
              <w:pStyle w:val="BodyTextIndent"/>
              <w:snapToGrid w:val="0"/>
              <w:ind w:left="-77"/>
              <w:rPr>
                <w:bCs/>
                <w:lang w:val="ru-RU"/>
              </w:rPr>
            </w:pPr>
            <w:r>
              <w:rPr>
                <w:bCs/>
              </w:rPr>
              <w:t>Сектор у справах сім'ї, молоді та спорту райдержадміністрації, сільські, селищні ради</w:t>
            </w:r>
            <w:r>
              <w:rPr>
                <w:bCs/>
                <w:lang w:val="ru-RU"/>
              </w:rPr>
              <w:t xml:space="preserve"> (за згодою)</w:t>
            </w:r>
          </w:p>
        </w:tc>
        <w:tc>
          <w:tcPr>
            <w:tcW w:w="1957" w:type="dxa"/>
            <w:tcBorders>
              <w:top w:val="single" w:sz="4" w:space="0" w:color="000000"/>
              <w:left w:val="single" w:sz="4" w:space="0" w:color="000000"/>
              <w:bottom w:val="single" w:sz="4" w:space="0" w:color="000000"/>
            </w:tcBorders>
          </w:tcPr>
          <w:p w:rsidR="007F2457" w:rsidRDefault="007F2457" w:rsidP="000E0FED">
            <w:pPr>
              <w:snapToGrid w:val="0"/>
            </w:pPr>
            <w:r>
              <w:t>районний</w:t>
            </w:r>
          </w:p>
        </w:tc>
        <w:tc>
          <w:tcPr>
            <w:tcW w:w="1447" w:type="dxa"/>
            <w:gridSpan w:val="4"/>
            <w:tcBorders>
              <w:top w:val="single" w:sz="4" w:space="0" w:color="000000"/>
              <w:left w:val="single" w:sz="4" w:space="0" w:color="000000"/>
              <w:bottom w:val="single" w:sz="4" w:space="0" w:color="000000"/>
            </w:tcBorders>
          </w:tcPr>
          <w:p w:rsidR="007F2457" w:rsidRDefault="007F2457" w:rsidP="000E0FED">
            <w:pPr>
              <w:snapToGrid w:val="0"/>
            </w:pPr>
            <w:r>
              <w:t>1,0</w:t>
            </w:r>
          </w:p>
        </w:tc>
        <w:tc>
          <w:tcPr>
            <w:tcW w:w="721" w:type="dxa"/>
            <w:gridSpan w:val="6"/>
            <w:tcBorders>
              <w:top w:val="single" w:sz="4" w:space="0" w:color="000000"/>
              <w:left w:val="single" w:sz="4" w:space="0" w:color="000000"/>
              <w:bottom w:val="single" w:sz="4" w:space="0" w:color="000000"/>
            </w:tcBorders>
          </w:tcPr>
          <w:p w:rsidR="007F2457" w:rsidRDefault="007F2457" w:rsidP="000E0FED">
            <w:pPr>
              <w:snapToGrid w:val="0"/>
            </w:pPr>
            <w:r>
              <w:t>1,0</w:t>
            </w:r>
          </w:p>
        </w:tc>
        <w:tc>
          <w:tcPr>
            <w:tcW w:w="766" w:type="dxa"/>
            <w:gridSpan w:val="7"/>
            <w:tcBorders>
              <w:top w:val="single" w:sz="4" w:space="0" w:color="000000"/>
              <w:left w:val="single" w:sz="4" w:space="0" w:color="000000"/>
              <w:bottom w:val="single" w:sz="4" w:space="0" w:color="000000"/>
            </w:tcBorders>
          </w:tcPr>
          <w:p w:rsidR="007F2457" w:rsidRDefault="007F2457" w:rsidP="000E0FED">
            <w:pPr>
              <w:snapToGrid w:val="0"/>
            </w:pPr>
            <w:r>
              <w:t>1,0</w:t>
            </w:r>
          </w:p>
        </w:tc>
        <w:tc>
          <w:tcPr>
            <w:tcW w:w="744" w:type="dxa"/>
            <w:gridSpan w:val="4"/>
            <w:tcBorders>
              <w:top w:val="single" w:sz="4" w:space="0" w:color="000000"/>
              <w:left w:val="single" w:sz="4" w:space="0" w:color="000000"/>
              <w:bottom w:val="single" w:sz="4" w:space="0" w:color="000000"/>
            </w:tcBorders>
          </w:tcPr>
          <w:p w:rsidR="007F2457" w:rsidRDefault="007F2457" w:rsidP="000E0FED">
            <w:pPr>
              <w:snapToGrid w:val="0"/>
            </w:pPr>
            <w:r>
              <w:t>1,0</w:t>
            </w:r>
          </w:p>
        </w:tc>
        <w:tc>
          <w:tcPr>
            <w:tcW w:w="2133" w:type="dxa"/>
            <w:gridSpan w:val="11"/>
            <w:vMerge w:val="restart"/>
            <w:tcBorders>
              <w:top w:val="single" w:sz="4" w:space="0" w:color="000000"/>
              <w:left w:val="single" w:sz="4" w:space="0" w:color="000000"/>
              <w:bottom w:val="single" w:sz="4" w:space="0" w:color="000000"/>
              <w:right w:val="single" w:sz="4" w:space="0" w:color="000000"/>
            </w:tcBorders>
          </w:tcPr>
          <w:p w:rsidR="007F2457" w:rsidRDefault="007F2457" w:rsidP="000E0FED">
            <w:pPr>
              <w:snapToGrid w:val="0"/>
            </w:pPr>
            <w:r>
              <w:t xml:space="preserve">Створення «зелених садиб» в районі, обмін досвідом, навчання молоді, яка хоче розвивати «зелений туризм»,  оздоровлення талановитих і обдарованих студентів та учнів на базі існуючих «садиб». </w:t>
            </w:r>
          </w:p>
        </w:tc>
      </w:tr>
      <w:tr w:rsidR="007F2457" w:rsidTr="005B24AF">
        <w:trPr>
          <w:trHeight w:val="1018"/>
        </w:trPr>
        <w:tc>
          <w:tcPr>
            <w:tcW w:w="646"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930"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688"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957" w:type="dxa"/>
            <w:tcBorders>
              <w:top w:val="single" w:sz="4" w:space="0" w:color="000000"/>
              <w:left w:val="single" w:sz="4" w:space="0" w:color="000000"/>
              <w:bottom w:val="single" w:sz="4" w:space="0" w:color="000000"/>
            </w:tcBorders>
          </w:tcPr>
          <w:p w:rsidR="007F2457" w:rsidRDefault="007F2457" w:rsidP="000E0FED">
            <w:pPr>
              <w:snapToGrid w:val="0"/>
            </w:pPr>
            <w:r>
              <w:t>інші джерела</w:t>
            </w:r>
          </w:p>
        </w:tc>
        <w:tc>
          <w:tcPr>
            <w:tcW w:w="1447" w:type="dxa"/>
            <w:gridSpan w:val="4"/>
            <w:tcBorders>
              <w:top w:val="single" w:sz="4" w:space="0" w:color="000000"/>
              <w:left w:val="single" w:sz="4" w:space="0" w:color="000000"/>
              <w:bottom w:val="single" w:sz="4" w:space="0" w:color="000000"/>
            </w:tcBorders>
          </w:tcPr>
          <w:p w:rsidR="007F2457" w:rsidRDefault="007F2457" w:rsidP="000E0FED">
            <w:pPr>
              <w:snapToGrid w:val="0"/>
            </w:pPr>
          </w:p>
        </w:tc>
        <w:tc>
          <w:tcPr>
            <w:tcW w:w="721" w:type="dxa"/>
            <w:gridSpan w:val="6"/>
            <w:tcBorders>
              <w:top w:val="single" w:sz="4" w:space="0" w:color="000000"/>
              <w:left w:val="single" w:sz="4" w:space="0" w:color="000000"/>
              <w:bottom w:val="single" w:sz="4" w:space="0" w:color="000000"/>
            </w:tcBorders>
          </w:tcPr>
          <w:p w:rsidR="007F2457" w:rsidRDefault="007F2457" w:rsidP="000E0FED">
            <w:pPr>
              <w:snapToGrid w:val="0"/>
            </w:pPr>
          </w:p>
        </w:tc>
        <w:tc>
          <w:tcPr>
            <w:tcW w:w="766" w:type="dxa"/>
            <w:gridSpan w:val="7"/>
            <w:tcBorders>
              <w:top w:val="single" w:sz="4" w:space="0" w:color="000000"/>
              <w:left w:val="single" w:sz="4" w:space="0" w:color="000000"/>
              <w:bottom w:val="single" w:sz="4" w:space="0" w:color="000000"/>
            </w:tcBorders>
          </w:tcPr>
          <w:p w:rsidR="007F2457" w:rsidRDefault="007F2457" w:rsidP="000E0FED">
            <w:pPr>
              <w:snapToGrid w:val="0"/>
            </w:pPr>
          </w:p>
        </w:tc>
        <w:tc>
          <w:tcPr>
            <w:tcW w:w="744" w:type="dxa"/>
            <w:gridSpan w:val="4"/>
            <w:tcBorders>
              <w:top w:val="single" w:sz="4" w:space="0" w:color="000000"/>
              <w:left w:val="single" w:sz="4" w:space="0" w:color="000000"/>
              <w:bottom w:val="single" w:sz="4" w:space="0" w:color="000000"/>
            </w:tcBorders>
          </w:tcPr>
          <w:p w:rsidR="007F2457" w:rsidRDefault="007F2457" w:rsidP="000E0FED">
            <w:pPr>
              <w:snapToGrid w:val="0"/>
            </w:pPr>
          </w:p>
        </w:tc>
        <w:tc>
          <w:tcPr>
            <w:tcW w:w="2133" w:type="dxa"/>
            <w:gridSpan w:val="11"/>
            <w:vMerge/>
            <w:tcBorders>
              <w:top w:val="single" w:sz="4" w:space="0" w:color="000000"/>
              <w:left w:val="single" w:sz="4" w:space="0" w:color="000000"/>
              <w:bottom w:val="single" w:sz="4" w:space="0" w:color="000000"/>
              <w:right w:val="single" w:sz="4" w:space="0" w:color="000000"/>
            </w:tcBorders>
          </w:tcPr>
          <w:p w:rsidR="007F2457" w:rsidRDefault="007F2457" w:rsidP="000E0FED">
            <w:pPr>
              <w:snapToGrid w:val="0"/>
            </w:pPr>
          </w:p>
        </w:tc>
      </w:tr>
      <w:tr w:rsidR="007F2457" w:rsidTr="005B24AF">
        <w:tc>
          <w:tcPr>
            <w:tcW w:w="646" w:type="dxa"/>
            <w:vMerge w:val="restart"/>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val="restart"/>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val="restart"/>
            <w:tcBorders>
              <w:top w:val="single" w:sz="4" w:space="0" w:color="000000"/>
              <w:left w:val="single" w:sz="4" w:space="0" w:color="000000"/>
              <w:bottom w:val="single" w:sz="4" w:space="0" w:color="000000"/>
            </w:tcBorders>
          </w:tcPr>
          <w:p w:rsidR="007F2457" w:rsidRDefault="007F2457" w:rsidP="000E0FED">
            <w:pPr>
              <w:pStyle w:val="BodyTextIndent"/>
              <w:snapToGrid w:val="0"/>
              <w:ind w:left="-108"/>
              <w:rPr>
                <w:bCs/>
              </w:rPr>
            </w:pPr>
            <w:r>
              <w:rPr>
                <w:bCs/>
              </w:rPr>
              <w:t>Організація та проведення туристично-краєзнавчої роботи з молоддю</w:t>
            </w:r>
          </w:p>
        </w:tc>
        <w:tc>
          <w:tcPr>
            <w:tcW w:w="930" w:type="dxa"/>
            <w:vMerge w:val="restart"/>
            <w:tcBorders>
              <w:top w:val="single" w:sz="4" w:space="0" w:color="000000"/>
              <w:left w:val="single" w:sz="4" w:space="0" w:color="000000"/>
              <w:bottom w:val="single" w:sz="4" w:space="0" w:color="000000"/>
            </w:tcBorders>
          </w:tcPr>
          <w:p w:rsidR="007F2457" w:rsidRDefault="007F2457" w:rsidP="000E0FED">
            <w:pPr>
              <w:snapToGrid w:val="0"/>
            </w:pPr>
            <w:r>
              <w:t>2017-2020</w:t>
            </w:r>
          </w:p>
        </w:tc>
        <w:tc>
          <w:tcPr>
            <w:tcW w:w="2688" w:type="dxa"/>
            <w:vMerge w:val="restart"/>
            <w:tcBorders>
              <w:top w:val="single" w:sz="4" w:space="0" w:color="000000"/>
              <w:left w:val="single" w:sz="4" w:space="0" w:color="000000"/>
              <w:bottom w:val="single" w:sz="4" w:space="0" w:color="000000"/>
            </w:tcBorders>
          </w:tcPr>
          <w:p w:rsidR="007F2457" w:rsidRDefault="007F2457" w:rsidP="000E0FED">
            <w:pPr>
              <w:pStyle w:val="BodyTextIndent"/>
              <w:snapToGrid w:val="0"/>
              <w:ind w:left="-77" w:firstLine="65"/>
              <w:rPr>
                <w:bCs/>
              </w:rPr>
            </w:pPr>
            <w:r>
              <w:rPr>
                <w:bCs/>
              </w:rPr>
              <w:t>Сектор у справах сім'ї, молоді та спорту райдержадміністрації, сектор культури  райдержадміністрації, відділ освіти райдержадміністрації, молодіжні громадські організації, сільські, селищні ради (за згодою)</w:t>
            </w:r>
          </w:p>
        </w:tc>
        <w:tc>
          <w:tcPr>
            <w:tcW w:w="1957" w:type="dxa"/>
            <w:tcBorders>
              <w:top w:val="single" w:sz="4" w:space="0" w:color="000000"/>
              <w:left w:val="single" w:sz="4" w:space="0" w:color="000000"/>
              <w:bottom w:val="single" w:sz="4" w:space="0" w:color="000000"/>
            </w:tcBorders>
          </w:tcPr>
          <w:p w:rsidR="007F2457" w:rsidRDefault="007F2457" w:rsidP="000E0FED">
            <w:pPr>
              <w:snapToGrid w:val="0"/>
            </w:pPr>
            <w:r>
              <w:t>районний</w:t>
            </w:r>
          </w:p>
        </w:tc>
        <w:tc>
          <w:tcPr>
            <w:tcW w:w="1447" w:type="dxa"/>
            <w:gridSpan w:val="4"/>
            <w:tcBorders>
              <w:top w:val="single" w:sz="4" w:space="0" w:color="000000"/>
              <w:left w:val="single" w:sz="4" w:space="0" w:color="000000"/>
              <w:bottom w:val="single" w:sz="4" w:space="0" w:color="000000"/>
            </w:tcBorders>
          </w:tcPr>
          <w:p w:rsidR="007F2457" w:rsidRDefault="007F2457" w:rsidP="000E0FED">
            <w:pPr>
              <w:snapToGrid w:val="0"/>
            </w:pPr>
            <w:r>
              <w:t>1,0</w:t>
            </w:r>
          </w:p>
        </w:tc>
        <w:tc>
          <w:tcPr>
            <w:tcW w:w="721" w:type="dxa"/>
            <w:gridSpan w:val="6"/>
            <w:tcBorders>
              <w:top w:val="single" w:sz="4" w:space="0" w:color="000000"/>
              <w:left w:val="single" w:sz="4" w:space="0" w:color="000000"/>
              <w:bottom w:val="single" w:sz="4" w:space="0" w:color="000000"/>
            </w:tcBorders>
          </w:tcPr>
          <w:p w:rsidR="007F2457" w:rsidRDefault="007F2457" w:rsidP="000E0FED">
            <w:pPr>
              <w:snapToGrid w:val="0"/>
            </w:pPr>
            <w:r>
              <w:t>1,0</w:t>
            </w:r>
          </w:p>
        </w:tc>
        <w:tc>
          <w:tcPr>
            <w:tcW w:w="766" w:type="dxa"/>
            <w:gridSpan w:val="7"/>
            <w:tcBorders>
              <w:top w:val="single" w:sz="4" w:space="0" w:color="000000"/>
              <w:left w:val="single" w:sz="4" w:space="0" w:color="000000"/>
              <w:bottom w:val="single" w:sz="4" w:space="0" w:color="000000"/>
            </w:tcBorders>
          </w:tcPr>
          <w:p w:rsidR="007F2457" w:rsidRDefault="007F2457" w:rsidP="000E0FED">
            <w:pPr>
              <w:snapToGrid w:val="0"/>
            </w:pPr>
            <w:r>
              <w:t>1,0</w:t>
            </w:r>
          </w:p>
        </w:tc>
        <w:tc>
          <w:tcPr>
            <w:tcW w:w="744" w:type="dxa"/>
            <w:gridSpan w:val="4"/>
            <w:tcBorders>
              <w:top w:val="single" w:sz="4" w:space="0" w:color="000000"/>
              <w:left w:val="single" w:sz="4" w:space="0" w:color="000000"/>
              <w:bottom w:val="single" w:sz="4" w:space="0" w:color="000000"/>
            </w:tcBorders>
          </w:tcPr>
          <w:p w:rsidR="007F2457" w:rsidRDefault="007F2457" w:rsidP="000E0FED">
            <w:pPr>
              <w:snapToGrid w:val="0"/>
            </w:pPr>
            <w:r>
              <w:t>1,0</w:t>
            </w:r>
          </w:p>
        </w:tc>
        <w:tc>
          <w:tcPr>
            <w:tcW w:w="2133" w:type="dxa"/>
            <w:gridSpan w:val="11"/>
            <w:vMerge w:val="restart"/>
            <w:tcBorders>
              <w:top w:val="single" w:sz="4" w:space="0" w:color="000000"/>
              <w:left w:val="single" w:sz="4" w:space="0" w:color="000000"/>
              <w:bottom w:val="single" w:sz="4" w:space="0" w:color="000000"/>
              <w:right w:val="single" w:sz="4" w:space="0" w:color="000000"/>
            </w:tcBorders>
          </w:tcPr>
          <w:p w:rsidR="007F2457" w:rsidRDefault="007F2457" w:rsidP="000E0FED">
            <w:pPr>
              <w:snapToGrid w:val="0"/>
            </w:pPr>
            <w:r>
              <w:t>Залучення молоді до туристичного бізнесу,  формування краєзнавчої культури серед молоді. Охоплення – 50-100 чол.</w:t>
            </w:r>
          </w:p>
        </w:tc>
      </w:tr>
      <w:tr w:rsidR="007F2457" w:rsidTr="005B24AF">
        <w:tc>
          <w:tcPr>
            <w:tcW w:w="646"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930"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688"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957" w:type="dxa"/>
            <w:tcBorders>
              <w:top w:val="single" w:sz="4" w:space="0" w:color="000000"/>
              <w:left w:val="single" w:sz="4" w:space="0" w:color="000000"/>
              <w:bottom w:val="single" w:sz="4" w:space="0" w:color="000000"/>
            </w:tcBorders>
          </w:tcPr>
          <w:p w:rsidR="007F2457" w:rsidRDefault="007F2457" w:rsidP="000E0FED">
            <w:pPr>
              <w:snapToGrid w:val="0"/>
            </w:pPr>
            <w:r>
              <w:t>інші джерела</w:t>
            </w:r>
          </w:p>
        </w:tc>
        <w:tc>
          <w:tcPr>
            <w:tcW w:w="1447" w:type="dxa"/>
            <w:gridSpan w:val="4"/>
            <w:tcBorders>
              <w:top w:val="single" w:sz="4" w:space="0" w:color="000000"/>
              <w:left w:val="single" w:sz="4" w:space="0" w:color="000000"/>
              <w:bottom w:val="single" w:sz="4" w:space="0" w:color="000000"/>
            </w:tcBorders>
          </w:tcPr>
          <w:p w:rsidR="007F2457" w:rsidRDefault="007F2457" w:rsidP="000E0FED">
            <w:pPr>
              <w:snapToGrid w:val="0"/>
            </w:pPr>
          </w:p>
        </w:tc>
        <w:tc>
          <w:tcPr>
            <w:tcW w:w="721" w:type="dxa"/>
            <w:gridSpan w:val="6"/>
            <w:tcBorders>
              <w:top w:val="single" w:sz="4" w:space="0" w:color="000000"/>
              <w:left w:val="single" w:sz="4" w:space="0" w:color="000000"/>
              <w:bottom w:val="single" w:sz="4" w:space="0" w:color="000000"/>
            </w:tcBorders>
          </w:tcPr>
          <w:p w:rsidR="007F2457" w:rsidRDefault="007F2457" w:rsidP="000E0FED">
            <w:pPr>
              <w:snapToGrid w:val="0"/>
            </w:pPr>
          </w:p>
        </w:tc>
        <w:tc>
          <w:tcPr>
            <w:tcW w:w="766" w:type="dxa"/>
            <w:gridSpan w:val="7"/>
            <w:tcBorders>
              <w:top w:val="single" w:sz="4" w:space="0" w:color="000000"/>
              <w:left w:val="single" w:sz="4" w:space="0" w:color="000000"/>
              <w:bottom w:val="single" w:sz="4" w:space="0" w:color="000000"/>
            </w:tcBorders>
          </w:tcPr>
          <w:p w:rsidR="007F2457" w:rsidRDefault="007F2457" w:rsidP="000E0FED">
            <w:pPr>
              <w:snapToGrid w:val="0"/>
            </w:pPr>
          </w:p>
        </w:tc>
        <w:tc>
          <w:tcPr>
            <w:tcW w:w="744" w:type="dxa"/>
            <w:gridSpan w:val="4"/>
            <w:tcBorders>
              <w:top w:val="single" w:sz="4" w:space="0" w:color="000000"/>
              <w:left w:val="single" w:sz="4" w:space="0" w:color="000000"/>
              <w:bottom w:val="single" w:sz="4" w:space="0" w:color="000000"/>
            </w:tcBorders>
          </w:tcPr>
          <w:p w:rsidR="007F2457" w:rsidRDefault="007F2457" w:rsidP="000E0FED">
            <w:pPr>
              <w:snapToGrid w:val="0"/>
            </w:pPr>
          </w:p>
        </w:tc>
        <w:tc>
          <w:tcPr>
            <w:tcW w:w="2133" w:type="dxa"/>
            <w:gridSpan w:val="11"/>
            <w:vMerge/>
            <w:tcBorders>
              <w:top w:val="single" w:sz="4" w:space="0" w:color="000000"/>
              <w:left w:val="single" w:sz="4" w:space="0" w:color="000000"/>
              <w:bottom w:val="single" w:sz="4" w:space="0" w:color="000000"/>
              <w:right w:val="single" w:sz="4" w:space="0" w:color="000000"/>
            </w:tcBorders>
          </w:tcPr>
          <w:p w:rsidR="007F2457" w:rsidRDefault="007F2457" w:rsidP="000E0FED">
            <w:pPr>
              <w:snapToGrid w:val="0"/>
            </w:pPr>
          </w:p>
        </w:tc>
      </w:tr>
      <w:tr w:rsidR="007F2457" w:rsidTr="005B24AF">
        <w:tc>
          <w:tcPr>
            <w:tcW w:w="646" w:type="dxa"/>
            <w:vMerge w:val="restart"/>
            <w:tcBorders>
              <w:top w:val="single" w:sz="4" w:space="0" w:color="000000"/>
              <w:left w:val="single" w:sz="4" w:space="0" w:color="000000"/>
              <w:bottom w:val="single" w:sz="4" w:space="0" w:color="000000"/>
            </w:tcBorders>
          </w:tcPr>
          <w:p w:rsidR="007F2457" w:rsidRDefault="007F2457" w:rsidP="000E0FED">
            <w:pPr>
              <w:snapToGrid w:val="0"/>
            </w:pPr>
            <w:r>
              <w:t>2.</w:t>
            </w:r>
          </w:p>
        </w:tc>
        <w:tc>
          <w:tcPr>
            <w:tcW w:w="1575" w:type="dxa"/>
            <w:vMerge w:val="restart"/>
            <w:tcBorders>
              <w:top w:val="single" w:sz="4" w:space="0" w:color="000000"/>
              <w:left w:val="single" w:sz="4" w:space="0" w:color="000000"/>
              <w:bottom w:val="single" w:sz="4" w:space="0" w:color="000000"/>
            </w:tcBorders>
          </w:tcPr>
          <w:p w:rsidR="007F2457" w:rsidRDefault="007F2457" w:rsidP="000E0FED">
            <w:pPr>
              <w:snapToGrid w:val="0"/>
              <w:rPr>
                <w:bCs/>
              </w:rPr>
            </w:pPr>
            <w:r>
              <w:rPr>
                <w:bCs/>
              </w:rPr>
              <w:t>Підтримка підприєм-ницьких ініціатив молоді</w:t>
            </w:r>
          </w:p>
        </w:tc>
        <w:tc>
          <w:tcPr>
            <w:tcW w:w="2057" w:type="dxa"/>
            <w:vMerge w:val="restart"/>
            <w:tcBorders>
              <w:top w:val="single" w:sz="4" w:space="0" w:color="000000"/>
              <w:left w:val="single" w:sz="4" w:space="0" w:color="000000"/>
              <w:bottom w:val="single" w:sz="4" w:space="0" w:color="000000"/>
            </w:tcBorders>
          </w:tcPr>
          <w:p w:rsidR="007F2457" w:rsidRDefault="007F2457" w:rsidP="000E0FED">
            <w:pPr>
              <w:pStyle w:val="BodyTextIndent"/>
              <w:snapToGrid w:val="0"/>
              <w:ind w:left="-108"/>
              <w:rPr>
                <w:bCs/>
              </w:rPr>
            </w:pPr>
            <w:r>
              <w:rPr>
                <w:bCs/>
              </w:rPr>
              <w:t>Проведення районного,  участь у обласному конкурсах бізнес-планів підприємницької діяльності серед молоді</w:t>
            </w:r>
          </w:p>
        </w:tc>
        <w:tc>
          <w:tcPr>
            <w:tcW w:w="930" w:type="dxa"/>
            <w:vMerge w:val="restart"/>
            <w:tcBorders>
              <w:top w:val="single" w:sz="4" w:space="0" w:color="000000"/>
              <w:left w:val="single" w:sz="4" w:space="0" w:color="000000"/>
              <w:bottom w:val="single" w:sz="4" w:space="0" w:color="000000"/>
            </w:tcBorders>
          </w:tcPr>
          <w:p w:rsidR="007F2457" w:rsidRDefault="007F2457" w:rsidP="000E0FED">
            <w:pPr>
              <w:pStyle w:val="BodyTextIndent"/>
              <w:snapToGrid w:val="0"/>
              <w:ind w:left="0"/>
            </w:pPr>
            <w:r>
              <w:t>2017-2020</w:t>
            </w:r>
          </w:p>
        </w:tc>
        <w:tc>
          <w:tcPr>
            <w:tcW w:w="2688" w:type="dxa"/>
            <w:vMerge w:val="restart"/>
            <w:tcBorders>
              <w:top w:val="single" w:sz="4" w:space="0" w:color="000000"/>
              <w:left w:val="single" w:sz="4" w:space="0" w:color="000000"/>
              <w:bottom w:val="single" w:sz="4" w:space="0" w:color="000000"/>
            </w:tcBorders>
          </w:tcPr>
          <w:p w:rsidR="007F2457" w:rsidRDefault="007F2457" w:rsidP="000E0FED">
            <w:pPr>
              <w:snapToGrid w:val="0"/>
              <w:rPr>
                <w:bCs/>
              </w:rPr>
            </w:pPr>
            <w:r>
              <w:rPr>
                <w:bCs/>
              </w:rPr>
              <w:t>Сектор  у справах сім'ї, молоді та спорту райдержадміністрації,   відділ економічного розвитку і торгівлі райдержадміністрації, молодіжні громадські організації, сільські, селищні ради (за згодою)</w:t>
            </w:r>
          </w:p>
        </w:tc>
        <w:tc>
          <w:tcPr>
            <w:tcW w:w="1957" w:type="dxa"/>
            <w:tcBorders>
              <w:top w:val="single" w:sz="4" w:space="0" w:color="000000"/>
              <w:left w:val="single" w:sz="4" w:space="0" w:color="000000"/>
              <w:bottom w:val="single" w:sz="4" w:space="0" w:color="000000"/>
            </w:tcBorders>
          </w:tcPr>
          <w:p w:rsidR="007F2457" w:rsidRDefault="007F2457" w:rsidP="000E0FED">
            <w:pPr>
              <w:snapToGrid w:val="0"/>
            </w:pPr>
            <w:r>
              <w:t>районний</w:t>
            </w:r>
          </w:p>
        </w:tc>
        <w:tc>
          <w:tcPr>
            <w:tcW w:w="1447" w:type="dxa"/>
            <w:gridSpan w:val="4"/>
            <w:tcBorders>
              <w:top w:val="single" w:sz="4" w:space="0" w:color="000000"/>
              <w:left w:val="single" w:sz="4" w:space="0" w:color="000000"/>
              <w:bottom w:val="single" w:sz="4" w:space="0" w:color="000000"/>
            </w:tcBorders>
          </w:tcPr>
          <w:p w:rsidR="007F2457" w:rsidRDefault="007F2457" w:rsidP="000E0FED">
            <w:pPr>
              <w:snapToGrid w:val="0"/>
            </w:pPr>
          </w:p>
        </w:tc>
        <w:tc>
          <w:tcPr>
            <w:tcW w:w="721" w:type="dxa"/>
            <w:gridSpan w:val="6"/>
            <w:tcBorders>
              <w:top w:val="single" w:sz="4" w:space="0" w:color="000000"/>
              <w:left w:val="single" w:sz="4" w:space="0" w:color="000000"/>
              <w:bottom w:val="single" w:sz="4" w:space="0" w:color="000000"/>
            </w:tcBorders>
          </w:tcPr>
          <w:p w:rsidR="007F2457" w:rsidRDefault="007F2457" w:rsidP="000E0FED">
            <w:pPr>
              <w:snapToGrid w:val="0"/>
            </w:pPr>
          </w:p>
        </w:tc>
        <w:tc>
          <w:tcPr>
            <w:tcW w:w="766" w:type="dxa"/>
            <w:gridSpan w:val="7"/>
            <w:tcBorders>
              <w:top w:val="single" w:sz="4" w:space="0" w:color="000000"/>
              <w:left w:val="single" w:sz="4" w:space="0" w:color="000000"/>
              <w:bottom w:val="single" w:sz="4" w:space="0" w:color="000000"/>
            </w:tcBorders>
          </w:tcPr>
          <w:p w:rsidR="007F2457" w:rsidRDefault="007F2457" w:rsidP="000E0FED">
            <w:pPr>
              <w:snapToGrid w:val="0"/>
            </w:pPr>
          </w:p>
        </w:tc>
        <w:tc>
          <w:tcPr>
            <w:tcW w:w="744" w:type="dxa"/>
            <w:gridSpan w:val="4"/>
            <w:tcBorders>
              <w:top w:val="single" w:sz="4" w:space="0" w:color="000000"/>
              <w:left w:val="single" w:sz="4" w:space="0" w:color="000000"/>
              <w:bottom w:val="single" w:sz="4" w:space="0" w:color="000000"/>
            </w:tcBorders>
          </w:tcPr>
          <w:p w:rsidR="007F2457" w:rsidRDefault="007F2457" w:rsidP="000E0FED">
            <w:pPr>
              <w:snapToGrid w:val="0"/>
            </w:pPr>
          </w:p>
        </w:tc>
        <w:tc>
          <w:tcPr>
            <w:tcW w:w="2133" w:type="dxa"/>
            <w:gridSpan w:val="11"/>
            <w:vMerge w:val="restart"/>
            <w:tcBorders>
              <w:top w:val="single" w:sz="4" w:space="0" w:color="000000"/>
              <w:left w:val="single" w:sz="4" w:space="0" w:color="000000"/>
              <w:bottom w:val="single" w:sz="4" w:space="0" w:color="000000"/>
              <w:right w:val="single" w:sz="4" w:space="0" w:color="000000"/>
            </w:tcBorders>
          </w:tcPr>
          <w:p w:rsidR="007F2457" w:rsidRDefault="007F2457" w:rsidP="000E0FED">
            <w:pPr>
              <w:snapToGrid w:val="0"/>
            </w:pPr>
            <w:r>
              <w:t>Розвиток у молоді навичок підприємницької діяльності, набуття досвіду написання бізнес-планів</w:t>
            </w:r>
          </w:p>
        </w:tc>
      </w:tr>
      <w:tr w:rsidR="007F2457" w:rsidTr="005B24AF">
        <w:tc>
          <w:tcPr>
            <w:tcW w:w="646"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930"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688"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957" w:type="dxa"/>
            <w:tcBorders>
              <w:top w:val="single" w:sz="4" w:space="0" w:color="000000"/>
              <w:left w:val="single" w:sz="4" w:space="0" w:color="000000"/>
              <w:bottom w:val="single" w:sz="4" w:space="0" w:color="000000"/>
            </w:tcBorders>
          </w:tcPr>
          <w:p w:rsidR="007F2457" w:rsidRDefault="007F2457" w:rsidP="000E0FED">
            <w:pPr>
              <w:snapToGrid w:val="0"/>
            </w:pPr>
            <w:r>
              <w:t>інші джерела</w:t>
            </w:r>
          </w:p>
        </w:tc>
        <w:tc>
          <w:tcPr>
            <w:tcW w:w="1447" w:type="dxa"/>
            <w:gridSpan w:val="4"/>
            <w:tcBorders>
              <w:top w:val="single" w:sz="4" w:space="0" w:color="000000"/>
              <w:left w:val="single" w:sz="4" w:space="0" w:color="000000"/>
              <w:bottom w:val="single" w:sz="4" w:space="0" w:color="000000"/>
              <w:right w:val="single" w:sz="4" w:space="0" w:color="auto"/>
            </w:tcBorders>
          </w:tcPr>
          <w:p w:rsidR="007F2457" w:rsidRPr="00FC72FB" w:rsidRDefault="007F2457" w:rsidP="000E0FED">
            <w:pPr>
              <w:snapToGrid w:val="0"/>
              <w:rPr>
                <w:lang w:val="ru-RU"/>
              </w:rPr>
            </w:pPr>
            <w:r>
              <w:t>0,5</w:t>
            </w:r>
          </w:p>
        </w:tc>
        <w:tc>
          <w:tcPr>
            <w:tcW w:w="721" w:type="dxa"/>
            <w:gridSpan w:val="6"/>
            <w:tcBorders>
              <w:top w:val="single" w:sz="4" w:space="0" w:color="000000"/>
              <w:left w:val="single" w:sz="4" w:space="0" w:color="auto"/>
              <w:bottom w:val="single" w:sz="4" w:space="0" w:color="000000"/>
              <w:right w:val="single" w:sz="4" w:space="0" w:color="auto"/>
            </w:tcBorders>
          </w:tcPr>
          <w:p w:rsidR="007F2457" w:rsidRDefault="007F2457" w:rsidP="000E0FED">
            <w:pPr>
              <w:snapToGrid w:val="0"/>
            </w:pPr>
            <w:r>
              <w:t>0,5</w:t>
            </w:r>
          </w:p>
        </w:tc>
        <w:tc>
          <w:tcPr>
            <w:tcW w:w="766" w:type="dxa"/>
            <w:gridSpan w:val="7"/>
            <w:tcBorders>
              <w:top w:val="single" w:sz="4" w:space="0" w:color="000000"/>
              <w:left w:val="single" w:sz="4" w:space="0" w:color="auto"/>
              <w:bottom w:val="single" w:sz="4" w:space="0" w:color="auto"/>
            </w:tcBorders>
          </w:tcPr>
          <w:p w:rsidR="007F2457" w:rsidRDefault="007F2457" w:rsidP="000E0FED">
            <w:pPr>
              <w:snapToGrid w:val="0"/>
            </w:pPr>
            <w:r>
              <w:t>0,5</w:t>
            </w:r>
          </w:p>
        </w:tc>
        <w:tc>
          <w:tcPr>
            <w:tcW w:w="744" w:type="dxa"/>
            <w:gridSpan w:val="4"/>
            <w:tcBorders>
              <w:top w:val="single" w:sz="4" w:space="0" w:color="000000"/>
              <w:left w:val="single" w:sz="4" w:space="0" w:color="000000"/>
              <w:bottom w:val="single" w:sz="4" w:space="0" w:color="000000"/>
            </w:tcBorders>
          </w:tcPr>
          <w:p w:rsidR="007F2457" w:rsidRDefault="007F2457" w:rsidP="000E0FED">
            <w:pPr>
              <w:snapToGrid w:val="0"/>
            </w:pPr>
            <w:r>
              <w:t>0,5</w:t>
            </w:r>
          </w:p>
        </w:tc>
        <w:tc>
          <w:tcPr>
            <w:tcW w:w="2133" w:type="dxa"/>
            <w:gridSpan w:val="11"/>
            <w:vMerge/>
            <w:tcBorders>
              <w:top w:val="single" w:sz="4" w:space="0" w:color="000000"/>
              <w:left w:val="single" w:sz="4" w:space="0" w:color="000000"/>
              <w:bottom w:val="single" w:sz="4" w:space="0" w:color="000000"/>
              <w:right w:val="single" w:sz="4" w:space="0" w:color="000000"/>
            </w:tcBorders>
          </w:tcPr>
          <w:p w:rsidR="007F2457" w:rsidRDefault="007F2457" w:rsidP="000E0FED">
            <w:pPr>
              <w:snapToGrid w:val="0"/>
            </w:pPr>
          </w:p>
        </w:tc>
      </w:tr>
      <w:tr w:rsidR="007F2457" w:rsidTr="005B24AF">
        <w:tc>
          <w:tcPr>
            <w:tcW w:w="646" w:type="dxa"/>
            <w:vMerge w:val="restart"/>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val="restart"/>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val="restart"/>
            <w:tcBorders>
              <w:top w:val="single" w:sz="4" w:space="0" w:color="000000"/>
              <w:left w:val="single" w:sz="4" w:space="0" w:color="000000"/>
              <w:bottom w:val="single" w:sz="4" w:space="0" w:color="000000"/>
            </w:tcBorders>
          </w:tcPr>
          <w:p w:rsidR="007F2457" w:rsidRDefault="007F2457" w:rsidP="000E0FED">
            <w:pPr>
              <w:snapToGrid w:val="0"/>
            </w:pPr>
            <w:r>
              <w:t xml:space="preserve">Створення та підтримка  системи довгострокових тренінгових курсів, спрямованих на розвиток самозайнятості та підприємницької діяльності молоді </w:t>
            </w:r>
          </w:p>
        </w:tc>
        <w:tc>
          <w:tcPr>
            <w:tcW w:w="930" w:type="dxa"/>
            <w:vMerge w:val="restart"/>
            <w:tcBorders>
              <w:top w:val="single" w:sz="4" w:space="0" w:color="000000"/>
              <w:left w:val="single" w:sz="4" w:space="0" w:color="000000"/>
              <w:bottom w:val="single" w:sz="4" w:space="0" w:color="000000"/>
            </w:tcBorders>
          </w:tcPr>
          <w:p w:rsidR="007F2457" w:rsidRDefault="007F2457" w:rsidP="000E0FED">
            <w:pPr>
              <w:snapToGrid w:val="0"/>
            </w:pPr>
            <w:r>
              <w:t xml:space="preserve">2017-2020 </w:t>
            </w:r>
          </w:p>
        </w:tc>
        <w:tc>
          <w:tcPr>
            <w:tcW w:w="2688" w:type="dxa"/>
            <w:vMerge w:val="restart"/>
            <w:tcBorders>
              <w:top w:val="single" w:sz="4" w:space="0" w:color="000000"/>
              <w:left w:val="single" w:sz="4" w:space="0" w:color="000000"/>
              <w:bottom w:val="single" w:sz="4" w:space="0" w:color="000000"/>
            </w:tcBorders>
          </w:tcPr>
          <w:p w:rsidR="007F2457" w:rsidRDefault="007F2457" w:rsidP="000E0FED">
            <w:pPr>
              <w:snapToGrid w:val="0"/>
              <w:rPr>
                <w:bCs/>
              </w:rPr>
            </w:pPr>
            <w:r>
              <w:rPr>
                <w:bCs/>
              </w:rPr>
              <w:t xml:space="preserve"> Сектор у справах сім'ї, молоді та спорту райдержадміністрації,</w:t>
            </w:r>
          </w:p>
          <w:p w:rsidR="007F2457" w:rsidRDefault="007F2457" w:rsidP="000E0FED">
            <w:pPr>
              <w:snapToGrid w:val="0"/>
              <w:rPr>
                <w:bCs/>
              </w:rPr>
            </w:pPr>
            <w:r>
              <w:rPr>
                <w:bCs/>
              </w:rPr>
              <w:t>Черняхівський районний центр зайнятості,  сільські, селищні ради, молодіжні громадські організації (за згодою)</w:t>
            </w:r>
          </w:p>
        </w:tc>
        <w:tc>
          <w:tcPr>
            <w:tcW w:w="1957" w:type="dxa"/>
            <w:tcBorders>
              <w:top w:val="single" w:sz="4" w:space="0" w:color="000000"/>
              <w:left w:val="single" w:sz="4" w:space="0" w:color="000000"/>
              <w:bottom w:val="single" w:sz="4" w:space="0" w:color="000000"/>
            </w:tcBorders>
          </w:tcPr>
          <w:p w:rsidR="007F2457" w:rsidRDefault="007F2457" w:rsidP="000E0FED">
            <w:pPr>
              <w:snapToGrid w:val="0"/>
            </w:pPr>
            <w:r>
              <w:t>районний</w:t>
            </w:r>
          </w:p>
        </w:tc>
        <w:tc>
          <w:tcPr>
            <w:tcW w:w="1447" w:type="dxa"/>
            <w:gridSpan w:val="4"/>
            <w:tcBorders>
              <w:top w:val="single" w:sz="4" w:space="0" w:color="000000"/>
              <w:left w:val="single" w:sz="4" w:space="0" w:color="000000"/>
              <w:bottom w:val="single" w:sz="4" w:space="0" w:color="000000"/>
              <w:right w:val="single" w:sz="4" w:space="0" w:color="auto"/>
            </w:tcBorders>
          </w:tcPr>
          <w:p w:rsidR="007F2457" w:rsidRDefault="007F2457" w:rsidP="000E0FED">
            <w:pPr>
              <w:snapToGrid w:val="0"/>
            </w:pPr>
            <w:r>
              <w:t>1,5</w:t>
            </w:r>
          </w:p>
        </w:tc>
        <w:tc>
          <w:tcPr>
            <w:tcW w:w="721" w:type="dxa"/>
            <w:gridSpan w:val="6"/>
            <w:tcBorders>
              <w:top w:val="single" w:sz="4" w:space="0" w:color="000000"/>
              <w:left w:val="single" w:sz="4" w:space="0" w:color="auto"/>
              <w:bottom w:val="single" w:sz="4" w:space="0" w:color="000000"/>
            </w:tcBorders>
          </w:tcPr>
          <w:p w:rsidR="007F2457" w:rsidRDefault="007F2457" w:rsidP="000E0FED">
            <w:pPr>
              <w:snapToGrid w:val="0"/>
            </w:pPr>
            <w:r>
              <w:t>1,5</w:t>
            </w:r>
          </w:p>
        </w:tc>
        <w:tc>
          <w:tcPr>
            <w:tcW w:w="774" w:type="dxa"/>
            <w:gridSpan w:val="8"/>
            <w:tcBorders>
              <w:top w:val="single" w:sz="4" w:space="0" w:color="000000"/>
              <w:left w:val="single" w:sz="4" w:space="0" w:color="auto"/>
              <w:bottom w:val="single" w:sz="4" w:space="0" w:color="000000"/>
            </w:tcBorders>
          </w:tcPr>
          <w:p w:rsidR="007F2457" w:rsidRDefault="007F2457" w:rsidP="000E0FED">
            <w:pPr>
              <w:snapToGrid w:val="0"/>
            </w:pPr>
            <w:r>
              <w:t>1,5</w:t>
            </w:r>
          </w:p>
        </w:tc>
        <w:tc>
          <w:tcPr>
            <w:tcW w:w="736" w:type="dxa"/>
            <w:gridSpan w:val="3"/>
            <w:tcBorders>
              <w:top w:val="single" w:sz="4" w:space="0" w:color="000000"/>
              <w:left w:val="single" w:sz="4" w:space="0" w:color="auto"/>
              <w:bottom w:val="single" w:sz="4" w:space="0" w:color="000000"/>
            </w:tcBorders>
          </w:tcPr>
          <w:p w:rsidR="007F2457" w:rsidRDefault="007F2457" w:rsidP="000E0FED">
            <w:pPr>
              <w:snapToGrid w:val="0"/>
            </w:pPr>
            <w:r>
              <w:t>1,5</w:t>
            </w:r>
          </w:p>
        </w:tc>
        <w:tc>
          <w:tcPr>
            <w:tcW w:w="2133" w:type="dxa"/>
            <w:gridSpan w:val="11"/>
            <w:vMerge w:val="restart"/>
            <w:tcBorders>
              <w:top w:val="single" w:sz="4" w:space="0" w:color="000000"/>
              <w:left w:val="single" w:sz="4" w:space="0" w:color="000000"/>
              <w:bottom w:val="single" w:sz="4" w:space="0" w:color="000000"/>
              <w:right w:val="single" w:sz="4" w:space="0" w:color="000000"/>
            </w:tcBorders>
          </w:tcPr>
          <w:p w:rsidR="007F2457" w:rsidRDefault="007F2457" w:rsidP="000E0FED">
            <w:pPr>
              <w:snapToGrid w:val="0"/>
            </w:pPr>
            <w:r>
              <w:t>Інформування</w:t>
            </w:r>
          </w:p>
          <w:p w:rsidR="007F2457" w:rsidRDefault="007F2457" w:rsidP="000E0FED">
            <w:pPr>
              <w:snapToGrid w:val="0"/>
            </w:pPr>
            <w:r>
              <w:t>молоді про стан ринку праці та актуальних професій, навчання практичним навичкам самопрезентації</w:t>
            </w:r>
          </w:p>
        </w:tc>
      </w:tr>
      <w:tr w:rsidR="007F2457" w:rsidTr="005B24AF">
        <w:tc>
          <w:tcPr>
            <w:tcW w:w="646"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930"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688"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957" w:type="dxa"/>
            <w:tcBorders>
              <w:top w:val="single" w:sz="4" w:space="0" w:color="000000"/>
              <w:left w:val="single" w:sz="4" w:space="0" w:color="000000"/>
              <w:bottom w:val="single" w:sz="4" w:space="0" w:color="000000"/>
            </w:tcBorders>
          </w:tcPr>
          <w:p w:rsidR="007F2457" w:rsidRDefault="007F2457" w:rsidP="000E0FED">
            <w:pPr>
              <w:snapToGrid w:val="0"/>
            </w:pPr>
            <w:r>
              <w:t>інші джерела</w:t>
            </w:r>
          </w:p>
        </w:tc>
        <w:tc>
          <w:tcPr>
            <w:tcW w:w="1447" w:type="dxa"/>
            <w:gridSpan w:val="4"/>
            <w:tcBorders>
              <w:top w:val="single" w:sz="4" w:space="0" w:color="000000"/>
              <w:left w:val="single" w:sz="4" w:space="0" w:color="000000"/>
              <w:bottom w:val="single" w:sz="4" w:space="0" w:color="000000"/>
              <w:right w:val="single" w:sz="4" w:space="0" w:color="auto"/>
            </w:tcBorders>
          </w:tcPr>
          <w:p w:rsidR="007F2457" w:rsidRDefault="007F2457" w:rsidP="000E0FED">
            <w:pPr>
              <w:snapToGrid w:val="0"/>
            </w:pPr>
          </w:p>
        </w:tc>
        <w:tc>
          <w:tcPr>
            <w:tcW w:w="721" w:type="dxa"/>
            <w:gridSpan w:val="6"/>
            <w:tcBorders>
              <w:top w:val="single" w:sz="4" w:space="0" w:color="000000"/>
              <w:left w:val="single" w:sz="4" w:space="0" w:color="auto"/>
              <w:bottom w:val="single" w:sz="4" w:space="0" w:color="000000"/>
              <w:right w:val="single" w:sz="4" w:space="0" w:color="auto"/>
            </w:tcBorders>
          </w:tcPr>
          <w:p w:rsidR="007F2457" w:rsidRDefault="007F2457" w:rsidP="000E0FED">
            <w:pPr>
              <w:snapToGrid w:val="0"/>
            </w:pPr>
          </w:p>
        </w:tc>
        <w:tc>
          <w:tcPr>
            <w:tcW w:w="766" w:type="dxa"/>
            <w:gridSpan w:val="7"/>
            <w:tcBorders>
              <w:top w:val="single" w:sz="4" w:space="0" w:color="000000"/>
              <w:left w:val="single" w:sz="4" w:space="0" w:color="auto"/>
              <w:bottom w:val="single" w:sz="4" w:space="0" w:color="000000"/>
              <w:right w:val="single" w:sz="4" w:space="0" w:color="auto"/>
            </w:tcBorders>
          </w:tcPr>
          <w:p w:rsidR="007F2457" w:rsidRDefault="007F2457" w:rsidP="000E0FED">
            <w:pPr>
              <w:snapToGrid w:val="0"/>
            </w:pPr>
          </w:p>
        </w:tc>
        <w:tc>
          <w:tcPr>
            <w:tcW w:w="744" w:type="dxa"/>
            <w:gridSpan w:val="4"/>
            <w:tcBorders>
              <w:top w:val="single" w:sz="4" w:space="0" w:color="000000"/>
              <w:left w:val="single" w:sz="4" w:space="0" w:color="auto"/>
              <w:bottom w:val="single" w:sz="4" w:space="0" w:color="000000"/>
            </w:tcBorders>
          </w:tcPr>
          <w:p w:rsidR="007F2457" w:rsidRDefault="007F2457" w:rsidP="000E0FED">
            <w:pPr>
              <w:snapToGrid w:val="0"/>
            </w:pPr>
          </w:p>
        </w:tc>
        <w:tc>
          <w:tcPr>
            <w:tcW w:w="2133" w:type="dxa"/>
            <w:gridSpan w:val="11"/>
            <w:vMerge/>
            <w:tcBorders>
              <w:top w:val="single" w:sz="4" w:space="0" w:color="000000"/>
              <w:left w:val="single" w:sz="4" w:space="0" w:color="000000"/>
              <w:bottom w:val="single" w:sz="4" w:space="0" w:color="000000"/>
              <w:right w:val="single" w:sz="4" w:space="0" w:color="000000"/>
            </w:tcBorders>
          </w:tcPr>
          <w:p w:rsidR="007F2457" w:rsidRDefault="007F2457" w:rsidP="000E0FED">
            <w:pPr>
              <w:snapToGrid w:val="0"/>
            </w:pPr>
          </w:p>
        </w:tc>
      </w:tr>
      <w:tr w:rsidR="007F2457" w:rsidTr="005B24AF">
        <w:tc>
          <w:tcPr>
            <w:tcW w:w="646" w:type="dxa"/>
            <w:vMerge w:val="restart"/>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val="restart"/>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val="restart"/>
            <w:tcBorders>
              <w:top w:val="single" w:sz="4" w:space="0" w:color="000000"/>
              <w:left w:val="single" w:sz="4" w:space="0" w:color="000000"/>
              <w:bottom w:val="single" w:sz="4" w:space="0" w:color="000000"/>
            </w:tcBorders>
          </w:tcPr>
          <w:p w:rsidR="007F2457" w:rsidRDefault="007F2457" w:rsidP="000E0FED">
            <w:pPr>
              <w:tabs>
                <w:tab w:val="left" w:pos="373"/>
              </w:tabs>
              <w:snapToGrid w:val="0"/>
              <w:rPr>
                <w:color w:val="000000"/>
                <w:spacing w:val="-1"/>
              </w:rPr>
            </w:pPr>
            <w:r>
              <w:rPr>
                <w:color w:val="000000"/>
                <w:spacing w:val="-1"/>
              </w:rPr>
              <w:t>Проведення ярмарків вакансій та  професій</w:t>
            </w:r>
          </w:p>
        </w:tc>
        <w:tc>
          <w:tcPr>
            <w:tcW w:w="930" w:type="dxa"/>
            <w:vMerge w:val="restart"/>
            <w:tcBorders>
              <w:top w:val="single" w:sz="4" w:space="0" w:color="000000"/>
              <w:left w:val="single" w:sz="4" w:space="0" w:color="000000"/>
              <w:bottom w:val="single" w:sz="4" w:space="0" w:color="000000"/>
            </w:tcBorders>
          </w:tcPr>
          <w:p w:rsidR="007F2457" w:rsidRDefault="007F2457" w:rsidP="000E0FED">
            <w:pPr>
              <w:snapToGrid w:val="0"/>
              <w:rPr>
                <w:color w:val="000000"/>
              </w:rPr>
            </w:pPr>
            <w:r>
              <w:rPr>
                <w:color w:val="000000"/>
              </w:rPr>
              <w:t>2017-2020</w:t>
            </w:r>
          </w:p>
          <w:p w:rsidR="007F2457" w:rsidRDefault="007F2457" w:rsidP="000E0FED"/>
        </w:tc>
        <w:tc>
          <w:tcPr>
            <w:tcW w:w="2688" w:type="dxa"/>
            <w:vMerge w:val="restart"/>
            <w:tcBorders>
              <w:top w:val="single" w:sz="4" w:space="0" w:color="000000"/>
              <w:left w:val="single" w:sz="4" w:space="0" w:color="000000"/>
              <w:bottom w:val="single" w:sz="4" w:space="0" w:color="000000"/>
            </w:tcBorders>
          </w:tcPr>
          <w:p w:rsidR="007F2457" w:rsidRDefault="007F2457" w:rsidP="000E0FED">
            <w:pPr>
              <w:snapToGrid w:val="0"/>
              <w:rPr>
                <w:color w:val="000000"/>
              </w:rPr>
            </w:pPr>
            <w:r>
              <w:rPr>
                <w:color w:val="000000"/>
              </w:rPr>
              <w:t xml:space="preserve">Черняхівський районний центр зайнятості, </w:t>
            </w:r>
            <w:r>
              <w:rPr>
                <w:bCs/>
              </w:rPr>
              <w:t>сільські, селищні ради (за згодою)</w:t>
            </w:r>
          </w:p>
        </w:tc>
        <w:tc>
          <w:tcPr>
            <w:tcW w:w="1957" w:type="dxa"/>
            <w:tcBorders>
              <w:top w:val="single" w:sz="4" w:space="0" w:color="000000"/>
              <w:left w:val="single" w:sz="4" w:space="0" w:color="000000"/>
              <w:bottom w:val="single" w:sz="4" w:space="0" w:color="000000"/>
            </w:tcBorders>
          </w:tcPr>
          <w:p w:rsidR="007F2457" w:rsidRDefault="007F2457" w:rsidP="000E0FED">
            <w:pPr>
              <w:snapToGrid w:val="0"/>
            </w:pPr>
            <w:r>
              <w:t>районний</w:t>
            </w:r>
          </w:p>
        </w:tc>
        <w:tc>
          <w:tcPr>
            <w:tcW w:w="1421" w:type="dxa"/>
            <w:gridSpan w:val="2"/>
            <w:tcBorders>
              <w:top w:val="single" w:sz="4" w:space="0" w:color="000000"/>
              <w:left w:val="single" w:sz="4" w:space="0" w:color="000000"/>
              <w:bottom w:val="single" w:sz="4" w:space="0" w:color="000000"/>
            </w:tcBorders>
          </w:tcPr>
          <w:p w:rsidR="007F2457" w:rsidRDefault="007F2457" w:rsidP="000E0FED">
            <w:pPr>
              <w:snapToGrid w:val="0"/>
              <w:rPr>
                <w:lang w:val="en-US"/>
              </w:rPr>
            </w:pPr>
          </w:p>
        </w:tc>
        <w:tc>
          <w:tcPr>
            <w:tcW w:w="720" w:type="dxa"/>
            <w:gridSpan w:val="6"/>
            <w:tcBorders>
              <w:top w:val="single" w:sz="4" w:space="0" w:color="000000"/>
              <w:left w:val="single" w:sz="4" w:space="0" w:color="auto"/>
              <w:bottom w:val="single" w:sz="4" w:space="0" w:color="000000"/>
            </w:tcBorders>
          </w:tcPr>
          <w:p w:rsidR="007F2457" w:rsidRDefault="007F2457" w:rsidP="000E0FED">
            <w:pPr>
              <w:snapToGrid w:val="0"/>
              <w:rPr>
                <w:lang w:val="en-US"/>
              </w:rPr>
            </w:pPr>
          </w:p>
        </w:tc>
        <w:tc>
          <w:tcPr>
            <w:tcW w:w="801" w:type="dxa"/>
            <w:gridSpan w:val="10"/>
            <w:tcBorders>
              <w:top w:val="single" w:sz="4" w:space="0" w:color="000000"/>
              <w:left w:val="single" w:sz="4" w:space="0" w:color="auto"/>
              <w:bottom w:val="single" w:sz="4" w:space="0" w:color="000000"/>
            </w:tcBorders>
          </w:tcPr>
          <w:p w:rsidR="007F2457" w:rsidRDefault="007F2457" w:rsidP="000E0FED">
            <w:pPr>
              <w:snapToGrid w:val="0"/>
              <w:rPr>
                <w:lang w:val="en-US"/>
              </w:rPr>
            </w:pPr>
          </w:p>
        </w:tc>
        <w:tc>
          <w:tcPr>
            <w:tcW w:w="736" w:type="dxa"/>
            <w:gridSpan w:val="3"/>
            <w:tcBorders>
              <w:top w:val="single" w:sz="4" w:space="0" w:color="000000"/>
              <w:left w:val="single" w:sz="4" w:space="0" w:color="auto"/>
              <w:bottom w:val="single" w:sz="4" w:space="0" w:color="000000"/>
            </w:tcBorders>
          </w:tcPr>
          <w:p w:rsidR="007F2457" w:rsidRDefault="007F2457" w:rsidP="000E0FED">
            <w:pPr>
              <w:snapToGrid w:val="0"/>
              <w:rPr>
                <w:lang w:val="en-US"/>
              </w:rPr>
            </w:pPr>
          </w:p>
        </w:tc>
        <w:tc>
          <w:tcPr>
            <w:tcW w:w="2133" w:type="dxa"/>
            <w:gridSpan w:val="11"/>
            <w:vMerge w:val="restart"/>
            <w:tcBorders>
              <w:top w:val="single" w:sz="4" w:space="0" w:color="000000"/>
              <w:left w:val="single" w:sz="4" w:space="0" w:color="000000"/>
              <w:bottom w:val="single" w:sz="4" w:space="0" w:color="000000"/>
              <w:right w:val="single" w:sz="4" w:space="0" w:color="000000"/>
            </w:tcBorders>
          </w:tcPr>
          <w:p w:rsidR="007F2457" w:rsidRDefault="007F2457" w:rsidP="000E0FED">
            <w:pPr>
              <w:snapToGrid w:val="0"/>
            </w:pPr>
            <w:r>
              <w:t>Забезпечення профорієнтації молоді</w:t>
            </w:r>
          </w:p>
        </w:tc>
      </w:tr>
      <w:tr w:rsidR="007F2457" w:rsidTr="005B24AF">
        <w:tc>
          <w:tcPr>
            <w:tcW w:w="646"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930"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688"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957" w:type="dxa"/>
            <w:tcBorders>
              <w:top w:val="single" w:sz="4" w:space="0" w:color="000000"/>
              <w:left w:val="single" w:sz="4" w:space="0" w:color="000000"/>
              <w:bottom w:val="single" w:sz="4" w:space="0" w:color="000000"/>
            </w:tcBorders>
          </w:tcPr>
          <w:p w:rsidR="007F2457" w:rsidRDefault="007F2457" w:rsidP="000E0FED">
            <w:pPr>
              <w:snapToGrid w:val="0"/>
            </w:pPr>
            <w:r>
              <w:t>інші джерела</w:t>
            </w:r>
          </w:p>
        </w:tc>
        <w:tc>
          <w:tcPr>
            <w:tcW w:w="1447" w:type="dxa"/>
            <w:gridSpan w:val="4"/>
            <w:tcBorders>
              <w:top w:val="single" w:sz="4" w:space="0" w:color="000000"/>
              <w:left w:val="single" w:sz="4" w:space="0" w:color="000000"/>
              <w:bottom w:val="single" w:sz="4" w:space="0" w:color="000000"/>
              <w:right w:val="single" w:sz="4" w:space="0" w:color="auto"/>
            </w:tcBorders>
          </w:tcPr>
          <w:p w:rsidR="007F2457" w:rsidRDefault="007F2457" w:rsidP="000E0FED">
            <w:pPr>
              <w:snapToGrid w:val="0"/>
            </w:pPr>
          </w:p>
        </w:tc>
        <w:tc>
          <w:tcPr>
            <w:tcW w:w="721" w:type="dxa"/>
            <w:gridSpan w:val="6"/>
            <w:tcBorders>
              <w:top w:val="single" w:sz="4" w:space="0" w:color="000000"/>
              <w:left w:val="single" w:sz="4" w:space="0" w:color="auto"/>
              <w:bottom w:val="single" w:sz="4" w:space="0" w:color="000000"/>
              <w:right w:val="single" w:sz="4" w:space="0" w:color="auto"/>
            </w:tcBorders>
          </w:tcPr>
          <w:p w:rsidR="007F2457" w:rsidRDefault="007F2457" w:rsidP="000E0FED">
            <w:pPr>
              <w:snapToGrid w:val="0"/>
            </w:pPr>
          </w:p>
        </w:tc>
        <w:tc>
          <w:tcPr>
            <w:tcW w:w="766" w:type="dxa"/>
            <w:gridSpan w:val="7"/>
            <w:tcBorders>
              <w:top w:val="single" w:sz="4" w:space="0" w:color="000000"/>
              <w:left w:val="single" w:sz="4" w:space="0" w:color="auto"/>
              <w:bottom w:val="single" w:sz="4" w:space="0" w:color="000000"/>
              <w:right w:val="single" w:sz="4" w:space="0" w:color="auto"/>
            </w:tcBorders>
          </w:tcPr>
          <w:p w:rsidR="007F2457" w:rsidRDefault="007F2457" w:rsidP="000E0FED">
            <w:pPr>
              <w:snapToGrid w:val="0"/>
            </w:pPr>
          </w:p>
        </w:tc>
        <w:tc>
          <w:tcPr>
            <w:tcW w:w="744" w:type="dxa"/>
            <w:gridSpan w:val="4"/>
            <w:tcBorders>
              <w:top w:val="single" w:sz="4" w:space="0" w:color="000000"/>
              <w:left w:val="single" w:sz="4" w:space="0" w:color="auto"/>
              <w:bottom w:val="single" w:sz="4" w:space="0" w:color="000000"/>
            </w:tcBorders>
          </w:tcPr>
          <w:p w:rsidR="007F2457" w:rsidRDefault="007F2457" w:rsidP="000E0FED">
            <w:pPr>
              <w:snapToGrid w:val="0"/>
            </w:pPr>
          </w:p>
        </w:tc>
        <w:tc>
          <w:tcPr>
            <w:tcW w:w="2133" w:type="dxa"/>
            <w:gridSpan w:val="11"/>
            <w:vMerge/>
            <w:tcBorders>
              <w:top w:val="single" w:sz="4" w:space="0" w:color="000000"/>
              <w:left w:val="single" w:sz="4" w:space="0" w:color="000000"/>
              <w:bottom w:val="single" w:sz="4" w:space="0" w:color="000000"/>
              <w:right w:val="single" w:sz="4" w:space="0" w:color="000000"/>
            </w:tcBorders>
          </w:tcPr>
          <w:p w:rsidR="007F2457" w:rsidRDefault="007F2457" w:rsidP="000E0FED">
            <w:pPr>
              <w:snapToGrid w:val="0"/>
            </w:pPr>
          </w:p>
        </w:tc>
      </w:tr>
      <w:tr w:rsidR="007F2457" w:rsidTr="005B24AF">
        <w:tc>
          <w:tcPr>
            <w:tcW w:w="646" w:type="dxa"/>
            <w:vMerge w:val="restart"/>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val="restart"/>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val="restart"/>
            <w:tcBorders>
              <w:top w:val="single" w:sz="4" w:space="0" w:color="000000"/>
              <w:left w:val="single" w:sz="4" w:space="0" w:color="000000"/>
              <w:bottom w:val="single" w:sz="4" w:space="0" w:color="000000"/>
            </w:tcBorders>
          </w:tcPr>
          <w:p w:rsidR="007F2457" w:rsidRDefault="007F2457" w:rsidP="000E0FED">
            <w:pPr>
              <w:tabs>
                <w:tab w:val="left" w:pos="373"/>
              </w:tabs>
              <w:snapToGrid w:val="0"/>
              <w:rPr>
                <w:color w:val="000000"/>
                <w:spacing w:val="-1"/>
              </w:rPr>
            </w:pPr>
            <w:r>
              <w:rPr>
                <w:color w:val="000000"/>
                <w:spacing w:val="-1"/>
              </w:rPr>
              <w:t>Організація діяльності молодіжних трудових загонів</w:t>
            </w:r>
          </w:p>
        </w:tc>
        <w:tc>
          <w:tcPr>
            <w:tcW w:w="930" w:type="dxa"/>
            <w:vMerge w:val="restart"/>
            <w:tcBorders>
              <w:top w:val="single" w:sz="4" w:space="0" w:color="000000"/>
              <w:left w:val="single" w:sz="4" w:space="0" w:color="000000"/>
              <w:bottom w:val="single" w:sz="4" w:space="0" w:color="000000"/>
            </w:tcBorders>
          </w:tcPr>
          <w:p w:rsidR="007F2457" w:rsidRDefault="007F2457" w:rsidP="000E0FED">
            <w:pPr>
              <w:snapToGrid w:val="0"/>
              <w:rPr>
                <w:color w:val="000000"/>
              </w:rPr>
            </w:pPr>
            <w:r>
              <w:rPr>
                <w:color w:val="000000"/>
              </w:rPr>
              <w:t>2017-2020</w:t>
            </w:r>
          </w:p>
          <w:p w:rsidR="007F2457" w:rsidRDefault="007F2457" w:rsidP="000E0FED">
            <w:pPr>
              <w:rPr>
                <w:color w:val="000000"/>
              </w:rPr>
            </w:pPr>
          </w:p>
        </w:tc>
        <w:tc>
          <w:tcPr>
            <w:tcW w:w="2688" w:type="dxa"/>
            <w:vMerge w:val="restart"/>
            <w:tcBorders>
              <w:top w:val="single" w:sz="4" w:space="0" w:color="000000"/>
              <w:left w:val="single" w:sz="4" w:space="0" w:color="000000"/>
              <w:bottom w:val="single" w:sz="4" w:space="0" w:color="000000"/>
            </w:tcBorders>
          </w:tcPr>
          <w:p w:rsidR="007F2457" w:rsidRDefault="007F2457" w:rsidP="000E0FED">
            <w:pPr>
              <w:snapToGrid w:val="0"/>
              <w:rPr>
                <w:color w:val="000000"/>
              </w:rPr>
            </w:pPr>
            <w:r>
              <w:t xml:space="preserve"> </w:t>
            </w:r>
            <w:r>
              <w:rPr>
                <w:bCs/>
              </w:rPr>
              <w:t>Сектор</w:t>
            </w:r>
            <w:r>
              <w:t xml:space="preserve"> у справах сім’ї, молоді та спорту райдержадміністрації, відділ освіти райдержадміністрації, </w:t>
            </w:r>
            <w:r>
              <w:rPr>
                <w:bCs/>
              </w:rPr>
              <w:t>сільські, селищні ради (за згодою)</w:t>
            </w:r>
          </w:p>
        </w:tc>
        <w:tc>
          <w:tcPr>
            <w:tcW w:w="1957" w:type="dxa"/>
            <w:tcBorders>
              <w:top w:val="single" w:sz="4" w:space="0" w:color="000000"/>
              <w:left w:val="single" w:sz="4" w:space="0" w:color="000000"/>
              <w:bottom w:val="single" w:sz="4" w:space="0" w:color="000000"/>
            </w:tcBorders>
          </w:tcPr>
          <w:p w:rsidR="007F2457" w:rsidRDefault="007F2457" w:rsidP="000E0FED">
            <w:pPr>
              <w:snapToGrid w:val="0"/>
            </w:pPr>
            <w:r>
              <w:t>районний</w:t>
            </w:r>
          </w:p>
        </w:tc>
        <w:tc>
          <w:tcPr>
            <w:tcW w:w="1447" w:type="dxa"/>
            <w:gridSpan w:val="4"/>
            <w:tcBorders>
              <w:top w:val="single" w:sz="4" w:space="0" w:color="000000"/>
              <w:left w:val="single" w:sz="4" w:space="0" w:color="000000"/>
              <w:bottom w:val="single" w:sz="4" w:space="0" w:color="000000"/>
            </w:tcBorders>
          </w:tcPr>
          <w:p w:rsidR="007F2457" w:rsidRDefault="007F2457" w:rsidP="000E0FED">
            <w:pPr>
              <w:snapToGrid w:val="0"/>
            </w:pPr>
            <w:r>
              <w:t>1,0</w:t>
            </w:r>
          </w:p>
        </w:tc>
        <w:tc>
          <w:tcPr>
            <w:tcW w:w="721" w:type="dxa"/>
            <w:gridSpan w:val="6"/>
            <w:tcBorders>
              <w:top w:val="single" w:sz="4" w:space="0" w:color="000000"/>
              <w:left w:val="single" w:sz="4" w:space="0" w:color="auto"/>
              <w:bottom w:val="single" w:sz="4" w:space="0" w:color="000000"/>
            </w:tcBorders>
          </w:tcPr>
          <w:p w:rsidR="007F2457" w:rsidRDefault="007F2457" w:rsidP="000E0FED">
            <w:pPr>
              <w:snapToGrid w:val="0"/>
            </w:pPr>
            <w:r>
              <w:t>1,0</w:t>
            </w:r>
          </w:p>
        </w:tc>
        <w:tc>
          <w:tcPr>
            <w:tcW w:w="760" w:type="dxa"/>
            <w:gridSpan w:val="6"/>
            <w:tcBorders>
              <w:top w:val="single" w:sz="4" w:space="0" w:color="000000"/>
              <w:left w:val="single" w:sz="4" w:space="0" w:color="auto"/>
              <w:bottom w:val="single" w:sz="4" w:space="0" w:color="000000"/>
            </w:tcBorders>
          </w:tcPr>
          <w:p w:rsidR="007F2457" w:rsidRDefault="007F2457" w:rsidP="000E0FED">
            <w:pPr>
              <w:snapToGrid w:val="0"/>
            </w:pPr>
            <w:r>
              <w:t>1,0</w:t>
            </w:r>
          </w:p>
        </w:tc>
        <w:tc>
          <w:tcPr>
            <w:tcW w:w="750" w:type="dxa"/>
            <w:gridSpan w:val="5"/>
            <w:tcBorders>
              <w:top w:val="single" w:sz="4" w:space="0" w:color="000000"/>
              <w:left w:val="single" w:sz="4" w:space="0" w:color="auto"/>
              <w:bottom w:val="single" w:sz="4" w:space="0" w:color="000000"/>
            </w:tcBorders>
          </w:tcPr>
          <w:p w:rsidR="007F2457" w:rsidRDefault="007F2457" w:rsidP="000E0FED">
            <w:pPr>
              <w:snapToGrid w:val="0"/>
            </w:pPr>
            <w:r>
              <w:t>1,0</w:t>
            </w:r>
          </w:p>
        </w:tc>
        <w:tc>
          <w:tcPr>
            <w:tcW w:w="2133" w:type="dxa"/>
            <w:gridSpan w:val="11"/>
            <w:vMerge w:val="restart"/>
            <w:tcBorders>
              <w:top w:val="single" w:sz="4" w:space="0" w:color="000000"/>
              <w:left w:val="single" w:sz="4" w:space="0" w:color="000000"/>
              <w:bottom w:val="single" w:sz="4" w:space="0" w:color="000000"/>
              <w:right w:val="single" w:sz="4" w:space="0" w:color="000000"/>
            </w:tcBorders>
          </w:tcPr>
          <w:p w:rsidR="007F2457" w:rsidRDefault="007F2457" w:rsidP="000E0FED">
            <w:pPr>
              <w:snapToGrid w:val="0"/>
            </w:pPr>
            <w:r>
              <w:t xml:space="preserve">Збільшення кількості молоді, охоплених вторинною зайнятістю </w:t>
            </w:r>
          </w:p>
        </w:tc>
      </w:tr>
      <w:tr w:rsidR="007F2457" w:rsidTr="005B24AF">
        <w:tc>
          <w:tcPr>
            <w:tcW w:w="646"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930"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688"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957" w:type="dxa"/>
            <w:tcBorders>
              <w:top w:val="single" w:sz="4" w:space="0" w:color="000000"/>
              <w:left w:val="single" w:sz="4" w:space="0" w:color="000000"/>
              <w:bottom w:val="single" w:sz="4" w:space="0" w:color="000000"/>
            </w:tcBorders>
          </w:tcPr>
          <w:p w:rsidR="007F2457" w:rsidRDefault="007F2457" w:rsidP="000E0FED">
            <w:pPr>
              <w:snapToGrid w:val="0"/>
            </w:pPr>
            <w:r>
              <w:t>інші джерела</w:t>
            </w:r>
          </w:p>
        </w:tc>
        <w:tc>
          <w:tcPr>
            <w:tcW w:w="1447" w:type="dxa"/>
            <w:gridSpan w:val="4"/>
            <w:tcBorders>
              <w:top w:val="single" w:sz="4" w:space="0" w:color="000000"/>
              <w:left w:val="single" w:sz="4" w:space="0" w:color="000000"/>
              <w:bottom w:val="single" w:sz="4" w:space="0" w:color="000000"/>
            </w:tcBorders>
          </w:tcPr>
          <w:p w:rsidR="007F2457" w:rsidRDefault="007F2457" w:rsidP="000E0FED">
            <w:pPr>
              <w:snapToGrid w:val="0"/>
            </w:pPr>
            <w:r>
              <w:t>2,0</w:t>
            </w:r>
          </w:p>
        </w:tc>
        <w:tc>
          <w:tcPr>
            <w:tcW w:w="721" w:type="dxa"/>
            <w:gridSpan w:val="6"/>
            <w:tcBorders>
              <w:top w:val="single" w:sz="4" w:space="0" w:color="000000"/>
              <w:left w:val="single" w:sz="4" w:space="0" w:color="000000"/>
              <w:bottom w:val="single" w:sz="4" w:space="0" w:color="000000"/>
            </w:tcBorders>
          </w:tcPr>
          <w:p w:rsidR="007F2457" w:rsidRDefault="007F2457" w:rsidP="000E0FED">
            <w:pPr>
              <w:snapToGrid w:val="0"/>
            </w:pPr>
            <w:r>
              <w:t>2,0</w:t>
            </w:r>
          </w:p>
        </w:tc>
        <w:tc>
          <w:tcPr>
            <w:tcW w:w="766" w:type="dxa"/>
            <w:gridSpan w:val="7"/>
            <w:tcBorders>
              <w:top w:val="single" w:sz="4" w:space="0" w:color="000000"/>
              <w:left w:val="single" w:sz="4" w:space="0" w:color="000000"/>
              <w:bottom w:val="single" w:sz="4" w:space="0" w:color="000000"/>
            </w:tcBorders>
          </w:tcPr>
          <w:p w:rsidR="007F2457" w:rsidRDefault="007F2457" w:rsidP="000E0FED">
            <w:pPr>
              <w:snapToGrid w:val="0"/>
            </w:pPr>
            <w:r>
              <w:t>2,0</w:t>
            </w:r>
          </w:p>
        </w:tc>
        <w:tc>
          <w:tcPr>
            <w:tcW w:w="744" w:type="dxa"/>
            <w:gridSpan w:val="4"/>
            <w:tcBorders>
              <w:top w:val="single" w:sz="4" w:space="0" w:color="000000"/>
              <w:left w:val="single" w:sz="4" w:space="0" w:color="000000"/>
              <w:bottom w:val="single" w:sz="4" w:space="0" w:color="000000"/>
            </w:tcBorders>
          </w:tcPr>
          <w:p w:rsidR="007F2457" w:rsidRDefault="007F2457" w:rsidP="000E0FED">
            <w:pPr>
              <w:snapToGrid w:val="0"/>
            </w:pPr>
            <w:r>
              <w:t>2,0</w:t>
            </w:r>
          </w:p>
        </w:tc>
        <w:tc>
          <w:tcPr>
            <w:tcW w:w="2133" w:type="dxa"/>
            <w:gridSpan w:val="11"/>
            <w:vMerge/>
            <w:tcBorders>
              <w:top w:val="single" w:sz="4" w:space="0" w:color="000000"/>
              <w:left w:val="single" w:sz="4" w:space="0" w:color="000000"/>
              <w:bottom w:val="single" w:sz="4" w:space="0" w:color="000000"/>
              <w:right w:val="single" w:sz="4" w:space="0" w:color="000000"/>
            </w:tcBorders>
          </w:tcPr>
          <w:p w:rsidR="007F2457" w:rsidRDefault="007F2457" w:rsidP="000E0FED">
            <w:pPr>
              <w:snapToGrid w:val="0"/>
            </w:pPr>
          </w:p>
        </w:tc>
      </w:tr>
      <w:tr w:rsidR="007F2457" w:rsidTr="005B24AF">
        <w:tc>
          <w:tcPr>
            <w:tcW w:w="15664" w:type="dxa"/>
            <w:gridSpan w:val="38"/>
            <w:tcBorders>
              <w:top w:val="single" w:sz="4" w:space="0" w:color="000000"/>
              <w:left w:val="single" w:sz="4" w:space="0" w:color="000000"/>
              <w:bottom w:val="single" w:sz="4" w:space="0" w:color="000000"/>
              <w:right w:val="single" w:sz="4" w:space="0" w:color="000000"/>
            </w:tcBorders>
          </w:tcPr>
          <w:p w:rsidR="007F2457" w:rsidRDefault="007F2457" w:rsidP="000E0FED">
            <w:pPr>
              <w:snapToGrid w:val="0"/>
              <w:jc w:val="center"/>
              <w:rPr>
                <w:b/>
              </w:rPr>
            </w:pPr>
          </w:p>
          <w:p w:rsidR="007F2457" w:rsidRDefault="007F2457" w:rsidP="000E0FED">
            <w:pPr>
              <w:snapToGrid w:val="0"/>
              <w:jc w:val="center"/>
              <w:rPr>
                <w:b/>
              </w:rPr>
            </w:pPr>
          </w:p>
          <w:p w:rsidR="007F2457" w:rsidRDefault="007F2457" w:rsidP="000E0FED">
            <w:pPr>
              <w:snapToGrid w:val="0"/>
              <w:jc w:val="center"/>
              <w:rPr>
                <w:b/>
              </w:rPr>
            </w:pPr>
            <w:r>
              <w:rPr>
                <w:b/>
              </w:rPr>
              <w:t>ІІ. Житлове кредитування молоді</w:t>
            </w:r>
          </w:p>
        </w:tc>
      </w:tr>
      <w:tr w:rsidR="007F2457" w:rsidRPr="00197504" w:rsidTr="005B24AF">
        <w:trPr>
          <w:trHeight w:val="460"/>
        </w:trPr>
        <w:tc>
          <w:tcPr>
            <w:tcW w:w="646" w:type="dxa"/>
            <w:vMerge w:val="restart"/>
            <w:tcBorders>
              <w:top w:val="single" w:sz="4" w:space="0" w:color="000000"/>
              <w:left w:val="single" w:sz="4" w:space="0" w:color="000000"/>
              <w:bottom w:val="single" w:sz="4" w:space="0" w:color="000000"/>
            </w:tcBorders>
          </w:tcPr>
          <w:p w:rsidR="007F2457" w:rsidRDefault="007F2457" w:rsidP="000E0FED">
            <w:pPr>
              <w:snapToGrid w:val="0"/>
            </w:pPr>
            <w:r>
              <w:t>1.</w:t>
            </w:r>
          </w:p>
        </w:tc>
        <w:tc>
          <w:tcPr>
            <w:tcW w:w="1575" w:type="dxa"/>
            <w:vMerge w:val="restart"/>
            <w:tcBorders>
              <w:top w:val="single" w:sz="4" w:space="0" w:color="000000"/>
              <w:left w:val="single" w:sz="4" w:space="0" w:color="000000"/>
              <w:bottom w:val="single" w:sz="4" w:space="0" w:color="000000"/>
            </w:tcBorders>
          </w:tcPr>
          <w:p w:rsidR="007F2457" w:rsidRDefault="007F2457" w:rsidP="000E0FED">
            <w:pPr>
              <w:snapToGrid w:val="0"/>
            </w:pPr>
            <w:r>
              <w:t xml:space="preserve">Сприяти будівництву житла для молодих сімей та молодих громадян за допомогою довгострокового кредитування </w:t>
            </w:r>
          </w:p>
          <w:p w:rsidR="007F2457" w:rsidRDefault="007F2457" w:rsidP="000E0FED">
            <w:pPr>
              <w:snapToGrid w:val="0"/>
            </w:pPr>
          </w:p>
          <w:p w:rsidR="007F2457" w:rsidRDefault="007F2457" w:rsidP="000E0FED"/>
        </w:tc>
        <w:tc>
          <w:tcPr>
            <w:tcW w:w="2057" w:type="dxa"/>
            <w:vMerge w:val="restart"/>
            <w:tcBorders>
              <w:top w:val="single" w:sz="4" w:space="0" w:color="000000"/>
              <w:left w:val="single" w:sz="4" w:space="0" w:color="000000"/>
              <w:bottom w:val="single" w:sz="4" w:space="0" w:color="000000"/>
            </w:tcBorders>
          </w:tcPr>
          <w:p w:rsidR="007F2457" w:rsidRDefault="007F2457" w:rsidP="000E0FED">
            <w:pPr>
              <w:snapToGrid w:val="0"/>
              <w:spacing w:before="480"/>
            </w:pPr>
            <w:r>
              <w:t>1. Відповідно до чинного законодавства в системі житлового будівництва сприяти реалізації молодіжної житлової політики в районі</w:t>
            </w:r>
          </w:p>
        </w:tc>
        <w:tc>
          <w:tcPr>
            <w:tcW w:w="930" w:type="dxa"/>
            <w:vMerge w:val="restart"/>
            <w:tcBorders>
              <w:top w:val="single" w:sz="4" w:space="0" w:color="000000"/>
              <w:left w:val="single" w:sz="4" w:space="0" w:color="000000"/>
              <w:bottom w:val="single" w:sz="4" w:space="0" w:color="000000"/>
            </w:tcBorders>
          </w:tcPr>
          <w:p w:rsidR="007F2457" w:rsidRDefault="007F2457" w:rsidP="000E0FED">
            <w:pPr>
              <w:snapToGrid w:val="0"/>
            </w:pPr>
          </w:p>
          <w:p w:rsidR="007F2457" w:rsidRDefault="007F2457" w:rsidP="000E0FED">
            <w:pPr>
              <w:snapToGrid w:val="0"/>
            </w:pPr>
            <w:r>
              <w:t>2017-2020</w:t>
            </w:r>
          </w:p>
          <w:p w:rsidR="007F2457" w:rsidRDefault="007F2457" w:rsidP="000E0FED">
            <w:pPr>
              <w:snapToGrid w:val="0"/>
            </w:pPr>
          </w:p>
        </w:tc>
        <w:tc>
          <w:tcPr>
            <w:tcW w:w="2688" w:type="dxa"/>
            <w:vMerge w:val="restart"/>
            <w:tcBorders>
              <w:top w:val="single" w:sz="4" w:space="0" w:color="000000"/>
              <w:left w:val="single" w:sz="4" w:space="0" w:color="000000"/>
              <w:bottom w:val="single" w:sz="4" w:space="0" w:color="000000"/>
            </w:tcBorders>
          </w:tcPr>
          <w:p w:rsidR="007F2457" w:rsidRDefault="007F2457" w:rsidP="000E0FED">
            <w:r>
              <w:t xml:space="preserve">Сектор житлово-комунального господарства, будівництва та цивільного захисту населення райдержадміністрації, сектор у справах сім’ї, молоді та спорту райдержадміністрації, </w:t>
            </w:r>
            <w:r>
              <w:rPr>
                <w:bCs/>
              </w:rPr>
              <w:t>сільські, селищні ради</w:t>
            </w:r>
            <w:r>
              <w:t xml:space="preserve"> (за згодою)</w:t>
            </w:r>
          </w:p>
        </w:tc>
        <w:tc>
          <w:tcPr>
            <w:tcW w:w="1957" w:type="dxa"/>
            <w:tcBorders>
              <w:top w:val="single" w:sz="4" w:space="0" w:color="000000"/>
              <w:left w:val="single" w:sz="4" w:space="0" w:color="000000"/>
              <w:bottom w:val="single" w:sz="4" w:space="0" w:color="000000"/>
            </w:tcBorders>
          </w:tcPr>
          <w:p w:rsidR="007F2457" w:rsidRDefault="007F2457" w:rsidP="000E0FED">
            <w:pPr>
              <w:snapToGrid w:val="0"/>
            </w:pPr>
            <w:r>
              <w:t>районний</w:t>
            </w:r>
          </w:p>
        </w:tc>
        <w:tc>
          <w:tcPr>
            <w:tcW w:w="3678" w:type="dxa"/>
            <w:gridSpan w:val="21"/>
            <w:tcBorders>
              <w:top w:val="single" w:sz="4" w:space="0" w:color="000000"/>
              <w:left w:val="single" w:sz="4" w:space="0" w:color="000000"/>
              <w:bottom w:val="single" w:sz="4" w:space="0" w:color="000000"/>
            </w:tcBorders>
          </w:tcPr>
          <w:p w:rsidR="007F2457" w:rsidRDefault="007F2457" w:rsidP="000E0FED">
            <w:pPr>
              <w:snapToGrid w:val="0"/>
            </w:pPr>
            <w:r>
              <w:t>У межах фінансових призначень</w:t>
            </w:r>
          </w:p>
        </w:tc>
        <w:tc>
          <w:tcPr>
            <w:tcW w:w="2133" w:type="dxa"/>
            <w:gridSpan w:val="11"/>
            <w:vMerge w:val="restart"/>
            <w:tcBorders>
              <w:top w:val="single" w:sz="4" w:space="0" w:color="000000"/>
              <w:left w:val="single" w:sz="4" w:space="0" w:color="000000"/>
              <w:bottom w:val="single" w:sz="4" w:space="0" w:color="000000"/>
              <w:right w:val="single" w:sz="4" w:space="0" w:color="000000"/>
            </w:tcBorders>
          </w:tcPr>
          <w:p w:rsidR="007F2457" w:rsidRPr="00197504" w:rsidRDefault="007F2457" w:rsidP="000E0FED">
            <w:pPr>
              <w:snapToGrid w:val="0"/>
              <w:rPr>
                <w:b/>
              </w:rPr>
            </w:pPr>
            <w:r>
              <w:t>Сприяти будівництву житла для молодих сімей та молодих громадян</w:t>
            </w:r>
          </w:p>
        </w:tc>
      </w:tr>
      <w:tr w:rsidR="007F2457" w:rsidRPr="00197504" w:rsidTr="005B24AF">
        <w:tc>
          <w:tcPr>
            <w:tcW w:w="646"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930"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688"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957" w:type="dxa"/>
            <w:tcBorders>
              <w:top w:val="single" w:sz="4" w:space="0" w:color="000000"/>
              <w:left w:val="single" w:sz="4" w:space="0" w:color="000000"/>
              <w:bottom w:val="single" w:sz="4" w:space="0" w:color="000000"/>
            </w:tcBorders>
          </w:tcPr>
          <w:p w:rsidR="007F2457" w:rsidRDefault="007F2457" w:rsidP="000E0FED">
            <w:pPr>
              <w:snapToGrid w:val="0"/>
            </w:pPr>
            <w:r>
              <w:t>інші джерела</w:t>
            </w:r>
          </w:p>
        </w:tc>
        <w:tc>
          <w:tcPr>
            <w:tcW w:w="1414" w:type="dxa"/>
            <w:tcBorders>
              <w:top w:val="single" w:sz="4" w:space="0" w:color="000000"/>
              <w:left w:val="single" w:sz="4" w:space="0" w:color="000000"/>
              <w:bottom w:val="single" w:sz="4" w:space="0" w:color="000000"/>
            </w:tcBorders>
          </w:tcPr>
          <w:p w:rsidR="007F2457" w:rsidRDefault="007F2457" w:rsidP="000E0FED">
            <w:pPr>
              <w:snapToGrid w:val="0"/>
            </w:pPr>
          </w:p>
        </w:tc>
        <w:tc>
          <w:tcPr>
            <w:tcW w:w="727" w:type="dxa"/>
            <w:gridSpan w:val="7"/>
            <w:tcBorders>
              <w:top w:val="single" w:sz="4" w:space="0" w:color="000000"/>
              <w:left w:val="single" w:sz="4" w:space="0" w:color="000000"/>
              <w:bottom w:val="single" w:sz="4" w:space="0" w:color="000000"/>
            </w:tcBorders>
          </w:tcPr>
          <w:p w:rsidR="007F2457" w:rsidRDefault="007F2457" w:rsidP="000E0FED">
            <w:pPr>
              <w:snapToGrid w:val="0"/>
            </w:pPr>
          </w:p>
        </w:tc>
        <w:tc>
          <w:tcPr>
            <w:tcW w:w="724" w:type="dxa"/>
            <w:gridSpan w:val="7"/>
            <w:tcBorders>
              <w:top w:val="single" w:sz="4" w:space="0" w:color="000000"/>
              <w:left w:val="single" w:sz="4" w:space="0" w:color="000000"/>
              <w:bottom w:val="single" w:sz="4" w:space="0" w:color="000000"/>
            </w:tcBorders>
          </w:tcPr>
          <w:p w:rsidR="007F2457" w:rsidRDefault="007F2457" w:rsidP="000E0FED">
            <w:pPr>
              <w:snapToGrid w:val="0"/>
            </w:pPr>
          </w:p>
        </w:tc>
        <w:tc>
          <w:tcPr>
            <w:tcW w:w="813" w:type="dxa"/>
            <w:gridSpan w:val="6"/>
            <w:tcBorders>
              <w:top w:val="single" w:sz="4" w:space="0" w:color="000000"/>
              <w:left w:val="single" w:sz="4" w:space="0" w:color="000000"/>
              <w:bottom w:val="single" w:sz="4" w:space="0" w:color="000000"/>
            </w:tcBorders>
          </w:tcPr>
          <w:p w:rsidR="007F2457" w:rsidRDefault="007F2457" w:rsidP="000E0FED">
            <w:pPr>
              <w:snapToGrid w:val="0"/>
            </w:pPr>
          </w:p>
        </w:tc>
        <w:tc>
          <w:tcPr>
            <w:tcW w:w="2133" w:type="dxa"/>
            <w:gridSpan w:val="11"/>
            <w:vMerge/>
            <w:tcBorders>
              <w:top w:val="single" w:sz="4" w:space="0" w:color="000000"/>
              <w:left w:val="single" w:sz="4" w:space="0" w:color="000000"/>
              <w:bottom w:val="single" w:sz="4" w:space="0" w:color="000000"/>
              <w:right w:val="single" w:sz="4" w:space="0" w:color="000000"/>
            </w:tcBorders>
          </w:tcPr>
          <w:p w:rsidR="007F2457" w:rsidRPr="00197504" w:rsidRDefault="007F2457" w:rsidP="000E0FED">
            <w:pPr>
              <w:snapToGrid w:val="0"/>
              <w:rPr>
                <w:b/>
              </w:rPr>
            </w:pPr>
          </w:p>
        </w:tc>
      </w:tr>
      <w:tr w:rsidR="007F2457" w:rsidTr="005B24AF">
        <w:trPr>
          <w:trHeight w:val="2920"/>
        </w:trPr>
        <w:tc>
          <w:tcPr>
            <w:tcW w:w="646"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930"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688"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957" w:type="dxa"/>
            <w:tcBorders>
              <w:top w:val="single" w:sz="4" w:space="0" w:color="000000"/>
              <w:left w:val="single" w:sz="4" w:space="0" w:color="000000"/>
              <w:bottom w:val="single" w:sz="4" w:space="0" w:color="auto"/>
            </w:tcBorders>
          </w:tcPr>
          <w:p w:rsidR="007F2457" w:rsidRDefault="007F2457" w:rsidP="000E0FED">
            <w:pPr>
              <w:snapToGrid w:val="0"/>
            </w:pPr>
          </w:p>
        </w:tc>
        <w:tc>
          <w:tcPr>
            <w:tcW w:w="3678" w:type="dxa"/>
            <w:gridSpan w:val="21"/>
            <w:tcBorders>
              <w:top w:val="single" w:sz="4" w:space="0" w:color="000000"/>
              <w:left w:val="single" w:sz="4" w:space="0" w:color="000000"/>
              <w:bottom w:val="single" w:sz="4" w:space="0" w:color="auto"/>
            </w:tcBorders>
          </w:tcPr>
          <w:p w:rsidR="007F2457" w:rsidRDefault="007F2457" w:rsidP="000E0FED">
            <w:pPr>
              <w:snapToGrid w:val="0"/>
            </w:pPr>
          </w:p>
        </w:tc>
        <w:tc>
          <w:tcPr>
            <w:tcW w:w="2133" w:type="dxa"/>
            <w:gridSpan w:val="11"/>
            <w:vMerge/>
            <w:tcBorders>
              <w:top w:val="single" w:sz="4" w:space="0" w:color="000000"/>
              <w:left w:val="single" w:sz="4" w:space="0" w:color="000000"/>
              <w:bottom w:val="single" w:sz="4" w:space="0" w:color="000000"/>
              <w:right w:val="single" w:sz="4" w:space="0" w:color="000000"/>
            </w:tcBorders>
          </w:tcPr>
          <w:p w:rsidR="007F2457" w:rsidRDefault="007F2457" w:rsidP="000E0FED">
            <w:pPr>
              <w:snapToGrid w:val="0"/>
            </w:pPr>
          </w:p>
        </w:tc>
      </w:tr>
      <w:tr w:rsidR="007F2457" w:rsidTr="005B24AF">
        <w:trPr>
          <w:trHeight w:val="145"/>
        </w:trPr>
        <w:tc>
          <w:tcPr>
            <w:tcW w:w="646" w:type="dxa"/>
            <w:vMerge w:val="restart"/>
            <w:tcBorders>
              <w:top w:val="single" w:sz="4" w:space="0" w:color="000000"/>
              <w:left w:val="single" w:sz="4" w:space="0" w:color="000000"/>
              <w:bottom w:val="single" w:sz="4" w:space="0" w:color="000000"/>
            </w:tcBorders>
          </w:tcPr>
          <w:p w:rsidR="007F2457" w:rsidRDefault="007F2457" w:rsidP="000E0FED">
            <w:pPr>
              <w:snapToGrid w:val="0"/>
            </w:pPr>
            <w:r>
              <w:t>2.</w:t>
            </w:r>
          </w:p>
        </w:tc>
        <w:tc>
          <w:tcPr>
            <w:tcW w:w="1575" w:type="dxa"/>
            <w:vMerge w:val="restart"/>
            <w:tcBorders>
              <w:top w:val="single" w:sz="4" w:space="0" w:color="000000"/>
              <w:left w:val="single" w:sz="4" w:space="0" w:color="000000"/>
              <w:bottom w:val="single" w:sz="4" w:space="0" w:color="000000"/>
            </w:tcBorders>
          </w:tcPr>
          <w:p w:rsidR="007F2457" w:rsidRDefault="007F2457" w:rsidP="000E0FED">
            <w:pPr>
              <w:snapToGrid w:val="0"/>
            </w:pPr>
            <w:r>
              <w:t xml:space="preserve">Інформацій-не забезпечення щодо пільгового довготермінового кредитуван-ня </w:t>
            </w:r>
          </w:p>
          <w:p w:rsidR="007F2457" w:rsidRDefault="007F2457" w:rsidP="000E0FED">
            <w:pPr>
              <w:snapToGrid w:val="0"/>
            </w:pPr>
          </w:p>
        </w:tc>
        <w:tc>
          <w:tcPr>
            <w:tcW w:w="2057" w:type="dxa"/>
            <w:vMerge w:val="restart"/>
            <w:tcBorders>
              <w:top w:val="single" w:sz="4" w:space="0" w:color="000000"/>
              <w:left w:val="single" w:sz="4" w:space="0" w:color="000000"/>
              <w:bottom w:val="single" w:sz="4" w:space="0" w:color="000000"/>
            </w:tcBorders>
          </w:tcPr>
          <w:p w:rsidR="007F2457" w:rsidRDefault="007F2457" w:rsidP="000E0FED">
            <w:pPr>
              <w:snapToGrid w:val="0"/>
              <w:spacing w:before="140"/>
              <w:ind w:hanging="14"/>
            </w:pPr>
            <w:r>
              <w:t xml:space="preserve">Виготовлення буклетів, листівок </w:t>
            </w:r>
          </w:p>
        </w:tc>
        <w:tc>
          <w:tcPr>
            <w:tcW w:w="930" w:type="dxa"/>
            <w:vMerge w:val="restart"/>
            <w:tcBorders>
              <w:top w:val="single" w:sz="4" w:space="0" w:color="000000"/>
              <w:left w:val="single" w:sz="4" w:space="0" w:color="000000"/>
              <w:bottom w:val="single" w:sz="4" w:space="0" w:color="000000"/>
            </w:tcBorders>
          </w:tcPr>
          <w:p w:rsidR="007F2457" w:rsidRDefault="007F2457" w:rsidP="000E0FED">
            <w:pPr>
              <w:snapToGrid w:val="0"/>
            </w:pPr>
            <w:r>
              <w:t>2017-2020</w:t>
            </w:r>
          </w:p>
          <w:p w:rsidR="007F2457" w:rsidRDefault="007F2457" w:rsidP="000E0FED"/>
          <w:p w:rsidR="007F2457" w:rsidRDefault="007F2457" w:rsidP="000E0FED">
            <w:pPr>
              <w:snapToGrid w:val="0"/>
            </w:pPr>
          </w:p>
          <w:p w:rsidR="007F2457" w:rsidRDefault="007F2457" w:rsidP="000E0FED">
            <w:pPr>
              <w:snapToGrid w:val="0"/>
            </w:pPr>
          </w:p>
          <w:p w:rsidR="007F2457" w:rsidRDefault="007F2457" w:rsidP="000E0FED">
            <w:pPr>
              <w:snapToGrid w:val="0"/>
            </w:pPr>
          </w:p>
          <w:p w:rsidR="007F2457" w:rsidRDefault="007F2457" w:rsidP="000E0FED">
            <w:pPr>
              <w:snapToGrid w:val="0"/>
            </w:pPr>
          </w:p>
          <w:p w:rsidR="007F2457" w:rsidRDefault="007F2457" w:rsidP="000E0FED">
            <w:pPr>
              <w:snapToGrid w:val="0"/>
            </w:pPr>
          </w:p>
          <w:p w:rsidR="007F2457" w:rsidRDefault="007F2457" w:rsidP="000E0FED">
            <w:pPr>
              <w:snapToGrid w:val="0"/>
            </w:pPr>
          </w:p>
        </w:tc>
        <w:tc>
          <w:tcPr>
            <w:tcW w:w="2688" w:type="dxa"/>
            <w:vMerge w:val="restart"/>
            <w:tcBorders>
              <w:top w:val="single" w:sz="4" w:space="0" w:color="000000"/>
              <w:left w:val="single" w:sz="4" w:space="0" w:color="000000"/>
              <w:bottom w:val="single" w:sz="4" w:space="0" w:color="000000"/>
            </w:tcBorders>
          </w:tcPr>
          <w:p w:rsidR="007F2457" w:rsidRPr="00197504" w:rsidRDefault="007F2457" w:rsidP="000E0FED">
            <w:pPr>
              <w:snapToGrid w:val="0"/>
            </w:pPr>
            <w:r w:rsidRPr="00197504">
              <w:rPr>
                <w:sz w:val="28"/>
                <w:szCs w:val="28"/>
              </w:rPr>
              <w:t xml:space="preserve"> </w:t>
            </w:r>
            <w:r>
              <w:rPr>
                <w:bCs/>
              </w:rPr>
              <w:t>Сектор</w:t>
            </w:r>
            <w:r w:rsidRPr="00197504">
              <w:t xml:space="preserve"> </w:t>
            </w:r>
            <w:r>
              <w:t xml:space="preserve">у </w:t>
            </w:r>
            <w:r w:rsidRPr="00197504">
              <w:t>справах сім'ї, молоді та спорту райдержадміністрації</w:t>
            </w:r>
          </w:p>
        </w:tc>
        <w:tc>
          <w:tcPr>
            <w:tcW w:w="1957" w:type="dxa"/>
            <w:tcBorders>
              <w:top w:val="single" w:sz="4" w:space="0" w:color="000000"/>
              <w:left w:val="single" w:sz="4" w:space="0" w:color="000000"/>
              <w:bottom w:val="single" w:sz="4" w:space="0" w:color="000000"/>
            </w:tcBorders>
          </w:tcPr>
          <w:p w:rsidR="007F2457" w:rsidRDefault="007F2457" w:rsidP="000E0FED">
            <w:pPr>
              <w:snapToGrid w:val="0"/>
            </w:pPr>
            <w:r>
              <w:t>районний</w:t>
            </w:r>
          </w:p>
        </w:tc>
        <w:tc>
          <w:tcPr>
            <w:tcW w:w="1680" w:type="dxa"/>
            <w:gridSpan w:val="5"/>
            <w:tcBorders>
              <w:top w:val="single" w:sz="4" w:space="0" w:color="000000"/>
              <w:left w:val="single" w:sz="4" w:space="0" w:color="000000"/>
              <w:bottom w:val="single" w:sz="4" w:space="0" w:color="auto"/>
            </w:tcBorders>
          </w:tcPr>
          <w:p w:rsidR="007F2457" w:rsidRDefault="007F2457" w:rsidP="000E0FED">
            <w:pPr>
              <w:snapToGrid w:val="0"/>
              <w:jc w:val="center"/>
            </w:pPr>
            <w:r>
              <w:t>0,5</w:t>
            </w:r>
          </w:p>
        </w:tc>
        <w:tc>
          <w:tcPr>
            <w:tcW w:w="660" w:type="dxa"/>
            <w:gridSpan w:val="6"/>
            <w:tcBorders>
              <w:top w:val="single" w:sz="4" w:space="0" w:color="000000"/>
              <w:left w:val="single" w:sz="4" w:space="0" w:color="auto"/>
              <w:bottom w:val="single" w:sz="4" w:space="0" w:color="auto"/>
            </w:tcBorders>
          </w:tcPr>
          <w:p w:rsidR="007F2457" w:rsidRDefault="007F2457" w:rsidP="000E0FED">
            <w:pPr>
              <w:snapToGrid w:val="0"/>
              <w:jc w:val="center"/>
            </w:pPr>
            <w:r>
              <w:t>0,5</w:t>
            </w:r>
          </w:p>
        </w:tc>
        <w:tc>
          <w:tcPr>
            <w:tcW w:w="720" w:type="dxa"/>
            <w:gridSpan w:val="8"/>
            <w:tcBorders>
              <w:top w:val="single" w:sz="4" w:space="0" w:color="000000"/>
              <w:left w:val="single" w:sz="4" w:space="0" w:color="auto"/>
              <w:bottom w:val="single" w:sz="4" w:space="0" w:color="auto"/>
            </w:tcBorders>
          </w:tcPr>
          <w:p w:rsidR="007F2457" w:rsidRDefault="007F2457" w:rsidP="000E0FED">
            <w:pPr>
              <w:snapToGrid w:val="0"/>
              <w:jc w:val="center"/>
            </w:pPr>
            <w:r>
              <w:t>0,5</w:t>
            </w:r>
          </w:p>
        </w:tc>
        <w:tc>
          <w:tcPr>
            <w:tcW w:w="618" w:type="dxa"/>
            <w:gridSpan w:val="2"/>
            <w:tcBorders>
              <w:top w:val="single" w:sz="4" w:space="0" w:color="000000"/>
              <w:left w:val="single" w:sz="4" w:space="0" w:color="auto"/>
              <w:bottom w:val="single" w:sz="4" w:space="0" w:color="auto"/>
            </w:tcBorders>
          </w:tcPr>
          <w:p w:rsidR="007F2457" w:rsidRDefault="007F2457" w:rsidP="000E0FED">
            <w:pPr>
              <w:snapToGrid w:val="0"/>
              <w:jc w:val="center"/>
            </w:pPr>
            <w:r>
              <w:t>0,5</w:t>
            </w:r>
          </w:p>
        </w:tc>
        <w:tc>
          <w:tcPr>
            <w:tcW w:w="2133" w:type="dxa"/>
            <w:gridSpan w:val="11"/>
            <w:vMerge w:val="restart"/>
            <w:tcBorders>
              <w:top w:val="single" w:sz="4" w:space="0" w:color="000000"/>
              <w:left w:val="single" w:sz="4" w:space="0" w:color="000000"/>
              <w:bottom w:val="single" w:sz="4" w:space="0" w:color="000000"/>
              <w:right w:val="single" w:sz="4" w:space="0" w:color="000000"/>
            </w:tcBorders>
          </w:tcPr>
          <w:p w:rsidR="007F2457" w:rsidRDefault="007F2457" w:rsidP="000E0FED">
            <w:pPr>
              <w:snapToGrid w:val="0"/>
              <w:rPr>
                <w:color w:val="000000"/>
              </w:rPr>
            </w:pPr>
            <w:r>
              <w:rPr>
                <w:color w:val="000000"/>
              </w:rPr>
              <w:t>Забезпечення інформування молодих сімей щодо отримання кредиту на будівництво та придбання житла</w:t>
            </w:r>
          </w:p>
        </w:tc>
      </w:tr>
      <w:tr w:rsidR="007F2457" w:rsidTr="005B24AF">
        <w:tc>
          <w:tcPr>
            <w:tcW w:w="646"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930"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688"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957" w:type="dxa"/>
            <w:tcBorders>
              <w:top w:val="single" w:sz="4" w:space="0" w:color="000000"/>
              <w:left w:val="single" w:sz="4" w:space="0" w:color="000000"/>
              <w:bottom w:val="single" w:sz="4" w:space="0" w:color="000000"/>
            </w:tcBorders>
          </w:tcPr>
          <w:p w:rsidR="007F2457" w:rsidRDefault="007F2457" w:rsidP="000E0FED">
            <w:pPr>
              <w:snapToGrid w:val="0"/>
            </w:pPr>
            <w:r>
              <w:t>інші джерела</w:t>
            </w:r>
          </w:p>
        </w:tc>
        <w:tc>
          <w:tcPr>
            <w:tcW w:w="1680" w:type="dxa"/>
            <w:gridSpan w:val="5"/>
            <w:tcBorders>
              <w:top w:val="single" w:sz="4" w:space="0" w:color="auto"/>
              <w:left w:val="single" w:sz="4" w:space="0" w:color="000000"/>
              <w:bottom w:val="single" w:sz="4" w:space="0" w:color="000000"/>
            </w:tcBorders>
          </w:tcPr>
          <w:p w:rsidR="007F2457" w:rsidRDefault="007F2457" w:rsidP="000E0FED">
            <w:pPr>
              <w:snapToGrid w:val="0"/>
            </w:pPr>
          </w:p>
        </w:tc>
        <w:tc>
          <w:tcPr>
            <w:tcW w:w="660" w:type="dxa"/>
            <w:gridSpan w:val="6"/>
            <w:tcBorders>
              <w:top w:val="single" w:sz="4" w:space="0" w:color="auto"/>
              <w:left w:val="single" w:sz="4" w:space="0" w:color="auto"/>
              <w:bottom w:val="single" w:sz="4" w:space="0" w:color="000000"/>
            </w:tcBorders>
          </w:tcPr>
          <w:p w:rsidR="007F2457" w:rsidRDefault="007F2457" w:rsidP="000E0FED">
            <w:pPr>
              <w:snapToGrid w:val="0"/>
            </w:pPr>
          </w:p>
        </w:tc>
        <w:tc>
          <w:tcPr>
            <w:tcW w:w="720" w:type="dxa"/>
            <w:gridSpan w:val="8"/>
            <w:tcBorders>
              <w:top w:val="single" w:sz="4" w:space="0" w:color="auto"/>
              <w:left w:val="single" w:sz="4" w:space="0" w:color="auto"/>
              <w:bottom w:val="single" w:sz="4" w:space="0" w:color="000000"/>
            </w:tcBorders>
          </w:tcPr>
          <w:p w:rsidR="007F2457" w:rsidRDefault="007F2457" w:rsidP="000E0FED">
            <w:pPr>
              <w:snapToGrid w:val="0"/>
            </w:pPr>
          </w:p>
        </w:tc>
        <w:tc>
          <w:tcPr>
            <w:tcW w:w="618" w:type="dxa"/>
            <w:gridSpan w:val="2"/>
            <w:tcBorders>
              <w:top w:val="single" w:sz="4" w:space="0" w:color="auto"/>
              <w:left w:val="single" w:sz="4" w:space="0" w:color="auto"/>
              <w:bottom w:val="single" w:sz="4" w:space="0" w:color="000000"/>
            </w:tcBorders>
          </w:tcPr>
          <w:p w:rsidR="007F2457" w:rsidRDefault="007F2457" w:rsidP="000E0FED">
            <w:pPr>
              <w:snapToGrid w:val="0"/>
            </w:pPr>
          </w:p>
        </w:tc>
        <w:tc>
          <w:tcPr>
            <w:tcW w:w="2133" w:type="dxa"/>
            <w:gridSpan w:val="11"/>
            <w:vMerge/>
            <w:tcBorders>
              <w:top w:val="single" w:sz="4" w:space="0" w:color="000000"/>
              <w:left w:val="single" w:sz="4" w:space="0" w:color="000000"/>
              <w:bottom w:val="single" w:sz="4" w:space="0" w:color="000000"/>
              <w:right w:val="single" w:sz="4" w:space="0" w:color="000000"/>
            </w:tcBorders>
          </w:tcPr>
          <w:p w:rsidR="007F2457" w:rsidRDefault="007F2457" w:rsidP="000E0FED">
            <w:pPr>
              <w:snapToGrid w:val="0"/>
            </w:pPr>
          </w:p>
        </w:tc>
      </w:tr>
      <w:tr w:rsidR="007F2457" w:rsidTr="005B24AF">
        <w:tc>
          <w:tcPr>
            <w:tcW w:w="15664" w:type="dxa"/>
            <w:gridSpan w:val="38"/>
            <w:tcBorders>
              <w:top w:val="single" w:sz="4" w:space="0" w:color="000000"/>
              <w:left w:val="single" w:sz="4" w:space="0" w:color="000000"/>
              <w:bottom w:val="single" w:sz="4" w:space="0" w:color="000000"/>
              <w:right w:val="single" w:sz="4" w:space="0" w:color="000000"/>
            </w:tcBorders>
          </w:tcPr>
          <w:p w:rsidR="007F2457" w:rsidRDefault="007F2457" w:rsidP="000E0FED">
            <w:pPr>
              <w:snapToGrid w:val="0"/>
              <w:jc w:val="center"/>
              <w:rPr>
                <w:b/>
              </w:rPr>
            </w:pPr>
          </w:p>
          <w:p w:rsidR="007F2457" w:rsidRDefault="007F2457" w:rsidP="000E0FED">
            <w:pPr>
              <w:snapToGrid w:val="0"/>
              <w:jc w:val="center"/>
              <w:rPr>
                <w:b/>
              </w:rPr>
            </w:pPr>
            <w:r>
              <w:rPr>
                <w:b/>
              </w:rPr>
              <w:t>ІІІ. Формування здорового способу життя</w:t>
            </w:r>
          </w:p>
        </w:tc>
      </w:tr>
      <w:tr w:rsidR="007F2457" w:rsidTr="005B24AF">
        <w:tc>
          <w:tcPr>
            <w:tcW w:w="646" w:type="dxa"/>
            <w:vMerge w:val="restart"/>
            <w:tcBorders>
              <w:top w:val="single" w:sz="4" w:space="0" w:color="000000"/>
              <w:left w:val="single" w:sz="4" w:space="0" w:color="000000"/>
              <w:bottom w:val="single" w:sz="4" w:space="0" w:color="000000"/>
            </w:tcBorders>
          </w:tcPr>
          <w:p w:rsidR="007F2457" w:rsidRDefault="007F2457" w:rsidP="000E0FED">
            <w:pPr>
              <w:snapToGrid w:val="0"/>
            </w:pPr>
            <w:r>
              <w:rPr>
                <w:lang w:val="en-US"/>
              </w:rPr>
              <w:t>1</w:t>
            </w:r>
            <w:r>
              <w:t>.</w:t>
            </w:r>
          </w:p>
        </w:tc>
        <w:tc>
          <w:tcPr>
            <w:tcW w:w="1575" w:type="dxa"/>
            <w:vMerge w:val="restart"/>
            <w:tcBorders>
              <w:top w:val="single" w:sz="4" w:space="0" w:color="000000"/>
              <w:left w:val="single" w:sz="4" w:space="0" w:color="000000"/>
              <w:bottom w:val="single" w:sz="4" w:space="0" w:color="000000"/>
            </w:tcBorders>
          </w:tcPr>
          <w:p w:rsidR="007F2457" w:rsidRDefault="007F2457" w:rsidP="000E0FED">
            <w:pPr>
              <w:snapToGrid w:val="0"/>
            </w:pPr>
            <w:r>
              <w:t>Створення сприятливих умов для формування свідомого ставлення молоді до збереження здоров’я</w:t>
            </w:r>
          </w:p>
        </w:tc>
        <w:tc>
          <w:tcPr>
            <w:tcW w:w="2057" w:type="dxa"/>
            <w:vMerge w:val="restart"/>
            <w:tcBorders>
              <w:top w:val="single" w:sz="4" w:space="0" w:color="000000"/>
              <w:left w:val="single" w:sz="4" w:space="0" w:color="000000"/>
              <w:bottom w:val="single" w:sz="4" w:space="0" w:color="000000"/>
            </w:tcBorders>
          </w:tcPr>
          <w:p w:rsidR="007F2457" w:rsidRDefault="007F2457" w:rsidP="000E0FED">
            <w:pPr>
              <w:snapToGrid w:val="0"/>
            </w:pPr>
            <w:r>
              <w:t>Виготовлення та розповсюдження інформаційних буклетів, методичної літератури плакатів, відео роликів з питань пропаганди здорового способу життя</w:t>
            </w:r>
          </w:p>
        </w:tc>
        <w:tc>
          <w:tcPr>
            <w:tcW w:w="930" w:type="dxa"/>
            <w:vMerge w:val="restart"/>
            <w:tcBorders>
              <w:top w:val="single" w:sz="4" w:space="0" w:color="000000"/>
              <w:left w:val="single" w:sz="4" w:space="0" w:color="000000"/>
              <w:bottom w:val="single" w:sz="4" w:space="0" w:color="000000"/>
            </w:tcBorders>
          </w:tcPr>
          <w:p w:rsidR="007F2457" w:rsidRDefault="007F2457" w:rsidP="000E0FED">
            <w:pPr>
              <w:snapToGrid w:val="0"/>
            </w:pPr>
            <w:r>
              <w:t>2017-2020</w:t>
            </w:r>
          </w:p>
        </w:tc>
        <w:tc>
          <w:tcPr>
            <w:tcW w:w="2688" w:type="dxa"/>
            <w:vMerge w:val="restart"/>
            <w:tcBorders>
              <w:top w:val="single" w:sz="4" w:space="0" w:color="000000"/>
              <w:left w:val="single" w:sz="4" w:space="0" w:color="000000"/>
              <w:bottom w:val="single" w:sz="4" w:space="0" w:color="000000"/>
            </w:tcBorders>
          </w:tcPr>
          <w:p w:rsidR="007F2457" w:rsidRDefault="007F2457" w:rsidP="000E0FED">
            <w:pPr>
              <w:snapToGrid w:val="0"/>
            </w:pPr>
            <w:r>
              <w:t xml:space="preserve"> </w:t>
            </w:r>
            <w:r>
              <w:rPr>
                <w:bCs/>
              </w:rPr>
              <w:t>Сектор</w:t>
            </w:r>
            <w:r>
              <w:t xml:space="preserve"> у справах сім’ї, молоді та спорту, райдержадміністрації,  Черняхівський районний центр  соціальних служб для сім’ї, дітей та молоді   сільські, селищні ради, громадські організації (за згодою)</w:t>
            </w:r>
          </w:p>
        </w:tc>
        <w:tc>
          <w:tcPr>
            <w:tcW w:w="1957" w:type="dxa"/>
            <w:tcBorders>
              <w:top w:val="single" w:sz="4" w:space="0" w:color="000000"/>
              <w:left w:val="single" w:sz="4" w:space="0" w:color="000000"/>
              <w:bottom w:val="single" w:sz="4" w:space="0" w:color="000000"/>
            </w:tcBorders>
          </w:tcPr>
          <w:p w:rsidR="007F2457" w:rsidRDefault="007F2457" w:rsidP="000E0FED">
            <w:pPr>
              <w:snapToGrid w:val="0"/>
            </w:pPr>
            <w:r>
              <w:t>районний</w:t>
            </w:r>
          </w:p>
        </w:tc>
        <w:tc>
          <w:tcPr>
            <w:tcW w:w="1447" w:type="dxa"/>
            <w:gridSpan w:val="4"/>
            <w:tcBorders>
              <w:top w:val="single" w:sz="4" w:space="0" w:color="000000"/>
              <w:left w:val="single" w:sz="4" w:space="0" w:color="000000"/>
              <w:bottom w:val="single" w:sz="4" w:space="0" w:color="000000"/>
            </w:tcBorders>
          </w:tcPr>
          <w:p w:rsidR="007F2457" w:rsidRDefault="007F2457" w:rsidP="000E0FED">
            <w:pPr>
              <w:snapToGrid w:val="0"/>
            </w:pPr>
            <w:r>
              <w:t>1,0</w:t>
            </w:r>
          </w:p>
        </w:tc>
        <w:tc>
          <w:tcPr>
            <w:tcW w:w="680" w:type="dxa"/>
            <w:gridSpan w:val="3"/>
            <w:tcBorders>
              <w:top w:val="single" w:sz="4" w:space="0" w:color="000000"/>
              <w:left w:val="single" w:sz="4" w:space="0" w:color="auto"/>
              <w:bottom w:val="single" w:sz="4" w:space="0" w:color="000000"/>
            </w:tcBorders>
          </w:tcPr>
          <w:p w:rsidR="007F2457" w:rsidRDefault="007F2457" w:rsidP="000E0FED">
            <w:pPr>
              <w:snapToGrid w:val="0"/>
            </w:pPr>
            <w:r>
              <w:t>1,0</w:t>
            </w:r>
          </w:p>
        </w:tc>
        <w:tc>
          <w:tcPr>
            <w:tcW w:w="700" w:type="dxa"/>
            <w:gridSpan w:val="6"/>
            <w:tcBorders>
              <w:top w:val="single" w:sz="4" w:space="0" w:color="000000"/>
              <w:left w:val="single" w:sz="4" w:space="0" w:color="auto"/>
              <w:bottom w:val="single" w:sz="4" w:space="0" w:color="000000"/>
            </w:tcBorders>
          </w:tcPr>
          <w:p w:rsidR="007F2457" w:rsidRDefault="007F2457" w:rsidP="000E0FED">
            <w:pPr>
              <w:snapToGrid w:val="0"/>
            </w:pPr>
            <w:r>
              <w:t>1,0</w:t>
            </w:r>
          </w:p>
        </w:tc>
        <w:tc>
          <w:tcPr>
            <w:tcW w:w="851" w:type="dxa"/>
            <w:gridSpan w:val="8"/>
            <w:tcBorders>
              <w:top w:val="single" w:sz="4" w:space="0" w:color="000000"/>
              <w:left w:val="single" w:sz="4" w:space="0" w:color="auto"/>
              <w:bottom w:val="single" w:sz="4" w:space="0" w:color="000000"/>
            </w:tcBorders>
          </w:tcPr>
          <w:p w:rsidR="007F2457" w:rsidRDefault="007F2457" w:rsidP="000E0FED">
            <w:pPr>
              <w:snapToGrid w:val="0"/>
            </w:pPr>
            <w:r>
              <w:t>1,0</w:t>
            </w:r>
          </w:p>
        </w:tc>
        <w:tc>
          <w:tcPr>
            <w:tcW w:w="2133" w:type="dxa"/>
            <w:gridSpan w:val="11"/>
            <w:vMerge w:val="restart"/>
            <w:tcBorders>
              <w:top w:val="single" w:sz="4" w:space="0" w:color="000000"/>
              <w:left w:val="single" w:sz="4" w:space="0" w:color="000000"/>
              <w:bottom w:val="single" w:sz="4" w:space="0" w:color="000000"/>
              <w:right w:val="single" w:sz="4" w:space="0" w:color="000000"/>
            </w:tcBorders>
          </w:tcPr>
          <w:p w:rsidR="007F2457" w:rsidRDefault="007F2457" w:rsidP="000E0FED">
            <w:pPr>
              <w:snapToGrid w:val="0"/>
            </w:pPr>
            <w:r>
              <w:t>Інформування молоді щодо здорового способу життя</w:t>
            </w:r>
          </w:p>
        </w:tc>
      </w:tr>
      <w:tr w:rsidR="007F2457" w:rsidTr="005B24AF">
        <w:tc>
          <w:tcPr>
            <w:tcW w:w="646"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930"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688"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957" w:type="dxa"/>
            <w:tcBorders>
              <w:top w:val="single" w:sz="4" w:space="0" w:color="000000"/>
              <w:left w:val="single" w:sz="4" w:space="0" w:color="000000"/>
              <w:bottom w:val="single" w:sz="4" w:space="0" w:color="000000"/>
            </w:tcBorders>
          </w:tcPr>
          <w:p w:rsidR="007F2457" w:rsidRDefault="007F2457" w:rsidP="000E0FED">
            <w:pPr>
              <w:snapToGrid w:val="0"/>
            </w:pPr>
            <w:r>
              <w:t xml:space="preserve">інші джерела </w:t>
            </w:r>
          </w:p>
        </w:tc>
        <w:tc>
          <w:tcPr>
            <w:tcW w:w="1447" w:type="dxa"/>
            <w:gridSpan w:val="4"/>
            <w:tcBorders>
              <w:top w:val="single" w:sz="4" w:space="0" w:color="000000"/>
              <w:left w:val="single" w:sz="4" w:space="0" w:color="000000"/>
              <w:bottom w:val="single" w:sz="4" w:space="0" w:color="000000"/>
            </w:tcBorders>
          </w:tcPr>
          <w:p w:rsidR="007F2457" w:rsidRDefault="007F2457" w:rsidP="000E0FED">
            <w:pPr>
              <w:snapToGrid w:val="0"/>
            </w:pPr>
          </w:p>
        </w:tc>
        <w:tc>
          <w:tcPr>
            <w:tcW w:w="721" w:type="dxa"/>
            <w:gridSpan w:val="6"/>
            <w:tcBorders>
              <w:top w:val="single" w:sz="4" w:space="0" w:color="000000"/>
              <w:left w:val="single" w:sz="4" w:space="0" w:color="000000"/>
              <w:bottom w:val="single" w:sz="4" w:space="0" w:color="000000"/>
            </w:tcBorders>
          </w:tcPr>
          <w:p w:rsidR="007F2457" w:rsidRDefault="007F2457" w:rsidP="000E0FED">
            <w:pPr>
              <w:snapToGrid w:val="0"/>
            </w:pPr>
          </w:p>
        </w:tc>
        <w:tc>
          <w:tcPr>
            <w:tcW w:w="697" w:type="dxa"/>
            <w:gridSpan w:val="5"/>
            <w:tcBorders>
              <w:top w:val="single" w:sz="4" w:space="0" w:color="000000"/>
              <w:left w:val="single" w:sz="4" w:space="0" w:color="000000"/>
              <w:bottom w:val="single" w:sz="4" w:space="0" w:color="000000"/>
            </w:tcBorders>
          </w:tcPr>
          <w:p w:rsidR="007F2457" w:rsidRDefault="007F2457" w:rsidP="000E0FED">
            <w:pPr>
              <w:snapToGrid w:val="0"/>
            </w:pPr>
          </w:p>
        </w:tc>
        <w:tc>
          <w:tcPr>
            <w:tcW w:w="813" w:type="dxa"/>
            <w:gridSpan w:val="6"/>
            <w:tcBorders>
              <w:top w:val="single" w:sz="4" w:space="0" w:color="000000"/>
              <w:left w:val="single" w:sz="4" w:space="0" w:color="000000"/>
              <w:bottom w:val="single" w:sz="4" w:space="0" w:color="000000"/>
            </w:tcBorders>
          </w:tcPr>
          <w:p w:rsidR="007F2457" w:rsidRDefault="007F2457" w:rsidP="000E0FED">
            <w:pPr>
              <w:snapToGrid w:val="0"/>
            </w:pPr>
          </w:p>
        </w:tc>
        <w:tc>
          <w:tcPr>
            <w:tcW w:w="2133" w:type="dxa"/>
            <w:gridSpan w:val="11"/>
            <w:vMerge/>
            <w:tcBorders>
              <w:top w:val="single" w:sz="4" w:space="0" w:color="000000"/>
              <w:left w:val="single" w:sz="4" w:space="0" w:color="000000"/>
              <w:bottom w:val="single" w:sz="4" w:space="0" w:color="000000"/>
              <w:right w:val="single" w:sz="4" w:space="0" w:color="000000"/>
            </w:tcBorders>
          </w:tcPr>
          <w:p w:rsidR="007F2457" w:rsidRDefault="007F2457" w:rsidP="000E0FED">
            <w:pPr>
              <w:snapToGrid w:val="0"/>
            </w:pPr>
          </w:p>
        </w:tc>
      </w:tr>
      <w:tr w:rsidR="007F2457" w:rsidTr="005B24AF">
        <w:tc>
          <w:tcPr>
            <w:tcW w:w="646"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val="restart"/>
            <w:tcBorders>
              <w:top w:val="single" w:sz="4" w:space="0" w:color="000000"/>
              <w:left w:val="single" w:sz="4" w:space="0" w:color="000000"/>
              <w:bottom w:val="single" w:sz="4" w:space="0" w:color="000000"/>
            </w:tcBorders>
          </w:tcPr>
          <w:p w:rsidR="007F2457" w:rsidRDefault="007F2457" w:rsidP="000E0FED">
            <w:pPr>
              <w:snapToGrid w:val="0"/>
            </w:pPr>
            <w:r>
              <w:t>Створення молодіжних фізкультурно-спортивних клубів з різних видів спорту та за інтересами</w:t>
            </w:r>
          </w:p>
        </w:tc>
        <w:tc>
          <w:tcPr>
            <w:tcW w:w="930" w:type="dxa"/>
            <w:vMerge w:val="restart"/>
            <w:tcBorders>
              <w:top w:val="single" w:sz="4" w:space="0" w:color="000000"/>
              <w:left w:val="single" w:sz="4" w:space="0" w:color="000000"/>
              <w:bottom w:val="single" w:sz="4" w:space="0" w:color="000000"/>
            </w:tcBorders>
          </w:tcPr>
          <w:p w:rsidR="007F2457" w:rsidRDefault="007F2457" w:rsidP="000E0FED">
            <w:pPr>
              <w:snapToGrid w:val="0"/>
            </w:pPr>
            <w:r>
              <w:t>2017-2020</w:t>
            </w:r>
          </w:p>
        </w:tc>
        <w:tc>
          <w:tcPr>
            <w:tcW w:w="2688" w:type="dxa"/>
            <w:vMerge w:val="restart"/>
            <w:tcBorders>
              <w:top w:val="single" w:sz="4" w:space="0" w:color="000000"/>
              <w:left w:val="single" w:sz="4" w:space="0" w:color="000000"/>
              <w:bottom w:val="single" w:sz="4" w:space="0" w:color="000000"/>
            </w:tcBorders>
          </w:tcPr>
          <w:p w:rsidR="007F2457" w:rsidRDefault="007F2457" w:rsidP="000E0FED">
            <w:pPr>
              <w:snapToGrid w:val="0"/>
            </w:pPr>
            <w:r>
              <w:t xml:space="preserve"> </w:t>
            </w:r>
            <w:r>
              <w:rPr>
                <w:bCs/>
              </w:rPr>
              <w:t>Сектор</w:t>
            </w:r>
            <w:r>
              <w:t xml:space="preserve"> у справах сім'ї, молоді та спорту райдержадміністрації, сільські, селищні ради (за згодою)</w:t>
            </w:r>
          </w:p>
        </w:tc>
        <w:tc>
          <w:tcPr>
            <w:tcW w:w="1957" w:type="dxa"/>
            <w:tcBorders>
              <w:top w:val="single" w:sz="4" w:space="0" w:color="000000"/>
              <w:left w:val="single" w:sz="4" w:space="0" w:color="000000"/>
              <w:bottom w:val="single" w:sz="4" w:space="0" w:color="000000"/>
            </w:tcBorders>
          </w:tcPr>
          <w:p w:rsidR="007F2457" w:rsidRDefault="007F2457" w:rsidP="000E0FED">
            <w:pPr>
              <w:snapToGrid w:val="0"/>
            </w:pPr>
            <w:r>
              <w:t>районний</w:t>
            </w:r>
          </w:p>
        </w:tc>
        <w:tc>
          <w:tcPr>
            <w:tcW w:w="1447" w:type="dxa"/>
            <w:gridSpan w:val="4"/>
            <w:tcBorders>
              <w:top w:val="single" w:sz="4" w:space="0" w:color="000000"/>
              <w:left w:val="single" w:sz="4" w:space="0" w:color="000000"/>
              <w:bottom w:val="single" w:sz="4" w:space="0" w:color="000000"/>
            </w:tcBorders>
          </w:tcPr>
          <w:p w:rsidR="007F2457" w:rsidRDefault="007F2457" w:rsidP="000E0FED">
            <w:pPr>
              <w:snapToGrid w:val="0"/>
            </w:pPr>
          </w:p>
        </w:tc>
        <w:tc>
          <w:tcPr>
            <w:tcW w:w="721" w:type="dxa"/>
            <w:gridSpan w:val="6"/>
            <w:tcBorders>
              <w:top w:val="single" w:sz="4" w:space="0" w:color="000000"/>
              <w:left w:val="single" w:sz="4" w:space="0" w:color="000000"/>
              <w:bottom w:val="single" w:sz="4" w:space="0" w:color="000000"/>
            </w:tcBorders>
          </w:tcPr>
          <w:p w:rsidR="007F2457" w:rsidRDefault="007F2457" w:rsidP="000E0FED">
            <w:pPr>
              <w:snapToGrid w:val="0"/>
            </w:pPr>
          </w:p>
        </w:tc>
        <w:tc>
          <w:tcPr>
            <w:tcW w:w="697" w:type="dxa"/>
            <w:gridSpan w:val="5"/>
            <w:tcBorders>
              <w:top w:val="single" w:sz="4" w:space="0" w:color="000000"/>
              <w:left w:val="single" w:sz="4" w:space="0" w:color="000000"/>
              <w:bottom w:val="single" w:sz="4" w:space="0" w:color="000000"/>
            </w:tcBorders>
          </w:tcPr>
          <w:p w:rsidR="007F2457" w:rsidRDefault="007F2457" w:rsidP="000E0FED">
            <w:pPr>
              <w:snapToGrid w:val="0"/>
            </w:pPr>
          </w:p>
        </w:tc>
        <w:tc>
          <w:tcPr>
            <w:tcW w:w="813" w:type="dxa"/>
            <w:gridSpan w:val="6"/>
            <w:tcBorders>
              <w:top w:val="single" w:sz="4" w:space="0" w:color="000000"/>
              <w:left w:val="single" w:sz="4" w:space="0" w:color="000000"/>
              <w:bottom w:val="single" w:sz="4" w:space="0" w:color="000000"/>
            </w:tcBorders>
          </w:tcPr>
          <w:p w:rsidR="007F2457" w:rsidRDefault="007F2457" w:rsidP="000E0FED">
            <w:pPr>
              <w:snapToGrid w:val="0"/>
            </w:pPr>
          </w:p>
        </w:tc>
        <w:tc>
          <w:tcPr>
            <w:tcW w:w="2133" w:type="dxa"/>
            <w:gridSpan w:val="11"/>
            <w:vMerge w:val="restart"/>
            <w:tcBorders>
              <w:top w:val="single" w:sz="4" w:space="0" w:color="000000"/>
              <w:left w:val="single" w:sz="4" w:space="0" w:color="000000"/>
              <w:bottom w:val="single" w:sz="4" w:space="0" w:color="000000"/>
              <w:right w:val="single" w:sz="4" w:space="0" w:color="000000"/>
            </w:tcBorders>
          </w:tcPr>
          <w:p w:rsidR="007F2457" w:rsidRDefault="007F2457" w:rsidP="000E0FED">
            <w:pPr>
              <w:snapToGrid w:val="0"/>
            </w:pPr>
            <w:r>
              <w:t>Збільшення кількості населення, яке займається фізичною культурою</w:t>
            </w:r>
          </w:p>
        </w:tc>
      </w:tr>
      <w:tr w:rsidR="007F2457" w:rsidTr="005B24AF">
        <w:tc>
          <w:tcPr>
            <w:tcW w:w="646"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930"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688"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957" w:type="dxa"/>
            <w:tcBorders>
              <w:top w:val="single" w:sz="4" w:space="0" w:color="000000"/>
              <w:left w:val="single" w:sz="4" w:space="0" w:color="000000"/>
              <w:bottom w:val="single" w:sz="4" w:space="0" w:color="000000"/>
            </w:tcBorders>
          </w:tcPr>
          <w:p w:rsidR="007F2457" w:rsidRDefault="007F2457" w:rsidP="000E0FED">
            <w:pPr>
              <w:snapToGrid w:val="0"/>
            </w:pPr>
            <w:r>
              <w:t>інші джерела</w:t>
            </w:r>
          </w:p>
        </w:tc>
        <w:tc>
          <w:tcPr>
            <w:tcW w:w="1447" w:type="dxa"/>
            <w:gridSpan w:val="4"/>
            <w:tcBorders>
              <w:top w:val="single" w:sz="4" w:space="0" w:color="000000"/>
              <w:left w:val="single" w:sz="4" w:space="0" w:color="000000"/>
              <w:bottom w:val="single" w:sz="4" w:space="0" w:color="000000"/>
            </w:tcBorders>
          </w:tcPr>
          <w:p w:rsidR="007F2457" w:rsidRDefault="007F2457" w:rsidP="000E0FED">
            <w:pPr>
              <w:snapToGrid w:val="0"/>
            </w:pPr>
            <w:r>
              <w:t>7,0</w:t>
            </w:r>
          </w:p>
        </w:tc>
        <w:tc>
          <w:tcPr>
            <w:tcW w:w="721" w:type="dxa"/>
            <w:gridSpan w:val="6"/>
            <w:tcBorders>
              <w:top w:val="single" w:sz="4" w:space="0" w:color="000000"/>
              <w:left w:val="single" w:sz="4" w:space="0" w:color="000000"/>
              <w:bottom w:val="single" w:sz="4" w:space="0" w:color="000000"/>
            </w:tcBorders>
          </w:tcPr>
          <w:p w:rsidR="007F2457" w:rsidRDefault="007F2457" w:rsidP="000E0FED">
            <w:pPr>
              <w:snapToGrid w:val="0"/>
            </w:pPr>
            <w:r>
              <w:t>8,0</w:t>
            </w:r>
          </w:p>
        </w:tc>
        <w:tc>
          <w:tcPr>
            <w:tcW w:w="697" w:type="dxa"/>
            <w:gridSpan w:val="5"/>
            <w:tcBorders>
              <w:top w:val="single" w:sz="4" w:space="0" w:color="000000"/>
              <w:left w:val="single" w:sz="4" w:space="0" w:color="000000"/>
              <w:bottom w:val="single" w:sz="4" w:space="0" w:color="000000"/>
            </w:tcBorders>
          </w:tcPr>
          <w:p w:rsidR="007F2457" w:rsidRDefault="007F2457" w:rsidP="000E0FED">
            <w:pPr>
              <w:snapToGrid w:val="0"/>
            </w:pPr>
            <w:r>
              <w:t>9,0</w:t>
            </w:r>
          </w:p>
        </w:tc>
        <w:tc>
          <w:tcPr>
            <w:tcW w:w="813" w:type="dxa"/>
            <w:gridSpan w:val="6"/>
            <w:tcBorders>
              <w:top w:val="single" w:sz="4" w:space="0" w:color="000000"/>
              <w:left w:val="single" w:sz="4" w:space="0" w:color="000000"/>
              <w:bottom w:val="single" w:sz="4" w:space="0" w:color="000000"/>
            </w:tcBorders>
          </w:tcPr>
          <w:p w:rsidR="007F2457" w:rsidRDefault="007F2457" w:rsidP="000E0FED">
            <w:pPr>
              <w:snapToGrid w:val="0"/>
            </w:pPr>
            <w:r>
              <w:t>10,0</w:t>
            </w:r>
          </w:p>
        </w:tc>
        <w:tc>
          <w:tcPr>
            <w:tcW w:w="2133" w:type="dxa"/>
            <w:gridSpan w:val="11"/>
            <w:vMerge/>
            <w:tcBorders>
              <w:top w:val="single" w:sz="4" w:space="0" w:color="000000"/>
              <w:left w:val="single" w:sz="4" w:space="0" w:color="000000"/>
              <w:bottom w:val="single" w:sz="4" w:space="0" w:color="000000"/>
              <w:right w:val="single" w:sz="4" w:space="0" w:color="000000"/>
            </w:tcBorders>
          </w:tcPr>
          <w:p w:rsidR="007F2457" w:rsidRDefault="007F2457" w:rsidP="000E0FED">
            <w:pPr>
              <w:snapToGrid w:val="0"/>
            </w:pPr>
          </w:p>
        </w:tc>
      </w:tr>
      <w:tr w:rsidR="007F2457" w:rsidTr="005B24AF">
        <w:tc>
          <w:tcPr>
            <w:tcW w:w="646"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val="restart"/>
            <w:tcBorders>
              <w:top w:val="single" w:sz="4" w:space="0" w:color="000000"/>
              <w:left w:val="single" w:sz="4" w:space="0" w:color="000000"/>
              <w:bottom w:val="single" w:sz="4" w:space="0" w:color="000000"/>
            </w:tcBorders>
          </w:tcPr>
          <w:p w:rsidR="007F2457" w:rsidRPr="000F5F7F" w:rsidRDefault="007F2457" w:rsidP="000E0FED">
            <w:pPr>
              <w:snapToGrid w:val="0"/>
            </w:pPr>
            <w:r w:rsidRPr="000F5F7F">
              <w:t>Створення вільних зон від продажу товарів, що містять алкоголь та нікотин, навколо навчальних закладів</w:t>
            </w:r>
          </w:p>
        </w:tc>
        <w:tc>
          <w:tcPr>
            <w:tcW w:w="930" w:type="dxa"/>
            <w:vMerge w:val="restart"/>
            <w:tcBorders>
              <w:top w:val="single" w:sz="4" w:space="0" w:color="000000"/>
              <w:left w:val="single" w:sz="4" w:space="0" w:color="000000"/>
              <w:bottom w:val="single" w:sz="4" w:space="0" w:color="000000"/>
            </w:tcBorders>
          </w:tcPr>
          <w:p w:rsidR="007F2457" w:rsidRDefault="007F2457" w:rsidP="000E0FED">
            <w:pPr>
              <w:snapToGrid w:val="0"/>
            </w:pPr>
            <w:r>
              <w:t>2017-2020</w:t>
            </w:r>
          </w:p>
        </w:tc>
        <w:tc>
          <w:tcPr>
            <w:tcW w:w="2688" w:type="dxa"/>
            <w:vMerge w:val="restart"/>
            <w:tcBorders>
              <w:top w:val="single" w:sz="4" w:space="0" w:color="000000"/>
              <w:left w:val="single" w:sz="4" w:space="0" w:color="000000"/>
              <w:bottom w:val="single" w:sz="4" w:space="0" w:color="000000"/>
            </w:tcBorders>
          </w:tcPr>
          <w:p w:rsidR="007F2457" w:rsidRDefault="007F2457" w:rsidP="000E0FED">
            <w:pPr>
              <w:snapToGrid w:val="0"/>
            </w:pPr>
            <w:r>
              <w:t xml:space="preserve"> </w:t>
            </w:r>
            <w:r>
              <w:rPr>
                <w:bCs/>
              </w:rPr>
              <w:t>Сектор у</w:t>
            </w:r>
            <w:r>
              <w:t xml:space="preserve"> справах сім'ї, молоді та спорту райдержадміністрації, сільські, селищні ради (за згодою)</w:t>
            </w:r>
          </w:p>
        </w:tc>
        <w:tc>
          <w:tcPr>
            <w:tcW w:w="1957" w:type="dxa"/>
            <w:tcBorders>
              <w:top w:val="single" w:sz="4" w:space="0" w:color="000000"/>
              <w:left w:val="single" w:sz="4" w:space="0" w:color="000000"/>
              <w:bottom w:val="single" w:sz="4" w:space="0" w:color="000000"/>
            </w:tcBorders>
          </w:tcPr>
          <w:p w:rsidR="007F2457" w:rsidRDefault="007F2457" w:rsidP="000E0FED">
            <w:pPr>
              <w:snapToGrid w:val="0"/>
            </w:pPr>
            <w:r>
              <w:t>районний</w:t>
            </w:r>
          </w:p>
        </w:tc>
        <w:tc>
          <w:tcPr>
            <w:tcW w:w="3678" w:type="dxa"/>
            <w:gridSpan w:val="21"/>
            <w:vMerge w:val="restart"/>
            <w:tcBorders>
              <w:top w:val="single" w:sz="4" w:space="0" w:color="000000"/>
              <w:left w:val="single" w:sz="4" w:space="0" w:color="000000"/>
              <w:bottom w:val="single" w:sz="4" w:space="0" w:color="000000"/>
            </w:tcBorders>
          </w:tcPr>
          <w:p w:rsidR="007F2457" w:rsidRDefault="007F2457" w:rsidP="000E0FED">
            <w:pPr>
              <w:snapToGrid w:val="0"/>
            </w:pPr>
            <w:r>
              <w:t>Не потребує фінансування</w:t>
            </w:r>
          </w:p>
        </w:tc>
        <w:tc>
          <w:tcPr>
            <w:tcW w:w="2133" w:type="dxa"/>
            <w:gridSpan w:val="11"/>
            <w:vMerge w:val="restart"/>
            <w:tcBorders>
              <w:top w:val="single" w:sz="4" w:space="0" w:color="000000"/>
              <w:left w:val="single" w:sz="4" w:space="0" w:color="000000"/>
              <w:bottom w:val="single" w:sz="4" w:space="0" w:color="000000"/>
              <w:right w:val="single" w:sz="4" w:space="0" w:color="000000"/>
            </w:tcBorders>
          </w:tcPr>
          <w:p w:rsidR="007F2457" w:rsidRDefault="007F2457" w:rsidP="000E0FED">
            <w:pPr>
              <w:snapToGrid w:val="0"/>
            </w:pPr>
            <w:r>
              <w:t>Попередження шкідливих звичок</w:t>
            </w:r>
          </w:p>
        </w:tc>
      </w:tr>
      <w:tr w:rsidR="007F2457" w:rsidTr="005B24AF">
        <w:tc>
          <w:tcPr>
            <w:tcW w:w="646"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930"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688"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957" w:type="dxa"/>
            <w:tcBorders>
              <w:top w:val="single" w:sz="4" w:space="0" w:color="000000"/>
              <w:left w:val="single" w:sz="4" w:space="0" w:color="000000"/>
              <w:bottom w:val="single" w:sz="4" w:space="0" w:color="000000"/>
            </w:tcBorders>
          </w:tcPr>
          <w:p w:rsidR="007F2457" w:rsidRDefault="007F2457" w:rsidP="000E0FED">
            <w:pPr>
              <w:snapToGrid w:val="0"/>
            </w:pPr>
            <w:r>
              <w:t>інші джерела</w:t>
            </w:r>
          </w:p>
        </w:tc>
        <w:tc>
          <w:tcPr>
            <w:tcW w:w="3678" w:type="dxa"/>
            <w:gridSpan w:val="21"/>
            <w:vMerge/>
            <w:tcBorders>
              <w:top w:val="single" w:sz="4" w:space="0" w:color="000000"/>
              <w:left w:val="single" w:sz="4" w:space="0" w:color="000000"/>
              <w:bottom w:val="single" w:sz="4" w:space="0" w:color="000000"/>
            </w:tcBorders>
          </w:tcPr>
          <w:p w:rsidR="007F2457" w:rsidRDefault="007F2457" w:rsidP="000E0FED">
            <w:pPr>
              <w:snapToGrid w:val="0"/>
            </w:pPr>
          </w:p>
        </w:tc>
        <w:tc>
          <w:tcPr>
            <w:tcW w:w="2133" w:type="dxa"/>
            <w:gridSpan w:val="11"/>
            <w:vMerge/>
            <w:tcBorders>
              <w:top w:val="single" w:sz="4" w:space="0" w:color="000000"/>
              <w:left w:val="single" w:sz="4" w:space="0" w:color="000000"/>
              <w:bottom w:val="single" w:sz="4" w:space="0" w:color="000000"/>
              <w:right w:val="single" w:sz="4" w:space="0" w:color="000000"/>
            </w:tcBorders>
          </w:tcPr>
          <w:p w:rsidR="007F2457" w:rsidRDefault="007F2457" w:rsidP="000E0FED">
            <w:pPr>
              <w:snapToGrid w:val="0"/>
            </w:pPr>
          </w:p>
        </w:tc>
      </w:tr>
      <w:tr w:rsidR="007F2457" w:rsidTr="005B24AF">
        <w:trPr>
          <w:trHeight w:val="570"/>
        </w:trPr>
        <w:tc>
          <w:tcPr>
            <w:tcW w:w="646"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930"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688"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957" w:type="dxa"/>
            <w:tcBorders>
              <w:top w:val="single" w:sz="4" w:space="0" w:color="000000"/>
              <w:left w:val="single" w:sz="4" w:space="0" w:color="000000"/>
            </w:tcBorders>
          </w:tcPr>
          <w:p w:rsidR="007F2457" w:rsidRDefault="007F2457" w:rsidP="000E0FED">
            <w:pPr>
              <w:snapToGrid w:val="0"/>
            </w:pPr>
          </w:p>
        </w:tc>
        <w:tc>
          <w:tcPr>
            <w:tcW w:w="3678" w:type="dxa"/>
            <w:gridSpan w:val="21"/>
            <w:vMerge/>
            <w:tcBorders>
              <w:top w:val="single" w:sz="4" w:space="0" w:color="000000"/>
              <w:left w:val="single" w:sz="4" w:space="0" w:color="000000"/>
              <w:bottom w:val="single" w:sz="4" w:space="0" w:color="000000"/>
            </w:tcBorders>
          </w:tcPr>
          <w:p w:rsidR="007F2457" w:rsidRDefault="007F2457" w:rsidP="000E0FED">
            <w:pPr>
              <w:snapToGrid w:val="0"/>
            </w:pPr>
          </w:p>
        </w:tc>
        <w:tc>
          <w:tcPr>
            <w:tcW w:w="2133" w:type="dxa"/>
            <w:gridSpan w:val="11"/>
            <w:vMerge/>
            <w:tcBorders>
              <w:top w:val="single" w:sz="4" w:space="0" w:color="000000"/>
              <w:left w:val="single" w:sz="4" w:space="0" w:color="000000"/>
              <w:bottom w:val="single" w:sz="4" w:space="0" w:color="000000"/>
              <w:right w:val="single" w:sz="4" w:space="0" w:color="000000"/>
            </w:tcBorders>
          </w:tcPr>
          <w:p w:rsidR="007F2457" w:rsidRDefault="007F2457" w:rsidP="000E0FED">
            <w:pPr>
              <w:snapToGrid w:val="0"/>
            </w:pPr>
          </w:p>
        </w:tc>
      </w:tr>
      <w:tr w:rsidR="007F2457" w:rsidTr="005B24AF">
        <w:tc>
          <w:tcPr>
            <w:tcW w:w="646"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val="restart"/>
            <w:tcBorders>
              <w:top w:val="single" w:sz="4" w:space="0" w:color="000000"/>
              <w:left w:val="single" w:sz="4" w:space="0" w:color="000000"/>
              <w:bottom w:val="single" w:sz="4" w:space="0" w:color="000000"/>
            </w:tcBorders>
          </w:tcPr>
          <w:p w:rsidR="007F2457" w:rsidRDefault="007F2457" w:rsidP="000E0FED">
            <w:pPr>
              <w:snapToGrid w:val="0"/>
            </w:pPr>
            <w:r>
              <w:t>Впровадження  соціальної реклами щодо формування</w:t>
            </w:r>
          </w:p>
          <w:p w:rsidR="007F2457" w:rsidRDefault="007F2457" w:rsidP="000E0FED">
            <w:r>
              <w:t xml:space="preserve">здорового способу життя  у  підлітків  та  молоді, проведення конкурсу соціальної реклами   </w:t>
            </w:r>
          </w:p>
        </w:tc>
        <w:tc>
          <w:tcPr>
            <w:tcW w:w="930" w:type="dxa"/>
            <w:vMerge w:val="restart"/>
            <w:tcBorders>
              <w:top w:val="single" w:sz="4" w:space="0" w:color="000000"/>
              <w:left w:val="single" w:sz="4" w:space="0" w:color="000000"/>
              <w:bottom w:val="single" w:sz="4" w:space="0" w:color="000000"/>
            </w:tcBorders>
          </w:tcPr>
          <w:p w:rsidR="007F2457" w:rsidRDefault="007F2457" w:rsidP="000E0FED">
            <w:pPr>
              <w:snapToGrid w:val="0"/>
            </w:pPr>
            <w:r>
              <w:t>2017-2020</w:t>
            </w:r>
          </w:p>
        </w:tc>
        <w:tc>
          <w:tcPr>
            <w:tcW w:w="2688" w:type="dxa"/>
            <w:vMerge w:val="restart"/>
            <w:tcBorders>
              <w:top w:val="single" w:sz="4" w:space="0" w:color="000000"/>
              <w:left w:val="single" w:sz="4" w:space="0" w:color="000000"/>
              <w:bottom w:val="single" w:sz="4" w:space="0" w:color="000000"/>
            </w:tcBorders>
          </w:tcPr>
          <w:p w:rsidR="007F2457" w:rsidRDefault="007F2457" w:rsidP="000E0FED">
            <w:pPr>
              <w:snapToGrid w:val="0"/>
            </w:pPr>
            <w:r>
              <w:rPr>
                <w:bCs/>
              </w:rPr>
              <w:t>Сектор</w:t>
            </w:r>
            <w:r>
              <w:t xml:space="preserve"> у справах сім’ї, молоді та спорту, райдержадміністрації,  Черняхівський районний центр  соціальних служб для сім’ї, дітей та молоді, сільські, селищні ради (за згодою)</w:t>
            </w:r>
          </w:p>
          <w:p w:rsidR="007F2457" w:rsidRDefault="007F2457" w:rsidP="000E0FED">
            <w:pPr>
              <w:snapToGrid w:val="0"/>
            </w:pPr>
          </w:p>
        </w:tc>
        <w:tc>
          <w:tcPr>
            <w:tcW w:w="1957" w:type="dxa"/>
            <w:tcBorders>
              <w:top w:val="single" w:sz="4" w:space="0" w:color="000000"/>
              <w:left w:val="single" w:sz="4" w:space="0" w:color="000000"/>
              <w:bottom w:val="single" w:sz="4" w:space="0" w:color="000000"/>
            </w:tcBorders>
          </w:tcPr>
          <w:p w:rsidR="007F2457" w:rsidRDefault="007F2457" w:rsidP="000E0FED">
            <w:pPr>
              <w:snapToGrid w:val="0"/>
            </w:pPr>
            <w:r>
              <w:t>районний</w:t>
            </w:r>
          </w:p>
        </w:tc>
        <w:tc>
          <w:tcPr>
            <w:tcW w:w="1447" w:type="dxa"/>
            <w:gridSpan w:val="4"/>
            <w:tcBorders>
              <w:top w:val="single" w:sz="4" w:space="0" w:color="000000"/>
              <w:left w:val="single" w:sz="4" w:space="0" w:color="000000"/>
              <w:bottom w:val="single" w:sz="4" w:space="0" w:color="000000"/>
            </w:tcBorders>
          </w:tcPr>
          <w:p w:rsidR="007F2457" w:rsidRDefault="007F2457" w:rsidP="000E0FED">
            <w:pPr>
              <w:snapToGrid w:val="0"/>
            </w:pPr>
            <w:r>
              <w:t>1,0</w:t>
            </w:r>
          </w:p>
        </w:tc>
        <w:tc>
          <w:tcPr>
            <w:tcW w:w="721" w:type="dxa"/>
            <w:gridSpan w:val="6"/>
            <w:tcBorders>
              <w:top w:val="single" w:sz="4" w:space="0" w:color="000000"/>
              <w:left w:val="single" w:sz="4" w:space="0" w:color="000000"/>
              <w:bottom w:val="single" w:sz="4" w:space="0" w:color="000000"/>
            </w:tcBorders>
          </w:tcPr>
          <w:p w:rsidR="007F2457" w:rsidRDefault="007F2457" w:rsidP="000E0FED">
            <w:pPr>
              <w:snapToGrid w:val="0"/>
            </w:pPr>
            <w:r>
              <w:t>1,0</w:t>
            </w:r>
          </w:p>
        </w:tc>
        <w:tc>
          <w:tcPr>
            <w:tcW w:w="697" w:type="dxa"/>
            <w:gridSpan w:val="5"/>
            <w:tcBorders>
              <w:top w:val="single" w:sz="4" w:space="0" w:color="000000"/>
              <w:left w:val="single" w:sz="4" w:space="0" w:color="000000"/>
              <w:bottom w:val="single" w:sz="4" w:space="0" w:color="000000"/>
            </w:tcBorders>
          </w:tcPr>
          <w:p w:rsidR="007F2457" w:rsidRDefault="007F2457" w:rsidP="000E0FED">
            <w:pPr>
              <w:snapToGrid w:val="0"/>
            </w:pPr>
            <w:r>
              <w:t>1,5</w:t>
            </w:r>
          </w:p>
        </w:tc>
        <w:tc>
          <w:tcPr>
            <w:tcW w:w="813" w:type="dxa"/>
            <w:gridSpan w:val="6"/>
            <w:tcBorders>
              <w:top w:val="single" w:sz="4" w:space="0" w:color="000000"/>
              <w:left w:val="single" w:sz="4" w:space="0" w:color="000000"/>
              <w:bottom w:val="single" w:sz="4" w:space="0" w:color="000000"/>
            </w:tcBorders>
          </w:tcPr>
          <w:p w:rsidR="007F2457" w:rsidRDefault="007F2457" w:rsidP="000E0FED">
            <w:pPr>
              <w:snapToGrid w:val="0"/>
            </w:pPr>
            <w:r>
              <w:t>1,5</w:t>
            </w:r>
          </w:p>
        </w:tc>
        <w:tc>
          <w:tcPr>
            <w:tcW w:w="2133" w:type="dxa"/>
            <w:gridSpan w:val="11"/>
            <w:vMerge w:val="restart"/>
            <w:tcBorders>
              <w:top w:val="single" w:sz="4" w:space="0" w:color="000000"/>
              <w:left w:val="single" w:sz="4" w:space="0" w:color="000000"/>
              <w:bottom w:val="single" w:sz="4" w:space="0" w:color="000000"/>
              <w:right w:val="single" w:sz="4" w:space="0" w:color="000000"/>
            </w:tcBorders>
          </w:tcPr>
          <w:p w:rsidR="007F2457" w:rsidRDefault="007F2457" w:rsidP="000E0FED">
            <w:pPr>
              <w:snapToGrid w:val="0"/>
            </w:pPr>
            <w:r>
              <w:t>Пропагування здорового способу життя</w:t>
            </w:r>
          </w:p>
        </w:tc>
      </w:tr>
      <w:tr w:rsidR="007F2457" w:rsidTr="005B24AF">
        <w:tc>
          <w:tcPr>
            <w:tcW w:w="646"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930"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688"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957" w:type="dxa"/>
            <w:tcBorders>
              <w:top w:val="single" w:sz="4" w:space="0" w:color="000000"/>
              <w:left w:val="single" w:sz="4" w:space="0" w:color="000000"/>
              <w:bottom w:val="single" w:sz="4" w:space="0" w:color="000000"/>
            </w:tcBorders>
          </w:tcPr>
          <w:p w:rsidR="007F2457" w:rsidRDefault="007F2457" w:rsidP="000E0FED">
            <w:pPr>
              <w:snapToGrid w:val="0"/>
            </w:pPr>
            <w:r>
              <w:t>Інші джерела</w:t>
            </w:r>
          </w:p>
        </w:tc>
        <w:tc>
          <w:tcPr>
            <w:tcW w:w="1447" w:type="dxa"/>
            <w:gridSpan w:val="4"/>
            <w:tcBorders>
              <w:top w:val="single" w:sz="4" w:space="0" w:color="000000"/>
              <w:left w:val="single" w:sz="4" w:space="0" w:color="000000"/>
              <w:bottom w:val="single" w:sz="4" w:space="0" w:color="000000"/>
            </w:tcBorders>
          </w:tcPr>
          <w:p w:rsidR="007F2457" w:rsidRDefault="007F2457" w:rsidP="000E0FED">
            <w:pPr>
              <w:snapToGrid w:val="0"/>
            </w:pPr>
          </w:p>
        </w:tc>
        <w:tc>
          <w:tcPr>
            <w:tcW w:w="721" w:type="dxa"/>
            <w:gridSpan w:val="6"/>
            <w:tcBorders>
              <w:top w:val="single" w:sz="4" w:space="0" w:color="000000"/>
              <w:left w:val="single" w:sz="4" w:space="0" w:color="000000"/>
              <w:bottom w:val="single" w:sz="4" w:space="0" w:color="000000"/>
            </w:tcBorders>
          </w:tcPr>
          <w:p w:rsidR="007F2457" w:rsidRDefault="007F2457" w:rsidP="000E0FED">
            <w:pPr>
              <w:snapToGrid w:val="0"/>
            </w:pPr>
          </w:p>
        </w:tc>
        <w:tc>
          <w:tcPr>
            <w:tcW w:w="697" w:type="dxa"/>
            <w:gridSpan w:val="5"/>
            <w:tcBorders>
              <w:top w:val="single" w:sz="4" w:space="0" w:color="000000"/>
              <w:left w:val="single" w:sz="4" w:space="0" w:color="000000"/>
              <w:bottom w:val="single" w:sz="4" w:space="0" w:color="000000"/>
            </w:tcBorders>
          </w:tcPr>
          <w:p w:rsidR="007F2457" w:rsidRDefault="007F2457" w:rsidP="000E0FED">
            <w:pPr>
              <w:snapToGrid w:val="0"/>
            </w:pPr>
          </w:p>
        </w:tc>
        <w:tc>
          <w:tcPr>
            <w:tcW w:w="813" w:type="dxa"/>
            <w:gridSpan w:val="6"/>
            <w:tcBorders>
              <w:top w:val="single" w:sz="4" w:space="0" w:color="000000"/>
              <w:left w:val="single" w:sz="4" w:space="0" w:color="000000"/>
              <w:bottom w:val="single" w:sz="4" w:space="0" w:color="000000"/>
            </w:tcBorders>
          </w:tcPr>
          <w:p w:rsidR="007F2457" w:rsidRDefault="007F2457" w:rsidP="000E0FED">
            <w:pPr>
              <w:snapToGrid w:val="0"/>
            </w:pPr>
          </w:p>
        </w:tc>
        <w:tc>
          <w:tcPr>
            <w:tcW w:w="2133" w:type="dxa"/>
            <w:gridSpan w:val="11"/>
            <w:vMerge/>
            <w:tcBorders>
              <w:top w:val="single" w:sz="4" w:space="0" w:color="000000"/>
              <w:left w:val="single" w:sz="4" w:space="0" w:color="000000"/>
              <w:bottom w:val="single" w:sz="4" w:space="0" w:color="000000"/>
              <w:right w:val="single" w:sz="4" w:space="0" w:color="000000"/>
            </w:tcBorders>
          </w:tcPr>
          <w:p w:rsidR="007F2457" w:rsidRDefault="007F2457" w:rsidP="000E0FED">
            <w:pPr>
              <w:snapToGrid w:val="0"/>
            </w:pPr>
          </w:p>
        </w:tc>
      </w:tr>
      <w:tr w:rsidR="007F2457" w:rsidTr="005B24AF">
        <w:tc>
          <w:tcPr>
            <w:tcW w:w="646"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930"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688"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957" w:type="dxa"/>
            <w:tcBorders>
              <w:top w:val="single" w:sz="4" w:space="0" w:color="000000"/>
              <w:left w:val="single" w:sz="4" w:space="0" w:color="000000"/>
              <w:bottom w:val="single" w:sz="4" w:space="0" w:color="000000"/>
            </w:tcBorders>
          </w:tcPr>
          <w:p w:rsidR="007F2457" w:rsidRDefault="007F2457" w:rsidP="000E0FED">
            <w:pPr>
              <w:snapToGrid w:val="0"/>
            </w:pPr>
          </w:p>
        </w:tc>
        <w:tc>
          <w:tcPr>
            <w:tcW w:w="3678" w:type="dxa"/>
            <w:gridSpan w:val="21"/>
            <w:tcBorders>
              <w:top w:val="single" w:sz="4" w:space="0" w:color="000000"/>
              <w:left w:val="single" w:sz="4" w:space="0" w:color="000000"/>
              <w:bottom w:val="single" w:sz="4" w:space="0" w:color="000000"/>
            </w:tcBorders>
          </w:tcPr>
          <w:p w:rsidR="007F2457" w:rsidRDefault="007F2457" w:rsidP="000E0FED">
            <w:pPr>
              <w:snapToGrid w:val="0"/>
            </w:pPr>
          </w:p>
        </w:tc>
        <w:tc>
          <w:tcPr>
            <w:tcW w:w="2133" w:type="dxa"/>
            <w:gridSpan w:val="11"/>
            <w:vMerge/>
            <w:tcBorders>
              <w:top w:val="single" w:sz="4" w:space="0" w:color="000000"/>
              <w:left w:val="single" w:sz="4" w:space="0" w:color="000000"/>
              <w:bottom w:val="single" w:sz="4" w:space="0" w:color="000000"/>
              <w:right w:val="single" w:sz="4" w:space="0" w:color="000000"/>
            </w:tcBorders>
          </w:tcPr>
          <w:p w:rsidR="007F2457" w:rsidRDefault="007F2457" w:rsidP="000E0FED">
            <w:pPr>
              <w:snapToGrid w:val="0"/>
            </w:pPr>
          </w:p>
        </w:tc>
      </w:tr>
      <w:tr w:rsidR="007F2457" w:rsidTr="005B24AF">
        <w:tc>
          <w:tcPr>
            <w:tcW w:w="646"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930"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688"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957" w:type="dxa"/>
            <w:tcBorders>
              <w:left w:val="single" w:sz="4" w:space="0" w:color="000000"/>
              <w:bottom w:val="single" w:sz="4" w:space="0" w:color="000000"/>
            </w:tcBorders>
          </w:tcPr>
          <w:p w:rsidR="007F2457" w:rsidRDefault="007F2457" w:rsidP="000E0FED">
            <w:pPr>
              <w:snapToGrid w:val="0"/>
            </w:pPr>
          </w:p>
        </w:tc>
        <w:tc>
          <w:tcPr>
            <w:tcW w:w="1447" w:type="dxa"/>
            <w:gridSpan w:val="4"/>
            <w:tcBorders>
              <w:left w:val="single" w:sz="4" w:space="0" w:color="000000"/>
              <w:bottom w:val="single" w:sz="4" w:space="0" w:color="000000"/>
            </w:tcBorders>
          </w:tcPr>
          <w:p w:rsidR="007F2457" w:rsidRDefault="007F2457" w:rsidP="000E0FED">
            <w:pPr>
              <w:snapToGrid w:val="0"/>
            </w:pPr>
          </w:p>
        </w:tc>
        <w:tc>
          <w:tcPr>
            <w:tcW w:w="721" w:type="dxa"/>
            <w:gridSpan w:val="6"/>
            <w:tcBorders>
              <w:left w:val="single" w:sz="4" w:space="0" w:color="000000"/>
              <w:bottom w:val="single" w:sz="4" w:space="0" w:color="000000"/>
            </w:tcBorders>
          </w:tcPr>
          <w:p w:rsidR="007F2457" w:rsidRDefault="007F2457" w:rsidP="000E0FED">
            <w:pPr>
              <w:snapToGrid w:val="0"/>
            </w:pPr>
          </w:p>
        </w:tc>
        <w:tc>
          <w:tcPr>
            <w:tcW w:w="697" w:type="dxa"/>
            <w:gridSpan w:val="5"/>
            <w:tcBorders>
              <w:left w:val="single" w:sz="4" w:space="0" w:color="000000"/>
              <w:bottom w:val="single" w:sz="4" w:space="0" w:color="000000"/>
            </w:tcBorders>
          </w:tcPr>
          <w:p w:rsidR="007F2457" w:rsidRDefault="007F2457" w:rsidP="000E0FED">
            <w:pPr>
              <w:snapToGrid w:val="0"/>
            </w:pPr>
          </w:p>
        </w:tc>
        <w:tc>
          <w:tcPr>
            <w:tcW w:w="813" w:type="dxa"/>
            <w:gridSpan w:val="6"/>
            <w:tcBorders>
              <w:left w:val="single" w:sz="4" w:space="0" w:color="000000"/>
              <w:bottom w:val="single" w:sz="4" w:space="0" w:color="000000"/>
            </w:tcBorders>
          </w:tcPr>
          <w:p w:rsidR="007F2457" w:rsidRDefault="007F2457" w:rsidP="000E0FED">
            <w:pPr>
              <w:snapToGrid w:val="0"/>
            </w:pPr>
          </w:p>
        </w:tc>
        <w:tc>
          <w:tcPr>
            <w:tcW w:w="2133" w:type="dxa"/>
            <w:gridSpan w:val="11"/>
            <w:vMerge/>
            <w:tcBorders>
              <w:top w:val="single" w:sz="4" w:space="0" w:color="000000"/>
              <w:left w:val="single" w:sz="4" w:space="0" w:color="000000"/>
              <w:bottom w:val="single" w:sz="4" w:space="0" w:color="000000"/>
              <w:right w:val="single" w:sz="4" w:space="0" w:color="000000"/>
            </w:tcBorders>
          </w:tcPr>
          <w:p w:rsidR="007F2457" w:rsidRDefault="007F2457" w:rsidP="000E0FED">
            <w:pPr>
              <w:snapToGrid w:val="0"/>
            </w:pPr>
          </w:p>
        </w:tc>
      </w:tr>
      <w:tr w:rsidR="007F2457" w:rsidTr="005B24AF">
        <w:tc>
          <w:tcPr>
            <w:tcW w:w="646" w:type="dxa"/>
            <w:vMerge/>
            <w:tcBorders>
              <w:left w:val="single" w:sz="4" w:space="0" w:color="000000"/>
              <w:bottom w:val="single" w:sz="4" w:space="0" w:color="000000"/>
            </w:tcBorders>
          </w:tcPr>
          <w:p w:rsidR="007F2457" w:rsidRDefault="007F2457" w:rsidP="000E0FED">
            <w:pPr>
              <w:snapToGrid w:val="0"/>
            </w:pPr>
          </w:p>
        </w:tc>
        <w:tc>
          <w:tcPr>
            <w:tcW w:w="1575" w:type="dxa"/>
            <w:vMerge/>
            <w:tcBorders>
              <w:left w:val="single" w:sz="4" w:space="0" w:color="000000"/>
              <w:bottom w:val="single" w:sz="4" w:space="0" w:color="000000"/>
            </w:tcBorders>
          </w:tcPr>
          <w:p w:rsidR="007F2457" w:rsidRDefault="007F2457" w:rsidP="000E0FED">
            <w:pPr>
              <w:snapToGrid w:val="0"/>
            </w:pPr>
          </w:p>
        </w:tc>
        <w:tc>
          <w:tcPr>
            <w:tcW w:w="2057" w:type="dxa"/>
            <w:vMerge/>
            <w:tcBorders>
              <w:left w:val="single" w:sz="4" w:space="0" w:color="000000"/>
              <w:bottom w:val="single" w:sz="4" w:space="0" w:color="000000"/>
            </w:tcBorders>
          </w:tcPr>
          <w:p w:rsidR="007F2457" w:rsidRDefault="007F2457" w:rsidP="000E0FED">
            <w:pPr>
              <w:snapToGrid w:val="0"/>
            </w:pPr>
          </w:p>
        </w:tc>
        <w:tc>
          <w:tcPr>
            <w:tcW w:w="930" w:type="dxa"/>
            <w:vMerge/>
            <w:tcBorders>
              <w:left w:val="single" w:sz="4" w:space="0" w:color="000000"/>
              <w:bottom w:val="single" w:sz="4" w:space="0" w:color="000000"/>
            </w:tcBorders>
          </w:tcPr>
          <w:p w:rsidR="007F2457" w:rsidRDefault="007F2457" w:rsidP="000E0FED">
            <w:pPr>
              <w:snapToGrid w:val="0"/>
            </w:pPr>
          </w:p>
        </w:tc>
        <w:tc>
          <w:tcPr>
            <w:tcW w:w="2688" w:type="dxa"/>
            <w:vMerge/>
            <w:tcBorders>
              <w:left w:val="single" w:sz="4" w:space="0" w:color="000000"/>
              <w:bottom w:val="single" w:sz="4" w:space="0" w:color="000000"/>
            </w:tcBorders>
          </w:tcPr>
          <w:p w:rsidR="007F2457" w:rsidRDefault="007F2457" w:rsidP="000E0FED">
            <w:pPr>
              <w:snapToGrid w:val="0"/>
            </w:pPr>
          </w:p>
        </w:tc>
        <w:tc>
          <w:tcPr>
            <w:tcW w:w="1957" w:type="dxa"/>
            <w:tcBorders>
              <w:left w:val="single" w:sz="4" w:space="0" w:color="000000"/>
              <w:bottom w:val="single" w:sz="4" w:space="0" w:color="000000"/>
            </w:tcBorders>
          </w:tcPr>
          <w:p w:rsidR="007F2457" w:rsidRDefault="007F2457" w:rsidP="000E0FED">
            <w:pPr>
              <w:snapToGrid w:val="0"/>
            </w:pPr>
          </w:p>
        </w:tc>
        <w:tc>
          <w:tcPr>
            <w:tcW w:w="1447" w:type="dxa"/>
            <w:gridSpan w:val="4"/>
            <w:tcBorders>
              <w:left w:val="single" w:sz="4" w:space="0" w:color="000000"/>
              <w:bottom w:val="single" w:sz="4" w:space="0" w:color="000000"/>
            </w:tcBorders>
          </w:tcPr>
          <w:p w:rsidR="007F2457" w:rsidRDefault="007F2457" w:rsidP="000E0FED">
            <w:pPr>
              <w:snapToGrid w:val="0"/>
            </w:pPr>
          </w:p>
        </w:tc>
        <w:tc>
          <w:tcPr>
            <w:tcW w:w="721" w:type="dxa"/>
            <w:gridSpan w:val="6"/>
            <w:tcBorders>
              <w:left w:val="single" w:sz="4" w:space="0" w:color="000000"/>
              <w:bottom w:val="single" w:sz="4" w:space="0" w:color="000000"/>
            </w:tcBorders>
          </w:tcPr>
          <w:p w:rsidR="007F2457" w:rsidRDefault="007F2457" w:rsidP="000E0FED">
            <w:pPr>
              <w:snapToGrid w:val="0"/>
            </w:pPr>
          </w:p>
        </w:tc>
        <w:tc>
          <w:tcPr>
            <w:tcW w:w="697" w:type="dxa"/>
            <w:gridSpan w:val="5"/>
            <w:tcBorders>
              <w:left w:val="single" w:sz="4" w:space="0" w:color="000000"/>
              <w:bottom w:val="single" w:sz="4" w:space="0" w:color="000000"/>
            </w:tcBorders>
          </w:tcPr>
          <w:p w:rsidR="007F2457" w:rsidRDefault="007F2457" w:rsidP="000E0FED">
            <w:pPr>
              <w:snapToGrid w:val="0"/>
            </w:pPr>
          </w:p>
        </w:tc>
        <w:tc>
          <w:tcPr>
            <w:tcW w:w="813" w:type="dxa"/>
            <w:gridSpan w:val="6"/>
            <w:tcBorders>
              <w:left w:val="single" w:sz="4" w:space="0" w:color="000000"/>
              <w:bottom w:val="single" w:sz="4" w:space="0" w:color="000000"/>
            </w:tcBorders>
          </w:tcPr>
          <w:p w:rsidR="007F2457" w:rsidRDefault="007F2457" w:rsidP="000E0FED">
            <w:pPr>
              <w:snapToGrid w:val="0"/>
            </w:pPr>
          </w:p>
        </w:tc>
        <w:tc>
          <w:tcPr>
            <w:tcW w:w="2133" w:type="dxa"/>
            <w:gridSpan w:val="11"/>
            <w:vMerge/>
            <w:tcBorders>
              <w:left w:val="single" w:sz="4" w:space="0" w:color="000000"/>
              <w:bottom w:val="single" w:sz="4" w:space="0" w:color="000000"/>
              <w:right w:val="single" w:sz="4" w:space="0" w:color="000000"/>
            </w:tcBorders>
          </w:tcPr>
          <w:p w:rsidR="007F2457" w:rsidRDefault="007F2457" w:rsidP="000E0FED">
            <w:pPr>
              <w:snapToGrid w:val="0"/>
            </w:pPr>
          </w:p>
        </w:tc>
      </w:tr>
      <w:tr w:rsidR="007F2457" w:rsidTr="005B24AF">
        <w:tc>
          <w:tcPr>
            <w:tcW w:w="646" w:type="dxa"/>
            <w:vMerge/>
            <w:tcBorders>
              <w:left w:val="single" w:sz="4" w:space="0" w:color="000000"/>
              <w:bottom w:val="single" w:sz="4" w:space="0" w:color="000000"/>
            </w:tcBorders>
          </w:tcPr>
          <w:p w:rsidR="007F2457" w:rsidRDefault="007F2457" w:rsidP="000E0FED">
            <w:pPr>
              <w:snapToGrid w:val="0"/>
            </w:pPr>
          </w:p>
        </w:tc>
        <w:tc>
          <w:tcPr>
            <w:tcW w:w="1575" w:type="dxa"/>
            <w:vMerge/>
            <w:tcBorders>
              <w:left w:val="single" w:sz="4" w:space="0" w:color="000000"/>
              <w:bottom w:val="single" w:sz="4" w:space="0" w:color="000000"/>
            </w:tcBorders>
          </w:tcPr>
          <w:p w:rsidR="007F2457" w:rsidRDefault="007F2457" w:rsidP="000E0FED">
            <w:pPr>
              <w:snapToGrid w:val="0"/>
            </w:pPr>
          </w:p>
        </w:tc>
        <w:tc>
          <w:tcPr>
            <w:tcW w:w="2057" w:type="dxa"/>
            <w:vMerge/>
            <w:tcBorders>
              <w:left w:val="single" w:sz="4" w:space="0" w:color="000000"/>
              <w:bottom w:val="single" w:sz="4" w:space="0" w:color="000000"/>
            </w:tcBorders>
          </w:tcPr>
          <w:p w:rsidR="007F2457" w:rsidRDefault="007F2457" w:rsidP="000E0FED">
            <w:pPr>
              <w:snapToGrid w:val="0"/>
            </w:pPr>
          </w:p>
        </w:tc>
        <w:tc>
          <w:tcPr>
            <w:tcW w:w="930" w:type="dxa"/>
            <w:vMerge/>
            <w:tcBorders>
              <w:left w:val="single" w:sz="4" w:space="0" w:color="000000"/>
              <w:bottom w:val="single" w:sz="4" w:space="0" w:color="000000"/>
            </w:tcBorders>
          </w:tcPr>
          <w:p w:rsidR="007F2457" w:rsidRDefault="007F2457" w:rsidP="000E0FED">
            <w:pPr>
              <w:snapToGrid w:val="0"/>
            </w:pPr>
          </w:p>
        </w:tc>
        <w:tc>
          <w:tcPr>
            <w:tcW w:w="2688" w:type="dxa"/>
            <w:vMerge/>
            <w:tcBorders>
              <w:left w:val="single" w:sz="4" w:space="0" w:color="000000"/>
              <w:bottom w:val="single" w:sz="4" w:space="0" w:color="000000"/>
            </w:tcBorders>
          </w:tcPr>
          <w:p w:rsidR="007F2457" w:rsidRDefault="007F2457" w:rsidP="000E0FED">
            <w:pPr>
              <w:snapToGrid w:val="0"/>
            </w:pPr>
          </w:p>
        </w:tc>
        <w:tc>
          <w:tcPr>
            <w:tcW w:w="1957" w:type="dxa"/>
            <w:tcBorders>
              <w:left w:val="single" w:sz="4" w:space="0" w:color="000000"/>
              <w:bottom w:val="single" w:sz="4" w:space="0" w:color="000000"/>
            </w:tcBorders>
          </w:tcPr>
          <w:p w:rsidR="007F2457" w:rsidRDefault="007F2457" w:rsidP="000E0FED">
            <w:pPr>
              <w:snapToGrid w:val="0"/>
            </w:pPr>
          </w:p>
        </w:tc>
        <w:tc>
          <w:tcPr>
            <w:tcW w:w="3678" w:type="dxa"/>
            <w:gridSpan w:val="21"/>
            <w:tcBorders>
              <w:left w:val="single" w:sz="4" w:space="0" w:color="000000"/>
              <w:bottom w:val="single" w:sz="4" w:space="0" w:color="000000"/>
            </w:tcBorders>
          </w:tcPr>
          <w:p w:rsidR="007F2457" w:rsidRDefault="007F2457" w:rsidP="000E0FED">
            <w:pPr>
              <w:snapToGrid w:val="0"/>
            </w:pPr>
          </w:p>
        </w:tc>
        <w:tc>
          <w:tcPr>
            <w:tcW w:w="2133" w:type="dxa"/>
            <w:gridSpan w:val="11"/>
            <w:vMerge/>
            <w:tcBorders>
              <w:left w:val="single" w:sz="4" w:space="0" w:color="000000"/>
              <w:bottom w:val="single" w:sz="4" w:space="0" w:color="000000"/>
              <w:right w:val="single" w:sz="4" w:space="0" w:color="000000"/>
            </w:tcBorders>
          </w:tcPr>
          <w:p w:rsidR="007F2457" w:rsidRDefault="007F2457" w:rsidP="000E0FED">
            <w:pPr>
              <w:snapToGrid w:val="0"/>
            </w:pPr>
          </w:p>
        </w:tc>
      </w:tr>
      <w:tr w:rsidR="007F2457" w:rsidTr="005B24AF">
        <w:tc>
          <w:tcPr>
            <w:tcW w:w="646" w:type="dxa"/>
            <w:vMerge w:val="restart"/>
            <w:tcBorders>
              <w:top w:val="single" w:sz="4" w:space="0" w:color="000000"/>
              <w:left w:val="single" w:sz="4" w:space="0" w:color="000000"/>
              <w:bottom w:val="single" w:sz="4" w:space="0" w:color="000000"/>
            </w:tcBorders>
          </w:tcPr>
          <w:p w:rsidR="007F2457" w:rsidRDefault="007F2457" w:rsidP="000E0FED">
            <w:pPr>
              <w:snapToGrid w:val="0"/>
            </w:pPr>
            <w:r>
              <w:t>2.</w:t>
            </w:r>
          </w:p>
        </w:tc>
        <w:tc>
          <w:tcPr>
            <w:tcW w:w="1575" w:type="dxa"/>
            <w:vMerge w:val="restart"/>
            <w:tcBorders>
              <w:top w:val="single" w:sz="4" w:space="0" w:color="000000"/>
              <w:left w:val="single" w:sz="4" w:space="0" w:color="000000"/>
              <w:bottom w:val="single" w:sz="4" w:space="0" w:color="000000"/>
            </w:tcBorders>
          </w:tcPr>
          <w:p w:rsidR="007F2457" w:rsidRDefault="007F2457" w:rsidP="000E0FED">
            <w:pPr>
              <w:snapToGrid w:val="0"/>
            </w:pPr>
            <w:r>
              <w:t>Проведення конкурсів, що спрямовані на формування здорового способу життя молоді</w:t>
            </w:r>
          </w:p>
        </w:tc>
        <w:tc>
          <w:tcPr>
            <w:tcW w:w="2057" w:type="dxa"/>
            <w:vMerge w:val="restart"/>
            <w:tcBorders>
              <w:top w:val="single" w:sz="4" w:space="0" w:color="000000"/>
              <w:left w:val="single" w:sz="4" w:space="0" w:color="000000"/>
              <w:bottom w:val="single" w:sz="4" w:space="0" w:color="000000"/>
            </w:tcBorders>
          </w:tcPr>
          <w:p w:rsidR="007F2457" w:rsidRDefault="007F2457" w:rsidP="000E0FED">
            <w:pPr>
              <w:snapToGrid w:val="0"/>
            </w:pPr>
            <w:r>
              <w:t>Проведення фестивалю «За здоровий спосіб життя»</w:t>
            </w:r>
          </w:p>
        </w:tc>
        <w:tc>
          <w:tcPr>
            <w:tcW w:w="930" w:type="dxa"/>
            <w:vMerge w:val="restart"/>
            <w:tcBorders>
              <w:top w:val="single" w:sz="4" w:space="0" w:color="000000"/>
              <w:left w:val="single" w:sz="4" w:space="0" w:color="000000"/>
              <w:bottom w:val="single" w:sz="4" w:space="0" w:color="000000"/>
            </w:tcBorders>
          </w:tcPr>
          <w:p w:rsidR="007F2457" w:rsidRDefault="007F2457" w:rsidP="000E0FED">
            <w:pPr>
              <w:snapToGrid w:val="0"/>
            </w:pPr>
            <w:r>
              <w:t>2017-2020</w:t>
            </w:r>
          </w:p>
        </w:tc>
        <w:tc>
          <w:tcPr>
            <w:tcW w:w="2688" w:type="dxa"/>
            <w:vMerge w:val="restart"/>
            <w:tcBorders>
              <w:top w:val="single" w:sz="4" w:space="0" w:color="000000"/>
              <w:left w:val="single" w:sz="4" w:space="0" w:color="000000"/>
              <w:bottom w:val="single" w:sz="4" w:space="0" w:color="000000"/>
            </w:tcBorders>
          </w:tcPr>
          <w:p w:rsidR="007F2457" w:rsidRDefault="007F2457" w:rsidP="000E0FED">
            <w:pPr>
              <w:snapToGrid w:val="0"/>
            </w:pPr>
            <w:r>
              <w:t xml:space="preserve"> </w:t>
            </w:r>
            <w:r>
              <w:rPr>
                <w:bCs/>
              </w:rPr>
              <w:t>Сектор</w:t>
            </w:r>
            <w:r>
              <w:t xml:space="preserve"> у справах сім’ї, молоді та спорту райдержадміністрації, відділ освіти райдержадміністрації, Черняхівський районний центр соціальних служб для сім'ї, дітей та молоді  сільські, селищні ради громадські організації (за згодою)</w:t>
            </w:r>
          </w:p>
          <w:p w:rsidR="007F2457" w:rsidRDefault="007F2457" w:rsidP="000E0FED">
            <w:pPr>
              <w:snapToGrid w:val="0"/>
            </w:pPr>
          </w:p>
        </w:tc>
        <w:tc>
          <w:tcPr>
            <w:tcW w:w="1957" w:type="dxa"/>
            <w:tcBorders>
              <w:top w:val="single" w:sz="4" w:space="0" w:color="000000"/>
              <w:left w:val="single" w:sz="4" w:space="0" w:color="000000"/>
              <w:bottom w:val="single" w:sz="4" w:space="0" w:color="000000"/>
            </w:tcBorders>
          </w:tcPr>
          <w:p w:rsidR="007F2457" w:rsidRDefault="007F2457" w:rsidP="000E0FED">
            <w:pPr>
              <w:snapToGrid w:val="0"/>
            </w:pPr>
            <w:r>
              <w:t>районний</w:t>
            </w:r>
          </w:p>
        </w:tc>
        <w:tc>
          <w:tcPr>
            <w:tcW w:w="1447" w:type="dxa"/>
            <w:gridSpan w:val="4"/>
            <w:tcBorders>
              <w:top w:val="single" w:sz="4" w:space="0" w:color="000000"/>
              <w:left w:val="single" w:sz="4" w:space="0" w:color="000000"/>
              <w:bottom w:val="single" w:sz="4" w:space="0" w:color="000000"/>
            </w:tcBorders>
          </w:tcPr>
          <w:p w:rsidR="007F2457" w:rsidRDefault="007F2457" w:rsidP="000E0FED">
            <w:pPr>
              <w:snapToGrid w:val="0"/>
            </w:pPr>
            <w:r>
              <w:t>1,5</w:t>
            </w:r>
          </w:p>
        </w:tc>
        <w:tc>
          <w:tcPr>
            <w:tcW w:w="721" w:type="dxa"/>
            <w:gridSpan w:val="6"/>
            <w:tcBorders>
              <w:top w:val="single" w:sz="4" w:space="0" w:color="000000"/>
              <w:left w:val="single" w:sz="4" w:space="0" w:color="000000"/>
              <w:bottom w:val="single" w:sz="4" w:space="0" w:color="000000"/>
            </w:tcBorders>
          </w:tcPr>
          <w:p w:rsidR="007F2457" w:rsidRDefault="007F2457" w:rsidP="000E0FED">
            <w:pPr>
              <w:snapToGrid w:val="0"/>
            </w:pPr>
            <w:r>
              <w:t>1,5</w:t>
            </w:r>
          </w:p>
        </w:tc>
        <w:tc>
          <w:tcPr>
            <w:tcW w:w="697" w:type="dxa"/>
            <w:gridSpan w:val="5"/>
            <w:tcBorders>
              <w:top w:val="single" w:sz="4" w:space="0" w:color="000000"/>
              <w:left w:val="single" w:sz="4" w:space="0" w:color="000000"/>
              <w:bottom w:val="single" w:sz="4" w:space="0" w:color="000000"/>
            </w:tcBorders>
          </w:tcPr>
          <w:p w:rsidR="007F2457" w:rsidRDefault="007F2457" w:rsidP="000E0FED">
            <w:pPr>
              <w:snapToGrid w:val="0"/>
            </w:pPr>
            <w:r>
              <w:t>2,0</w:t>
            </w:r>
          </w:p>
        </w:tc>
        <w:tc>
          <w:tcPr>
            <w:tcW w:w="813" w:type="dxa"/>
            <w:gridSpan w:val="6"/>
            <w:tcBorders>
              <w:top w:val="single" w:sz="4" w:space="0" w:color="000000"/>
              <w:left w:val="single" w:sz="4" w:space="0" w:color="000000"/>
              <w:bottom w:val="single" w:sz="4" w:space="0" w:color="000000"/>
            </w:tcBorders>
          </w:tcPr>
          <w:p w:rsidR="007F2457" w:rsidRDefault="007F2457" w:rsidP="000E0FED">
            <w:pPr>
              <w:snapToGrid w:val="0"/>
            </w:pPr>
            <w:r>
              <w:t>2,0</w:t>
            </w:r>
          </w:p>
        </w:tc>
        <w:tc>
          <w:tcPr>
            <w:tcW w:w="2133" w:type="dxa"/>
            <w:gridSpan w:val="11"/>
            <w:vMerge w:val="restart"/>
            <w:tcBorders>
              <w:top w:val="single" w:sz="4" w:space="0" w:color="000000"/>
              <w:left w:val="single" w:sz="4" w:space="0" w:color="000000"/>
              <w:bottom w:val="single" w:sz="4" w:space="0" w:color="000000"/>
              <w:right w:val="single" w:sz="4" w:space="0" w:color="000000"/>
            </w:tcBorders>
          </w:tcPr>
          <w:p w:rsidR="007F2457" w:rsidRDefault="007F2457" w:rsidP="000E0FED">
            <w:pPr>
              <w:snapToGrid w:val="0"/>
            </w:pPr>
            <w:r>
              <w:t>Формування здорового способу життя молоді та поінформованість щодо шкідливості вживання алкогольних напоїв, тютюнопаління</w:t>
            </w:r>
          </w:p>
        </w:tc>
      </w:tr>
      <w:tr w:rsidR="007F2457" w:rsidTr="005B24AF">
        <w:tc>
          <w:tcPr>
            <w:tcW w:w="646"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930"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688"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957" w:type="dxa"/>
            <w:tcBorders>
              <w:top w:val="single" w:sz="4" w:space="0" w:color="000000"/>
              <w:left w:val="single" w:sz="4" w:space="0" w:color="000000"/>
              <w:bottom w:val="single" w:sz="4" w:space="0" w:color="000000"/>
            </w:tcBorders>
          </w:tcPr>
          <w:p w:rsidR="007F2457" w:rsidRDefault="007F2457" w:rsidP="000E0FED">
            <w:pPr>
              <w:snapToGrid w:val="0"/>
            </w:pPr>
            <w:r>
              <w:t>інші джерела</w:t>
            </w:r>
          </w:p>
        </w:tc>
        <w:tc>
          <w:tcPr>
            <w:tcW w:w="1447" w:type="dxa"/>
            <w:gridSpan w:val="4"/>
            <w:tcBorders>
              <w:top w:val="single" w:sz="4" w:space="0" w:color="000000"/>
              <w:left w:val="single" w:sz="4" w:space="0" w:color="000000"/>
              <w:bottom w:val="single" w:sz="4" w:space="0" w:color="000000"/>
            </w:tcBorders>
          </w:tcPr>
          <w:p w:rsidR="007F2457" w:rsidRDefault="007F2457" w:rsidP="000E0FED">
            <w:pPr>
              <w:snapToGrid w:val="0"/>
            </w:pPr>
          </w:p>
        </w:tc>
        <w:tc>
          <w:tcPr>
            <w:tcW w:w="721" w:type="dxa"/>
            <w:gridSpan w:val="6"/>
            <w:tcBorders>
              <w:top w:val="single" w:sz="4" w:space="0" w:color="000000"/>
              <w:left w:val="single" w:sz="4" w:space="0" w:color="000000"/>
              <w:bottom w:val="single" w:sz="4" w:space="0" w:color="000000"/>
            </w:tcBorders>
          </w:tcPr>
          <w:p w:rsidR="007F2457" w:rsidRDefault="007F2457" w:rsidP="000E0FED">
            <w:pPr>
              <w:snapToGrid w:val="0"/>
            </w:pPr>
          </w:p>
        </w:tc>
        <w:tc>
          <w:tcPr>
            <w:tcW w:w="697" w:type="dxa"/>
            <w:gridSpan w:val="5"/>
            <w:tcBorders>
              <w:top w:val="single" w:sz="4" w:space="0" w:color="000000"/>
              <w:left w:val="single" w:sz="4" w:space="0" w:color="000000"/>
              <w:bottom w:val="single" w:sz="4" w:space="0" w:color="000000"/>
            </w:tcBorders>
          </w:tcPr>
          <w:p w:rsidR="007F2457" w:rsidRDefault="007F2457" w:rsidP="000E0FED">
            <w:pPr>
              <w:snapToGrid w:val="0"/>
            </w:pPr>
          </w:p>
        </w:tc>
        <w:tc>
          <w:tcPr>
            <w:tcW w:w="813" w:type="dxa"/>
            <w:gridSpan w:val="6"/>
            <w:tcBorders>
              <w:top w:val="single" w:sz="4" w:space="0" w:color="000000"/>
              <w:left w:val="single" w:sz="4" w:space="0" w:color="000000"/>
              <w:bottom w:val="single" w:sz="4" w:space="0" w:color="000000"/>
            </w:tcBorders>
          </w:tcPr>
          <w:p w:rsidR="007F2457" w:rsidRDefault="007F2457" w:rsidP="000E0FED">
            <w:pPr>
              <w:snapToGrid w:val="0"/>
            </w:pPr>
          </w:p>
        </w:tc>
        <w:tc>
          <w:tcPr>
            <w:tcW w:w="2133" w:type="dxa"/>
            <w:gridSpan w:val="11"/>
            <w:vMerge/>
            <w:tcBorders>
              <w:top w:val="single" w:sz="4" w:space="0" w:color="000000"/>
              <w:left w:val="single" w:sz="4" w:space="0" w:color="000000"/>
              <w:bottom w:val="single" w:sz="4" w:space="0" w:color="000000"/>
              <w:right w:val="single" w:sz="4" w:space="0" w:color="000000"/>
            </w:tcBorders>
          </w:tcPr>
          <w:p w:rsidR="007F2457" w:rsidRDefault="007F2457" w:rsidP="000E0FED">
            <w:pPr>
              <w:snapToGrid w:val="0"/>
            </w:pPr>
          </w:p>
        </w:tc>
      </w:tr>
      <w:tr w:rsidR="007F2457" w:rsidTr="005B24AF">
        <w:trPr>
          <w:trHeight w:val="277"/>
        </w:trPr>
        <w:tc>
          <w:tcPr>
            <w:tcW w:w="646"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val="restart"/>
            <w:tcBorders>
              <w:top w:val="single" w:sz="4" w:space="0" w:color="000000"/>
              <w:left w:val="single" w:sz="4" w:space="0" w:color="000000"/>
              <w:bottom w:val="single" w:sz="4" w:space="0" w:color="000000"/>
            </w:tcBorders>
          </w:tcPr>
          <w:p w:rsidR="007F2457" w:rsidRDefault="007F2457" w:rsidP="000E0FED">
            <w:pPr>
              <w:snapToGrid w:val="0"/>
            </w:pPr>
            <w:r>
              <w:t>Проведення культурно -мистецьких заходів, акцій «Життя без шкідливих звичок»</w:t>
            </w:r>
          </w:p>
        </w:tc>
        <w:tc>
          <w:tcPr>
            <w:tcW w:w="930" w:type="dxa"/>
            <w:vMerge w:val="restart"/>
            <w:tcBorders>
              <w:top w:val="single" w:sz="4" w:space="0" w:color="000000"/>
              <w:left w:val="single" w:sz="4" w:space="0" w:color="000000"/>
              <w:bottom w:val="single" w:sz="4" w:space="0" w:color="000000"/>
            </w:tcBorders>
          </w:tcPr>
          <w:p w:rsidR="007F2457" w:rsidRDefault="007F2457" w:rsidP="000E0FED">
            <w:pPr>
              <w:snapToGrid w:val="0"/>
            </w:pPr>
            <w:r>
              <w:t>2017-2020</w:t>
            </w:r>
          </w:p>
        </w:tc>
        <w:tc>
          <w:tcPr>
            <w:tcW w:w="2688" w:type="dxa"/>
            <w:vMerge w:val="restart"/>
            <w:tcBorders>
              <w:top w:val="single" w:sz="4" w:space="0" w:color="000000"/>
              <w:left w:val="single" w:sz="4" w:space="0" w:color="000000"/>
              <w:bottom w:val="single" w:sz="4" w:space="0" w:color="000000"/>
            </w:tcBorders>
          </w:tcPr>
          <w:p w:rsidR="007F2457" w:rsidRDefault="007F2457" w:rsidP="000E0FED">
            <w:pPr>
              <w:snapToGrid w:val="0"/>
            </w:pPr>
            <w:r>
              <w:t xml:space="preserve"> </w:t>
            </w:r>
            <w:r>
              <w:rPr>
                <w:bCs/>
              </w:rPr>
              <w:t>Сектор</w:t>
            </w:r>
            <w:r>
              <w:t xml:space="preserve"> у справах сім’ї, молоді та спорту райдержадміністрації, відділ освіти райдержадміністрації, Черняхівський районний центр соціальних служб для сім'ї, дітей та молоді  сільські, селищні ради громадські організації (за згодою)</w:t>
            </w:r>
          </w:p>
        </w:tc>
        <w:tc>
          <w:tcPr>
            <w:tcW w:w="1957" w:type="dxa"/>
            <w:tcBorders>
              <w:top w:val="single" w:sz="4" w:space="0" w:color="000000"/>
              <w:left w:val="single" w:sz="4" w:space="0" w:color="000000"/>
              <w:bottom w:val="single" w:sz="4" w:space="0" w:color="000000"/>
            </w:tcBorders>
          </w:tcPr>
          <w:p w:rsidR="007F2457" w:rsidRDefault="007F2457" w:rsidP="000E0FED">
            <w:pPr>
              <w:snapToGrid w:val="0"/>
            </w:pPr>
            <w:r>
              <w:t>районний</w:t>
            </w:r>
          </w:p>
        </w:tc>
        <w:tc>
          <w:tcPr>
            <w:tcW w:w="1447" w:type="dxa"/>
            <w:gridSpan w:val="4"/>
            <w:tcBorders>
              <w:top w:val="single" w:sz="4" w:space="0" w:color="000000"/>
              <w:left w:val="single" w:sz="4" w:space="0" w:color="000000"/>
              <w:bottom w:val="single" w:sz="4" w:space="0" w:color="000000"/>
            </w:tcBorders>
          </w:tcPr>
          <w:p w:rsidR="007F2457" w:rsidRDefault="007F2457" w:rsidP="000E0FED">
            <w:pPr>
              <w:snapToGrid w:val="0"/>
            </w:pPr>
            <w:r>
              <w:t>1,5</w:t>
            </w:r>
          </w:p>
        </w:tc>
        <w:tc>
          <w:tcPr>
            <w:tcW w:w="721" w:type="dxa"/>
            <w:gridSpan w:val="6"/>
            <w:tcBorders>
              <w:top w:val="single" w:sz="4" w:space="0" w:color="000000"/>
              <w:left w:val="single" w:sz="4" w:space="0" w:color="000000"/>
              <w:bottom w:val="single" w:sz="4" w:space="0" w:color="000000"/>
            </w:tcBorders>
          </w:tcPr>
          <w:p w:rsidR="007F2457" w:rsidRDefault="007F2457" w:rsidP="000E0FED">
            <w:pPr>
              <w:snapToGrid w:val="0"/>
            </w:pPr>
            <w:r>
              <w:t>1,5</w:t>
            </w:r>
          </w:p>
        </w:tc>
        <w:tc>
          <w:tcPr>
            <w:tcW w:w="697" w:type="dxa"/>
            <w:gridSpan w:val="5"/>
            <w:tcBorders>
              <w:top w:val="single" w:sz="4" w:space="0" w:color="000000"/>
              <w:left w:val="single" w:sz="4" w:space="0" w:color="000000"/>
              <w:bottom w:val="single" w:sz="4" w:space="0" w:color="000000"/>
            </w:tcBorders>
          </w:tcPr>
          <w:p w:rsidR="007F2457" w:rsidRDefault="007F2457" w:rsidP="000E0FED">
            <w:pPr>
              <w:snapToGrid w:val="0"/>
            </w:pPr>
            <w:r>
              <w:t>2,0</w:t>
            </w:r>
          </w:p>
        </w:tc>
        <w:tc>
          <w:tcPr>
            <w:tcW w:w="813" w:type="dxa"/>
            <w:gridSpan w:val="6"/>
            <w:tcBorders>
              <w:top w:val="single" w:sz="4" w:space="0" w:color="000000"/>
              <w:left w:val="single" w:sz="4" w:space="0" w:color="000000"/>
              <w:bottom w:val="single" w:sz="4" w:space="0" w:color="000000"/>
            </w:tcBorders>
          </w:tcPr>
          <w:p w:rsidR="007F2457" w:rsidRDefault="007F2457" w:rsidP="000E0FED">
            <w:pPr>
              <w:snapToGrid w:val="0"/>
            </w:pPr>
            <w:r>
              <w:t>2,0</w:t>
            </w:r>
          </w:p>
        </w:tc>
        <w:tc>
          <w:tcPr>
            <w:tcW w:w="2133" w:type="dxa"/>
            <w:gridSpan w:val="11"/>
            <w:vMerge w:val="restart"/>
            <w:tcBorders>
              <w:top w:val="single" w:sz="4" w:space="0" w:color="000000"/>
              <w:left w:val="single" w:sz="4" w:space="0" w:color="000000"/>
              <w:bottom w:val="single" w:sz="4" w:space="0" w:color="000000"/>
              <w:right w:val="single" w:sz="4" w:space="0" w:color="000000"/>
            </w:tcBorders>
          </w:tcPr>
          <w:p w:rsidR="007F2457" w:rsidRDefault="007F2457" w:rsidP="000E0FED">
            <w:pPr>
              <w:snapToGrid w:val="0"/>
            </w:pPr>
            <w:r>
              <w:t>Зниження захворюваності серед молоді на 5%</w:t>
            </w:r>
          </w:p>
        </w:tc>
      </w:tr>
      <w:tr w:rsidR="007F2457" w:rsidTr="005B24AF">
        <w:tc>
          <w:tcPr>
            <w:tcW w:w="646"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930"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688"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957" w:type="dxa"/>
            <w:tcBorders>
              <w:top w:val="single" w:sz="4" w:space="0" w:color="000000"/>
              <w:left w:val="single" w:sz="4" w:space="0" w:color="000000"/>
              <w:bottom w:val="single" w:sz="4" w:space="0" w:color="000000"/>
            </w:tcBorders>
          </w:tcPr>
          <w:p w:rsidR="007F2457" w:rsidRDefault="007F2457" w:rsidP="000E0FED">
            <w:pPr>
              <w:snapToGrid w:val="0"/>
            </w:pPr>
            <w:r>
              <w:t>інші джерела</w:t>
            </w:r>
          </w:p>
        </w:tc>
        <w:tc>
          <w:tcPr>
            <w:tcW w:w="1447" w:type="dxa"/>
            <w:gridSpan w:val="4"/>
            <w:tcBorders>
              <w:top w:val="single" w:sz="4" w:space="0" w:color="000000"/>
              <w:left w:val="single" w:sz="4" w:space="0" w:color="000000"/>
              <w:bottom w:val="single" w:sz="4" w:space="0" w:color="000000"/>
              <w:right w:val="single" w:sz="4" w:space="0" w:color="auto"/>
            </w:tcBorders>
          </w:tcPr>
          <w:p w:rsidR="007F2457" w:rsidRDefault="007F2457" w:rsidP="000E0FED">
            <w:pPr>
              <w:snapToGrid w:val="0"/>
            </w:pPr>
          </w:p>
        </w:tc>
        <w:tc>
          <w:tcPr>
            <w:tcW w:w="721" w:type="dxa"/>
            <w:gridSpan w:val="6"/>
            <w:tcBorders>
              <w:top w:val="single" w:sz="4" w:space="0" w:color="000000"/>
              <w:left w:val="single" w:sz="4" w:space="0" w:color="auto"/>
              <w:bottom w:val="single" w:sz="4" w:space="0" w:color="000000"/>
              <w:right w:val="single" w:sz="4" w:space="0" w:color="auto"/>
            </w:tcBorders>
          </w:tcPr>
          <w:p w:rsidR="007F2457" w:rsidRDefault="007F2457" w:rsidP="000E0FED">
            <w:pPr>
              <w:snapToGrid w:val="0"/>
            </w:pPr>
          </w:p>
        </w:tc>
        <w:tc>
          <w:tcPr>
            <w:tcW w:w="697" w:type="dxa"/>
            <w:gridSpan w:val="5"/>
            <w:tcBorders>
              <w:top w:val="single" w:sz="4" w:space="0" w:color="000000"/>
              <w:left w:val="single" w:sz="4" w:space="0" w:color="auto"/>
              <w:bottom w:val="single" w:sz="4" w:space="0" w:color="000000"/>
              <w:right w:val="single" w:sz="4" w:space="0" w:color="auto"/>
            </w:tcBorders>
          </w:tcPr>
          <w:p w:rsidR="007F2457" w:rsidRDefault="007F2457" w:rsidP="000E0FED">
            <w:pPr>
              <w:snapToGrid w:val="0"/>
            </w:pPr>
          </w:p>
        </w:tc>
        <w:tc>
          <w:tcPr>
            <w:tcW w:w="813" w:type="dxa"/>
            <w:gridSpan w:val="6"/>
            <w:tcBorders>
              <w:top w:val="single" w:sz="4" w:space="0" w:color="000000"/>
              <w:left w:val="single" w:sz="4" w:space="0" w:color="auto"/>
              <w:bottom w:val="single" w:sz="4" w:space="0" w:color="000000"/>
            </w:tcBorders>
          </w:tcPr>
          <w:p w:rsidR="007F2457" w:rsidRDefault="007F2457" w:rsidP="000E0FED">
            <w:pPr>
              <w:snapToGrid w:val="0"/>
            </w:pPr>
          </w:p>
        </w:tc>
        <w:tc>
          <w:tcPr>
            <w:tcW w:w="2133" w:type="dxa"/>
            <w:gridSpan w:val="11"/>
            <w:vMerge/>
            <w:tcBorders>
              <w:top w:val="single" w:sz="4" w:space="0" w:color="000000"/>
              <w:left w:val="single" w:sz="4" w:space="0" w:color="000000"/>
              <w:bottom w:val="single" w:sz="4" w:space="0" w:color="000000"/>
              <w:right w:val="single" w:sz="4" w:space="0" w:color="000000"/>
            </w:tcBorders>
          </w:tcPr>
          <w:p w:rsidR="007F2457" w:rsidRDefault="007F2457" w:rsidP="000E0FED">
            <w:pPr>
              <w:snapToGrid w:val="0"/>
            </w:pPr>
          </w:p>
        </w:tc>
      </w:tr>
      <w:tr w:rsidR="007F2457" w:rsidTr="005B24AF">
        <w:tc>
          <w:tcPr>
            <w:tcW w:w="646"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val="restart"/>
            <w:tcBorders>
              <w:top w:val="single" w:sz="4" w:space="0" w:color="000000"/>
              <w:left w:val="single" w:sz="4" w:space="0" w:color="000000"/>
              <w:bottom w:val="single" w:sz="4" w:space="0" w:color="000000"/>
            </w:tcBorders>
          </w:tcPr>
          <w:p w:rsidR="007F2457" w:rsidRDefault="007F2457" w:rsidP="000E0FED">
            <w:pPr>
              <w:snapToGrid w:val="0"/>
            </w:pPr>
            <w:r>
              <w:t>Проведення конкурсу агіт-бригад,  що пропагують здоровий спосіб життя</w:t>
            </w:r>
          </w:p>
        </w:tc>
        <w:tc>
          <w:tcPr>
            <w:tcW w:w="930" w:type="dxa"/>
            <w:vMerge w:val="restart"/>
            <w:tcBorders>
              <w:top w:val="single" w:sz="4" w:space="0" w:color="000000"/>
              <w:left w:val="single" w:sz="4" w:space="0" w:color="000000"/>
              <w:bottom w:val="single" w:sz="4" w:space="0" w:color="000000"/>
            </w:tcBorders>
          </w:tcPr>
          <w:p w:rsidR="007F2457" w:rsidRDefault="007F2457" w:rsidP="000E0FED">
            <w:pPr>
              <w:snapToGrid w:val="0"/>
            </w:pPr>
            <w:r>
              <w:t>2017-2020</w:t>
            </w:r>
          </w:p>
        </w:tc>
        <w:tc>
          <w:tcPr>
            <w:tcW w:w="2688" w:type="dxa"/>
            <w:vMerge w:val="restart"/>
            <w:tcBorders>
              <w:top w:val="single" w:sz="4" w:space="0" w:color="000000"/>
              <w:left w:val="single" w:sz="4" w:space="0" w:color="000000"/>
              <w:bottom w:val="single" w:sz="4" w:space="0" w:color="000000"/>
            </w:tcBorders>
          </w:tcPr>
          <w:p w:rsidR="007F2457" w:rsidRDefault="007F2457" w:rsidP="000E0FED">
            <w:pPr>
              <w:snapToGrid w:val="0"/>
            </w:pPr>
            <w:r>
              <w:rPr>
                <w:bCs/>
              </w:rPr>
              <w:t>Сектор</w:t>
            </w:r>
            <w:r>
              <w:t xml:space="preserve"> у справах сім’ї, молоді та спорту райдержадміністрації, відділ освіти райдержадміністрації, Черняхівський районний центр соціальних служб для сім'ї, дітей та молоді,  сільські, селищні ради громадські організації (за згодою)</w:t>
            </w:r>
          </w:p>
        </w:tc>
        <w:tc>
          <w:tcPr>
            <w:tcW w:w="1957" w:type="dxa"/>
            <w:tcBorders>
              <w:top w:val="single" w:sz="4" w:space="0" w:color="000000"/>
              <w:left w:val="single" w:sz="4" w:space="0" w:color="000000"/>
              <w:bottom w:val="single" w:sz="4" w:space="0" w:color="000000"/>
            </w:tcBorders>
          </w:tcPr>
          <w:p w:rsidR="007F2457" w:rsidRDefault="007F2457" w:rsidP="000E0FED">
            <w:pPr>
              <w:snapToGrid w:val="0"/>
            </w:pPr>
            <w:r>
              <w:t>районний</w:t>
            </w:r>
          </w:p>
        </w:tc>
        <w:tc>
          <w:tcPr>
            <w:tcW w:w="1441" w:type="dxa"/>
            <w:gridSpan w:val="3"/>
            <w:tcBorders>
              <w:top w:val="single" w:sz="4" w:space="0" w:color="000000"/>
              <w:left w:val="single" w:sz="4" w:space="0" w:color="000000"/>
              <w:bottom w:val="single" w:sz="4" w:space="0" w:color="000000"/>
            </w:tcBorders>
          </w:tcPr>
          <w:p w:rsidR="007F2457" w:rsidRDefault="007F2457" w:rsidP="000E0FED">
            <w:pPr>
              <w:snapToGrid w:val="0"/>
            </w:pPr>
            <w:r>
              <w:t>1,5</w:t>
            </w:r>
          </w:p>
        </w:tc>
        <w:tc>
          <w:tcPr>
            <w:tcW w:w="720" w:type="dxa"/>
            <w:gridSpan w:val="6"/>
            <w:tcBorders>
              <w:top w:val="single" w:sz="4" w:space="0" w:color="000000"/>
              <w:left w:val="single" w:sz="4" w:space="0" w:color="auto"/>
              <w:bottom w:val="single" w:sz="4" w:space="0" w:color="000000"/>
            </w:tcBorders>
          </w:tcPr>
          <w:p w:rsidR="007F2457" w:rsidRDefault="007F2457" w:rsidP="000E0FED">
            <w:pPr>
              <w:snapToGrid w:val="0"/>
            </w:pPr>
            <w:r>
              <w:t>1,5</w:t>
            </w:r>
          </w:p>
        </w:tc>
        <w:tc>
          <w:tcPr>
            <w:tcW w:w="704" w:type="dxa"/>
            <w:gridSpan w:val="6"/>
            <w:tcBorders>
              <w:top w:val="single" w:sz="4" w:space="0" w:color="000000"/>
              <w:left w:val="single" w:sz="4" w:space="0" w:color="auto"/>
              <w:bottom w:val="single" w:sz="4" w:space="0" w:color="000000"/>
            </w:tcBorders>
          </w:tcPr>
          <w:p w:rsidR="007F2457" w:rsidRDefault="007F2457" w:rsidP="000E0FED">
            <w:pPr>
              <w:snapToGrid w:val="0"/>
            </w:pPr>
            <w:r>
              <w:t>2,0</w:t>
            </w:r>
          </w:p>
        </w:tc>
        <w:tc>
          <w:tcPr>
            <w:tcW w:w="813" w:type="dxa"/>
            <w:gridSpan w:val="6"/>
            <w:tcBorders>
              <w:top w:val="single" w:sz="4" w:space="0" w:color="000000"/>
              <w:left w:val="single" w:sz="4" w:space="0" w:color="auto"/>
              <w:bottom w:val="single" w:sz="4" w:space="0" w:color="000000"/>
            </w:tcBorders>
          </w:tcPr>
          <w:p w:rsidR="007F2457" w:rsidRDefault="007F2457" w:rsidP="000E0FED">
            <w:pPr>
              <w:snapToGrid w:val="0"/>
            </w:pPr>
            <w:r>
              <w:t>2,0</w:t>
            </w:r>
          </w:p>
        </w:tc>
        <w:tc>
          <w:tcPr>
            <w:tcW w:w="2133" w:type="dxa"/>
            <w:gridSpan w:val="11"/>
            <w:vMerge w:val="restart"/>
            <w:tcBorders>
              <w:top w:val="single" w:sz="4" w:space="0" w:color="000000"/>
              <w:left w:val="single" w:sz="4" w:space="0" w:color="000000"/>
              <w:bottom w:val="single" w:sz="4" w:space="0" w:color="000000"/>
              <w:right w:val="single" w:sz="4" w:space="0" w:color="000000"/>
            </w:tcBorders>
          </w:tcPr>
          <w:p w:rsidR="007F2457" w:rsidRDefault="007F2457" w:rsidP="000E0FED">
            <w:pPr>
              <w:snapToGrid w:val="0"/>
            </w:pPr>
            <w:r>
              <w:t>Залучення молоді до профілактичної роботи</w:t>
            </w:r>
          </w:p>
        </w:tc>
      </w:tr>
      <w:tr w:rsidR="007F2457" w:rsidTr="005B24AF">
        <w:tc>
          <w:tcPr>
            <w:tcW w:w="646"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930"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688"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957" w:type="dxa"/>
            <w:tcBorders>
              <w:top w:val="single" w:sz="4" w:space="0" w:color="000000"/>
              <w:left w:val="single" w:sz="4" w:space="0" w:color="000000"/>
              <w:bottom w:val="single" w:sz="4" w:space="0" w:color="000000"/>
            </w:tcBorders>
          </w:tcPr>
          <w:p w:rsidR="007F2457" w:rsidRDefault="007F2457" w:rsidP="000E0FED">
            <w:pPr>
              <w:snapToGrid w:val="0"/>
            </w:pPr>
            <w:r>
              <w:t>інші джерела</w:t>
            </w:r>
          </w:p>
        </w:tc>
        <w:tc>
          <w:tcPr>
            <w:tcW w:w="1447" w:type="dxa"/>
            <w:gridSpan w:val="4"/>
            <w:tcBorders>
              <w:top w:val="single" w:sz="4" w:space="0" w:color="000000"/>
              <w:left w:val="single" w:sz="4" w:space="0" w:color="000000"/>
              <w:bottom w:val="single" w:sz="4" w:space="0" w:color="000000"/>
            </w:tcBorders>
          </w:tcPr>
          <w:p w:rsidR="007F2457" w:rsidRDefault="007F2457" w:rsidP="000E0FED">
            <w:pPr>
              <w:snapToGrid w:val="0"/>
            </w:pPr>
          </w:p>
        </w:tc>
        <w:tc>
          <w:tcPr>
            <w:tcW w:w="721" w:type="dxa"/>
            <w:gridSpan w:val="6"/>
            <w:tcBorders>
              <w:top w:val="single" w:sz="4" w:space="0" w:color="000000"/>
              <w:left w:val="single" w:sz="4" w:space="0" w:color="000000"/>
              <w:bottom w:val="single" w:sz="4" w:space="0" w:color="000000"/>
            </w:tcBorders>
          </w:tcPr>
          <w:p w:rsidR="007F2457" w:rsidRDefault="007F2457" w:rsidP="000E0FED">
            <w:pPr>
              <w:snapToGrid w:val="0"/>
            </w:pPr>
          </w:p>
        </w:tc>
        <w:tc>
          <w:tcPr>
            <w:tcW w:w="697" w:type="dxa"/>
            <w:gridSpan w:val="5"/>
            <w:tcBorders>
              <w:top w:val="single" w:sz="4" w:space="0" w:color="000000"/>
              <w:left w:val="single" w:sz="4" w:space="0" w:color="000000"/>
              <w:bottom w:val="single" w:sz="4" w:space="0" w:color="000000"/>
            </w:tcBorders>
          </w:tcPr>
          <w:p w:rsidR="007F2457" w:rsidRDefault="007F2457" w:rsidP="000E0FED">
            <w:pPr>
              <w:snapToGrid w:val="0"/>
            </w:pPr>
          </w:p>
        </w:tc>
        <w:tc>
          <w:tcPr>
            <w:tcW w:w="813" w:type="dxa"/>
            <w:gridSpan w:val="6"/>
            <w:tcBorders>
              <w:top w:val="single" w:sz="4" w:space="0" w:color="000000"/>
              <w:left w:val="single" w:sz="4" w:space="0" w:color="000000"/>
              <w:bottom w:val="single" w:sz="4" w:space="0" w:color="000000"/>
            </w:tcBorders>
          </w:tcPr>
          <w:p w:rsidR="007F2457" w:rsidRDefault="007F2457" w:rsidP="000E0FED">
            <w:pPr>
              <w:snapToGrid w:val="0"/>
            </w:pPr>
          </w:p>
        </w:tc>
        <w:tc>
          <w:tcPr>
            <w:tcW w:w="2133" w:type="dxa"/>
            <w:gridSpan w:val="11"/>
            <w:vMerge/>
            <w:tcBorders>
              <w:top w:val="single" w:sz="4" w:space="0" w:color="000000"/>
              <w:left w:val="single" w:sz="4" w:space="0" w:color="000000"/>
              <w:bottom w:val="single" w:sz="4" w:space="0" w:color="000000"/>
              <w:right w:val="single" w:sz="4" w:space="0" w:color="000000"/>
            </w:tcBorders>
          </w:tcPr>
          <w:p w:rsidR="007F2457" w:rsidRDefault="007F2457" w:rsidP="000E0FED">
            <w:pPr>
              <w:snapToGrid w:val="0"/>
            </w:pPr>
          </w:p>
        </w:tc>
      </w:tr>
      <w:tr w:rsidR="007F2457" w:rsidTr="005B24AF">
        <w:tc>
          <w:tcPr>
            <w:tcW w:w="646"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val="restart"/>
            <w:tcBorders>
              <w:top w:val="single" w:sz="4" w:space="0" w:color="000000"/>
              <w:left w:val="single" w:sz="4" w:space="0" w:color="000000"/>
              <w:bottom w:val="single" w:sz="4" w:space="0" w:color="000000"/>
            </w:tcBorders>
          </w:tcPr>
          <w:p w:rsidR="007F2457" w:rsidRDefault="007F2457" w:rsidP="000E0FED">
            <w:pPr>
              <w:snapToGrid w:val="0"/>
            </w:pPr>
            <w:r>
              <w:t>Проведення районної профілактичної акції «Ехо»</w:t>
            </w:r>
          </w:p>
        </w:tc>
        <w:tc>
          <w:tcPr>
            <w:tcW w:w="930" w:type="dxa"/>
            <w:vMerge w:val="restart"/>
            <w:tcBorders>
              <w:top w:val="single" w:sz="4" w:space="0" w:color="000000"/>
              <w:left w:val="single" w:sz="4" w:space="0" w:color="000000"/>
              <w:bottom w:val="single" w:sz="4" w:space="0" w:color="000000"/>
            </w:tcBorders>
          </w:tcPr>
          <w:p w:rsidR="007F2457" w:rsidRDefault="007F2457" w:rsidP="000E0FED">
            <w:pPr>
              <w:snapToGrid w:val="0"/>
            </w:pPr>
            <w:r>
              <w:t>2017-2020</w:t>
            </w:r>
          </w:p>
        </w:tc>
        <w:tc>
          <w:tcPr>
            <w:tcW w:w="2688" w:type="dxa"/>
            <w:vMerge w:val="restart"/>
            <w:tcBorders>
              <w:top w:val="single" w:sz="4" w:space="0" w:color="000000"/>
              <w:left w:val="single" w:sz="4" w:space="0" w:color="000000"/>
              <w:bottom w:val="single" w:sz="4" w:space="0" w:color="000000"/>
            </w:tcBorders>
          </w:tcPr>
          <w:p w:rsidR="007F2457" w:rsidRDefault="007F2457" w:rsidP="000E0FED">
            <w:pPr>
              <w:snapToGrid w:val="0"/>
            </w:pPr>
            <w:r>
              <w:t>Черняхівський районний центр соціальних служб для сім'ї, дітей та молоді, сектор у справах сім'ї, молоді та спорту райдержадміністрації,</w:t>
            </w:r>
          </w:p>
          <w:p w:rsidR="007F2457" w:rsidRDefault="007F2457" w:rsidP="000E0FED">
            <w:pPr>
              <w:snapToGrid w:val="0"/>
            </w:pPr>
            <w:r>
              <w:t>сільські, селищні ради (за згодою)</w:t>
            </w:r>
          </w:p>
        </w:tc>
        <w:tc>
          <w:tcPr>
            <w:tcW w:w="1957" w:type="dxa"/>
            <w:tcBorders>
              <w:top w:val="single" w:sz="4" w:space="0" w:color="000000"/>
              <w:left w:val="single" w:sz="4" w:space="0" w:color="000000"/>
              <w:bottom w:val="single" w:sz="4" w:space="0" w:color="000000"/>
            </w:tcBorders>
          </w:tcPr>
          <w:p w:rsidR="007F2457" w:rsidRDefault="007F2457" w:rsidP="000E0FED">
            <w:pPr>
              <w:snapToGrid w:val="0"/>
            </w:pPr>
            <w:r>
              <w:t>районні, міські</w:t>
            </w:r>
          </w:p>
        </w:tc>
        <w:tc>
          <w:tcPr>
            <w:tcW w:w="3678" w:type="dxa"/>
            <w:gridSpan w:val="21"/>
            <w:vMerge w:val="restart"/>
            <w:tcBorders>
              <w:top w:val="single" w:sz="4" w:space="0" w:color="000000"/>
              <w:left w:val="single" w:sz="4" w:space="0" w:color="000000"/>
              <w:bottom w:val="single" w:sz="4" w:space="0" w:color="000000"/>
            </w:tcBorders>
          </w:tcPr>
          <w:p w:rsidR="007F2457" w:rsidRDefault="007F2457" w:rsidP="000E0FED">
            <w:pPr>
              <w:snapToGrid w:val="0"/>
            </w:pPr>
            <w:r>
              <w:t>У межах фінансових призначень</w:t>
            </w:r>
          </w:p>
        </w:tc>
        <w:tc>
          <w:tcPr>
            <w:tcW w:w="2133" w:type="dxa"/>
            <w:gridSpan w:val="11"/>
            <w:vMerge w:val="restart"/>
            <w:tcBorders>
              <w:top w:val="single" w:sz="4" w:space="0" w:color="000000"/>
              <w:left w:val="single" w:sz="4" w:space="0" w:color="000000"/>
              <w:bottom w:val="single" w:sz="4" w:space="0" w:color="000000"/>
              <w:right w:val="single" w:sz="4" w:space="0" w:color="000000"/>
            </w:tcBorders>
          </w:tcPr>
          <w:p w:rsidR="007F2457" w:rsidRDefault="007F2457" w:rsidP="000E0FED">
            <w:pPr>
              <w:snapToGrid w:val="0"/>
            </w:pPr>
            <w:r>
              <w:t>Профілактика негативних явищ у молодіжному середовищі</w:t>
            </w:r>
          </w:p>
        </w:tc>
      </w:tr>
      <w:tr w:rsidR="007F2457" w:rsidTr="005B24AF">
        <w:tc>
          <w:tcPr>
            <w:tcW w:w="646"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930"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688"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957" w:type="dxa"/>
            <w:tcBorders>
              <w:top w:val="single" w:sz="4" w:space="0" w:color="000000"/>
              <w:left w:val="single" w:sz="4" w:space="0" w:color="000000"/>
              <w:bottom w:val="single" w:sz="4" w:space="0" w:color="000000"/>
            </w:tcBorders>
          </w:tcPr>
          <w:p w:rsidR="007F2457" w:rsidRDefault="007F2457" w:rsidP="000E0FED">
            <w:pPr>
              <w:snapToGrid w:val="0"/>
            </w:pPr>
            <w:r>
              <w:t>інші джерела</w:t>
            </w:r>
          </w:p>
        </w:tc>
        <w:tc>
          <w:tcPr>
            <w:tcW w:w="3678" w:type="dxa"/>
            <w:gridSpan w:val="21"/>
            <w:vMerge/>
            <w:tcBorders>
              <w:top w:val="single" w:sz="4" w:space="0" w:color="000000"/>
              <w:left w:val="single" w:sz="4" w:space="0" w:color="000000"/>
              <w:bottom w:val="single" w:sz="4" w:space="0" w:color="000000"/>
            </w:tcBorders>
          </w:tcPr>
          <w:p w:rsidR="007F2457" w:rsidRDefault="007F2457" w:rsidP="000E0FED">
            <w:pPr>
              <w:snapToGrid w:val="0"/>
            </w:pPr>
          </w:p>
        </w:tc>
        <w:tc>
          <w:tcPr>
            <w:tcW w:w="2133" w:type="dxa"/>
            <w:gridSpan w:val="11"/>
            <w:vMerge/>
            <w:tcBorders>
              <w:top w:val="single" w:sz="4" w:space="0" w:color="000000"/>
              <w:left w:val="single" w:sz="4" w:space="0" w:color="000000"/>
              <w:bottom w:val="single" w:sz="4" w:space="0" w:color="000000"/>
              <w:right w:val="single" w:sz="4" w:space="0" w:color="000000"/>
            </w:tcBorders>
          </w:tcPr>
          <w:p w:rsidR="007F2457" w:rsidRDefault="007F2457" w:rsidP="000E0FED">
            <w:pPr>
              <w:snapToGrid w:val="0"/>
            </w:pPr>
          </w:p>
        </w:tc>
      </w:tr>
      <w:tr w:rsidR="007F2457" w:rsidTr="005B24AF">
        <w:tc>
          <w:tcPr>
            <w:tcW w:w="646"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930"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688"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957" w:type="dxa"/>
            <w:tcBorders>
              <w:top w:val="single" w:sz="4" w:space="0" w:color="000000"/>
              <w:left w:val="single" w:sz="4" w:space="0" w:color="000000"/>
              <w:bottom w:val="single" w:sz="4" w:space="0" w:color="000000"/>
            </w:tcBorders>
          </w:tcPr>
          <w:p w:rsidR="007F2457" w:rsidRDefault="007F2457" w:rsidP="000E0FED">
            <w:pPr>
              <w:snapToGrid w:val="0"/>
            </w:pPr>
          </w:p>
        </w:tc>
        <w:tc>
          <w:tcPr>
            <w:tcW w:w="1447" w:type="dxa"/>
            <w:gridSpan w:val="4"/>
            <w:tcBorders>
              <w:top w:val="single" w:sz="4" w:space="0" w:color="000000"/>
              <w:left w:val="single" w:sz="4" w:space="0" w:color="000000"/>
              <w:bottom w:val="single" w:sz="4" w:space="0" w:color="000000"/>
              <w:right w:val="single" w:sz="4" w:space="0" w:color="auto"/>
            </w:tcBorders>
          </w:tcPr>
          <w:p w:rsidR="007F2457" w:rsidRDefault="007F2457" w:rsidP="000E0FED">
            <w:pPr>
              <w:snapToGrid w:val="0"/>
            </w:pPr>
          </w:p>
        </w:tc>
        <w:tc>
          <w:tcPr>
            <w:tcW w:w="721" w:type="dxa"/>
            <w:gridSpan w:val="6"/>
            <w:tcBorders>
              <w:top w:val="single" w:sz="4" w:space="0" w:color="000000"/>
              <w:left w:val="single" w:sz="4" w:space="0" w:color="auto"/>
              <w:bottom w:val="single" w:sz="4" w:space="0" w:color="000000"/>
            </w:tcBorders>
          </w:tcPr>
          <w:p w:rsidR="007F2457" w:rsidRDefault="007F2457" w:rsidP="000E0FED">
            <w:pPr>
              <w:snapToGrid w:val="0"/>
            </w:pPr>
          </w:p>
        </w:tc>
        <w:tc>
          <w:tcPr>
            <w:tcW w:w="697" w:type="dxa"/>
            <w:gridSpan w:val="5"/>
            <w:tcBorders>
              <w:top w:val="single" w:sz="4" w:space="0" w:color="000000"/>
              <w:left w:val="single" w:sz="4" w:space="0" w:color="000000"/>
              <w:bottom w:val="single" w:sz="4" w:space="0" w:color="000000"/>
            </w:tcBorders>
          </w:tcPr>
          <w:p w:rsidR="007F2457" w:rsidRDefault="007F2457" w:rsidP="000E0FED">
            <w:pPr>
              <w:snapToGrid w:val="0"/>
            </w:pPr>
          </w:p>
        </w:tc>
        <w:tc>
          <w:tcPr>
            <w:tcW w:w="813" w:type="dxa"/>
            <w:gridSpan w:val="6"/>
            <w:tcBorders>
              <w:top w:val="single" w:sz="4" w:space="0" w:color="000000"/>
              <w:left w:val="single" w:sz="4" w:space="0" w:color="000000"/>
              <w:bottom w:val="single" w:sz="4" w:space="0" w:color="000000"/>
            </w:tcBorders>
          </w:tcPr>
          <w:p w:rsidR="007F2457" w:rsidRDefault="007F2457" w:rsidP="000E0FED">
            <w:pPr>
              <w:snapToGrid w:val="0"/>
            </w:pPr>
          </w:p>
        </w:tc>
        <w:tc>
          <w:tcPr>
            <w:tcW w:w="2133" w:type="dxa"/>
            <w:gridSpan w:val="11"/>
            <w:vMerge/>
            <w:tcBorders>
              <w:top w:val="single" w:sz="4" w:space="0" w:color="000000"/>
              <w:left w:val="single" w:sz="4" w:space="0" w:color="000000"/>
              <w:bottom w:val="single" w:sz="4" w:space="0" w:color="000000"/>
              <w:right w:val="single" w:sz="4" w:space="0" w:color="000000"/>
            </w:tcBorders>
          </w:tcPr>
          <w:p w:rsidR="007F2457" w:rsidRDefault="007F2457" w:rsidP="000E0FED">
            <w:pPr>
              <w:snapToGrid w:val="0"/>
            </w:pPr>
          </w:p>
        </w:tc>
      </w:tr>
      <w:tr w:rsidR="007F2457" w:rsidTr="005B24AF">
        <w:tc>
          <w:tcPr>
            <w:tcW w:w="646"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val="restart"/>
            <w:tcBorders>
              <w:top w:val="single" w:sz="4" w:space="0" w:color="000000"/>
              <w:left w:val="single" w:sz="4" w:space="0" w:color="000000"/>
              <w:bottom w:val="single" w:sz="4" w:space="0" w:color="000000"/>
            </w:tcBorders>
          </w:tcPr>
          <w:p w:rsidR="007F2457" w:rsidRDefault="007F2457" w:rsidP="000E0FED">
            <w:pPr>
              <w:snapToGrid w:val="0"/>
            </w:pPr>
            <w:r>
              <w:t>Організація  та забезпечення участі учнівської молоді у військово-спортивних зборах-конкурсах «Зірниця» і «Котигорошко»</w:t>
            </w:r>
          </w:p>
        </w:tc>
        <w:tc>
          <w:tcPr>
            <w:tcW w:w="930" w:type="dxa"/>
            <w:vMerge w:val="restart"/>
            <w:tcBorders>
              <w:top w:val="single" w:sz="4" w:space="0" w:color="000000"/>
              <w:left w:val="single" w:sz="4" w:space="0" w:color="000000"/>
              <w:bottom w:val="single" w:sz="4" w:space="0" w:color="000000"/>
            </w:tcBorders>
          </w:tcPr>
          <w:p w:rsidR="007F2457" w:rsidRDefault="007F2457" w:rsidP="000E0FED">
            <w:pPr>
              <w:snapToGrid w:val="0"/>
            </w:pPr>
            <w:r>
              <w:t>2017-2020</w:t>
            </w:r>
          </w:p>
        </w:tc>
        <w:tc>
          <w:tcPr>
            <w:tcW w:w="2688" w:type="dxa"/>
            <w:vMerge w:val="restart"/>
            <w:tcBorders>
              <w:top w:val="single" w:sz="4" w:space="0" w:color="000000"/>
              <w:left w:val="single" w:sz="4" w:space="0" w:color="000000"/>
              <w:bottom w:val="single" w:sz="4" w:space="0" w:color="000000"/>
            </w:tcBorders>
          </w:tcPr>
          <w:p w:rsidR="007F2457" w:rsidRDefault="007F2457" w:rsidP="000E0FED">
            <w:pPr>
              <w:snapToGrid w:val="0"/>
            </w:pPr>
            <w:r>
              <w:t>Відділ освіти</w:t>
            </w:r>
            <w:r>
              <w:rPr>
                <w:color w:val="000000"/>
              </w:rPr>
              <w:t xml:space="preserve"> райдержадміністрації, сектор </w:t>
            </w:r>
            <w:r>
              <w:t>у справах сім'ї, молоді та спорту райдержадміністрації, районний сектор</w:t>
            </w:r>
          </w:p>
          <w:p w:rsidR="007F2457" w:rsidRDefault="007F2457" w:rsidP="000E0FED">
            <w:pPr>
              <w:snapToGrid w:val="0"/>
            </w:pPr>
            <w:r>
              <w:t>управління УДСНС України в Житомирській області (за згодою), сільські, селищні ради (за згодою)</w:t>
            </w:r>
          </w:p>
        </w:tc>
        <w:tc>
          <w:tcPr>
            <w:tcW w:w="1957" w:type="dxa"/>
            <w:tcBorders>
              <w:top w:val="single" w:sz="4" w:space="0" w:color="000000"/>
              <w:left w:val="single" w:sz="4" w:space="0" w:color="000000"/>
              <w:bottom w:val="single" w:sz="4" w:space="0" w:color="000000"/>
            </w:tcBorders>
          </w:tcPr>
          <w:p w:rsidR="007F2457" w:rsidRDefault="007F2457" w:rsidP="000E0FED">
            <w:pPr>
              <w:snapToGrid w:val="0"/>
            </w:pPr>
            <w:r>
              <w:t>районний</w:t>
            </w:r>
          </w:p>
        </w:tc>
        <w:tc>
          <w:tcPr>
            <w:tcW w:w="1441" w:type="dxa"/>
            <w:gridSpan w:val="3"/>
            <w:tcBorders>
              <w:top w:val="single" w:sz="4" w:space="0" w:color="000000"/>
              <w:left w:val="single" w:sz="4" w:space="0" w:color="000000"/>
              <w:bottom w:val="single" w:sz="4" w:space="0" w:color="000000"/>
            </w:tcBorders>
          </w:tcPr>
          <w:p w:rsidR="007F2457" w:rsidRDefault="007F2457" w:rsidP="000E0FED">
            <w:pPr>
              <w:snapToGrid w:val="0"/>
            </w:pPr>
            <w:r>
              <w:t>2,0</w:t>
            </w:r>
          </w:p>
        </w:tc>
        <w:tc>
          <w:tcPr>
            <w:tcW w:w="700" w:type="dxa"/>
            <w:gridSpan w:val="5"/>
            <w:tcBorders>
              <w:top w:val="single" w:sz="4" w:space="0" w:color="000000"/>
              <w:left w:val="single" w:sz="4" w:space="0" w:color="auto"/>
              <w:bottom w:val="single" w:sz="4" w:space="0" w:color="000000"/>
            </w:tcBorders>
          </w:tcPr>
          <w:p w:rsidR="007F2457" w:rsidRDefault="007F2457" w:rsidP="000E0FED">
            <w:pPr>
              <w:snapToGrid w:val="0"/>
            </w:pPr>
            <w:r>
              <w:t>2,0</w:t>
            </w:r>
          </w:p>
        </w:tc>
        <w:tc>
          <w:tcPr>
            <w:tcW w:w="724" w:type="dxa"/>
            <w:gridSpan w:val="7"/>
            <w:tcBorders>
              <w:top w:val="single" w:sz="4" w:space="0" w:color="000000"/>
              <w:left w:val="single" w:sz="4" w:space="0" w:color="auto"/>
              <w:bottom w:val="single" w:sz="4" w:space="0" w:color="000000"/>
            </w:tcBorders>
          </w:tcPr>
          <w:p w:rsidR="007F2457" w:rsidRDefault="007F2457" w:rsidP="000E0FED">
            <w:pPr>
              <w:snapToGrid w:val="0"/>
            </w:pPr>
            <w:r>
              <w:t>2,0</w:t>
            </w:r>
          </w:p>
        </w:tc>
        <w:tc>
          <w:tcPr>
            <w:tcW w:w="813" w:type="dxa"/>
            <w:gridSpan w:val="6"/>
            <w:tcBorders>
              <w:top w:val="single" w:sz="4" w:space="0" w:color="000000"/>
              <w:left w:val="single" w:sz="4" w:space="0" w:color="auto"/>
              <w:bottom w:val="single" w:sz="4" w:space="0" w:color="000000"/>
            </w:tcBorders>
          </w:tcPr>
          <w:p w:rsidR="007F2457" w:rsidRDefault="007F2457" w:rsidP="000E0FED">
            <w:pPr>
              <w:snapToGrid w:val="0"/>
            </w:pPr>
            <w:r>
              <w:t>2,0</w:t>
            </w:r>
          </w:p>
        </w:tc>
        <w:tc>
          <w:tcPr>
            <w:tcW w:w="2133" w:type="dxa"/>
            <w:gridSpan w:val="11"/>
            <w:vMerge w:val="restart"/>
            <w:tcBorders>
              <w:top w:val="single" w:sz="4" w:space="0" w:color="000000"/>
              <w:left w:val="single" w:sz="4" w:space="0" w:color="000000"/>
              <w:bottom w:val="single" w:sz="4" w:space="0" w:color="000000"/>
              <w:right w:val="single" w:sz="4" w:space="0" w:color="000000"/>
            </w:tcBorders>
          </w:tcPr>
          <w:p w:rsidR="007F2457" w:rsidRDefault="007F2457" w:rsidP="000E0FED">
            <w:pPr>
              <w:snapToGrid w:val="0"/>
            </w:pPr>
            <w:r>
              <w:t>Залучення молоді до здорового способу життя</w:t>
            </w:r>
          </w:p>
        </w:tc>
      </w:tr>
      <w:tr w:rsidR="007F2457" w:rsidTr="005B24AF">
        <w:tc>
          <w:tcPr>
            <w:tcW w:w="646"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930"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688"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957" w:type="dxa"/>
            <w:tcBorders>
              <w:top w:val="single" w:sz="4" w:space="0" w:color="000000"/>
              <w:left w:val="single" w:sz="4" w:space="0" w:color="000000"/>
              <w:bottom w:val="single" w:sz="4" w:space="0" w:color="000000"/>
            </w:tcBorders>
          </w:tcPr>
          <w:p w:rsidR="007F2457" w:rsidRDefault="007F2457" w:rsidP="000E0FED">
            <w:pPr>
              <w:snapToGrid w:val="0"/>
            </w:pPr>
            <w:r>
              <w:t>інші джерела</w:t>
            </w:r>
          </w:p>
        </w:tc>
        <w:tc>
          <w:tcPr>
            <w:tcW w:w="1447" w:type="dxa"/>
            <w:gridSpan w:val="4"/>
            <w:tcBorders>
              <w:top w:val="single" w:sz="4" w:space="0" w:color="000000"/>
              <w:left w:val="single" w:sz="4" w:space="0" w:color="000000"/>
              <w:bottom w:val="single" w:sz="4" w:space="0" w:color="000000"/>
            </w:tcBorders>
          </w:tcPr>
          <w:p w:rsidR="007F2457" w:rsidRDefault="007F2457" w:rsidP="000E0FED">
            <w:pPr>
              <w:snapToGrid w:val="0"/>
            </w:pPr>
            <w:r>
              <w:t>1,5</w:t>
            </w:r>
          </w:p>
        </w:tc>
        <w:tc>
          <w:tcPr>
            <w:tcW w:w="721" w:type="dxa"/>
            <w:gridSpan w:val="6"/>
            <w:tcBorders>
              <w:top w:val="single" w:sz="4" w:space="0" w:color="000000"/>
              <w:left w:val="single" w:sz="4" w:space="0" w:color="000000"/>
              <w:bottom w:val="single" w:sz="4" w:space="0" w:color="000000"/>
            </w:tcBorders>
          </w:tcPr>
          <w:p w:rsidR="007F2457" w:rsidRDefault="007F2457" w:rsidP="000E0FED">
            <w:pPr>
              <w:snapToGrid w:val="0"/>
            </w:pPr>
            <w:r>
              <w:t>1,5</w:t>
            </w:r>
          </w:p>
        </w:tc>
        <w:tc>
          <w:tcPr>
            <w:tcW w:w="697" w:type="dxa"/>
            <w:gridSpan w:val="5"/>
            <w:tcBorders>
              <w:top w:val="single" w:sz="4" w:space="0" w:color="000000"/>
              <w:left w:val="single" w:sz="4" w:space="0" w:color="000000"/>
              <w:bottom w:val="single" w:sz="4" w:space="0" w:color="000000"/>
            </w:tcBorders>
          </w:tcPr>
          <w:p w:rsidR="007F2457" w:rsidRDefault="007F2457" w:rsidP="000E0FED">
            <w:pPr>
              <w:snapToGrid w:val="0"/>
            </w:pPr>
            <w:r>
              <w:t>1,5</w:t>
            </w:r>
          </w:p>
        </w:tc>
        <w:tc>
          <w:tcPr>
            <w:tcW w:w="813" w:type="dxa"/>
            <w:gridSpan w:val="6"/>
            <w:tcBorders>
              <w:top w:val="single" w:sz="4" w:space="0" w:color="000000"/>
              <w:left w:val="single" w:sz="4" w:space="0" w:color="000000"/>
              <w:bottom w:val="single" w:sz="4" w:space="0" w:color="000000"/>
            </w:tcBorders>
          </w:tcPr>
          <w:p w:rsidR="007F2457" w:rsidRDefault="007F2457" w:rsidP="000E0FED">
            <w:pPr>
              <w:snapToGrid w:val="0"/>
            </w:pPr>
            <w:r>
              <w:t>1,5</w:t>
            </w:r>
          </w:p>
        </w:tc>
        <w:tc>
          <w:tcPr>
            <w:tcW w:w="2133" w:type="dxa"/>
            <w:gridSpan w:val="11"/>
            <w:vMerge/>
            <w:tcBorders>
              <w:top w:val="single" w:sz="4" w:space="0" w:color="000000"/>
              <w:left w:val="single" w:sz="4" w:space="0" w:color="000000"/>
              <w:bottom w:val="single" w:sz="4" w:space="0" w:color="000000"/>
              <w:right w:val="single" w:sz="4" w:space="0" w:color="000000"/>
            </w:tcBorders>
          </w:tcPr>
          <w:p w:rsidR="007F2457" w:rsidRDefault="007F2457" w:rsidP="000E0FED">
            <w:pPr>
              <w:snapToGrid w:val="0"/>
            </w:pPr>
          </w:p>
        </w:tc>
      </w:tr>
      <w:tr w:rsidR="007F2457" w:rsidTr="005B24AF">
        <w:tc>
          <w:tcPr>
            <w:tcW w:w="646"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930"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688"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957" w:type="dxa"/>
            <w:tcBorders>
              <w:top w:val="single" w:sz="4" w:space="0" w:color="000000"/>
              <w:left w:val="single" w:sz="4" w:space="0" w:color="000000"/>
              <w:bottom w:val="single" w:sz="4" w:space="0" w:color="000000"/>
            </w:tcBorders>
          </w:tcPr>
          <w:p w:rsidR="007F2457" w:rsidRDefault="007F2457" w:rsidP="000E0FED">
            <w:pPr>
              <w:snapToGrid w:val="0"/>
            </w:pPr>
          </w:p>
        </w:tc>
        <w:tc>
          <w:tcPr>
            <w:tcW w:w="1447" w:type="dxa"/>
            <w:gridSpan w:val="4"/>
            <w:tcBorders>
              <w:top w:val="single" w:sz="4" w:space="0" w:color="000000"/>
              <w:left w:val="single" w:sz="4" w:space="0" w:color="000000"/>
              <w:bottom w:val="single" w:sz="4" w:space="0" w:color="000000"/>
            </w:tcBorders>
          </w:tcPr>
          <w:p w:rsidR="007F2457" w:rsidRDefault="007F2457" w:rsidP="000E0FED">
            <w:pPr>
              <w:snapToGrid w:val="0"/>
            </w:pPr>
          </w:p>
        </w:tc>
        <w:tc>
          <w:tcPr>
            <w:tcW w:w="721" w:type="dxa"/>
            <w:gridSpan w:val="6"/>
            <w:tcBorders>
              <w:top w:val="single" w:sz="4" w:space="0" w:color="000000"/>
              <w:left w:val="single" w:sz="4" w:space="0" w:color="000000"/>
              <w:bottom w:val="single" w:sz="4" w:space="0" w:color="000000"/>
            </w:tcBorders>
          </w:tcPr>
          <w:p w:rsidR="007F2457" w:rsidRDefault="007F2457" w:rsidP="000E0FED">
            <w:pPr>
              <w:snapToGrid w:val="0"/>
            </w:pPr>
          </w:p>
        </w:tc>
        <w:tc>
          <w:tcPr>
            <w:tcW w:w="697" w:type="dxa"/>
            <w:gridSpan w:val="5"/>
            <w:tcBorders>
              <w:top w:val="single" w:sz="4" w:space="0" w:color="000000"/>
              <w:left w:val="single" w:sz="4" w:space="0" w:color="000000"/>
              <w:bottom w:val="single" w:sz="4" w:space="0" w:color="000000"/>
            </w:tcBorders>
          </w:tcPr>
          <w:p w:rsidR="007F2457" w:rsidRDefault="007F2457" w:rsidP="000E0FED">
            <w:pPr>
              <w:snapToGrid w:val="0"/>
            </w:pPr>
          </w:p>
        </w:tc>
        <w:tc>
          <w:tcPr>
            <w:tcW w:w="813" w:type="dxa"/>
            <w:gridSpan w:val="6"/>
            <w:tcBorders>
              <w:top w:val="single" w:sz="4" w:space="0" w:color="000000"/>
              <w:left w:val="single" w:sz="4" w:space="0" w:color="000000"/>
              <w:bottom w:val="single" w:sz="4" w:space="0" w:color="000000"/>
            </w:tcBorders>
          </w:tcPr>
          <w:p w:rsidR="007F2457" w:rsidRDefault="007F2457" w:rsidP="000E0FED">
            <w:pPr>
              <w:snapToGrid w:val="0"/>
            </w:pPr>
          </w:p>
        </w:tc>
        <w:tc>
          <w:tcPr>
            <w:tcW w:w="2133" w:type="dxa"/>
            <w:gridSpan w:val="11"/>
            <w:vMerge/>
            <w:tcBorders>
              <w:top w:val="single" w:sz="4" w:space="0" w:color="000000"/>
              <w:left w:val="single" w:sz="4" w:space="0" w:color="000000"/>
              <w:bottom w:val="single" w:sz="4" w:space="0" w:color="000000"/>
              <w:right w:val="single" w:sz="4" w:space="0" w:color="000000"/>
            </w:tcBorders>
          </w:tcPr>
          <w:p w:rsidR="007F2457" w:rsidRDefault="007F2457" w:rsidP="000E0FED">
            <w:pPr>
              <w:snapToGrid w:val="0"/>
            </w:pPr>
          </w:p>
        </w:tc>
      </w:tr>
      <w:tr w:rsidR="007F2457" w:rsidTr="005B24AF">
        <w:tc>
          <w:tcPr>
            <w:tcW w:w="646"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val="restart"/>
            <w:tcBorders>
              <w:top w:val="single" w:sz="4" w:space="0" w:color="000000"/>
              <w:left w:val="single" w:sz="4" w:space="0" w:color="000000"/>
              <w:bottom w:val="single" w:sz="4" w:space="0" w:color="000000"/>
            </w:tcBorders>
          </w:tcPr>
          <w:p w:rsidR="007F2457" w:rsidRDefault="007F2457" w:rsidP="000E0FED">
            <w:pPr>
              <w:snapToGrid w:val="0"/>
            </w:pPr>
            <w:r>
              <w:t>Проведення районного та участь у обласному фестивалі «Тато, мама і я – спортивна сім’я»</w:t>
            </w:r>
          </w:p>
        </w:tc>
        <w:tc>
          <w:tcPr>
            <w:tcW w:w="930" w:type="dxa"/>
            <w:vMerge w:val="restart"/>
            <w:tcBorders>
              <w:top w:val="single" w:sz="4" w:space="0" w:color="000000"/>
              <w:left w:val="single" w:sz="4" w:space="0" w:color="000000"/>
              <w:bottom w:val="single" w:sz="4" w:space="0" w:color="000000"/>
            </w:tcBorders>
          </w:tcPr>
          <w:p w:rsidR="007F2457" w:rsidRDefault="007F2457" w:rsidP="000E0FED">
            <w:pPr>
              <w:snapToGrid w:val="0"/>
            </w:pPr>
            <w:r>
              <w:t>2017-2020</w:t>
            </w:r>
          </w:p>
        </w:tc>
        <w:tc>
          <w:tcPr>
            <w:tcW w:w="2688" w:type="dxa"/>
            <w:vMerge w:val="restart"/>
            <w:tcBorders>
              <w:top w:val="single" w:sz="4" w:space="0" w:color="000000"/>
              <w:left w:val="single" w:sz="4" w:space="0" w:color="000000"/>
              <w:bottom w:val="single" w:sz="4" w:space="0" w:color="000000"/>
            </w:tcBorders>
          </w:tcPr>
          <w:p w:rsidR="007F2457" w:rsidRDefault="007F2457" w:rsidP="000E0FED">
            <w:pPr>
              <w:snapToGrid w:val="0"/>
            </w:pPr>
            <w:r>
              <w:t xml:space="preserve"> </w:t>
            </w:r>
            <w:r>
              <w:rPr>
                <w:bCs/>
              </w:rPr>
              <w:t>Сектор</w:t>
            </w:r>
            <w:r>
              <w:t xml:space="preserve"> у справах сім’ї, молоді та спорту райдержадміністрації, сільські, селищні ради (за згодою)</w:t>
            </w:r>
          </w:p>
        </w:tc>
        <w:tc>
          <w:tcPr>
            <w:tcW w:w="1957" w:type="dxa"/>
            <w:tcBorders>
              <w:top w:val="single" w:sz="4" w:space="0" w:color="000000"/>
              <w:left w:val="single" w:sz="4" w:space="0" w:color="000000"/>
              <w:bottom w:val="single" w:sz="4" w:space="0" w:color="000000"/>
            </w:tcBorders>
          </w:tcPr>
          <w:p w:rsidR="007F2457" w:rsidRDefault="007F2457" w:rsidP="000E0FED">
            <w:pPr>
              <w:snapToGrid w:val="0"/>
            </w:pPr>
            <w:r>
              <w:t>районний</w:t>
            </w:r>
          </w:p>
        </w:tc>
        <w:tc>
          <w:tcPr>
            <w:tcW w:w="1447" w:type="dxa"/>
            <w:gridSpan w:val="4"/>
            <w:tcBorders>
              <w:top w:val="single" w:sz="4" w:space="0" w:color="000000"/>
              <w:left w:val="single" w:sz="4" w:space="0" w:color="000000"/>
              <w:bottom w:val="single" w:sz="4" w:space="0" w:color="000000"/>
            </w:tcBorders>
          </w:tcPr>
          <w:p w:rsidR="007F2457" w:rsidRDefault="007F2457" w:rsidP="000E0FED">
            <w:pPr>
              <w:snapToGrid w:val="0"/>
            </w:pPr>
            <w:r>
              <w:t>1,5</w:t>
            </w:r>
          </w:p>
        </w:tc>
        <w:tc>
          <w:tcPr>
            <w:tcW w:w="721" w:type="dxa"/>
            <w:gridSpan w:val="6"/>
            <w:tcBorders>
              <w:top w:val="single" w:sz="4" w:space="0" w:color="000000"/>
              <w:left w:val="single" w:sz="4" w:space="0" w:color="000000"/>
              <w:bottom w:val="single" w:sz="4" w:space="0" w:color="000000"/>
            </w:tcBorders>
          </w:tcPr>
          <w:p w:rsidR="007F2457" w:rsidRDefault="007F2457" w:rsidP="000E0FED">
            <w:pPr>
              <w:snapToGrid w:val="0"/>
            </w:pPr>
            <w:r>
              <w:t>1,5</w:t>
            </w:r>
          </w:p>
        </w:tc>
        <w:tc>
          <w:tcPr>
            <w:tcW w:w="697" w:type="dxa"/>
            <w:gridSpan w:val="5"/>
            <w:tcBorders>
              <w:top w:val="single" w:sz="4" w:space="0" w:color="000000"/>
              <w:left w:val="single" w:sz="4" w:space="0" w:color="000000"/>
              <w:bottom w:val="single" w:sz="4" w:space="0" w:color="000000"/>
            </w:tcBorders>
          </w:tcPr>
          <w:p w:rsidR="007F2457" w:rsidRDefault="007F2457" w:rsidP="000E0FED">
            <w:pPr>
              <w:snapToGrid w:val="0"/>
            </w:pPr>
            <w:r>
              <w:t>1,5</w:t>
            </w:r>
          </w:p>
        </w:tc>
        <w:tc>
          <w:tcPr>
            <w:tcW w:w="813" w:type="dxa"/>
            <w:gridSpan w:val="6"/>
            <w:tcBorders>
              <w:top w:val="single" w:sz="4" w:space="0" w:color="000000"/>
              <w:left w:val="single" w:sz="4" w:space="0" w:color="000000"/>
              <w:bottom w:val="single" w:sz="4" w:space="0" w:color="000000"/>
            </w:tcBorders>
          </w:tcPr>
          <w:p w:rsidR="007F2457" w:rsidRDefault="007F2457" w:rsidP="000E0FED">
            <w:pPr>
              <w:snapToGrid w:val="0"/>
            </w:pPr>
            <w:r>
              <w:t>1,5</w:t>
            </w:r>
          </w:p>
        </w:tc>
        <w:tc>
          <w:tcPr>
            <w:tcW w:w="2133" w:type="dxa"/>
            <w:gridSpan w:val="11"/>
            <w:vMerge w:val="restart"/>
            <w:tcBorders>
              <w:top w:val="single" w:sz="4" w:space="0" w:color="000000"/>
              <w:left w:val="single" w:sz="4" w:space="0" w:color="000000"/>
              <w:bottom w:val="single" w:sz="4" w:space="0" w:color="000000"/>
              <w:right w:val="single" w:sz="4" w:space="0" w:color="000000"/>
            </w:tcBorders>
          </w:tcPr>
          <w:p w:rsidR="007F2457" w:rsidRDefault="007F2457" w:rsidP="000E0FED">
            <w:pPr>
              <w:snapToGrid w:val="0"/>
            </w:pPr>
            <w:r>
              <w:t>Залучення сімей до здорового способу життя</w:t>
            </w:r>
          </w:p>
        </w:tc>
      </w:tr>
      <w:tr w:rsidR="007F2457" w:rsidTr="005B24AF">
        <w:tc>
          <w:tcPr>
            <w:tcW w:w="646"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930"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688"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957" w:type="dxa"/>
            <w:tcBorders>
              <w:top w:val="single" w:sz="4" w:space="0" w:color="000000"/>
              <w:left w:val="single" w:sz="4" w:space="0" w:color="000000"/>
              <w:bottom w:val="single" w:sz="4" w:space="0" w:color="000000"/>
            </w:tcBorders>
          </w:tcPr>
          <w:p w:rsidR="007F2457" w:rsidRDefault="007F2457" w:rsidP="000E0FED">
            <w:pPr>
              <w:snapToGrid w:val="0"/>
            </w:pPr>
            <w:r>
              <w:t>інші джерела</w:t>
            </w:r>
          </w:p>
        </w:tc>
        <w:tc>
          <w:tcPr>
            <w:tcW w:w="1447" w:type="dxa"/>
            <w:gridSpan w:val="4"/>
            <w:tcBorders>
              <w:top w:val="single" w:sz="4" w:space="0" w:color="000000"/>
              <w:left w:val="single" w:sz="4" w:space="0" w:color="000000"/>
              <w:bottom w:val="single" w:sz="4" w:space="0" w:color="000000"/>
            </w:tcBorders>
          </w:tcPr>
          <w:p w:rsidR="007F2457" w:rsidRDefault="007F2457" w:rsidP="000E0FED">
            <w:pPr>
              <w:snapToGrid w:val="0"/>
            </w:pPr>
            <w:r>
              <w:t>0,5</w:t>
            </w:r>
          </w:p>
        </w:tc>
        <w:tc>
          <w:tcPr>
            <w:tcW w:w="721" w:type="dxa"/>
            <w:gridSpan w:val="6"/>
            <w:tcBorders>
              <w:top w:val="single" w:sz="4" w:space="0" w:color="000000"/>
              <w:left w:val="single" w:sz="4" w:space="0" w:color="000000"/>
              <w:bottom w:val="single" w:sz="4" w:space="0" w:color="000000"/>
            </w:tcBorders>
          </w:tcPr>
          <w:p w:rsidR="007F2457" w:rsidRDefault="007F2457" w:rsidP="000E0FED">
            <w:pPr>
              <w:snapToGrid w:val="0"/>
            </w:pPr>
            <w:r>
              <w:t>0,5</w:t>
            </w:r>
          </w:p>
        </w:tc>
        <w:tc>
          <w:tcPr>
            <w:tcW w:w="697" w:type="dxa"/>
            <w:gridSpan w:val="5"/>
            <w:tcBorders>
              <w:top w:val="single" w:sz="4" w:space="0" w:color="000000"/>
              <w:left w:val="single" w:sz="4" w:space="0" w:color="000000"/>
              <w:bottom w:val="single" w:sz="4" w:space="0" w:color="000000"/>
            </w:tcBorders>
          </w:tcPr>
          <w:p w:rsidR="007F2457" w:rsidRDefault="007F2457" w:rsidP="000E0FED">
            <w:pPr>
              <w:snapToGrid w:val="0"/>
            </w:pPr>
            <w:r>
              <w:t>0,5</w:t>
            </w:r>
          </w:p>
        </w:tc>
        <w:tc>
          <w:tcPr>
            <w:tcW w:w="813" w:type="dxa"/>
            <w:gridSpan w:val="6"/>
            <w:tcBorders>
              <w:top w:val="single" w:sz="4" w:space="0" w:color="000000"/>
              <w:left w:val="single" w:sz="4" w:space="0" w:color="000000"/>
              <w:bottom w:val="single" w:sz="4" w:space="0" w:color="000000"/>
            </w:tcBorders>
          </w:tcPr>
          <w:p w:rsidR="007F2457" w:rsidRDefault="007F2457" w:rsidP="000E0FED">
            <w:pPr>
              <w:snapToGrid w:val="0"/>
            </w:pPr>
            <w:r>
              <w:t>0,5</w:t>
            </w:r>
          </w:p>
        </w:tc>
        <w:tc>
          <w:tcPr>
            <w:tcW w:w="2133" w:type="dxa"/>
            <w:gridSpan w:val="11"/>
            <w:vMerge/>
            <w:tcBorders>
              <w:top w:val="single" w:sz="4" w:space="0" w:color="000000"/>
              <w:left w:val="single" w:sz="4" w:space="0" w:color="000000"/>
              <w:bottom w:val="single" w:sz="4" w:space="0" w:color="000000"/>
              <w:right w:val="single" w:sz="4" w:space="0" w:color="000000"/>
            </w:tcBorders>
          </w:tcPr>
          <w:p w:rsidR="007F2457" w:rsidRDefault="007F2457" w:rsidP="000E0FED">
            <w:pPr>
              <w:snapToGrid w:val="0"/>
            </w:pPr>
          </w:p>
        </w:tc>
      </w:tr>
      <w:tr w:rsidR="007F2457" w:rsidTr="005B24AF">
        <w:tc>
          <w:tcPr>
            <w:tcW w:w="646" w:type="dxa"/>
            <w:vMerge w:val="restart"/>
            <w:tcBorders>
              <w:top w:val="single" w:sz="4" w:space="0" w:color="000000"/>
              <w:left w:val="single" w:sz="4" w:space="0" w:color="000000"/>
              <w:bottom w:val="single" w:sz="4" w:space="0" w:color="000000"/>
            </w:tcBorders>
          </w:tcPr>
          <w:p w:rsidR="007F2457" w:rsidRDefault="007F2457" w:rsidP="000E0FED">
            <w:pPr>
              <w:snapToGrid w:val="0"/>
            </w:pPr>
            <w:r>
              <w:t>3.</w:t>
            </w:r>
          </w:p>
        </w:tc>
        <w:tc>
          <w:tcPr>
            <w:tcW w:w="1575" w:type="dxa"/>
            <w:vMerge w:val="restart"/>
            <w:tcBorders>
              <w:top w:val="single" w:sz="4" w:space="0" w:color="000000"/>
              <w:left w:val="single" w:sz="4" w:space="0" w:color="000000"/>
              <w:bottom w:val="single" w:sz="4" w:space="0" w:color="000000"/>
            </w:tcBorders>
          </w:tcPr>
          <w:p w:rsidR="007F2457" w:rsidRPr="00D95677" w:rsidRDefault="007F2457" w:rsidP="000E0FED">
            <w:pPr>
              <w:snapToGrid w:val="0"/>
            </w:pPr>
            <w:r w:rsidRPr="00D95677">
              <w:t>Створення умов для занять фізичною культурою і спортом</w:t>
            </w:r>
          </w:p>
        </w:tc>
        <w:tc>
          <w:tcPr>
            <w:tcW w:w="2057" w:type="dxa"/>
            <w:vMerge w:val="restart"/>
            <w:tcBorders>
              <w:top w:val="single" w:sz="4" w:space="0" w:color="000000"/>
              <w:left w:val="single" w:sz="4" w:space="0" w:color="000000"/>
              <w:bottom w:val="single" w:sz="4" w:space="0" w:color="000000"/>
            </w:tcBorders>
          </w:tcPr>
          <w:p w:rsidR="007F2457" w:rsidRPr="00D95677" w:rsidRDefault="007F2457" w:rsidP="000E0FED">
            <w:pPr>
              <w:snapToGrid w:val="0"/>
            </w:pPr>
            <w:r>
              <w:t>Облаштування спортивного майданчика</w:t>
            </w:r>
            <w:r w:rsidRPr="00D95677">
              <w:t xml:space="preserve"> із синтетичним покриттям</w:t>
            </w:r>
            <w:r>
              <w:t xml:space="preserve"> в с. Селянщина</w:t>
            </w:r>
          </w:p>
        </w:tc>
        <w:tc>
          <w:tcPr>
            <w:tcW w:w="930" w:type="dxa"/>
            <w:vMerge w:val="restart"/>
            <w:tcBorders>
              <w:top w:val="single" w:sz="4" w:space="0" w:color="000000"/>
              <w:left w:val="single" w:sz="4" w:space="0" w:color="000000"/>
              <w:bottom w:val="single" w:sz="4" w:space="0" w:color="000000"/>
            </w:tcBorders>
          </w:tcPr>
          <w:p w:rsidR="007F2457" w:rsidRDefault="007F2457" w:rsidP="000E0FED">
            <w:pPr>
              <w:snapToGrid w:val="0"/>
            </w:pPr>
            <w:r>
              <w:t>2017-2020</w:t>
            </w:r>
          </w:p>
        </w:tc>
        <w:tc>
          <w:tcPr>
            <w:tcW w:w="2688" w:type="dxa"/>
            <w:vMerge w:val="restart"/>
            <w:tcBorders>
              <w:top w:val="single" w:sz="4" w:space="0" w:color="000000"/>
              <w:left w:val="single" w:sz="4" w:space="0" w:color="000000"/>
              <w:bottom w:val="single" w:sz="4" w:space="0" w:color="000000"/>
            </w:tcBorders>
          </w:tcPr>
          <w:p w:rsidR="007F2457" w:rsidRDefault="007F2457" w:rsidP="000E0FED">
            <w:pPr>
              <w:snapToGrid w:val="0"/>
            </w:pPr>
            <w:r>
              <w:t xml:space="preserve"> Сектор у справах сім'ї, молоді та спорту райдержадміністрації,</w:t>
            </w:r>
          </w:p>
          <w:p w:rsidR="007F2457" w:rsidRDefault="007F2457" w:rsidP="000E0FED">
            <w:pPr>
              <w:snapToGrid w:val="0"/>
            </w:pPr>
            <w:r>
              <w:t>Селянщинська сільська рада (за згодою)</w:t>
            </w:r>
          </w:p>
        </w:tc>
        <w:tc>
          <w:tcPr>
            <w:tcW w:w="1957" w:type="dxa"/>
            <w:tcBorders>
              <w:top w:val="single" w:sz="4" w:space="0" w:color="000000"/>
              <w:left w:val="single" w:sz="4" w:space="0" w:color="000000"/>
              <w:bottom w:val="single" w:sz="4" w:space="0" w:color="auto"/>
            </w:tcBorders>
          </w:tcPr>
          <w:p w:rsidR="007F2457" w:rsidRDefault="007F2457" w:rsidP="000E0FED">
            <w:pPr>
              <w:snapToGrid w:val="0"/>
            </w:pPr>
            <w:r>
              <w:t>районний</w:t>
            </w:r>
          </w:p>
        </w:tc>
        <w:tc>
          <w:tcPr>
            <w:tcW w:w="1441" w:type="dxa"/>
            <w:gridSpan w:val="3"/>
            <w:tcBorders>
              <w:top w:val="single" w:sz="4" w:space="0" w:color="000000"/>
              <w:left w:val="single" w:sz="4" w:space="0" w:color="000000"/>
              <w:bottom w:val="single" w:sz="4" w:space="0" w:color="auto"/>
            </w:tcBorders>
          </w:tcPr>
          <w:p w:rsidR="007F2457" w:rsidRDefault="007F2457" w:rsidP="000E0FED">
            <w:pPr>
              <w:snapToGrid w:val="0"/>
            </w:pPr>
          </w:p>
        </w:tc>
        <w:tc>
          <w:tcPr>
            <w:tcW w:w="720" w:type="dxa"/>
            <w:gridSpan w:val="6"/>
            <w:tcBorders>
              <w:top w:val="single" w:sz="4" w:space="0" w:color="000000"/>
              <w:left w:val="single" w:sz="4" w:space="0" w:color="auto"/>
              <w:bottom w:val="single" w:sz="4" w:space="0" w:color="auto"/>
            </w:tcBorders>
          </w:tcPr>
          <w:p w:rsidR="007F2457" w:rsidRDefault="007F2457" w:rsidP="000E0FED">
            <w:pPr>
              <w:snapToGrid w:val="0"/>
            </w:pPr>
          </w:p>
        </w:tc>
        <w:tc>
          <w:tcPr>
            <w:tcW w:w="704" w:type="dxa"/>
            <w:gridSpan w:val="6"/>
            <w:tcBorders>
              <w:top w:val="single" w:sz="4" w:space="0" w:color="000000"/>
              <w:left w:val="single" w:sz="4" w:space="0" w:color="auto"/>
              <w:bottom w:val="single" w:sz="4" w:space="0" w:color="auto"/>
            </w:tcBorders>
          </w:tcPr>
          <w:p w:rsidR="007F2457" w:rsidRDefault="007F2457" w:rsidP="000E0FED">
            <w:pPr>
              <w:snapToGrid w:val="0"/>
            </w:pPr>
          </w:p>
        </w:tc>
        <w:tc>
          <w:tcPr>
            <w:tcW w:w="813" w:type="dxa"/>
            <w:gridSpan w:val="6"/>
            <w:tcBorders>
              <w:top w:val="single" w:sz="4" w:space="0" w:color="000000"/>
              <w:left w:val="single" w:sz="4" w:space="0" w:color="auto"/>
              <w:bottom w:val="single" w:sz="4" w:space="0" w:color="auto"/>
            </w:tcBorders>
          </w:tcPr>
          <w:p w:rsidR="007F2457" w:rsidRDefault="007F2457" w:rsidP="000E0FED">
            <w:pPr>
              <w:snapToGrid w:val="0"/>
            </w:pPr>
          </w:p>
        </w:tc>
        <w:tc>
          <w:tcPr>
            <w:tcW w:w="2133" w:type="dxa"/>
            <w:gridSpan w:val="11"/>
            <w:vMerge w:val="restart"/>
            <w:tcBorders>
              <w:top w:val="single" w:sz="4" w:space="0" w:color="000000"/>
              <w:left w:val="single" w:sz="4" w:space="0" w:color="000000"/>
              <w:bottom w:val="single" w:sz="4" w:space="0" w:color="000000"/>
              <w:right w:val="single" w:sz="4" w:space="0" w:color="000000"/>
            </w:tcBorders>
          </w:tcPr>
          <w:p w:rsidR="007F2457" w:rsidRDefault="007F2457" w:rsidP="000E0FED">
            <w:pPr>
              <w:snapToGrid w:val="0"/>
            </w:pPr>
            <w:r>
              <w:t>Збільшення кількості населення, залучених до занять фізичною культурою</w:t>
            </w:r>
          </w:p>
        </w:tc>
      </w:tr>
      <w:tr w:rsidR="007F2457" w:rsidTr="005B24AF">
        <w:tc>
          <w:tcPr>
            <w:tcW w:w="646"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930"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688"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957" w:type="dxa"/>
            <w:tcBorders>
              <w:top w:val="single" w:sz="4" w:space="0" w:color="000000"/>
              <w:left w:val="single" w:sz="4" w:space="0" w:color="000000"/>
              <w:bottom w:val="single" w:sz="4" w:space="0" w:color="000000"/>
            </w:tcBorders>
          </w:tcPr>
          <w:p w:rsidR="007F2457" w:rsidRDefault="007F2457" w:rsidP="000E0FED">
            <w:pPr>
              <w:snapToGrid w:val="0"/>
            </w:pPr>
            <w:r>
              <w:t>інші джерела</w:t>
            </w:r>
          </w:p>
        </w:tc>
        <w:tc>
          <w:tcPr>
            <w:tcW w:w="1441" w:type="dxa"/>
            <w:gridSpan w:val="3"/>
            <w:tcBorders>
              <w:top w:val="single" w:sz="4" w:space="0" w:color="auto"/>
              <w:left w:val="single" w:sz="4" w:space="0" w:color="000000"/>
              <w:bottom w:val="single" w:sz="4" w:space="0" w:color="auto"/>
            </w:tcBorders>
          </w:tcPr>
          <w:p w:rsidR="007F2457" w:rsidRDefault="007F2457" w:rsidP="000E0FED">
            <w:pPr>
              <w:snapToGrid w:val="0"/>
            </w:pPr>
          </w:p>
        </w:tc>
        <w:tc>
          <w:tcPr>
            <w:tcW w:w="720" w:type="dxa"/>
            <w:gridSpan w:val="6"/>
            <w:tcBorders>
              <w:top w:val="single" w:sz="4" w:space="0" w:color="auto"/>
              <w:left w:val="single" w:sz="4" w:space="0" w:color="auto"/>
              <w:bottom w:val="single" w:sz="4" w:space="0" w:color="auto"/>
            </w:tcBorders>
          </w:tcPr>
          <w:p w:rsidR="007F2457" w:rsidRDefault="007F2457" w:rsidP="000E0FED">
            <w:pPr>
              <w:snapToGrid w:val="0"/>
            </w:pPr>
          </w:p>
        </w:tc>
        <w:tc>
          <w:tcPr>
            <w:tcW w:w="704" w:type="dxa"/>
            <w:gridSpan w:val="6"/>
            <w:tcBorders>
              <w:top w:val="single" w:sz="4" w:space="0" w:color="auto"/>
              <w:left w:val="single" w:sz="4" w:space="0" w:color="auto"/>
              <w:bottom w:val="single" w:sz="4" w:space="0" w:color="auto"/>
            </w:tcBorders>
          </w:tcPr>
          <w:p w:rsidR="007F2457" w:rsidRDefault="007F2457" w:rsidP="000E0FED">
            <w:pPr>
              <w:snapToGrid w:val="0"/>
            </w:pPr>
          </w:p>
        </w:tc>
        <w:tc>
          <w:tcPr>
            <w:tcW w:w="813" w:type="dxa"/>
            <w:gridSpan w:val="6"/>
            <w:tcBorders>
              <w:top w:val="single" w:sz="4" w:space="0" w:color="auto"/>
              <w:left w:val="single" w:sz="4" w:space="0" w:color="auto"/>
              <w:bottom w:val="single" w:sz="4" w:space="0" w:color="auto"/>
            </w:tcBorders>
          </w:tcPr>
          <w:p w:rsidR="007F2457" w:rsidRDefault="007F2457" w:rsidP="000E0FED">
            <w:pPr>
              <w:snapToGrid w:val="0"/>
            </w:pPr>
          </w:p>
        </w:tc>
        <w:tc>
          <w:tcPr>
            <w:tcW w:w="2133" w:type="dxa"/>
            <w:gridSpan w:val="11"/>
            <w:vMerge/>
            <w:tcBorders>
              <w:top w:val="single" w:sz="4" w:space="0" w:color="000000"/>
              <w:left w:val="single" w:sz="4" w:space="0" w:color="000000"/>
              <w:bottom w:val="single" w:sz="4" w:space="0" w:color="000000"/>
              <w:right w:val="single" w:sz="4" w:space="0" w:color="000000"/>
            </w:tcBorders>
          </w:tcPr>
          <w:p w:rsidR="007F2457" w:rsidRDefault="007F2457" w:rsidP="000E0FED">
            <w:pPr>
              <w:snapToGrid w:val="0"/>
            </w:pPr>
          </w:p>
        </w:tc>
      </w:tr>
      <w:tr w:rsidR="007F2457" w:rsidTr="005B24AF">
        <w:tc>
          <w:tcPr>
            <w:tcW w:w="646"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930"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688"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957" w:type="dxa"/>
            <w:tcBorders>
              <w:top w:val="single" w:sz="4" w:space="0" w:color="000000"/>
              <w:left w:val="single" w:sz="4" w:space="0" w:color="000000"/>
              <w:bottom w:val="single" w:sz="4" w:space="0" w:color="000000"/>
            </w:tcBorders>
          </w:tcPr>
          <w:p w:rsidR="007F2457" w:rsidRDefault="007F2457" w:rsidP="000E0FED">
            <w:pPr>
              <w:snapToGrid w:val="0"/>
            </w:pPr>
          </w:p>
        </w:tc>
        <w:tc>
          <w:tcPr>
            <w:tcW w:w="3678" w:type="dxa"/>
            <w:gridSpan w:val="21"/>
            <w:tcBorders>
              <w:top w:val="single" w:sz="4" w:space="0" w:color="auto"/>
              <w:left w:val="single" w:sz="4" w:space="0" w:color="000000"/>
              <w:bottom w:val="single" w:sz="4" w:space="0" w:color="000000"/>
            </w:tcBorders>
          </w:tcPr>
          <w:p w:rsidR="007F2457" w:rsidRDefault="007F2457" w:rsidP="000E0FED">
            <w:pPr>
              <w:snapToGrid w:val="0"/>
            </w:pPr>
          </w:p>
          <w:p w:rsidR="007F2457" w:rsidRDefault="007F2457" w:rsidP="000E0FED">
            <w:pPr>
              <w:snapToGrid w:val="0"/>
            </w:pPr>
          </w:p>
          <w:p w:rsidR="007F2457" w:rsidRDefault="007F2457" w:rsidP="000E0FED">
            <w:pPr>
              <w:snapToGrid w:val="0"/>
            </w:pPr>
          </w:p>
        </w:tc>
        <w:tc>
          <w:tcPr>
            <w:tcW w:w="2133" w:type="dxa"/>
            <w:gridSpan w:val="11"/>
            <w:vMerge/>
            <w:tcBorders>
              <w:top w:val="single" w:sz="4" w:space="0" w:color="000000"/>
              <w:left w:val="single" w:sz="4" w:space="0" w:color="000000"/>
              <w:bottom w:val="single" w:sz="4" w:space="0" w:color="000000"/>
              <w:right w:val="single" w:sz="4" w:space="0" w:color="000000"/>
            </w:tcBorders>
          </w:tcPr>
          <w:p w:rsidR="007F2457" w:rsidRDefault="007F2457" w:rsidP="000E0FED">
            <w:pPr>
              <w:snapToGrid w:val="0"/>
            </w:pPr>
          </w:p>
        </w:tc>
      </w:tr>
      <w:tr w:rsidR="007F2457" w:rsidTr="005B24AF">
        <w:tc>
          <w:tcPr>
            <w:tcW w:w="646"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val="restart"/>
            <w:tcBorders>
              <w:top w:val="single" w:sz="4" w:space="0" w:color="000000"/>
              <w:left w:val="single" w:sz="4" w:space="0" w:color="000000"/>
              <w:bottom w:val="single" w:sz="4" w:space="0" w:color="000000"/>
            </w:tcBorders>
          </w:tcPr>
          <w:p w:rsidR="007F2457" w:rsidRDefault="007F2457" w:rsidP="000E0FED">
            <w:pPr>
              <w:snapToGrid w:val="0"/>
            </w:pPr>
            <w:r>
              <w:t>Проведення реконструкції стадіону</w:t>
            </w:r>
          </w:p>
        </w:tc>
        <w:tc>
          <w:tcPr>
            <w:tcW w:w="930" w:type="dxa"/>
            <w:vMerge w:val="restart"/>
            <w:tcBorders>
              <w:top w:val="single" w:sz="4" w:space="0" w:color="000000"/>
              <w:left w:val="single" w:sz="4" w:space="0" w:color="000000"/>
              <w:bottom w:val="single" w:sz="4" w:space="0" w:color="000000"/>
            </w:tcBorders>
          </w:tcPr>
          <w:p w:rsidR="007F2457" w:rsidRDefault="007F2457" w:rsidP="000E0FED">
            <w:pPr>
              <w:snapToGrid w:val="0"/>
            </w:pPr>
            <w:r>
              <w:t>2017-2020</w:t>
            </w:r>
          </w:p>
        </w:tc>
        <w:tc>
          <w:tcPr>
            <w:tcW w:w="2688" w:type="dxa"/>
            <w:vMerge w:val="restart"/>
            <w:tcBorders>
              <w:top w:val="single" w:sz="4" w:space="0" w:color="000000"/>
              <w:left w:val="single" w:sz="4" w:space="0" w:color="000000"/>
              <w:bottom w:val="single" w:sz="4" w:space="0" w:color="000000"/>
            </w:tcBorders>
          </w:tcPr>
          <w:p w:rsidR="007F2457" w:rsidRDefault="007F2457" w:rsidP="000E0FED">
            <w:pPr>
              <w:snapToGrid w:val="0"/>
            </w:pPr>
            <w:r>
              <w:t xml:space="preserve"> Сектор у справах сім'ї, молоді та спорту райдержадміністрації,</w:t>
            </w:r>
          </w:p>
          <w:p w:rsidR="007F2457" w:rsidRDefault="007F2457" w:rsidP="000E0FED">
            <w:pPr>
              <w:snapToGrid w:val="0"/>
            </w:pPr>
            <w:r>
              <w:t>Селянщинська сільська рада (за згодою)</w:t>
            </w:r>
          </w:p>
        </w:tc>
        <w:tc>
          <w:tcPr>
            <w:tcW w:w="1957" w:type="dxa"/>
            <w:tcBorders>
              <w:top w:val="single" w:sz="4" w:space="0" w:color="000000"/>
              <w:left w:val="single" w:sz="4" w:space="0" w:color="000000"/>
              <w:bottom w:val="single" w:sz="4" w:space="0" w:color="000000"/>
            </w:tcBorders>
          </w:tcPr>
          <w:p w:rsidR="007F2457" w:rsidRDefault="007F2457" w:rsidP="000E0FED">
            <w:pPr>
              <w:snapToGrid w:val="0"/>
            </w:pPr>
            <w:r>
              <w:t>районний</w:t>
            </w:r>
          </w:p>
        </w:tc>
        <w:tc>
          <w:tcPr>
            <w:tcW w:w="3678" w:type="dxa"/>
            <w:gridSpan w:val="21"/>
            <w:vMerge w:val="restart"/>
            <w:tcBorders>
              <w:top w:val="single" w:sz="4" w:space="0" w:color="000000"/>
              <w:left w:val="single" w:sz="4" w:space="0" w:color="000000"/>
              <w:bottom w:val="single" w:sz="4" w:space="0" w:color="000000"/>
            </w:tcBorders>
          </w:tcPr>
          <w:p w:rsidR="007F2457" w:rsidRDefault="007F2457" w:rsidP="000E0FED">
            <w:pPr>
              <w:snapToGrid w:val="0"/>
            </w:pPr>
          </w:p>
          <w:p w:rsidR="007F2457" w:rsidRDefault="007F2457" w:rsidP="000E0FED">
            <w:pPr>
              <w:snapToGrid w:val="0"/>
            </w:pPr>
            <w:r>
              <w:t>У межах фінансових призначень</w:t>
            </w:r>
          </w:p>
          <w:p w:rsidR="007F2457" w:rsidRDefault="007F2457" w:rsidP="000E0FED">
            <w:pPr>
              <w:snapToGrid w:val="0"/>
            </w:pPr>
          </w:p>
        </w:tc>
        <w:tc>
          <w:tcPr>
            <w:tcW w:w="2133" w:type="dxa"/>
            <w:gridSpan w:val="11"/>
            <w:vMerge w:val="restart"/>
            <w:tcBorders>
              <w:top w:val="single" w:sz="4" w:space="0" w:color="000000"/>
              <w:left w:val="single" w:sz="4" w:space="0" w:color="000000"/>
              <w:bottom w:val="single" w:sz="4" w:space="0" w:color="000000"/>
              <w:right w:val="single" w:sz="4" w:space="0" w:color="000000"/>
            </w:tcBorders>
          </w:tcPr>
          <w:p w:rsidR="007F2457" w:rsidRDefault="007F2457" w:rsidP="000E0FED">
            <w:pPr>
              <w:snapToGrid w:val="0"/>
            </w:pPr>
            <w:r>
              <w:t>Збільшення кількості населення, залучених до занять фізичною культурою</w:t>
            </w:r>
          </w:p>
        </w:tc>
      </w:tr>
      <w:tr w:rsidR="007F2457" w:rsidTr="005B24AF">
        <w:tc>
          <w:tcPr>
            <w:tcW w:w="646"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930"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688"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957" w:type="dxa"/>
            <w:tcBorders>
              <w:top w:val="single" w:sz="4" w:space="0" w:color="000000"/>
              <w:left w:val="single" w:sz="4" w:space="0" w:color="000000"/>
              <w:bottom w:val="single" w:sz="4" w:space="0" w:color="000000"/>
            </w:tcBorders>
          </w:tcPr>
          <w:p w:rsidR="007F2457" w:rsidRDefault="007F2457" w:rsidP="000E0FED">
            <w:pPr>
              <w:snapToGrid w:val="0"/>
            </w:pPr>
            <w:r>
              <w:t>інші джерела</w:t>
            </w:r>
          </w:p>
        </w:tc>
        <w:tc>
          <w:tcPr>
            <w:tcW w:w="3678" w:type="dxa"/>
            <w:gridSpan w:val="21"/>
            <w:vMerge/>
            <w:tcBorders>
              <w:top w:val="single" w:sz="4" w:space="0" w:color="000000"/>
              <w:left w:val="single" w:sz="4" w:space="0" w:color="000000"/>
              <w:bottom w:val="single" w:sz="4" w:space="0" w:color="000000"/>
            </w:tcBorders>
          </w:tcPr>
          <w:p w:rsidR="007F2457" w:rsidRDefault="007F2457" w:rsidP="000E0FED">
            <w:pPr>
              <w:snapToGrid w:val="0"/>
            </w:pPr>
          </w:p>
        </w:tc>
        <w:tc>
          <w:tcPr>
            <w:tcW w:w="2133" w:type="dxa"/>
            <w:gridSpan w:val="11"/>
            <w:vMerge/>
            <w:tcBorders>
              <w:top w:val="single" w:sz="4" w:space="0" w:color="000000"/>
              <w:left w:val="single" w:sz="4" w:space="0" w:color="000000"/>
              <w:bottom w:val="single" w:sz="4" w:space="0" w:color="000000"/>
              <w:right w:val="single" w:sz="4" w:space="0" w:color="000000"/>
            </w:tcBorders>
          </w:tcPr>
          <w:p w:rsidR="007F2457" w:rsidRDefault="007F2457" w:rsidP="000E0FED">
            <w:pPr>
              <w:snapToGrid w:val="0"/>
            </w:pPr>
          </w:p>
        </w:tc>
      </w:tr>
      <w:tr w:rsidR="007F2457" w:rsidTr="005B24AF">
        <w:tc>
          <w:tcPr>
            <w:tcW w:w="646" w:type="dxa"/>
            <w:vMerge w:val="restart"/>
            <w:tcBorders>
              <w:top w:val="single" w:sz="4" w:space="0" w:color="000000"/>
              <w:left w:val="single" w:sz="4" w:space="0" w:color="000000"/>
              <w:bottom w:val="single" w:sz="4" w:space="0" w:color="000000"/>
            </w:tcBorders>
          </w:tcPr>
          <w:p w:rsidR="007F2457" w:rsidRDefault="007F2457" w:rsidP="000E0FED">
            <w:pPr>
              <w:snapToGrid w:val="0"/>
            </w:pPr>
            <w:r>
              <w:t>4.</w:t>
            </w:r>
          </w:p>
        </w:tc>
        <w:tc>
          <w:tcPr>
            <w:tcW w:w="1575" w:type="dxa"/>
            <w:vMerge w:val="restart"/>
            <w:tcBorders>
              <w:top w:val="single" w:sz="4" w:space="0" w:color="000000"/>
              <w:left w:val="single" w:sz="4" w:space="0" w:color="000000"/>
              <w:bottom w:val="single" w:sz="4" w:space="0" w:color="000000"/>
            </w:tcBorders>
          </w:tcPr>
          <w:p w:rsidR="007F2457" w:rsidRDefault="007F2457" w:rsidP="000E0FED">
            <w:pPr>
              <w:snapToGrid w:val="0"/>
            </w:pPr>
            <w:r>
              <w:t xml:space="preserve">Забезпечен-ня первинної та вторинної </w:t>
            </w:r>
            <w:r>
              <w:rPr>
                <w:lang w:val="ru-RU"/>
              </w:rPr>
              <w:t>профілакти-ки</w:t>
            </w:r>
            <w:r>
              <w:t xml:space="preserve"> щодо запобігання поширення негативних явищ</w:t>
            </w:r>
          </w:p>
        </w:tc>
        <w:tc>
          <w:tcPr>
            <w:tcW w:w="2057" w:type="dxa"/>
            <w:vMerge w:val="restart"/>
            <w:tcBorders>
              <w:top w:val="single" w:sz="4" w:space="0" w:color="000000"/>
              <w:left w:val="single" w:sz="4" w:space="0" w:color="000000"/>
              <w:bottom w:val="single" w:sz="4" w:space="0" w:color="000000"/>
            </w:tcBorders>
          </w:tcPr>
          <w:p w:rsidR="007F2457" w:rsidRDefault="007F2457" w:rsidP="000E0FED">
            <w:pPr>
              <w:snapToGrid w:val="0"/>
              <w:spacing w:before="100" w:after="115"/>
              <w:rPr>
                <w:color w:val="000000"/>
              </w:rPr>
            </w:pPr>
            <w:r>
              <w:rPr>
                <w:color w:val="000000"/>
              </w:rPr>
              <w:t>Проведення акцій з нагоди днів:</w:t>
            </w:r>
          </w:p>
          <w:p w:rsidR="007F2457" w:rsidRDefault="007F2457" w:rsidP="000E0FED">
            <w:pPr>
              <w:spacing w:before="100" w:after="115"/>
              <w:rPr>
                <w:color w:val="000000"/>
              </w:rPr>
            </w:pPr>
            <w:r>
              <w:rPr>
                <w:color w:val="000000"/>
              </w:rPr>
              <w:t>- боротьби з наркоманією;</w:t>
            </w:r>
          </w:p>
          <w:p w:rsidR="007F2457" w:rsidRDefault="007F2457" w:rsidP="000E0FED">
            <w:pPr>
              <w:spacing w:before="100" w:after="115"/>
              <w:rPr>
                <w:color w:val="000000"/>
              </w:rPr>
            </w:pPr>
            <w:r>
              <w:rPr>
                <w:color w:val="000000"/>
              </w:rPr>
              <w:t>- боротьби з тютюнопалінням;</w:t>
            </w:r>
          </w:p>
          <w:p w:rsidR="007F2457" w:rsidRDefault="007F2457" w:rsidP="000E0FED">
            <w:pPr>
              <w:spacing w:before="100" w:after="115"/>
              <w:rPr>
                <w:color w:val="000000"/>
              </w:rPr>
            </w:pPr>
            <w:r>
              <w:rPr>
                <w:color w:val="000000"/>
              </w:rPr>
              <w:t>- боротьби зі СНІДом</w:t>
            </w:r>
          </w:p>
        </w:tc>
        <w:tc>
          <w:tcPr>
            <w:tcW w:w="930" w:type="dxa"/>
            <w:vMerge w:val="restart"/>
            <w:tcBorders>
              <w:top w:val="single" w:sz="4" w:space="0" w:color="000000"/>
              <w:left w:val="single" w:sz="4" w:space="0" w:color="000000"/>
              <w:bottom w:val="single" w:sz="4" w:space="0" w:color="000000"/>
            </w:tcBorders>
          </w:tcPr>
          <w:p w:rsidR="007F2457" w:rsidRDefault="007F2457" w:rsidP="000E0FED">
            <w:pPr>
              <w:snapToGrid w:val="0"/>
            </w:pPr>
            <w:r>
              <w:t>2017-2020</w:t>
            </w:r>
          </w:p>
        </w:tc>
        <w:tc>
          <w:tcPr>
            <w:tcW w:w="2688" w:type="dxa"/>
            <w:vMerge w:val="restart"/>
            <w:tcBorders>
              <w:top w:val="single" w:sz="4" w:space="0" w:color="000000"/>
              <w:left w:val="single" w:sz="4" w:space="0" w:color="000000"/>
              <w:bottom w:val="single" w:sz="4" w:space="0" w:color="000000"/>
            </w:tcBorders>
          </w:tcPr>
          <w:p w:rsidR="007F2457" w:rsidRPr="00CD72F1" w:rsidRDefault="007F2457" w:rsidP="000E0FED">
            <w:pPr>
              <w:snapToGrid w:val="0"/>
            </w:pPr>
            <w:r>
              <w:rPr>
                <w:color w:val="000000"/>
              </w:rPr>
              <w:t>Сектор у справах сім’ї, молоді та спорту, райдержадміністрації, Черняхівське територіально медичне об</w:t>
            </w:r>
            <w:r w:rsidRPr="005B24AF">
              <w:rPr>
                <w:color w:val="000000"/>
              </w:rPr>
              <w:t>’</w:t>
            </w:r>
            <w:r>
              <w:rPr>
                <w:color w:val="000000"/>
              </w:rPr>
              <w:t>єднання,</w:t>
            </w:r>
            <w:r>
              <w:t xml:space="preserve"> Черняхівський</w:t>
            </w:r>
            <w:r>
              <w:rPr>
                <w:color w:val="000000"/>
              </w:rPr>
              <w:t xml:space="preserve">  районний центр соціальних служб для сім'ї, дітей та молоді, </w:t>
            </w:r>
            <w:r>
              <w:t>сільські, селищні ради</w:t>
            </w:r>
            <w:r>
              <w:rPr>
                <w:color w:val="000000"/>
              </w:rPr>
              <w:t xml:space="preserve">, громадські організації </w:t>
            </w:r>
            <w:r>
              <w:t>(за згодою)</w:t>
            </w:r>
          </w:p>
        </w:tc>
        <w:tc>
          <w:tcPr>
            <w:tcW w:w="1957" w:type="dxa"/>
            <w:tcBorders>
              <w:top w:val="single" w:sz="4" w:space="0" w:color="000000"/>
              <w:left w:val="single" w:sz="4" w:space="0" w:color="000000"/>
              <w:bottom w:val="single" w:sz="4" w:space="0" w:color="000000"/>
            </w:tcBorders>
          </w:tcPr>
          <w:p w:rsidR="007F2457" w:rsidRDefault="007F2457" w:rsidP="000E0FED">
            <w:pPr>
              <w:snapToGrid w:val="0"/>
            </w:pPr>
            <w:r>
              <w:t>районний</w:t>
            </w:r>
          </w:p>
        </w:tc>
        <w:tc>
          <w:tcPr>
            <w:tcW w:w="1447" w:type="dxa"/>
            <w:gridSpan w:val="4"/>
            <w:tcBorders>
              <w:top w:val="single" w:sz="4" w:space="0" w:color="000000"/>
              <w:left w:val="single" w:sz="4" w:space="0" w:color="000000"/>
              <w:bottom w:val="single" w:sz="4" w:space="0" w:color="000000"/>
            </w:tcBorders>
          </w:tcPr>
          <w:p w:rsidR="007F2457" w:rsidRDefault="007F2457" w:rsidP="000E0FED">
            <w:pPr>
              <w:snapToGrid w:val="0"/>
            </w:pPr>
            <w:r>
              <w:t>2,0</w:t>
            </w:r>
          </w:p>
        </w:tc>
        <w:tc>
          <w:tcPr>
            <w:tcW w:w="721" w:type="dxa"/>
            <w:gridSpan w:val="6"/>
            <w:tcBorders>
              <w:top w:val="single" w:sz="4" w:space="0" w:color="000000"/>
              <w:left w:val="single" w:sz="4" w:space="0" w:color="000000"/>
              <w:bottom w:val="single" w:sz="4" w:space="0" w:color="000000"/>
            </w:tcBorders>
          </w:tcPr>
          <w:p w:rsidR="007F2457" w:rsidRDefault="007F2457" w:rsidP="000E0FED">
            <w:pPr>
              <w:snapToGrid w:val="0"/>
            </w:pPr>
            <w:r>
              <w:t>2,0</w:t>
            </w:r>
          </w:p>
        </w:tc>
        <w:tc>
          <w:tcPr>
            <w:tcW w:w="697" w:type="dxa"/>
            <w:gridSpan w:val="5"/>
            <w:tcBorders>
              <w:top w:val="single" w:sz="4" w:space="0" w:color="000000"/>
              <w:left w:val="single" w:sz="4" w:space="0" w:color="000000"/>
              <w:bottom w:val="single" w:sz="4" w:space="0" w:color="000000"/>
            </w:tcBorders>
          </w:tcPr>
          <w:p w:rsidR="007F2457" w:rsidRDefault="007F2457" w:rsidP="000E0FED">
            <w:pPr>
              <w:snapToGrid w:val="0"/>
            </w:pPr>
            <w:r>
              <w:t>2,0</w:t>
            </w:r>
          </w:p>
        </w:tc>
        <w:tc>
          <w:tcPr>
            <w:tcW w:w="813" w:type="dxa"/>
            <w:gridSpan w:val="6"/>
            <w:tcBorders>
              <w:top w:val="single" w:sz="4" w:space="0" w:color="000000"/>
              <w:left w:val="single" w:sz="4" w:space="0" w:color="000000"/>
              <w:bottom w:val="single" w:sz="4" w:space="0" w:color="000000"/>
            </w:tcBorders>
          </w:tcPr>
          <w:p w:rsidR="007F2457" w:rsidRDefault="007F2457" w:rsidP="000E0FED">
            <w:pPr>
              <w:snapToGrid w:val="0"/>
            </w:pPr>
            <w:r>
              <w:t>2,0</w:t>
            </w:r>
          </w:p>
        </w:tc>
        <w:tc>
          <w:tcPr>
            <w:tcW w:w="2133" w:type="dxa"/>
            <w:gridSpan w:val="11"/>
            <w:vMerge w:val="restart"/>
            <w:tcBorders>
              <w:top w:val="single" w:sz="4" w:space="0" w:color="000000"/>
              <w:left w:val="single" w:sz="4" w:space="0" w:color="000000"/>
              <w:bottom w:val="single" w:sz="4" w:space="0" w:color="000000"/>
              <w:right w:val="single" w:sz="4" w:space="0" w:color="000000"/>
            </w:tcBorders>
          </w:tcPr>
          <w:p w:rsidR="007F2457" w:rsidRDefault="007F2457" w:rsidP="000E0FED">
            <w:pPr>
              <w:snapToGrid w:val="0"/>
              <w:rPr>
                <w:color w:val="000000"/>
              </w:rPr>
            </w:pPr>
            <w:r>
              <w:rPr>
                <w:color w:val="000000"/>
              </w:rPr>
              <w:t>Попередження негативних проявів у молодіжному середовищі, охоплення профілактичною роботою майже 10 % населення</w:t>
            </w:r>
          </w:p>
        </w:tc>
      </w:tr>
      <w:tr w:rsidR="007F2457" w:rsidTr="005B24AF">
        <w:tc>
          <w:tcPr>
            <w:tcW w:w="646"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930"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688"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957" w:type="dxa"/>
            <w:tcBorders>
              <w:top w:val="single" w:sz="4" w:space="0" w:color="000000"/>
              <w:left w:val="single" w:sz="4" w:space="0" w:color="000000"/>
              <w:bottom w:val="single" w:sz="4" w:space="0" w:color="000000"/>
            </w:tcBorders>
          </w:tcPr>
          <w:p w:rsidR="007F2457" w:rsidRDefault="007F2457" w:rsidP="000E0FED">
            <w:pPr>
              <w:snapToGrid w:val="0"/>
            </w:pPr>
            <w:r>
              <w:t>інші джерела</w:t>
            </w:r>
          </w:p>
        </w:tc>
        <w:tc>
          <w:tcPr>
            <w:tcW w:w="1447" w:type="dxa"/>
            <w:gridSpan w:val="4"/>
            <w:tcBorders>
              <w:top w:val="single" w:sz="4" w:space="0" w:color="000000"/>
              <w:left w:val="single" w:sz="4" w:space="0" w:color="000000"/>
              <w:bottom w:val="single" w:sz="4" w:space="0" w:color="000000"/>
            </w:tcBorders>
          </w:tcPr>
          <w:p w:rsidR="007F2457" w:rsidRDefault="007F2457" w:rsidP="000E0FED">
            <w:pPr>
              <w:snapToGrid w:val="0"/>
            </w:pPr>
          </w:p>
        </w:tc>
        <w:tc>
          <w:tcPr>
            <w:tcW w:w="721" w:type="dxa"/>
            <w:gridSpan w:val="6"/>
            <w:tcBorders>
              <w:top w:val="single" w:sz="4" w:space="0" w:color="000000"/>
              <w:left w:val="single" w:sz="4" w:space="0" w:color="000000"/>
              <w:bottom w:val="single" w:sz="4" w:space="0" w:color="000000"/>
            </w:tcBorders>
          </w:tcPr>
          <w:p w:rsidR="007F2457" w:rsidRDefault="007F2457" w:rsidP="000E0FED">
            <w:pPr>
              <w:snapToGrid w:val="0"/>
            </w:pPr>
          </w:p>
        </w:tc>
        <w:tc>
          <w:tcPr>
            <w:tcW w:w="697" w:type="dxa"/>
            <w:gridSpan w:val="5"/>
            <w:tcBorders>
              <w:top w:val="single" w:sz="4" w:space="0" w:color="000000"/>
              <w:left w:val="single" w:sz="4" w:space="0" w:color="000000"/>
              <w:bottom w:val="single" w:sz="4" w:space="0" w:color="000000"/>
            </w:tcBorders>
          </w:tcPr>
          <w:p w:rsidR="007F2457" w:rsidRDefault="007F2457" w:rsidP="000E0FED">
            <w:pPr>
              <w:snapToGrid w:val="0"/>
            </w:pPr>
          </w:p>
        </w:tc>
        <w:tc>
          <w:tcPr>
            <w:tcW w:w="813" w:type="dxa"/>
            <w:gridSpan w:val="6"/>
            <w:tcBorders>
              <w:top w:val="single" w:sz="4" w:space="0" w:color="000000"/>
              <w:left w:val="single" w:sz="4" w:space="0" w:color="000000"/>
              <w:bottom w:val="single" w:sz="4" w:space="0" w:color="000000"/>
            </w:tcBorders>
          </w:tcPr>
          <w:p w:rsidR="007F2457" w:rsidRDefault="007F2457" w:rsidP="000E0FED">
            <w:pPr>
              <w:snapToGrid w:val="0"/>
            </w:pPr>
          </w:p>
        </w:tc>
        <w:tc>
          <w:tcPr>
            <w:tcW w:w="2133" w:type="dxa"/>
            <w:gridSpan w:val="11"/>
            <w:vMerge/>
            <w:tcBorders>
              <w:top w:val="single" w:sz="4" w:space="0" w:color="000000"/>
              <w:left w:val="single" w:sz="4" w:space="0" w:color="000000"/>
              <w:bottom w:val="single" w:sz="4" w:space="0" w:color="000000"/>
              <w:right w:val="single" w:sz="4" w:space="0" w:color="000000"/>
            </w:tcBorders>
          </w:tcPr>
          <w:p w:rsidR="007F2457" w:rsidRDefault="007F2457" w:rsidP="000E0FED">
            <w:pPr>
              <w:snapToGrid w:val="0"/>
            </w:pPr>
          </w:p>
        </w:tc>
      </w:tr>
      <w:tr w:rsidR="007F2457" w:rsidTr="005B24AF">
        <w:tc>
          <w:tcPr>
            <w:tcW w:w="646"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val="restart"/>
            <w:tcBorders>
              <w:top w:val="single" w:sz="4" w:space="0" w:color="000000"/>
              <w:left w:val="single" w:sz="4" w:space="0" w:color="000000"/>
              <w:bottom w:val="single" w:sz="4" w:space="0" w:color="000000"/>
            </w:tcBorders>
          </w:tcPr>
          <w:p w:rsidR="007F2457" w:rsidRDefault="007F2457" w:rsidP="000E0FED">
            <w:pPr>
              <w:snapToGrid w:val="0"/>
            </w:pPr>
            <w:r>
              <w:t>Сприяння розвитку волонтерського руху у навчальних закладах з питань профілактики СНІДу, наркоманії, пияцтва, тютюнопаління</w:t>
            </w:r>
          </w:p>
        </w:tc>
        <w:tc>
          <w:tcPr>
            <w:tcW w:w="930" w:type="dxa"/>
            <w:vMerge w:val="restart"/>
            <w:tcBorders>
              <w:top w:val="single" w:sz="4" w:space="0" w:color="000000"/>
              <w:left w:val="single" w:sz="4" w:space="0" w:color="000000"/>
              <w:bottom w:val="single" w:sz="4" w:space="0" w:color="000000"/>
            </w:tcBorders>
          </w:tcPr>
          <w:p w:rsidR="007F2457" w:rsidRDefault="007F2457" w:rsidP="000E0FED">
            <w:pPr>
              <w:snapToGrid w:val="0"/>
            </w:pPr>
            <w:r>
              <w:t>2017-2020</w:t>
            </w:r>
          </w:p>
        </w:tc>
        <w:tc>
          <w:tcPr>
            <w:tcW w:w="2688" w:type="dxa"/>
            <w:vMerge w:val="restart"/>
            <w:tcBorders>
              <w:top w:val="single" w:sz="4" w:space="0" w:color="000000"/>
              <w:left w:val="single" w:sz="4" w:space="0" w:color="000000"/>
              <w:bottom w:val="single" w:sz="4" w:space="0" w:color="000000"/>
            </w:tcBorders>
          </w:tcPr>
          <w:p w:rsidR="007F2457" w:rsidRDefault="007F2457" w:rsidP="000E0FED">
            <w:pPr>
              <w:snapToGrid w:val="0"/>
            </w:pPr>
            <w:r>
              <w:t>Відділ освіти райдержадміністрації, сільські, селищні ради (за згодою)</w:t>
            </w:r>
          </w:p>
        </w:tc>
        <w:tc>
          <w:tcPr>
            <w:tcW w:w="1957" w:type="dxa"/>
            <w:tcBorders>
              <w:top w:val="single" w:sz="4" w:space="0" w:color="000000"/>
              <w:left w:val="single" w:sz="4" w:space="0" w:color="000000"/>
              <w:bottom w:val="single" w:sz="4" w:space="0" w:color="000000"/>
            </w:tcBorders>
          </w:tcPr>
          <w:p w:rsidR="007F2457" w:rsidRDefault="007F2457" w:rsidP="000E0FED">
            <w:pPr>
              <w:snapToGrid w:val="0"/>
            </w:pPr>
            <w:r>
              <w:t>районний</w:t>
            </w:r>
          </w:p>
        </w:tc>
        <w:tc>
          <w:tcPr>
            <w:tcW w:w="3678" w:type="dxa"/>
            <w:gridSpan w:val="21"/>
            <w:vMerge w:val="restart"/>
            <w:tcBorders>
              <w:top w:val="single" w:sz="4" w:space="0" w:color="000000"/>
              <w:left w:val="single" w:sz="4" w:space="0" w:color="000000"/>
              <w:bottom w:val="single" w:sz="4" w:space="0" w:color="000000"/>
            </w:tcBorders>
          </w:tcPr>
          <w:p w:rsidR="007F2457" w:rsidRDefault="007F2457" w:rsidP="000E0FED">
            <w:pPr>
              <w:snapToGrid w:val="0"/>
            </w:pPr>
            <w:r>
              <w:t>У межах фінансових призначень</w:t>
            </w:r>
          </w:p>
        </w:tc>
        <w:tc>
          <w:tcPr>
            <w:tcW w:w="2133" w:type="dxa"/>
            <w:gridSpan w:val="11"/>
            <w:vMerge w:val="restart"/>
            <w:tcBorders>
              <w:top w:val="single" w:sz="4" w:space="0" w:color="000000"/>
              <w:left w:val="single" w:sz="4" w:space="0" w:color="000000"/>
              <w:bottom w:val="single" w:sz="4" w:space="0" w:color="000000"/>
              <w:right w:val="single" w:sz="4" w:space="0" w:color="000000"/>
            </w:tcBorders>
          </w:tcPr>
          <w:p w:rsidR="007F2457" w:rsidRDefault="007F2457" w:rsidP="000E0FED">
            <w:pPr>
              <w:snapToGrid w:val="0"/>
            </w:pPr>
            <w:r>
              <w:t>Залучення молоді до волонтерської роботи</w:t>
            </w:r>
          </w:p>
        </w:tc>
      </w:tr>
      <w:tr w:rsidR="007F2457" w:rsidTr="005B24AF">
        <w:tc>
          <w:tcPr>
            <w:tcW w:w="646"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930"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688"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957" w:type="dxa"/>
            <w:tcBorders>
              <w:top w:val="single" w:sz="4" w:space="0" w:color="000000"/>
              <w:left w:val="single" w:sz="4" w:space="0" w:color="000000"/>
              <w:bottom w:val="single" w:sz="4" w:space="0" w:color="000000"/>
            </w:tcBorders>
          </w:tcPr>
          <w:p w:rsidR="007F2457" w:rsidRDefault="007F2457" w:rsidP="000E0FED">
            <w:pPr>
              <w:snapToGrid w:val="0"/>
            </w:pPr>
            <w:r>
              <w:t>інші джерела</w:t>
            </w:r>
          </w:p>
        </w:tc>
        <w:tc>
          <w:tcPr>
            <w:tcW w:w="3678" w:type="dxa"/>
            <w:gridSpan w:val="21"/>
            <w:vMerge/>
            <w:tcBorders>
              <w:top w:val="single" w:sz="4" w:space="0" w:color="000000"/>
              <w:left w:val="single" w:sz="4" w:space="0" w:color="000000"/>
              <w:bottom w:val="single" w:sz="4" w:space="0" w:color="000000"/>
            </w:tcBorders>
          </w:tcPr>
          <w:p w:rsidR="007F2457" w:rsidRDefault="007F2457" w:rsidP="000E0FED">
            <w:pPr>
              <w:snapToGrid w:val="0"/>
            </w:pPr>
          </w:p>
        </w:tc>
        <w:tc>
          <w:tcPr>
            <w:tcW w:w="2133" w:type="dxa"/>
            <w:gridSpan w:val="11"/>
            <w:vMerge/>
            <w:tcBorders>
              <w:top w:val="single" w:sz="4" w:space="0" w:color="000000"/>
              <w:left w:val="single" w:sz="4" w:space="0" w:color="000000"/>
              <w:bottom w:val="single" w:sz="4" w:space="0" w:color="000000"/>
              <w:right w:val="single" w:sz="4" w:space="0" w:color="000000"/>
            </w:tcBorders>
          </w:tcPr>
          <w:p w:rsidR="007F2457" w:rsidRDefault="007F2457" w:rsidP="000E0FED">
            <w:pPr>
              <w:snapToGrid w:val="0"/>
            </w:pPr>
          </w:p>
        </w:tc>
      </w:tr>
      <w:tr w:rsidR="007F2457" w:rsidTr="005B24AF">
        <w:tc>
          <w:tcPr>
            <w:tcW w:w="646"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930"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688"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957" w:type="dxa"/>
            <w:tcBorders>
              <w:top w:val="single" w:sz="4" w:space="0" w:color="000000"/>
              <w:left w:val="single" w:sz="4" w:space="0" w:color="000000"/>
              <w:bottom w:val="single" w:sz="4" w:space="0" w:color="000000"/>
            </w:tcBorders>
          </w:tcPr>
          <w:p w:rsidR="007F2457" w:rsidRDefault="007F2457" w:rsidP="000E0FED">
            <w:pPr>
              <w:snapToGrid w:val="0"/>
            </w:pPr>
          </w:p>
        </w:tc>
        <w:tc>
          <w:tcPr>
            <w:tcW w:w="3678" w:type="dxa"/>
            <w:gridSpan w:val="21"/>
            <w:vMerge/>
            <w:tcBorders>
              <w:top w:val="single" w:sz="4" w:space="0" w:color="000000"/>
              <w:left w:val="single" w:sz="4" w:space="0" w:color="000000"/>
              <w:bottom w:val="single" w:sz="4" w:space="0" w:color="000000"/>
            </w:tcBorders>
          </w:tcPr>
          <w:p w:rsidR="007F2457" w:rsidRDefault="007F2457" w:rsidP="000E0FED">
            <w:pPr>
              <w:snapToGrid w:val="0"/>
            </w:pPr>
          </w:p>
        </w:tc>
        <w:tc>
          <w:tcPr>
            <w:tcW w:w="2133" w:type="dxa"/>
            <w:gridSpan w:val="11"/>
            <w:vMerge/>
            <w:tcBorders>
              <w:top w:val="single" w:sz="4" w:space="0" w:color="000000"/>
              <w:left w:val="single" w:sz="4" w:space="0" w:color="000000"/>
              <w:bottom w:val="single" w:sz="4" w:space="0" w:color="000000"/>
              <w:right w:val="single" w:sz="4" w:space="0" w:color="000000"/>
            </w:tcBorders>
          </w:tcPr>
          <w:p w:rsidR="007F2457" w:rsidRDefault="007F2457" w:rsidP="000E0FED">
            <w:pPr>
              <w:snapToGrid w:val="0"/>
            </w:pPr>
          </w:p>
        </w:tc>
      </w:tr>
      <w:tr w:rsidR="007F2457" w:rsidTr="005B24AF">
        <w:tc>
          <w:tcPr>
            <w:tcW w:w="15664" w:type="dxa"/>
            <w:gridSpan w:val="38"/>
            <w:tcBorders>
              <w:top w:val="single" w:sz="4" w:space="0" w:color="000000"/>
              <w:left w:val="single" w:sz="4" w:space="0" w:color="000000"/>
              <w:bottom w:val="single" w:sz="4" w:space="0" w:color="000000"/>
              <w:right w:val="single" w:sz="4" w:space="0" w:color="000000"/>
            </w:tcBorders>
          </w:tcPr>
          <w:p w:rsidR="007F2457" w:rsidRDefault="007F2457" w:rsidP="000E0FED">
            <w:pPr>
              <w:snapToGrid w:val="0"/>
              <w:jc w:val="center"/>
              <w:rPr>
                <w:b/>
              </w:rPr>
            </w:pPr>
            <w:r>
              <w:rPr>
                <w:b/>
                <w:lang w:val="en-US"/>
              </w:rPr>
              <w:t>IV</w:t>
            </w:r>
            <w:r>
              <w:rPr>
                <w:b/>
              </w:rPr>
              <w:t>. Культурно-духовний, інтелектуальний розвиток</w:t>
            </w:r>
          </w:p>
        </w:tc>
      </w:tr>
      <w:tr w:rsidR="007F2457" w:rsidTr="005B24AF">
        <w:tc>
          <w:tcPr>
            <w:tcW w:w="646" w:type="dxa"/>
            <w:vMerge w:val="restart"/>
            <w:tcBorders>
              <w:top w:val="single" w:sz="4" w:space="0" w:color="000000"/>
              <w:left w:val="single" w:sz="4" w:space="0" w:color="000000"/>
              <w:bottom w:val="single" w:sz="4" w:space="0" w:color="000000"/>
            </w:tcBorders>
          </w:tcPr>
          <w:p w:rsidR="007F2457" w:rsidRDefault="007F2457" w:rsidP="000E0FED">
            <w:pPr>
              <w:snapToGrid w:val="0"/>
            </w:pPr>
            <w:r>
              <w:t>1.</w:t>
            </w:r>
          </w:p>
        </w:tc>
        <w:tc>
          <w:tcPr>
            <w:tcW w:w="1575" w:type="dxa"/>
            <w:vMerge w:val="restart"/>
            <w:tcBorders>
              <w:top w:val="single" w:sz="4" w:space="0" w:color="000000"/>
              <w:left w:val="single" w:sz="4" w:space="0" w:color="000000"/>
              <w:bottom w:val="single" w:sz="4" w:space="0" w:color="000000"/>
            </w:tcBorders>
          </w:tcPr>
          <w:p w:rsidR="007F2457" w:rsidRDefault="007F2457" w:rsidP="000E0FED">
            <w:pPr>
              <w:snapToGrid w:val="0"/>
            </w:pPr>
            <w:r>
              <w:t>Проведення змістовного дозвілля</w:t>
            </w:r>
          </w:p>
        </w:tc>
        <w:tc>
          <w:tcPr>
            <w:tcW w:w="2057" w:type="dxa"/>
            <w:vMerge w:val="restart"/>
            <w:tcBorders>
              <w:top w:val="single" w:sz="4" w:space="0" w:color="000000"/>
              <w:left w:val="single" w:sz="4" w:space="0" w:color="000000"/>
              <w:bottom w:val="single" w:sz="4" w:space="0" w:color="000000"/>
            </w:tcBorders>
          </w:tcPr>
          <w:p w:rsidR="007F2457" w:rsidRDefault="007F2457" w:rsidP="000E0FED">
            <w:pPr>
              <w:snapToGrid w:val="0"/>
            </w:pPr>
            <w:r>
              <w:t>Проведення заходів з нагоди Дня молоді</w:t>
            </w:r>
          </w:p>
        </w:tc>
        <w:tc>
          <w:tcPr>
            <w:tcW w:w="930" w:type="dxa"/>
            <w:vMerge w:val="restart"/>
            <w:tcBorders>
              <w:top w:val="single" w:sz="4" w:space="0" w:color="000000"/>
              <w:left w:val="single" w:sz="4" w:space="0" w:color="000000"/>
              <w:bottom w:val="single" w:sz="4" w:space="0" w:color="000000"/>
            </w:tcBorders>
          </w:tcPr>
          <w:p w:rsidR="007F2457" w:rsidRDefault="007F2457" w:rsidP="000E0FED">
            <w:pPr>
              <w:snapToGrid w:val="0"/>
            </w:pPr>
          </w:p>
        </w:tc>
        <w:tc>
          <w:tcPr>
            <w:tcW w:w="2688" w:type="dxa"/>
            <w:vMerge w:val="restart"/>
            <w:tcBorders>
              <w:top w:val="single" w:sz="4" w:space="0" w:color="000000"/>
              <w:left w:val="single" w:sz="4" w:space="0" w:color="000000"/>
              <w:bottom w:val="single" w:sz="4" w:space="0" w:color="000000"/>
            </w:tcBorders>
          </w:tcPr>
          <w:p w:rsidR="007F2457" w:rsidRDefault="007F2457" w:rsidP="000E0FED">
            <w:pPr>
              <w:snapToGrid w:val="0"/>
            </w:pPr>
            <w:r>
              <w:t>Сектор у справах сім’ї, молоді та спорту райдержадміністрації, відділ освіти райдержадміністрації, сектор культури  райдержадміністрації, сільські, селищні ради громадські організації (за згодою)</w:t>
            </w:r>
          </w:p>
        </w:tc>
        <w:tc>
          <w:tcPr>
            <w:tcW w:w="1957" w:type="dxa"/>
            <w:tcBorders>
              <w:top w:val="single" w:sz="4" w:space="0" w:color="000000"/>
              <w:left w:val="single" w:sz="4" w:space="0" w:color="000000"/>
              <w:bottom w:val="single" w:sz="4" w:space="0" w:color="000000"/>
            </w:tcBorders>
          </w:tcPr>
          <w:p w:rsidR="007F2457" w:rsidRDefault="007F2457" w:rsidP="000E0FED">
            <w:pPr>
              <w:snapToGrid w:val="0"/>
            </w:pPr>
            <w:r>
              <w:t>районний</w:t>
            </w:r>
          </w:p>
        </w:tc>
        <w:tc>
          <w:tcPr>
            <w:tcW w:w="1421" w:type="dxa"/>
            <w:gridSpan w:val="2"/>
            <w:tcBorders>
              <w:top w:val="single" w:sz="4" w:space="0" w:color="000000"/>
              <w:left w:val="single" w:sz="4" w:space="0" w:color="000000"/>
              <w:bottom w:val="single" w:sz="4" w:space="0" w:color="000000"/>
            </w:tcBorders>
          </w:tcPr>
          <w:p w:rsidR="007F2457" w:rsidRDefault="007F2457" w:rsidP="000E0FED">
            <w:pPr>
              <w:snapToGrid w:val="0"/>
            </w:pPr>
            <w:r>
              <w:t>2,5</w:t>
            </w:r>
          </w:p>
        </w:tc>
        <w:tc>
          <w:tcPr>
            <w:tcW w:w="680" w:type="dxa"/>
            <w:gridSpan w:val="4"/>
            <w:tcBorders>
              <w:top w:val="single" w:sz="4" w:space="0" w:color="auto"/>
              <w:left w:val="single" w:sz="4" w:space="0" w:color="auto"/>
              <w:bottom w:val="single" w:sz="4" w:space="0" w:color="000000"/>
            </w:tcBorders>
          </w:tcPr>
          <w:p w:rsidR="007F2457" w:rsidRDefault="007F2457" w:rsidP="000E0FED">
            <w:pPr>
              <w:snapToGrid w:val="0"/>
            </w:pPr>
            <w:r>
              <w:t>2,5</w:t>
            </w:r>
          </w:p>
        </w:tc>
        <w:tc>
          <w:tcPr>
            <w:tcW w:w="720" w:type="dxa"/>
            <w:gridSpan w:val="6"/>
            <w:tcBorders>
              <w:top w:val="single" w:sz="4" w:space="0" w:color="auto"/>
              <w:left w:val="single" w:sz="4" w:space="0" w:color="auto"/>
              <w:bottom w:val="single" w:sz="4" w:space="0" w:color="000000"/>
            </w:tcBorders>
          </w:tcPr>
          <w:p w:rsidR="007F2457" w:rsidRDefault="007F2457" w:rsidP="000E0FED">
            <w:pPr>
              <w:snapToGrid w:val="0"/>
            </w:pPr>
            <w:r>
              <w:t>2,5</w:t>
            </w:r>
          </w:p>
        </w:tc>
        <w:tc>
          <w:tcPr>
            <w:tcW w:w="857" w:type="dxa"/>
            <w:gridSpan w:val="9"/>
            <w:tcBorders>
              <w:top w:val="single" w:sz="4" w:space="0" w:color="auto"/>
              <w:left w:val="single" w:sz="4" w:space="0" w:color="auto"/>
              <w:bottom w:val="single" w:sz="4" w:space="0" w:color="000000"/>
            </w:tcBorders>
          </w:tcPr>
          <w:p w:rsidR="007F2457" w:rsidRDefault="007F2457" w:rsidP="000E0FED">
            <w:pPr>
              <w:snapToGrid w:val="0"/>
            </w:pPr>
            <w:r>
              <w:t>2,5</w:t>
            </w:r>
          </w:p>
        </w:tc>
        <w:tc>
          <w:tcPr>
            <w:tcW w:w="2133" w:type="dxa"/>
            <w:gridSpan w:val="11"/>
            <w:vMerge w:val="restart"/>
            <w:tcBorders>
              <w:top w:val="single" w:sz="4" w:space="0" w:color="000000"/>
              <w:left w:val="single" w:sz="4" w:space="0" w:color="000000"/>
              <w:bottom w:val="single" w:sz="4" w:space="0" w:color="000000"/>
              <w:right w:val="single" w:sz="4" w:space="0" w:color="000000"/>
            </w:tcBorders>
          </w:tcPr>
          <w:p w:rsidR="007F2457" w:rsidRDefault="007F2457" w:rsidP="000E0FED">
            <w:pPr>
              <w:snapToGrid w:val="0"/>
            </w:pPr>
            <w:r>
              <w:t>Підтримка творчо обдарованої молоді</w:t>
            </w:r>
          </w:p>
        </w:tc>
      </w:tr>
      <w:tr w:rsidR="007F2457" w:rsidTr="005B24AF">
        <w:tc>
          <w:tcPr>
            <w:tcW w:w="646"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930"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688"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957" w:type="dxa"/>
            <w:tcBorders>
              <w:top w:val="single" w:sz="4" w:space="0" w:color="000000"/>
              <w:left w:val="single" w:sz="4" w:space="0" w:color="000000"/>
              <w:bottom w:val="single" w:sz="4" w:space="0" w:color="000000"/>
            </w:tcBorders>
          </w:tcPr>
          <w:p w:rsidR="007F2457" w:rsidRDefault="007F2457" w:rsidP="000E0FED">
            <w:pPr>
              <w:snapToGrid w:val="0"/>
            </w:pPr>
            <w:r>
              <w:t>інші джерела</w:t>
            </w:r>
          </w:p>
        </w:tc>
        <w:tc>
          <w:tcPr>
            <w:tcW w:w="1414" w:type="dxa"/>
            <w:tcBorders>
              <w:top w:val="single" w:sz="4" w:space="0" w:color="000000"/>
              <w:left w:val="single" w:sz="4" w:space="0" w:color="000000"/>
              <w:bottom w:val="single" w:sz="4" w:space="0" w:color="000000"/>
            </w:tcBorders>
          </w:tcPr>
          <w:p w:rsidR="007F2457" w:rsidRDefault="007F2457" w:rsidP="000E0FED">
            <w:pPr>
              <w:snapToGrid w:val="0"/>
            </w:pPr>
          </w:p>
        </w:tc>
        <w:tc>
          <w:tcPr>
            <w:tcW w:w="727" w:type="dxa"/>
            <w:gridSpan w:val="7"/>
            <w:tcBorders>
              <w:top w:val="single" w:sz="4" w:space="0" w:color="000000"/>
              <w:left w:val="single" w:sz="4" w:space="0" w:color="000000"/>
              <w:bottom w:val="single" w:sz="4" w:space="0" w:color="000000"/>
            </w:tcBorders>
          </w:tcPr>
          <w:p w:rsidR="007F2457" w:rsidRDefault="007F2457" w:rsidP="000E0FED">
            <w:pPr>
              <w:snapToGrid w:val="0"/>
            </w:pPr>
          </w:p>
        </w:tc>
        <w:tc>
          <w:tcPr>
            <w:tcW w:w="724" w:type="dxa"/>
            <w:gridSpan w:val="7"/>
            <w:tcBorders>
              <w:top w:val="single" w:sz="4" w:space="0" w:color="000000"/>
              <w:left w:val="single" w:sz="4" w:space="0" w:color="000000"/>
              <w:bottom w:val="single" w:sz="4" w:space="0" w:color="000000"/>
            </w:tcBorders>
          </w:tcPr>
          <w:p w:rsidR="007F2457" w:rsidRDefault="007F2457" w:rsidP="000E0FED">
            <w:pPr>
              <w:snapToGrid w:val="0"/>
            </w:pPr>
          </w:p>
        </w:tc>
        <w:tc>
          <w:tcPr>
            <w:tcW w:w="813" w:type="dxa"/>
            <w:gridSpan w:val="6"/>
            <w:tcBorders>
              <w:top w:val="single" w:sz="4" w:space="0" w:color="000000"/>
              <w:left w:val="single" w:sz="4" w:space="0" w:color="000000"/>
              <w:bottom w:val="single" w:sz="4" w:space="0" w:color="000000"/>
            </w:tcBorders>
          </w:tcPr>
          <w:p w:rsidR="007F2457" w:rsidRDefault="007F2457" w:rsidP="000E0FED">
            <w:pPr>
              <w:snapToGrid w:val="0"/>
            </w:pPr>
          </w:p>
        </w:tc>
        <w:tc>
          <w:tcPr>
            <w:tcW w:w="2133" w:type="dxa"/>
            <w:gridSpan w:val="11"/>
            <w:vMerge/>
            <w:tcBorders>
              <w:top w:val="single" w:sz="4" w:space="0" w:color="000000"/>
              <w:left w:val="single" w:sz="4" w:space="0" w:color="000000"/>
              <w:bottom w:val="single" w:sz="4" w:space="0" w:color="000000"/>
              <w:right w:val="single" w:sz="4" w:space="0" w:color="000000"/>
            </w:tcBorders>
          </w:tcPr>
          <w:p w:rsidR="007F2457" w:rsidRDefault="007F2457" w:rsidP="000E0FED">
            <w:pPr>
              <w:snapToGrid w:val="0"/>
            </w:pPr>
          </w:p>
        </w:tc>
      </w:tr>
      <w:tr w:rsidR="007F2457" w:rsidTr="005B24AF">
        <w:trPr>
          <w:trHeight w:val="380"/>
        </w:trPr>
        <w:tc>
          <w:tcPr>
            <w:tcW w:w="646" w:type="dxa"/>
            <w:vMerge w:val="restart"/>
            <w:tcBorders>
              <w:top w:val="single" w:sz="4" w:space="0" w:color="000000"/>
              <w:left w:val="single" w:sz="4" w:space="0" w:color="000000"/>
            </w:tcBorders>
          </w:tcPr>
          <w:p w:rsidR="007F2457" w:rsidRDefault="007F2457" w:rsidP="000E0FED">
            <w:pPr>
              <w:snapToGrid w:val="0"/>
            </w:pPr>
          </w:p>
        </w:tc>
        <w:tc>
          <w:tcPr>
            <w:tcW w:w="1575" w:type="dxa"/>
            <w:vMerge w:val="restart"/>
            <w:tcBorders>
              <w:top w:val="single" w:sz="4" w:space="0" w:color="000000"/>
              <w:left w:val="single" w:sz="4" w:space="0" w:color="000000"/>
            </w:tcBorders>
          </w:tcPr>
          <w:p w:rsidR="007F2457" w:rsidRDefault="007F2457" w:rsidP="000E0FED">
            <w:pPr>
              <w:snapToGrid w:val="0"/>
            </w:pPr>
          </w:p>
        </w:tc>
        <w:tc>
          <w:tcPr>
            <w:tcW w:w="2057" w:type="dxa"/>
            <w:vMerge w:val="restart"/>
            <w:tcBorders>
              <w:top w:val="single" w:sz="4" w:space="0" w:color="000000"/>
              <w:left w:val="single" w:sz="4" w:space="0" w:color="000000"/>
            </w:tcBorders>
          </w:tcPr>
          <w:p w:rsidR="007F2457" w:rsidRDefault="007F2457" w:rsidP="000E0FED">
            <w:pPr>
              <w:snapToGrid w:val="0"/>
            </w:pPr>
            <w:r>
              <w:t>Проведення районного конкурсу читців-аматорів, присвяченого пам’яті Т.Г. Шевченка</w:t>
            </w:r>
          </w:p>
        </w:tc>
        <w:tc>
          <w:tcPr>
            <w:tcW w:w="930" w:type="dxa"/>
            <w:vMerge w:val="restart"/>
            <w:tcBorders>
              <w:top w:val="single" w:sz="4" w:space="0" w:color="000000"/>
              <w:left w:val="single" w:sz="4" w:space="0" w:color="000000"/>
            </w:tcBorders>
          </w:tcPr>
          <w:p w:rsidR="007F2457" w:rsidRDefault="007F2457" w:rsidP="000E0FED">
            <w:pPr>
              <w:snapToGrid w:val="0"/>
            </w:pPr>
            <w:r>
              <w:t>2017-2020</w:t>
            </w:r>
          </w:p>
          <w:p w:rsidR="007F2457" w:rsidRDefault="007F2457" w:rsidP="000E0FED">
            <w:pPr>
              <w:snapToGrid w:val="0"/>
            </w:pPr>
          </w:p>
        </w:tc>
        <w:tc>
          <w:tcPr>
            <w:tcW w:w="2688" w:type="dxa"/>
            <w:vMerge w:val="restart"/>
            <w:tcBorders>
              <w:top w:val="single" w:sz="4" w:space="0" w:color="000000"/>
              <w:left w:val="single" w:sz="4" w:space="0" w:color="000000"/>
            </w:tcBorders>
          </w:tcPr>
          <w:p w:rsidR="007F2457" w:rsidRDefault="007F2457" w:rsidP="000E0FED">
            <w:pPr>
              <w:snapToGrid w:val="0"/>
            </w:pPr>
            <w:r>
              <w:t xml:space="preserve">Сектор  культури </w:t>
            </w:r>
            <w:r w:rsidRPr="004F0F34">
              <w:t xml:space="preserve"> райдержадміністрації</w:t>
            </w:r>
          </w:p>
        </w:tc>
        <w:tc>
          <w:tcPr>
            <w:tcW w:w="1957" w:type="dxa"/>
            <w:tcBorders>
              <w:top w:val="single" w:sz="4" w:space="0" w:color="000000"/>
              <w:left w:val="single" w:sz="4" w:space="0" w:color="000000"/>
              <w:bottom w:val="single" w:sz="4" w:space="0" w:color="auto"/>
            </w:tcBorders>
          </w:tcPr>
          <w:p w:rsidR="007F2457" w:rsidRDefault="007F2457" w:rsidP="000E0FED">
            <w:pPr>
              <w:snapToGrid w:val="0"/>
            </w:pPr>
            <w:r>
              <w:t>районний</w:t>
            </w:r>
          </w:p>
        </w:tc>
        <w:tc>
          <w:tcPr>
            <w:tcW w:w="1414" w:type="dxa"/>
            <w:tcBorders>
              <w:top w:val="single" w:sz="4" w:space="0" w:color="000000"/>
              <w:left w:val="single" w:sz="4" w:space="0" w:color="000000"/>
              <w:bottom w:val="single" w:sz="4" w:space="0" w:color="auto"/>
            </w:tcBorders>
          </w:tcPr>
          <w:p w:rsidR="007F2457" w:rsidRDefault="007F2457" w:rsidP="000E0FED">
            <w:pPr>
              <w:snapToGrid w:val="0"/>
            </w:pPr>
            <w:r>
              <w:t>1,0</w:t>
            </w:r>
          </w:p>
        </w:tc>
        <w:tc>
          <w:tcPr>
            <w:tcW w:w="727" w:type="dxa"/>
            <w:gridSpan w:val="7"/>
            <w:tcBorders>
              <w:top w:val="single" w:sz="4" w:space="0" w:color="000000"/>
              <w:left w:val="single" w:sz="4" w:space="0" w:color="000000"/>
              <w:bottom w:val="single" w:sz="4" w:space="0" w:color="auto"/>
            </w:tcBorders>
          </w:tcPr>
          <w:p w:rsidR="007F2457" w:rsidRDefault="007F2457" w:rsidP="000E0FED">
            <w:pPr>
              <w:snapToGrid w:val="0"/>
            </w:pPr>
            <w:r>
              <w:t>1,0</w:t>
            </w:r>
          </w:p>
        </w:tc>
        <w:tc>
          <w:tcPr>
            <w:tcW w:w="724" w:type="dxa"/>
            <w:gridSpan w:val="7"/>
            <w:tcBorders>
              <w:top w:val="single" w:sz="4" w:space="0" w:color="000000"/>
              <w:left w:val="single" w:sz="4" w:space="0" w:color="000000"/>
              <w:bottom w:val="single" w:sz="4" w:space="0" w:color="auto"/>
            </w:tcBorders>
          </w:tcPr>
          <w:p w:rsidR="007F2457" w:rsidRDefault="007F2457" w:rsidP="000E0FED">
            <w:pPr>
              <w:snapToGrid w:val="0"/>
            </w:pPr>
            <w:r>
              <w:t>1,0</w:t>
            </w:r>
          </w:p>
        </w:tc>
        <w:tc>
          <w:tcPr>
            <w:tcW w:w="813" w:type="dxa"/>
            <w:gridSpan w:val="6"/>
            <w:tcBorders>
              <w:top w:val="single" w:sz="4" w:space="0" w:color="000000"/>
              <w:left w:val="single" w:sz="4" w:space="0" w:color="000000"/>
              <w:bottom w:val="single" w:sz="4" w:space="0" w:color="auto"/>
            </w:tcBorders>
          </w:tcPr>
          <w:p w:rsidR="007F2457" w:rsidRDefault="007F2457" w:rsidP="000E0FED">
            <w:pPr>
              <w:snapToGrid w:val="0"/>
            </w:pPr>
            <w:r>
              <w:t>1,0</w:t>
            </w:r>
          </w:p>
        </w:tc>
        <w:tc>
          <w:tcPr>
            <w:tcW w:w="2133" w:type="dxa"/>
            <w:gridSpan w:val="11"/>
            <w:vMerge w:val="restart"/>
            <w:tcBorders>
              <w:top w:val="single" w:sz="4" w:space="0" w:color="000000"/>
              <w:left w:val="single" w:sz="4" w:space="0" w:color="000000"/>
              <w:right w:val="single" w:sz="4" w:space="0" w:color="000000"/>
            </w:tcBorders>
          </w:tcPr>
          <w:p w:rsidR="007F2457" w:rsidRDefault="007F2457" w:rsidP="000E0FED">
            <w:pPr>
              <w:snapToGrid w:val="0"/>
            </w:pPr>
            <w:r>
              <w:t>Підтримка творчо обдарованої молоді</w:t>
            </w:r>
          </w:p>
        </w:tc>
      </w:tr>
      <w:tr w:rsidR="007F2457" w:rsidTr="005B24AF">
        <w:trPr>
          <w:trHeight w:val="320"/>
        </w:trPr>
        <w:tc>
          <w:tcPr>
            <w:tcW w:w="646" w:type="dxa"/>
            <w:vMerge/>
            <w:tcBorders>
              <w:left w:val="single" w:sz="4" w:space="0" w:color="000000"/>
            </w:tcBorders>
          </w:tcPr>
          <w:p w:rsidR="007F2457" w:rsidRDefault="007F2457" w:rsidP="000E0FED">
            <w:pPr>
              <w:snapToGrid w:val="0"/>
            </w:pPr>
          </w:p>
        </w:tc>
        <w:tc>
          <w:tcPr>
            <w:tcW w:w="1575" w:type="dxa"/>
            <w:vMerge/>
            <w:tcBorders>
              <w:left w:val="single" w:sz="4" w:space="0" w:color="000000"/>
            </w:tcBorders>
          </w:tcPr>
          <w:p w:rsidR="007F2457" w:rsidRDefault="007F2457" w:rsidP="000E0FED">
            <w:pPr>
              <w:snapToGrid w:val="0"/>
            </w:pPr>
          </w:p>
        </w:tc>
        <w:tc>
          <w:tcPr>
            <w:tcW w:w="2057" w:type="dxa"/>
            <w:vMerge/>
            <w:tcBorders>
              <w:left w:val="single" w:sz="4" w:space="0" w:color="000000"/>
            </w:tcBorders>
          </w:tcPr>
          <w:p w:rsidR="007F2457" w:rsidRDefault="007F2457" w:rsidP="000E0FED">
            <w:pPr>
              <w:snapToGrid w:val="0"/>
            </w:pPr>
          </w:p>
        </w:tc>
        <w:tc>
          <w:tcPr>
            <w:tcW w:w="930" w:type="dxa"/>
            <w:vMerge/>
            <w:tcBorders>
              <w:left w:val="single" w:sz="4" w:space="0" w:color="000000"/>
            </w:tcBorders>
          </w:tcPr>
          <w:p w:rsidR="007F2457" w:rsidRDefault="007F2457" w:rsidP="000E0FED">
            <w:pPr>
              <w:snapToGrid w:val="0"/>
            </w:pPr>
          </w:p>
        </w:tc>
        <w:tc>
          <w:tcPr>
            <w:tcW w:w="2688" w:type="dxa"/>
            <w:vMerge/>
            <w:tcBorders>
              <w:left w:val="single" w:sz="4" w:space="0" w:color="000000"/>
            </w:tcBorders>
          </w:tcPr>
          <w:p w:rsidR="007F2457" w:rsidRPr="004F0F34" w:rsidRDefault="007F2457" w:rsidP="000E0FED">
            <w:pPr>
              <w:snapToGrid w:val="0"/>
            </w:pPr>
          </w:p>
        </w:tc>
        <w:tc>
          <w:tcPr>
            <w:tcW w:w="1957" w:type="dxa"/>
            <w:tcBorders>
              <w:top w:val="single" w:sz="4" w:space="0" w:color="auto"/>
              <w:left w:val="single" w:sz="4" w:space="0" w:color="000000"/>
              <w:bottom w:val="single" w:sz="4" w:space="0" w:color="auto"/>
            </w:tcBorders>
          </w:tcPr>
          <w:p w:rsidR="007F2457" w:rsidRDefault="007F2457" w:rsidP="000E0FED">
            <w:pPr>
              <w:snapToGrid w:val="0"/>
            </w:pPr>
            <w:r>
              <w:t>інші джерела</w:t>
            </w:r>
          </w:p>
        </w:tc>
        <w:tc>
          <w:tcPr>
            <w:tcW w:w="1414" w:type="dxa"/>
            <w:tcBorders>
              <w:top w:val="single" w:sz="4" w:space="0" w:color="auto"/>
              <w:left w:val="single" w:sz="4" w:space="0" w:color="000000"/>
              <w:bottom w:val="single" w:sz="4" w:space="0" w:color="auto"/>
            </w:tcBorders>
          </w:tcPr>
          <w:p w:rsidR="007F2457" w:rsidRDefault="007F2457" w:rsidP="000E0FED">
            <w:pPr>
              <w:snapToGrid w:val="0"/>
            </w:pPr>
          </w:p>
        </w:tc>
        <w:tc>
          <w:tcPr>
            <w:tcW w:w="727" w:type="dxa"/>
            <w:gridSpan w:val="7"/>
            <w:tcBorders>
              <w:top w:val="single" w:sz="4" w:space="0" w:color="auto"/>
              <w:left w:val="single" w:sz="4" w:space="0" w:color="000000"/>
              <w:bottom w:val="single" w:sz="4" w:space="0" w:color="auto"/>
            </w:tcBorders>
          </w:tcPr>
          <w:p w:rsidR="007F2457" w:rsidRDefault="007F2457" w:rsidP="000E0FED">
            <w:pPr>
              <w:snapToGrid w:val="0"/>
            </w:pPr>
          </w:p>
        </w:tc>
        <w:tc>
          <w:tcPr>
            <w:tcW w:w="724" w:type="dxa"/>
            <w:gridSpan w:val="7"/>
            <w:tcBorders>
              <w:top w:val="single" w:sz="4" w:space="0" w:color="auto"/>
              <w:left w:val="single" w:sz="4" w:space="0" w:color="000000"/>
              <w:bottom w:val="single" w:sz="4" w:space="0" w:color="auto"/>
            </w:tcBorders>
          </w:tcPr>
          <w:p w:rsidR="007F2457" w:rsidRDefault="007F2457" w:rsidP="000E0FED">
            <w:pPr>
              <w:snapToGrid w:val="0"/>
            </w:pPr>
          </w:p>
        </w:tc>
        <w:tc>
          <w:tcPr>
            <w:tcW w:w="813" w:type="dxa"/>
            <w:gridSpan w:val="6"/>
            <w:tcBorders>
              <w:top w:val="single" w:sz="4" w:space="0" w:color="auto"/>
              <w:left w:val="single" w:sz="4" w:space="0" w:color="000000"/>
              <w:bottom w:val="single" w:sz="4" w:space="0" w:color="auto"/>
            </w:tcBorders>
          </w:tcPr>
          <w:p w:rsidR="007F2457" w:rsidRDefault="007F2457" w:rsidP="000E0FED">
            <w:pPr>
              <w:snapToGrid w:val="0"/>
            </w:pPr>
          </w:p>
        </w:tc>
        <w:tc>
          <w:tcPr>
            <w:tcW w:w="2133" w:type="dxa"/>
            <w:gridSpan w:val="11"/>
            <w:vMerge/>
            <w:tcBorders>
              <w:left w:val="single" w:sz="4" w:space="0" w:color="000000"/>
              <w:right w:val="single" w:sz="4" w:space="0" w:color="000000"/>
            </w:tcBorders>
          </w:tcPr>
          <w:p w:rsidR="007F2457" w:rsidRDefault="007F2457" w:rsidP="000E0FED">
            <w:pPr>
              <w:snapToGrid w:val="0"/>
            </w:pPr>
          </w:p>
        </w:tc>
      </w:tr>
      <w:tr w:rsidR="007F2457" w:rsidTr="005B24AF">
        <w:trPr>
          <w:trHeight w:val="260"/>
        </w:trPr>
        <w:tc>
          <w:tcPr>
            <w:tcW w:w="646" w:type="dxa"/>
            <w:vMerge w:val="restart"/>
            <w:tcBorders>
              <w:left w:val="single" w:sz="4" w:space="0" w:color="000000"/>
            </w:tcBorders>
          </w:tcPr>
          <w:p w:rsidR="007F2457" w:rsidRDefault="007F2457" w:rsidP="000E0FED">
            <w:pPr>
              <w:snapToGrid w:val="0"/>
            </w:pPr>
          </w:p>
        </w:tc>
        <w:tc>
          <w:tcPr>
            <w:tcW w:w="1575" w:type="dxa"/>
            <w:vMerge w:val="restart"/>
            <w:tcBorders>
              <w:left w:val="single" w:sz="4" w:space="0" w:color="000000"/>
            </w:tcBorders>
          </w:tcPr>
          <w:p w:rsidR="007F2457" w:rsidRDefault="007F2457" w:rsidP="000E0FED">
            <w:pPr>
              <w:snapToGrid w:val="0"/>
            </w:pPr>
          </w:p>
        </w:tc>
        <w:tc>
          <w:tcPr>
            <w:tcW w:w="2057" w:type="dxa"/>
            <w:vMerge w:val="restart"/>
            <w:tcBorders>
              <w:left w:val="single" w:sz="4" w:space="0" w:color="000000"/>
            </w:tcBorders>
          </w:tcPr>
          <w:p w:rsidR="007F2457" w:rsidRDefault="007F2457" w:rsidP="000E0FED">
            <w:pPr>
              <w:snapToGrid w:val="0"/>
            </w:pPr>
            <w:r>
              <w:t>Проведення заходів до дня святого Валентина</w:t>
            </w:r>
          </w:p>
        </w:tc>
        <w:tc>
          <w:tcPr>
            <w:tcW w:w="930" w:type="dxa"/>
            <w:vMerge w:val="restart"/>
            <w:tcBorders>
              <w:left w:val="single" w:sz="4" w:space="0" w:color="000000"/>
            </w:tcBorders>
          </w:tcPr>
          <w:p w:rsidR="007F2457" w:rsidRDefault="007F2457" w:rsidP="000E0FED">
            <w:pPr>
              <w:snapToGrid w:val="0"/>
            </w:pPr>
            <w:r>
              <w:t>2017-2020</w:t>
            </w:r>
          </w:p>
          <w:p w:rsidR="007F2457" w:rsidRDefault="007F2457" w:rsidP="000E0FED">
            <w:pPr>
              <w:snapToGrid w:val="0"/>
            </w:pPr>
          </w:p>
        </w:tc>
        <w:tc>
          <w:tcPr>
            <w:tcW w:w="2688" w:type="dxa"/>
            <w:vMerge w:val="restart"/>
            <w:tcBorders>
              <w:left w:val="single" w:sz="4" w:space="0" w:color="000000"/>
            </w:tcBorders>
          </w:tcPr>
          <w:p w:rsidR="007F2457" w:rsidRPr="004F0F34" w:rsidRDefault="007F2457" w:rsidP="000E0FED">
            <w:pPr>
              <w:snapToGrid w:val="0"/>
            </w:pPr>
          </w:p>
        </w:tc>
        <w:tc>
          <w:tcPr>
            <w:tcW w:w="1957" w:type="dxa"/>
            <w:tcBorders>
              <w:top w:val="single" w:sz="4" w:space="0" w:color="auto"/>
              <w:left w:val="single" w:sz="4" w:space="0" w:color="000000"/>
              <w:bottom w:val="single" w:sz="4" w:space="0" w:color="auto"/>
            </w:tcBorders>
          </w:tcPr>
          <w:p w:rsidR="007F2457" w:rsidRDefault="007F2457" w:rsidP="000E0FED">
            <w:pPr>
              <w:snapToGrid w:val="0"/>
            </w:pPr>
            <w:r>
              <w:t>районний</w:t>
            </w:r>
          </w:p>
        </w:tc>
        <w:tc>
          <w:tcPr>
            <w:tcW w:w="1414" w:type="dxa"/>
            <w:tcBorders>
              <w:top w:val="single" w:sz="4" w:space="0" w:color="auto"/>
              <w:left w:val="single" w:sz="4" w:space="0" w:color="000000"/>
              <w:bottom w:val="single" w:sz="4" w:space="0" w:color="auto"/>
            </w:tcBorders>
          </w:tcPr>
          <w:p w:rsidR="007F2457" w:rsidRDefault="007F2457" w:rsidP="000E0FED">
            <w:pPr>
              <w:snapToGrid w:val="0"/>
            </w:pPr>
            <w:r>
              <w:t>1,0</w:t>
            </w:r>
          </w:p>
        </w:tc>
        <w:tc>
          <w:tcPr>
            <w:tcW w:w="727" w:type="dxa"/>
            <w:gridSpan w:val="7"/>
            <w:tcBorders>
              <w:top w:val="single" w:sz="4" w:space="0" w:color="auto"/>
              <w:left w:val="single" w:sz="4" w:space="0" w:color="000000"/>
              <w:bottom w:val="single" w:sz="4" w:space="0" w:color="auto"/>
            </w:tcBorders>
          </w:tcPr>
          <w:p w:rsidR="007F2457" w:rsidRDefault="007F2457" w:rsidP="000E0FED">
            <w:pPr>
              <w:snapToGrid w:val="0"/>
            </w:pPr>
            <w:r>
              <w:t>1,0</w:t>
            </w:r>
          </w:p>
        </w:tc>
        <w:tc>
          <w:tcPr>
            <w:tcW w:w="724" w:type="dxa"/>
            <w:gridSpan w:val="7"/>
            <w:tcBorders>
              <w:top w:val="single" w:sz="4" w:space="0" w:color="auto"/>
              <w:left w:val="single" w:sz="4" w:space="0" w:color="000000"/>
              <w:bottom w:val="single" w:sz="4" w:space="0" w:color="auto"/>
            </w:tcBorders>
          </w:tcPr>
          <w:p w:rsidR="007F2457" w:rsidRDefault="007F2457" w:rsidP="000E0FED">
            <w:pPr>
              <w:snapToGrid w:val="0"/>
            </w:pPr>
            <w:r>
              <w:t>1,0</w:t>
            </w:r>
          </w:p>
        </w:tc>
        <w:tc>
          <w:tcPr>
            <w:tcW w:w="813" w:type="dxa"/>
            <w:gridSpan w:val="6"/>
            <w:tcBorders>
              <w:top w:val="single" w:sz="4" w:space="0" w:color="auto"/>
              <w:left w:val="single" w:sz="4" w:space="0" w:color="000000"/>
              <w:bottom w:val="single" w:sz="4" w:space="0" w:color="auto"/>
            </w:tcBorders>
          </w:tcPr>
          <w:p w:rsidR="007F2457" w:rsidRDefault="007F2457" w:rsidP="000E0FED">
            <w:pPr>
              <w:snapToGrid w:val="0"/>
            </w:pPr>
            <w:r>
              <w:t>1,0</w:t>
            </w:r>
          </w:p>
        </w:tc>
        <w:tc>
          <w:tcPr>
            <w:tcW w:w="2133" w:type="dxa"/>
            <w:gridSpan w:val="11"/>
            <w:vMerge w:val="restart"/>
            <w:tcBorders>
              <w:left w:val="single" w:sz="4" w:space="0" w:color="000000"/>
              <w:right w:val="single" w:sz="4" w:space="0" w:color="000000"/>
            </w:tcBorders>
          </w:tcPr>
          <w:p w:rsidR="007F2457" w:rsidRDefault="007F2457" w:rsidP="000E0FED">
            <w:pPr>
              <w:snapToGrid w:val="0"/>
            </w:pPr>
            <w:r>
              <w:t>Проведення змістовного дозвілля</w:t>
            </w:r>
          </w:p>
        </w:tc>
      </w:tr>
      <w:tr w:rsidR="007F2457" w:rsidTr="005B24AF">
        <w:trPr>
          <w:trHeight w:val="1240"/>
        </w:trPr>
        <w:tc>
          <w:tcPr>
            <w:tcW w:w="646" w:type="dxa"/>
            <w:vMerge/>
            <w:tcBorders>
              <w:left w:val="single" w:sz="4" w:space="0" w:color="000000"/>
            </w:tcBorders>
          </w:tcPr>
          <w:p w:rsidR="007F2457" w:rsidRDefault="007F2457" w:rsidP="000E0FED">
            <w:pPr>
              <w:snapToGrid w:val="0"/>
            </w:pPr>
          </w:p>
        </w:tc>
        <w:tc>
          <w:tcPr>
            <w:tcW w:w="1575" w:type="dxa"/>
            <w:vMerge/>
            <w:tcBorders>
              <w:left w:val="single" w:sz="4" w:space="0" w:color="000000"/>
            </w:tcBorders>
          </w:tcPr>
          <w:p w:rsidR="007F2457" w:rsidRDefault="007F2457" w:rsidP="000E0FED">
            <w:pPr>
              <w:snapToGrid w:val="0"/>
            </w:pPr>
          </w:p>
        </w:tc>
        <w:tc>
          <w:tcPr>
            <w:tcW w:w="2057" w:type="dxa"/>
            <w:vMerge/>
            <w:tcBorders>
              <w:left w:val="single" w:sz="4" w:space="0" w:color="000000"/>
            </w:tcBorders>
          </w:tcPr>
          <w:p w:rsidR="007F2457" w:rsidRDefault="007F2457" w:rsidP="000E0FED">
            <w:pPr>
              <w:snapToGrid w:val="0"/>
            </w:pPr>
          </w:p>
        </w:tc>
        <w:tc>
          <w:tcPr>
            <w:tcW w:w="930" w:type="dxa"/>
            <w:vMerge/>
            <w:tcBorders>
              <w:left w:val="single" w:sz="4" w:space="0" w:color="000000"/>
            </w:tcBorders>
          </w:tcPr>
          <w:p w:rsidR="007F2457" w:rsidRDefault="007F2457" w:rsidP="000E0FED">
            <w:pPr>
              <w:snapToGrid w:val="0"/>
            </w:pPr>
          </w:p>
        </w:tc>
        <w:tc>
          <w:tcPr>
            <w:tcW w:w="2688" w:type="dxa"/>
            <w:vMerge/>
            <w:tcBorders>
              <w:left w:val="single" w:sz="4" w:space="0" w:color="000000"/>
            </w:tcBorders>
          </w:tcPr>
          <w:p w:rsidR="007F2457" w:rsidRDefault="007F2457" w:rsidP="000E0FED">
            <w:pPr>
              <w:snapToGrid w:val="0"/>
            </w:pPr>
          </w:p>
        </w:tc>
        <w:tc>
          <w:tcPr>
            <w:tcW w:w="1957" w:type="dxa"/>
            <w:tcBorders>
              <w:top w:val="single" w:sz="4" w:space="0" w:color="auto"/>
              <w:left w:val="single" w:sz="4" w:space="0" w:color="000000"/>
              <w:bottom w:val="single" w:sz="4" w:space="0" w:color="auto"/>
            </w:tcBorders>
          </w:tcPr>
          <w:p w:rsidR="007F2457" w:rsidRDefault="007F2457" w:rsidP="000E0FED">
            <w:pPr>
              <w:snapToGrid w:val="0"/>
            </w:pPr>
            <w:r>
              <w:t>інші джерела</w:t>
            </w:r>
          </w:p>
        </w:tc>
        <w:tc>
          <w:tcPr>
            <w:tcW w:w="1414" w:type="dxa"/>
            <w:tcBorders>
              <w:top w:val="single" w:sz="4" w:space="0" w:color="auto"/>
              <w:left w:val="single" w:sz="4" w:space="0" w:color="000000"/>
              <w:bottom w:val="single" w:sz="4" w:space="0" w:color="auto"/>
            </w:tcBorders>
          </w:tcPr>
          <w:p w:rsidR="007F2457" w:rsidRDefault="007F2457" w:rsidP="000E0FED">
            <w:pPr>
              <w:snapToGrid w:val="0"/>
            </w:pPr>
          </w:p>
        </w:tc>
        <w:tc>
          <w:tcPr>
            <w:tcW w:w="727" w:type="dxa"/>
            <w:gridSpan w:val="7"/>
            <w:tcBorders>
              <w:top w:val="single" w:sz="4" w:space="0" w:color="auto"/>
              <w:left w:val="single" w:sz="4" w:space="0" w:color="000000"/>
              <w:bottom w:val="single" w:sz="4" w:space="0" w:color="auto"/>
            </w:tcBorders>
          </w:tcPr>
          <w:p w:rsidR="007F2457" w:rsidRDefault="007F2457" w:rsidP="000E0FED">
            <w:pPr>
              <w:snapToGrid w:val="0"/>
            </w:pPr>
          </w:p>
        </w:tc>
        <w:tc>
          <w:tcPr>
            <w:tcW w:w="724" w:type="dxa"/>
            <w:gridSpan w:val="7"/>
            <w:tcBorders>
              <w:top w:val="single" w:sz="4" w:space="0" w:color="auto"/>
              <w:left w:val="single" w:sz="4" w:space="0" w:color="000000"/>
              <w:bottom w:val="single" w:sz="4" w:space="0" w:color="auto"/>
            </w:tcBorders>
          </w:tcPr>
          <w:p w:rsidR="007F2457" w:rsidRDefault="007F2457" w:rsidP="000E0FED">
            <w:pPr>
              <w:snapToGrid w:val="0"/>
            </w:pPr>
          </w:p>
        </w:tc>
        <w:tc>
          <w:tcPr>
            <w:tcW w:w="813" w:type="dxa"/>
            <w:gridSpan w:val="6"/>
            <w:tcBorders>
              <w:top w:val="single" w:sz="4" w:space="0" w:color="auto"/>
              <w:left w:val="single" w:sz="4" w:space="0" w:color="000000"/>
              <w:bottom w:val="single" w:sz="4" w:space="0" w:color="auto"/>
            </w:tcBorders>
          </w:tcPr>
          <w:p w:rsidR="007F2457" w:rsidRDefault="007F2457" w:rsidP="000E0FED">
            <w:pPr>
              <w:snapToGrid w:val="0"/>
            </w:pPr>
          </w:p>
        </w:tc>
        <w:tc>
          <w:tcPr>
            <w:tcW w:w="2133" w:type="dxa"/>
            <w:gridSpan w:val="11"/>
            <w:vMerge/>
            <w:tcBorders>
              <w:left w:val="single" w:sz="4" w:space="0" w:color="000000"/>
              <w:right w:val="single" w:sz="4" w:space="0" w:color="000000"/>
            </w:tcBorders>
          </w:tcPr>
          <w:p w:rsidR="007F2457" w:rsidRDefault="007F2457" w:rsidP="000E0FED">
            <w:pPr>
              <w:snapToGrid w:val="0"/>
            </w:pPr>
          </w:p>
        </w:tc>
      </w:tr>
      <w:tr w:rsidR="007F2457" w:rsidTr="005B24AF">
        <w:tc>
          <w:tcPr>
            <w:tcW w:w="646" w:type="dxa"/>
            <w:vMerge w:val="restart"/>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val="restart"/>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val="restart"/>
            <w:tcBorders>
              <w:top w:val="single" w:sz="4" w:space="0" w:color="000000"/>
              <w:left w:val="single" w:sz="4" w:space="0" w:color="000000"/>
              <w:bottom w:val="single" w:sz="4" w:space="0" w:color="000000"/>
            </w:tcBorders>
          </w:tcPr>
          <w:p w:rsidR="007F2457" w:rsidRPr="004F0F34" w:rsidRDefault="007F2457" w:rsidP="000E0FED">
            <w:pPr>
              <w:snapToGrid w:val="0"/>
            </w:pPr>
            <w:r w:rsidRPr="004F0F34">
              <w:t>Проведення  дитячого та молоді</w:t>
            </w:r>
            <w:r>
              <w:t>жного фестивалю «Зірочки Черняхівщини</w:t>
            </w:r>
            <w:r w:rsidRPr="004F0F34">
              <w:t>»</w:t>
            </w:r>
          </w:p>
        </w:tc>
        <w:tc>
          <w:tcPr>
            <w:tcW w:w="930" w:type="dxa"/>
            <w:vMerge w:val="restart"/>
            <w:tcBorders>
              <w:top w:val="single" w:sz="4" w:space="0" w:color="000000"/>
              <w:left w:val="single" w:sz="4" w:space="0" w:color="000000"/>
              <w:bottom w:val="single" w:sz="4" w:space="0" w:color="000000"/>
            </w:tcBorders>
          </w:tcPr>
          <w:p w:rsidR="007F2457" w:rsidRDefault="007F2457" w:rsidP="000E0FED">
            <w:pPr>
              <w:snapToGrid w:val="0"/>
              <w:jc w:val="center"/>
            </w:pPr>
            <w:r>
              <w:t>2017</w:t>
            </w:r>
          </w:p>
          <w:p w:rsidR="007F2457" w:rsidRPr="004F0F34" w:rsidRDefault="007F2457" w:rsidP="000E0FED">
            <w:pPr>
              <w:snapToGrid w:val="0"/>
              <w:jc w:val="center"/>
            </w:pPr>
            <w:r>
              <w:t>-2020</w:t>
            </w:r>
          </w:p>
        </w:tc>
        <w:tc>
          <w:tcPr>
            <w:tcW w:w="2688" w:type="dxa"/>
            <w:vMerge w:val="restart"/>
            <w:tcBorders>
              <w:top w:val="single" w:sz="4" w:space="0" w:color="000000"/>
              <w:left w:val="single" w:sz="4" w:space="0" w:color="000000"/>
              <w:bottom w:val="single" w:sz="4" w:space="0" w:color="000000"/>
            </w:tcBorders>
          </w:tcPr>
          <w:p w:rsidR="007F2457" w:rsidRPr="004F0F34" w:rsidRDefault="007F2457" w:rsidP="000E0FED">
            <w:pPr>
              <w:snapToGrid w:val="0"/>
            </w:pPr>
            <w:r>
              <w:t xml:space="preserve">Сектор  культури </w:t>
            </w:r>
            <w:r w:rsidRPr="004F0F34">
              <w:t>райдержадміністрації</w:t>
            </w:r>
          </w:p>
        </w:tc>
        <w:tc>
          <w:tcPr>
            <w:tcW w:w="1957" w:type="dxa"/>
            <w:tcBorders>
              <w:top w:val="single" w:sz="4" w:space="0" w:color="000000"/>
              <w:left w:val="single" w:sz="4" w:space="0" w:color="000000"/>
              <w:bottom w:val="single" w:sz="4" w:space="0" w:color="000000"/>
            </w:tcBorders>
          </w:tcPr>
          <w:p w:rsidR="007F2457" w:rsidRDefault="007F2457" w:rsidP="000E0FED">
            <w:pPr>
              <w:snapToGrid w:val="0"/>
            </w:pPr>
            <w:r>
              <w:t>районний</w:t>
            </w:r>
          </w:p>
        </w:tc>
        <w:tc>
          <w:tcPr>
            <w:tcW w:w="1414" w:type="dxa"/>
            <w:tcBorders>
              <w:top w:val="single" w:sz="4" w:space="0" w:color="000000"/>
              <w:left w:val="single" w:sz="4" w:space="0" w:color="000000"/>
              <w:bottom w:val="single" w:sz="4" w:space="0" w:color="000000"/>
            </w:tcBorders>
          </w:tcPr>
          <w:p w:rsidR="007F2457" w:rsidRDefault="007F2457" w:rsidP="000E0FED">
            <w:pPr>
              <w:snapToGrid w:val="0"/>
            </w:pPr>
            <w:r>
              <w:t>1,0</w:t>
            </w:r>
          </w:p>
        </w:tc>
        <w:tc>
          <w:tcPr>
            <w:tcW w:w="727" w:type="dxa"/>
            <w:gridSpan w:val="7"/>
            <w:tcBorders>
              <w:top w:val="single" w:sz="4" w:space="0" w:color="000000"/>
              <w:left w:val="single" w:sz="4" w:space="0" w:color="000000"/>
              <w:bottom w:val="single" w:sz="4" w:space="0" w:color="000000"/>
            </w:tcBorders>
          </w:tcPr>
          <w:p w:rsidR="007F2457" w:rsidRDefault="007F2457" w:rsidP="000E0FED">
            <w:pPr>
              <w:snapToGrid w:val="0"/>
            </w:pPr>
            <w:r>
              <w:t>1,0</w:t>
            </w:r>
          </w:p>
        </w:tc>
        <w:tc>
          <w:tcPr>
            <w:tcW w:w="724" w:type="dxa"/>
            <w:gridSpan w:val="7"/>
            <w:tcBorders>
              <w:top w:val="single" w:sz="4" w:space="0" w:color="000000"/>
              <w:left w:val="single" w:sz="4" w:space="0" w:color="000000"/>
              <w:bottom w:val="single" w:sz="4" w:space="0" w:color="000000"/>
            </w:tcBorders>
          </w:tcPr>
          <w:p w:rsidR="007F2457" w:rsidRDefault="007F2457" w:rsidP="000E0FED">
            <w:pPr>
              <w:snapToGrid w:val="0"/>
            </w:pPr>
            <w:r>
              <w:t>1,0</w:t>
            </w:r>
          </w:p>
        </w:tc>
        <w:tc>
          <w:tcPr>
            <w:tcW w:w="813" w:type="dxa"/>
            <w:gridSpan w:val="6"/>
            <w:tcBorders>
              <w:top w:val="single" w:sz="4" w:space="0" w:color="000000"/>
              <w:left w:val="single" w:sz="4" w:space="0" w:color="000000"/>
              <w:bottom w:val="single" w:sz="4" w:space="0" w:color="000000"/>
            </w:tcBorders>
          </w:tcPr>
          <w:p w:rsidR="007F2457" w:rsidRDefault="007F2457" w:rsidP="000E0FED">
            <w:pPr>
              <w:snapToGrid w:val="0"/>
            </w:pPr>
            <w:r>
              <w:t>1,0</w:t>
            </w:r>
          </w:p>
        </w:tc>
        <w:tc>
          <w:tcPr>
            <w:tcW w:w="2133" w:type="dxa"/>
            <w:gridSpan w:val="11"/>
            <w:vMerge w:val="restart"/>
            <w:tcBorders>
              <w:top w:val="single" w:sz="4" w:space="0" w:color="000000"/>
              <w:left w:val="single" w:sz="4" w:space="0" w:color="000000"/>
              <w:bottom w:val="single" w:sz="4" w:space="0" w:color="000000"/>
              <w:right w:val="single" w:sz="4" w:space="0" w:color="000000"/>
            </w:tcBorders>
          </w:tcPr>
          <w:p w:rsidR="007F2457" w:rsidRDefault="007F2457" w:rsidP="000E0FED">
            <w:pPr>
              <w:snapToGrid w:val="0"/>
            </w:pPr>
            <w:r>
              <w:t>Підтримка творчо обдарованої молоді</w:t>
            </w:r>
          </w:p>
        </w:tc>
      </w:tr>
      <w:tr w:rsidR="007F2457" w:rsidTr="005B24AF">
        <w:tc>
          <w:tcPr>
            <w:tcW w:w="646"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tcBorders>
              <w:top w:val="single" w:sz="4" w:space="0" w:color="000000"/>
              <w:left w:val="single" w:sz="4" w:space="0" w:color="000000"/>
              <w:bottom w:val="single" w:sz="4" w:space="0" w:color="000000"/>
            </w:tcBorders>
          </w:tcPr>
          <w:p w:rsidR="007F2457" w:rsidRPr="004F0F34" w:rsidRDefault="007F2457" w:rsidP="000E0FED">
            <w:pPr>
              <w:snapToGrid w:val="0"/>
            </w:pPr>
          </w:p>
        </w:tc>
        <w:tc>
          <w:tcPr>
            <w:tcW w:w="930" w:type="dxa"/>
            <w:vMerge/>
            <w:tcBorders>
              <w:top w:val="single" w:sz="4" w:space="0" w:color="000000"/>
              <w:left w:val="single" w:sz="4" w:space="0" w:color="000000"/>
              <w:bottom w:val="single" w:sz="4" w:space="0" w:color="000000"/>
            </w:tcBorders>
          </w:tcPr>
          <w:p w:rsidR="007F2457" w:rsidRPr="004F0F34" w:rsidRDefault="007F2457" w:rsidP="000E0FED">
            <w:pPr>
              <w:snapToGrid w:val="0"/>
            </w:pPr>
          </w:p>
        </w:tc>
        <w:tc>
          <w:tcPr>
            <w:tcW w:w="2688" w:type="dxa"/>
            <w:vMerge/>
            <w:tcBorders>
              <w:top w:val="single" w:sz="4" w:space="0" w:color="000000"/>
              <w:left w:val="single" w:sz="4" w:space="0" w:color="000000"/>
              <w:bottom w:val="single" w:sz="4" w:space="0" w:color="000000"/>
            </w:tcBorders>
          </w:tcPr>
          <w:p w:rsidR="007F2457" w:rsidRPr="004F0F34" w:rsidRDefault="007F2457" w:rsidP="000E0FED">
            <w:pPr>
              <w:snapToGrid w:val="0"/>
            </w:pPr>
          </w:p>
        </w:tc>
        <w:tc>
          <w:tcPr>
            <w:tcW w:w="1957" w:type="dxa"/>
            <w:tcBorders>
              <w:left w:val="single" w:sz="4" w:space="0" w:color="000000"/>
              <w:bottom w:val="single" w:sz="4" w:space="0" w:color="000000"/>
            </w:tcBorders>
          </w:tcPr>
          <w:p w:rsidR="007F2457" w:rsidRDefault="007F2457" w:rsidP="000E0FED">
            <w:pPr>
              <w:snapToGrid w:val="0"/>
            </w:pPr>
            <w:r>
              <w:t>інші джерела</w:t>
            </w:r>
          </w:p>
        </w:tc>
        <w:tc>
          <w:tcPr>
            <w:tcW w:w="1414" w:type="dxa"/>
            <w:tcBorders>
              <w:left w:val="single" w:sz="4" w:space="0" w:color="000000"/>
              <w:bottom w:val="single" w:sz="4" w:space="0" w:color="000000"/>
            </w:tcBorders>
          </w:tcPr>
          <w:p w:rsidR="007F2457" w:rsidRPr="004F0F34" w:rsidRDefault="007F2457" w:rsidP="000E0FED">
            <w:pPr>
              <w:snapToGrid w:val="0"/>
            </w:pPr>
          </w:p>
        </w:tc>
        <w:tc>
          <w:tcPr>
            <w:tcW w:w="727" w:type="dxa"/>
            <w:gridSpan w:val="7"/>
            <w:tcBorders>
              <w:left w:val="single" w:sz="4" w:space="0" w:color="000000"/>
              <w:bottom w:val="single" w:sz="4" w:space="0" w:color="000000"/>
            </w:tcBorders>
          </w:tcPr>
          <w:p w:rsidR="007F2457" w:rsidRPr="004F0F34" w:rsidRDefault="007F2457" w:rsidP="000E0FED">
            <w:pPr>
              <w:snapToGrid w:val="0"/>
            </w:pPr>
          </w:p>
        </w:tc>
        <w:tc>
          <w:tcPr>
            <w:tcW w:w="724" w:type="dxa"/>
            <w:gridSpan w:val="7"/>
            <w:tcBorders>
              <w:left w:val="single" w:sz="4" w:space="0" w:color="000000"/>
              <w:bottom w:val="single" w:sz="4" w:space="0" w:color="000000"/>
            </w:tcBorders>
          </w:tcPr>
          <w:p w:rsidR="007F2457" w:rsidRPr="004F0F34" w:rsidRDefault="007F2457" w:rsidP="000E0FED">
            <w:pPr>
              <w:snapToGrid w:val="0"/>
            </w:pPr>
          </w:p>
        </w:tc>
        <w:tc>
          <w:tcPr>
            <w:tcW w:w="813" w:type="dxa"/>
            <w:gridSpan w:val="6"/>
            <w:tcBorders>
              <w:left w:val="single" w:sz="4" w:space="0" w:color="000000"/>
              <w:bottom w:val="single" w:sz="4" w:space="0" w:color="000000"/>
            </w:tcBorders>
          </w:tcPr>
          <w:p w:rsidR="007F2457" w:rsidRPr="004F0F34" w:rsidRDefault="007F2457" w:rsidP="000E0FED">
            <w:pPr>
              <w:snapToGrid w:val="0"/>
            </w:pPr>
          </w:p>
        </w:tc>
        <w:tc>
          <w:tcPr>
            <w:tcW w:w="2133" w:type="dxa"/>
            <w:gridSpan w:val="11"/>
            <w:vMerge/>
            <w:tcBorders>
              <w:top w:val="single" w:sz="4" w:space="0" w:color="000000"/>
              <w:left w:val="single" w:sz="4" w:space="0" w:color="000000"/>
              <w:bottom w:val="single" w:sz="4" w:space="0" w:color="000000"/>
              <w:right w:val="single" w:sz="4" w:space="0" w:color="000000"/>
            </w:tcBorders>
          </w:tcPr>
          <w:p w:rsidR="007F2457" w:rsidRDefault="007F2457" w:rsidP="000E0FED">
            <w:pPr>
              <w:snapToGrid w:val="0"/>
            </w:pPr>
          </w:p>
        </w:tc>
      </w:tr>
      <w:tr w:rsidR="007F2457" w:rsidTr="005B24AF">
        <w:tc>
          <w:tcPr>
            <w:tcW w:w="646" w:type="dxa"/>
            <w:vMerge w:val="restart"/>
            <w:tcBorders>
              <w:left w:val="single" w:sz="4" w:space="0" w:color="000000"/>
              <w:bottom w:val="single" w:sz="4" w:space="0" w:color="000000"/>
            </w:tcBorders>
          </w:tcPr>
          <w:p w:rsidR="007F2457" w:rsidRDefault="007F2457" w:rsidP="000E0FED">
            <w:pPr>
              <w:snapToGrid w:val="0"/>
            </w:pPr>
          </w:p>
        </w:tc>
        <w:tc>
          <w:tcPr>
            <w:tcW w:w="1575" w:type="dxa"/>
            <w:vMerge w:val="restart"/>
            <w:tcBorders>
              <w:left w:val="single" w:sz="4" w:space="0" w:color="000000"/>
              <w:bottom w:val="single" w:sz="4" w:space="0" w:color="000000"/>
            </w:tcBorders>
          </w:tcPr>
          <w:p w:rsidR="007F2457" w:rsidRDefault="007F2457" w:rsidP="000E0FED">
            <w:pPr>
              <w:snapToGrid w:val="0"/>
            </w:pPr>
          </w:p>
        </w:tc>
        <w:tc>
          <w:tcPr>
            <w:tcW w:w="2057" w:type="dxa"/>
            <w:vMerge w:val="restart"/>
            <w:tcBorders>
              <w:left w:val="single" w:sz="4" w:space="0" w:color="000000"/>
              <w:bottom w:val="single" w:sz="4" w:space="0" w:color="000000"/>
            </w:tcBorders>
          </w:tcPr>
          <w:p w:rsidR="007F2457" w:rsidRPr="00323A94" w:rsidRDefault="007F2457" w:rsidP="000E0FED">
            <w:pPr>
              <w:snapToGrid w:val="0"/>
            </w:pPr>
            <w:r w:rsidRPr="00323A94">
              <w:rPr>
                <w:lang w:val="ru-RU"/>
              </w:rPr>
              <w:t>Проведення заходів до дня Святого Миколая</w:t>
            </w:r>
          </w:p>
        </w:tc>
        <w:tc>
          <w:tcPr>
            <w:tcW w:w="930" w:type="dxa"/>
            <w:vMerge w:val="restart"/>
            <w:tcBorders>
              <w:left w:val="single" w:sz="4" w:space="0" w:color="000000"/>
              <w:bottom w:val="single" w:sz="4" w:space="0" w:color="000000"/>
            </w:tcBorders>
          </w:tcPr>
          <w:p w:rsidR="007F2457" w:rsidRDefault="007F2457" w:rsidP="000E0FED">
            <w:pPr>
              <w:snapToGrid w:val="0"/>
              <w:jc w:val="center"/>
            </w:pPr>
            <w:r>
              <w:t>2017</w:t>
            </w:r>
          </w:p>
          <w:p w:rsidR="007F2457" w:rsidRPr="00323A94" w:rsidRDefault="007F2457" w:rsidP="000E0FED">
            <w:pPr>
              <w:snapToGrid w:val="0"/>
              <w:jc w:val="center"/>
            </w:pPr>
            <w:r>
              <w:t>-2020</w:t>
            </w:r>
          </w:p>
          <w:p w:rsidR="007F2457" w:rsidRPr="00323A94" w:rsidRDefault="007F2457" w:rsidP="000E0FED">
            <w:pPr>
              <w:pStyle w:val="ListParagraph"/>
              <w:widowControl w:val="0"/>
              <w:numPr>
                <w:ilvl w:val="0"/>
                <w:numId w:val="3"/>
              </w:numPr>
              <w:suppressAutoHyphens/>
              <w:snapToGrid w:val="0"/>
              <w:spacing w:after="200" w:line="276" w:lineRule="auto"/>
              <w:contextualSpacing w:val="0"/>
            </w:pPr>
            <w:r>
              <w:t>2020</w:t>
            </w:r>
          </w:p>
          <w:p w:rsidR="007F2457" w:rsidRPr="00323A94" w:rsidRDefault="007F2457" w:rsidP="000E0FED">
            <w:pPr>
              <w:snapToGrid w:val="0"/>
              <w:jc w:val="center"/>
            </w:pPr>
          </w:p>
        </w:tc>
        <w:tc>
          <w:tcPr>
            <w:tcW w:w="2688" w:type="dxa"/>
            <w:vMerge w:val="restart"/>
            <w:tcBorders>
              <w:left w:val="single" w:sz="4" w:space="0" w:color="000000"/>
              <w:bottom w:val="single" w:sz="4" w:space="0" w:color="000000"/>
            </w:tcBorders>
          </w:tcPr>
          <w:p w:rsidR="007F2457" w:rsidRPr="00323A94" w:rsidRDefault="007F2457" w:rsidP="000E0FED">
            <w:pPr>
              <w:snapToGrid w:val="0"/>
            </w:pPr>
            <w:r>
              <w:t xml:space="preserve">Сектор </w:t>
            </w:r>
            <w:r w:rsidRPr="00323A94">
              <w:t>у справах сім’ї, молоді та спорту</w:t>
            </w:r>
            <w:r>
              <w:t xml:space="preserve"> райдержадміністрації</w:t>
            </w:r>
            <w:r w:rsidRPr="00323A94">
              <w:t xml:space="preserve">, </w:t>
            </w:r>
            <w:r>
              <w:t xml:space="preserve">відділ </w:t>
            </w:r>
            <w:r w:rsidRPr="00323A94">
              <w:t>освіти</w:t>
            </w:r>
            <w:r>
              <w:t xml:space="preserve"> райдержадміністрації</w:t>
            </w:r>
            <w:r w:rsidRPr="00323A94">
              <w:t xml:space="preserve">, </w:t>
            </w:r>
            <w:r>
              <w:t xml:space="preserve">сектор культури </w:t>
            </w:r>
            <w:r w:rsidRPr="00323A94">
              <w:t xml:space="preserve"> райдержадміністрації, сільські, селищні ради</w:t>
            </w:r>
            <w:r>
              <w:t xml:space="preserve"> (за згодою)</w:t>
            </w:r>
          </w:p>
        </w:tc>
        <w:tc>
          <w:tcPr>
            <w:tcW w:w="1957" w:type="dxa"/>
            <w:tcBorders>
              <w:left w:val="single" w:sz="4" w:space="0" w:color="000000"/>
              <w:bottom w:val="single" w:sz="4" w:space="0" w:color="000000"/>
            </w:tcBorders>
          </w:tcPr>
          <w:p w:rsidR="007F2457" w:rsidRPr="00CB626D" w:rsidRDefault="007F2457" w:rsidP="000E0FED">
            <w:pPr>
              <w:snapToGrid w:val="0"/>
            </w:pPr>
            <w:r>
              <w:t>районний</w:t>
            </w:r>
          </w:p>
        </w:tc>
        <w:tc>
          <w:tcPr>
            <w:tcW w:w="1414" w:type="dxa"/>
            <w:tcBorders>
              <w:left w:val="single" w:sz="4" w:space="0" w:color="000000"/>
              <w:bottom w:val="single" w:sz="4" w:space="0" w:color="000000"/>
            </w:tcBorders>
          </w:tcPr>
          <w:p w:rsidR="007F2457" w:rsidRPr="00CB626D" w:rsidRDefault="007F2457" w:rsidP="000E0FED">
            <w:pPr>
              <w:snapToGrid w:val="0"/>
            </w:pPr>
            <w:r>
              <w:t xml:space="preserve">                                                                                                                                                                                                                        </w:t>
            </w:r>
          </w:p>
          <w:p w:rsidR="007F2457" w:rsidRPr="00CB626D" w:rsidRDefault="007F2457" w:rsidP="000E0FED">
            <w:pPr>
              <w:snapToGrid w:val="0"/>
            </w:pPr>
            <w:r>
              <w:t>2,0</w:t>
            </w:r>
          </w:p>
        </w:tc>
        <w:tc>
          <w:tcPr>
            <w:tcW w:w="727" w:type="dxa"/>
            <w:gridSpan w:val="7"/>
            <w:tcBorders>
              <w:left w:val="single" w:sz="4" w:space="0" w:color="000000"/>
              <w:bottom w:val="single" w:sz="4" w:space="0" w:color="000000"/>
            </w:tcBorders>
          </w:tcPr>
          <w:p w:rsidR="007F2457" w:rsidRPr="00CB626D" w:rsidRDefault="007F2457" w:rsidP="000E0FED">
            <w:pPr>
              <w:snapToGrid w:val="0"/>
            </w:pPr>
            <w:r>
              <w:t>2</w:t>
            </w:r>
            <w:r w:rsidRPr="00CB626D">
              <w:t>,5</w:t>
            </w:r>
          </w:p>
        </w:tc>
        <w:tc>
          <w:tcPr>
            <w:tcW w:w="724" w:type="dxa"/>
            <w:gridSpan w:val="7"/>
            <w:tcBorders>
              <w:left w:val="single" w:sz="4" w:space="0" w:color="000000"/>
              <w:bottom w:val="single" w:sz="4" w:space="0" w:color="000000"/>
            </w:tcBorders>
          </w:tcPr>
          <w:p w:rsidR="007F2457" w:rsidRPr="00CB626D" w:rsidRDefault="007F2457" w:rsidP="000E0FED">
            <w:pPr>
              <w:snapToGrid w:val="0"/>
            </w:pPr>
            <w:r>
              <w:t>2,5</w:t>
            </w:r>
          </w:p>
        </w:tc>
        <w:tc>
          <w:tcPr>
            <w:tcW w:w="813" w:type="dxa"/>
            <w:gridSpan w:val="6"/>
            <w:tcBorders>
              <w:left w:val="single" w:sz="4" w:space="0" w:color="000000"/>
              <w:bottom w:val="single" w:sz="4" w:space="0" w:color="000000"/>
            </w:tcBorders>
          </w:tcPr>
          <w:p w:rsidR="007F2457" w:rsidRPr="00CB626D" w:rsidRDefault="007F2457" w:rsidP="000E0FED">
            <w:pPr>
              <w:snapToGrid w:val="0"/>
            </w:pPr>
            <w:r w:rsidRPr="00CB626D">
              <w:t>2</w:t>
            </w:r>
            <w:r>
              <w:t>,5</w:t>
            </w:r>
          </w:p>
        </w:tc>
        <w:tc>
          <w:tcPr>
            <w:tcW w:w="2133" w:type="dxa"/>
            <w:gridSpan w:val="11"/>
            <w:vMerge w:val="restart"/>
            <w:tcBorders>
              <w:left w:val="single" w:sz="4" w:space="0" w:color="000000"/>
              <w:bottom w:val="single" w:sz="4" w:space="0" w:color="000000"/>
              <w:right w:val="single" w:sz="4" w:space="0" w:color="000000"/>
            </w:tcBorders>
          </w:tcPr>
          <w:p w:rsidR="007F2457" w:rsidRDefault="007F2457" w:rsidP="000E0FED">
            <w:pPr>
              <w:snapToGrid w:val="0"/>
            </w:pPr>
            <w:r>
              <w:t>Підтримка творчо обдарованої молоді</w:t>
            </w:r>
          </w:p>
        </w:tc>
      </w:tr>
      <w:tr w:rsidR="007F2457" w:rsidTr="005B24AF">
        <w:tc>
          <w:tcPr>
            <w:tcW w:w="646" w:type="dxa"/>
            <w:vMerge/>
            <w:tcBorders>
              <w:left w:val="single" w:sz="4" w:space="0" w:color="000000"/>
              <w:bottom w:val="single" w:sz="4" w:space="0" w:color="000000"/>
            </w:tcBorders>
          </w:tcPr>
          <w:p w:rsidR="007F2457" w:rsidRDefault="007F2457" w:rsidP="000E0FED">
            <w:pPr>
              <w:snapToGrid w:val="0"/>
            </w:pPr>
          </w:p>
        </w:tc>
        <w:tc>
          <w:tcPr>
            <w:tcW w:w="1575" w:type="dxa"/>
            <w:vMerge/>
            <w:tcBorders>
              <w:left w:val="single" w:sz="4" w:space="0" w:color="000000"/>
              <w:bottom w:val="single" w:sz="4" w:space="0" w:color="000000"/>
            </w:tcBorders>
          </w:tcPr>
          <w:p w:rsidR="007F2457" w:rsidRDefault="007F2457" w:rsidP="000E0FED">
            <w:pPr>
              <w:snapToGrid w:val="0"/>
            </w:pPr>
          </w:p>
        </w:tc>
        <w:tc>
          <w:tcPr>
            <w:tcW w:w="2057" w:type="dxa"/>
            <w:vMerge/>
            <w:tcBorders>
              <w:left w:val="single" w:sz="4" w:space="0" w:color="000000"/>
              <w:bottom w:val="single" w:sz="4" w:space="0" w:color="000000"/>
            </w:tcBorders>
          </w:tcPr>
          <w:p w:rsidR="007F2457" w:rsidRPr="00C076E7" w:rsidRDefault="007F2457" w:rsidP="000E0FED">
            <w:pPr>
              <w:snapToGrid w:val="0"/>
              <w:rPr>
                <w:color w:val="FF0000"/>
              </w:rPr>
            </w:pPr>
          </w:p>
        </w:tc>
        <w:tc>
          <w:tcPr>
            <w:tcW w:w="930" w:type="dxa"/>
            <w:vMerge/>
            <w:tcBorders>
              <w:left w:val="single" w:sz="4" w:space="0" w:color="000000"/>
              <w:bottom w:val="single" w:sz="4" w:space="0" w:color="000000"/>
            </w:tcBorders>
          </w:tcPr>
          <w:p w:rsidR="007F2457" w:rsidRPr="00C076E7" w:rsidRDefault="007F2457" w:rsidP="000E0FED">
            <w:pPr>
              <w:snapToGrid w:val="0"/>
              <w:rPr>
                <w:color w:val="FF0000"/>
              </w:rPr>
            </w:pPr>
          </w:p>
        </w:tc>
        <w:tc>
          <w:tcPr>
            <w:tcW w:w="2688" w:type="dxa"/>
            <w:vMerge/>
            <w:tcBorders>
              <w:left w:val="single" w:sz="4" w:space="0" w:color="000000"/>
              <w:bottom w:val="single" w:sz="4" w:space="0" w:color="000000"/>
            </w:tcBorders>
          </w:tcPr>
          <w:p w:rsidR="007F2457" w:rsidRPr="00C076E7" w:rsidRDefault="007F2457" w:rsidP="000E0FED">
            <w:pPr>
              <w:snapToGrid w:val="0"/>
              <w:rPr>
                <w:color w:val="FF0000"/>
              </w:rPr>
            </w:pPr>
          </w:p>
        </w:tc>
        <w:tc>
          <w:tcPr>
            <w:tcW w:w="1957" w:type="dxa"/>
            <w:tcBorders>
              <w:left w:val="single" w:sz="4" w:space="0" w:color="000000"/>
              <w:bottom w:val="single" w:sz="4" w:space="0" w:color="000000"/>
            </w:tcBorders>
          </w:tcPr>
          <w:p w:rsidR="007F2457" w:rsidRPr="00CB626D" w:rsidRDefault="007F2457" w:rsidP="000E0FED">
            <w:pPr>
              <w:snapToGrid w:val="0"/>
            </w:pPr>
            <w:r>
              <w:t>інші джерела</w:t>
            </w:r>
          </w:p>
        </w:tc>
        <w:tc>
          <w:tcPr>
            <w:tcW w:w="1414" w:type="dxa"/>
            <w:tcBorders>
              <w:left w:val="single" w:sz="4" w:space="0" w:color="000000"/>
              <w:bottom w:val="single" w:sz="4" w:space="0" w:color="000000"/>
            </w:tcBorders>
          </w:tcPr>
          <w:p w:rsidR="007F2457" w:rsidRPr="00CB626D" w:rsidRDefault="007F2457" w:rsidP="000E0FED">
            <w:pPr>
              <w:snapToGrid w:val="0"/>
            </w:pPr>
          </w:p>
        </w:tc>
        <w:tc>
          <w:tcPr>
            <w:tcW w:w="727" w:type="dxa"/>
            <w:gridSpan w:val="7"/>
            <w:tcBorders>
              <w:left w:val="single" w:sz="4" w:space="0" w:color="000000"/>
              <w:bottom w:val="single" w:sz="4" w:space="0" w:color="000000"/>
            </w:tcBorders>
          </w:tcPr>
          <w:p w:rsidR="007F2457" w:rsidRPr="00CB626D" w:rsidRDefault="007F2457" w:rsidP="000E0FED">
            <w:pPr>
              <w:snapToGrid w:val="0"/>
            </w:pPr>
          </w:p>
        </w:tc>
        <w:tc>
          <w:tcPr>
            <w:tcW w:w="724" w:type="dxa"/>
            <w:gridSpan w:val="7"/>
            <w:tcBorders>
              <w:left w:val="single" w:sz="4" w:space="0" w:color="000000"/>
              <w:bottom w:val="single" w:sz="4" w:space="0" w:color="000000"/>
            </w:tcBorders>
          </w:tcPr>
          <w:p w:rsidR="007F2457" w:rsidRPr="00CB626D" w:rsidRDefault="007F2457" w:rsidP="000E0FED">
            <w:pPr>
              <w:snapToGrid w:val="0"/>
            </w:pPr>
          </w:p>
        </w:tc>
        <w:tc>
          <w:tcPr>
            <w:tcW w:w="813" w:type="dxa"/>
            <w:gridSpan w:val="6"/>
            <w:tcBorders>
              <w:left w:val="single" w:sz="4" w:space="0" w:color="000000"/>
              <w:bottom w:val="single" w:sz="4" w:space="0" w:color="000000"/>
            </w:tcBorders>
          </w:tcPr>
          <w:p w:rsidR="007F2457" w:rsidRPr="00CB626D" w:rsidRDefault="007F2457" w:rsidP="000E0FED">
            <w:pPr>
              <w:snapToGrid w:val="0"/>
            </w:pPr>
          </w:p>
        </w:tc>
        <w:tc>
          <w:tcPr>
            <w:tcW w:w="2133" w:type="dxa"/>
            <w:gridSpan w:val="11"/>
            <w:vMerge/>
            <w:tcBorders>
              <w:left w:val="single" w:sz="4" w:space="0" w:color="000000"/>
              <w:bottom w:val="single" w:sz="4" w:space="0" w:color="000000"/>
              <w:right w:val="single" w:sz="4" w:space="0" w:color="000000"/>
            </w:tcBorders>
          </w:tcPr>
          <w:p w:rsidR="007F2457" w:rsidRDefault="007F2457" w:rsidP="000E0FED">
            <w:pPr>
              <w:snapToGrid w:val="0"/>
            </w:pPr>
          </w:p>
        </w:tc>
      </w:tr>
      <w:tr w:rsidR="007F2457" w:rsidTr="005B24AF">
        <w:tc>
          <w:tcPr>
            <w:tcW w:w="646" w:type="dxa"/>
            <w:vMerge w:val="restart"/>
            <w:tcBorders>
              <w:left w:val="single" w:sz="4" w:space="0" w:color="000000"/>
              <w:bottom w:val="single" w:sz="4" w:space="0" w:color="000000"/>
            </w:tcBorders>
          </w:tcPr>
          <w:p w:rsidR="007F2457" w:rsidRDefault="007F2457" w:rsidP="000E0FED">
            <w:pPr>
              <w:snapToGrid w:val="0"/>
            </w:pPr>
          </w:p>
        </w:tc>
        <w:tc>
          <w:tcPr>
            <w:tcW w:w="1575" w:type="dxa"/>
            <w:vMerge w:val="restart"/>
            <w:tcBorders>
              <w:left w:val="single" w:sz="4" w:space="0" w:color="000000"/>
              <w:bottom w:val="single" w:sz="4" w:space="0" w:color="000000"/>
            </w:tcBorders>
          </w:tcPr>
          <w:p w:rsidR="007F2457" w:rsidRDefault="007F2457" w:rsidP="000E0FED">
            <w:pPr>
              <w:snapToGrid w:val="0"/>
            </w:pPr>
          </w:p>
        </w:tc>
        <w:tc>
          <w:tcPr>
            <w:tcW w:w="2057" w:type="dxa"/>
            <w:vMerge w:val="restart"/>
            <w:tcBorders>
              <w:left w:val="single" w:sz="4" w:space="0" w:color="000000"/>
              <w:bottom w:val="single" w:sz="4" w:space="0" w:color="000000"/>
            </w:tcBorders>
          </w:tcPr>
          <w:p w:rsidR="007F2457" w:rsidRDefault="007F2457" w:rsidP="000E0FED">
            <w:pPr>
              <w:snapToGrid w:val="0"/>
            </w:pPr>
            <w:r>
              <w:t>Організація та проведення районного, участь в обласному фестивалі  «Звичайне диво»</w:t>
            </w:r>
          </w:p>
        </w:tc>
        <w:tc>
          <w:tcPr>
            <w:tcW w:w="930" w:type="dxa"/>
            <w:vMerge w:val="restart"/>
            <w:tcBorders>
              <w:left w:val="single" w:sz="4" w:space="0" w:color="000000"/>
              <w:bottom w:val="single" w:sz="4" w:space="0" w:color="000000"/>
            </w:tcBorders>
          </w:tcPr>
          <w:p w:rsidR="007F2457" w:rsidRDefault="007F2457" w:rsidP="000E0FED">
            <w:pPr>
              <w:snapToGrid w:val="0"/>
            </w:pPr>
            <w:r>
              <w:t>2017-2020</w:t>
            </w:r>
          </w:p>
        </w:tc>
        <w:tc>
          <w:tcPr>
            <w:tcW w:w="2688" w:type="dxa"/>
            <w:vMerge w:val="restart"/>
            <w:tcBorders>
              <w:left w:val="single" w:sz="4" w:space="0" w:color="000000"/>
              <w:bottom w:val="single" w:sz="4" w:space="0" w:color="000000"/>
            </w:tcBorders>
          </w:tcPr>
          <w:p w:rsidR="007F2457" w:rsidRDefault="007F2457" w:rsidP="000E0FED">
            <w:pPr>
              <w:snapToGrid w:val="0"/>
            </w:pPr>
            <w:r>
              <w:t>Служба у справах дітей райдержадміністрації</w:t>
            </w:r>
          </w:p>
        </w:tc>
        <w:tc>
          <w:tcPr>
            <w:tcW w:w="1957" w:type="dxa"/>
            <w:tcBorders>
              <w:left w:val="single" w:sz="4" w:space="0" w:color="000000"/>
              <w:bottom w:val="single" w:sz="4" w:space="0" w:color="000000"/>
            </w:tcBorders>
          </w:tcPr>
          <w:p w:rsidR="007F2457" w:rsidRDefault="007F2457" w:rsidP="000E0FED">
            <w:pPr>
              <w:snapToGrid w:val="0"/>
            </w:pPr>
            <w:r>
              <w:t>районний</w:t>
            </w:r>
          </w:p>
        </w:tc>
        <w:tc>
          <w:tcPr>
            <w:tcW w:w="1414" w:type="dxa"/>
            <w:tcBorders>
              <w:left w:val="single" w:sz="4" w:space="0" w:color="000000"/>
              <w:bottom w:val="single" w:sz="4" w:space="0" w:color="000000"/>
            </w:tcBorders>
          </w:tcPr>
          <w:p w:rsidR="007F2457" w:rsidRDefault="007F2457" w:rsidP="000E0FED">
            <w:pPr>
              <w:snapToGrid w:val="0"/>
              <w:rPr>
                <w:lang w:val="ru-RU"/>
              </w:rPr>
            </w:pPr>
            <w:r w:rsidRPr="007503AF">
              <w:t>2,0</w:t>
            </w:r>
          </w:p>
          <w:p w:rsidR="007F2457" w:rsidRPr="00FC72FB" w:rsidRDefault="007F2457" w:rsidP="000E0FED">
            <w:pPr>
              <w:snapToGrid w:val="0"/>
              <w:rPr>
                <w:lang w:val="ru-RU"/>
              </w:rPr>
            </w:pPr>
            <w:r>
              <w:rPr>
                <w:lang w:val="ru-RU"/>
              </w:rPr>
              <w:t>2,5</w:t>
            </w:r>
          </w:p>
        </w:tc>
        <w:tc>
          <w:tcPr>
            <w:tcW w:w="727" w:type="dxa"/>
            <w:gridSpan w:val="7"/>
            <w:tcBorders>
              <w:left w:val="single" w:sz="4" w:space="0" w:color="000000"/>
              <w:bottom w:val="single" w:sz="4" w:space="0" w:color="000000"/>
            </w:tcBorders>
          </w:tcPr>
          <w:p w:rsidR="007F2457" w:rsidRPr="007503AF" w:rsidRDefault="007F2457" w:rsidP="000E0FED">
            <w:pPr>
              <w:snapToGrid w:val="0"/>
            </w:pPr>
            <w:r w:rsidRPr="007503AF">
              <w:t>2,5</w:t>
            </w:r>
          </w:p>
        </w:tc>
        <w:tc>
          <w:tcPr>
            <w:tcW w:w="724" w:type="dxa"/>
            <w:gridSpan w:val="7"/>
            <w:tcBorders>
              <w:left w:val="single" w:sz="4" w:space="0" w:color="000000"/>
              <w:bottom w:val="single" w:sz="4" w:space="0" w:color="000000"/>
            </w:tcBorders>
          </w:tcPr>
          <w:p w:rsidR="007F2457" w:rsidRPr="007503AF" w:rsidRDefault="007F2457" w:rsidP="000E0FED">
            <w:pPr>
              <w:snapToGrid w:val="0"/>
            </w:pPr>
            <w:r w:rsidRPr="007503AF">
              <w:t>2,5</w:t>
            </w:r>
          </w:p>
        </w:tc>
        <w:tc>
          <w:tcPr>
            <w:tcW w:w="813" w:type="dxa"/>
            <w:gridSpan w:val="6"/>
            <w:tcBorders>
              <w:left w:val="single" w:sz="4" w:space="0" w:color="000000"/>
              <w:bottom w:val="single" w:sz="4" w:space="0" w:color="000000"/>
            </w:tcBorders>
          </w:tcPr>
          <w:p w:rsidR="007F2457" w:rsidRPr="007503AF" w:rsidRDefault="007F2457" w:rsidP="000E0FED">
            <w:pPr>
              <w:snapToGrid w:val="0"/>
            </w:pPr>
            <w:r w:rsidRPr="007503AF">
              <w:t>2,5</w:t>
            </w:r>
          </w:p>
        </w:tc>
        <w:tc>
          <w:tcPr>
            <w:tcW w:w="2133" w:type="dxa"/>
            <w:gridSpan w:val="11"/>
            <w:vMerge w:val="restart"/>
            <w:tcBorders>
              <w:left w:val="single" w:sz="4" w:space="0" w:color="000000"/>
              <w:bottom w:val="single" w:sz="4" w:space="0" w:color="000000"/>
              <w:right w:val="single" w:sz="4" w:space="0" w:color="000000"/>
            </w:tcBorders>
          </w:tcPr>
          <w:p w:rsidR="007F2457" w:rsidRDefault="007F2457" w:rsidP="000E0FED">
            <w:pPr>
              <w:snapToGrid w:val="0"/>
            </w:pPr>
            <w:r>
              <w:t>Підтримка творчо обдарованих дітей</w:t>
            </w:r>
          </w:p>
        </w:tc>
      </w:tr>
      <w:tr w:rsidR="007F2457" w:rsidTr="005B24AF">
        <w:tc>
          <w:tcPr>
            <w:tcW w:w="646" w:type="dxa"/>
            <w:vMerge/>
            <w:tcBorders>
              <w:left w:val="single" w:sz="4" w:space="0" w:color="000000"/>
              <w:bottom w:val="single" w:sz="4" w:space="0" w:color="000000"/>
            </w:tcBorders>
          </w:tcPr>
          <w:p w:rsidR="007F2457" w:rsidRDefault="007F2457" w:rsidP="000E0FED">
            <w:pPr>
              <w:snapToGrid w:val="0"/>
            </w:pPr>
          </w:p>
        </w:tc>
        <w:tc>
          <w:tcPr>
            <w:tcW w:w="1575" w:type="dxa"/>
            <w:vMerge/>
            <w:tcBorders>
              <w:left w:val="single" w:sz="4" w:space="0" w:color="000000"/>
              <w:bottom w:val="single" w:sz="4" w:space="0" w:color="000000"/>
            </w:tcBorders>
          </w:tcPr>
          <w:p w:rsidR="007F2457" w:rsidRDefault="007F2457" w:rsidP="000E0FED">
            <w:pPr>
              <w:snapToGrid w:val="0"/>
            </w:pPr>
          </w:p>
        </w:tc>
        <w:tc>
          <w:tcPr>
            <w:tcW w:w="2057" w:type="dxa"/>
            <w:vMerge/>
            <w:tcBorders>
              <w:left w:val="single" w:sz="4" w:space="0" w:color="000000"/>
              <w:bottom w:val="single" w:sz="4" w:space="0" w:color="000000"/>
            </w:tcBorders>
          </w:tcPr>
          <w:p w:rsidR="007F2457" w:rsidRDefault="007F2457" w:rsidP="000E0FED">
            <w:pPr>
              <w:snapToGrid w:val="0"/>
            </w:pPr>
          </w:p>
        </w:tc>
        <w:tc>
          <w:tcPr>
            <w:tcW w:w="930" w:type="dxa"/>
            <w:vMerge/>
            <w:tcBorders>
              <w:left w:val="single" w:sz="4" w:space="0" w:color="000000"/>
              <w:bottom w:val="single" w:sz="4" w:space="0" w:color="000000"/>
            </w:tcBorders>
          </w:tcPr>
          <w:p w:rsidR="007F2457" w:rsidRDefault="007F2457" w:rsidP="000E0FED">
            <w:pPr>
              <w:snapToGrid w:val="0"/>
            </w:pPr>
          </w:p>
        </w:tc>
        <w:tc>
          <w:tcPr>
            <w:tcW w:w="2688" w:type="dxa"/>
            <w:vMerge/>
            <w:tcBorders>
              <w:left w:val="single" w:sz="4" w:space="0" w:color="000000"/>
              <w:bottom w:val="single" w:sz="4" w:space="0" w:color="000000"/>
            </w:tcBorders>
          </w:tcPr>
          <w:p w:rsidR="007F2457" w:rsidRDefault="007F2457" w:rsidP="000E0FED">
            <w:pPr>
              <w:snapToGrid w:val="0"/>
            </w:pPr>
          </w:p>
        </w:tc>
        <w:tc>
          <w:tcPr>
            <w:tcW w:w="1957" w:type="dxa"/>
            <w:tcBorders>
              <w:left w:val="single" w:sz="4" w:space="0" w:color="000000"/>
              <w:bottom w:val="single" w:sz="4" w:space="0" w:color="000000"/>
            </w:tcBorders>
          </w:tcPr>
          <w:p w:rsidR="007F2457" w:rsidRDefault="007F2457" w:rsidP="000E0FED">
            <w:pPr>
              <w:snapToGrid w:val="0"/>
            </w:pPr>
            <w:r>
              <w:t>інші джерела</w:t>
            </w:r>
          </w:p>
        </w:tc>
        <w:tc>
          <w:tcPr>
            <w:tcW w:w="1414" w:type="dxa"/>
            <w:tcBorders>
              <w:left w:val="single" w:sz="4" w:space="0" w:color="000000"/>
              <w:bottom w:val="single" w:sz="4" w:space="0" w:color="000000"/>
            </w:tcBorders>
          </w:tcPr>
          <w:p w:rsidR="007F2457" w:rsidRPr="007503AF" w:rsidRDefault="007F2457" w:rsidP="000E0FED">
            <w:pPr>
              <w:snapToGrid w:val="0"/>
            </w:pPr>
          </w:p>
        </w:tc>
        <w:tc>
          <w:tcPr>
            <w:tcW w:w="727" w:type="dxa"/>
            <w:gridSpan w:val="7"/>
            <w:tcBorders>
              <w:left w:val="single" w:sz="4" w:space="0" w:color="000000"/>
              <w:bottom w:val="single" w:sz="4" w:space="0" w:color="000000"/>
            </w:tcBorders>
          </w:tcPr>
          <w:p w:rsidR="007F2457" w:rsidRPr="007503AF" w:rsidRDefault="007F2457" w:rsidP="000E0FED">
            <w:pPr>
              <w:snapToGrid w:val="0"/>
            </w:pPr>
          </w:p>
        </w:tc>
        <w:tc>
          <w:tcPr>
            <w:tcW w:w="724" w:type="dxa"/>
            <w:gridSpan w:val="7"/>
            <w:tcBorders>
              <w:left w:val="single" w:sz="4" w:space="0" w:color="000000"/>
              <w:bottom w:val="single" w:sz="4" w:space="0" w:color="000000"/>
            </w:tcBorders>
          </w:tcPr>
          <w:p w:rsidR="007F2457" w:rsidRPr="007503AF" w:rsidRDefault="007F2457" w:rsidP="000E0FED">
            <w:pPr>
              <w:snapToGrid w:val="0"/>
            </w:pPr>
          </w:p>
        </w:tc>
        <w:tc>
          <w:tcPr>
            <w:tcW w:w="813" w:type="dxa"/>
            <w:gridSpan w:val="6"/>
            <w:tcBorders>
              <w:left w:val="single" w:sz="4" w:space="0" w:color="000000"/>
              <w:bottom w:val="single" w:sz="4" w:space="0" w:color="000000"/>
            </w:tcBorders>
          </w:tcPr>
          <w:p w:rsidR="007F2457" w:rsidRPr="007503AF" w:rsidRDefault="007F2457" w:rsidP="000E0FED">
            <w:pPr>
              <w:snapToGrid w:val="0"/>
            </w:pPr>
          </w:p>
        </w:tc>
        <w:tc>
          <w:tcPr>
            <w:tcW w:w="2133" w:type="dxa"/>
            <w:gridSpan w:val="11"/>
            <w:vMerge/>
            <w:tcBorders>
              <w:left w:val="single" w:sz="4" w:space="0" w:color="000000"/>
              <w:bottom w:val="single" w:sz="4" w:space="0" w:color="000000"/>
              <w:right w:val="single" w:sz="4" w:space="0" w:color="000000"/>
            </w:tcBorders>
          </w:tcPr>
          <w:p w:rsidR="007F2457" w:rsidRDefault="007F2457" w:rsidP="000E0FED">
            <w:pPr>
              <w:snapToGrid w:val="0"/>
            </w:pPr>
          </w:p>
        </w:tc>
      </w:tr>
      <w:tr w:rsidR="007F2457" w:rsidTr="005B24AF">
        <w:tc>
          <w:tcPr>
            <w:tcW w:w="646" w:type="dxa"/>
            <w:vMerge w:val="restart"/>
            <w:tcBorders>
              <w:left w:val="single" w:sz="4" w:space="0" w:color="000000"/>
              <w:bottom w:val="single" w:sz="4" w:space="0" w:color="000000"/>
            </w:tcBorders>
          </w:tcPr>
          <w:p w:rsidR="007F2457" w:rsidRDefault="007F2457" w:rsidP="000E0FED">
            <w:pPr>
              <w:snapToGrid w:val="0"/>
            </w:pPr>
          </w:p>
        </w:tc>
        <w:tc>
          <w:tcPr>
            <w:tcW w:w="1575" w:type="dxa"/>
            <w:vMerge w:val="restart"/>
            <w:tcBorders>
              <w:left w:val="single" w:sz="4" w:space="0" w:color="000000"/>
              <w:bottom w:val="single" w:sz="4" w:space="0" w:color="000000"/>
            </w:tcBorders>
          </w:tcPr>
          <w:p w:rsidR="007F2457" w:rsidRDefault="007F2457" w:rsidP="000E0FED">
            <w:pPr>
              <w:snapToGrid w:val="0"/>
            </w:pPr>
          </w:p>
        </w:tc>
        <w:tc>
          <w:tcPr>
            <w:tcW w:w="2057" w:type="dxa"/>
            <w:vMerge w:val="restart"/>
            <w:tcBorders>
              <w:left w:val="single" w:sz="4" w:space="0" w:color="000000"/>
              <w:bottom w:val="single" w:sz="4" w:space="0" w:color="000000"/>
            </w:tcBorders>
          </w:tcPr>
          <w:p w:rsidR="007F2457" w:rsidRDefault="007F2457" w:rsidP="000E0FED">
            <w:pPr>
              <w:snapToGrid w:val="0"/>
            </w:pPr>
            <w:r>
              <w:t>Проведення заходів до Дня  захисту дітей та Всесвітнього дня дитини</w:t>
            </w:r>
          </w:p>
        </w:tc>
        <w:tc>
          <w:tcPr>
            <w:tcW w:w="930" w:type="dxa"/>
            <w:vMerge w:val="restart"/>
            <w:tcBorders>
              <w:left w:val="single" w:sz="4" w:space="0" w:color="000000"/>
              <w:bottom w:val="single" w:sz="4" w:space="0" w:color="000000"/>
            </w:tcBorders>
          </w:tcPr>
          <w:p w:rsidR="007F2457" w:rsidRDefault="007F2457" w:rsidP="000E0FED">
            <w:pPr>
              <w:snapToGrid w:val="0"/>
            </w:pPr>
            <w:r>
              <w:t>2017-2020</w:t>
            </w:r>
          </w:p>
        </w:tc>
        <w:tc>
          <w:tcPr>
            <w:tcW w:w="2688" w:type="dxa"/>
            <w:vMerge w:val="restart"/>
            <w:tcBorders>
              <w:left w:val="single" w:sz="4" w:space="0" w:color="000000"/>
              <w:bottom w:val="single" w:sz="4" w:space="0" w:color="000000"/>
            </w:tcBorders>
          </w:tcPr>
          <w:p w:rsidR="007F2457" w:rsidRDefault="007F2457" w:rsidP="000E0FED">
            <w:pPr>
              <w:snapToGrid w:val="0"/>
            </w:pPr>
            <w:r>
              <w:t>Служба у справах дітей райдержадміністрації</w:t>
            </w:r>
          </w:p>
        </w:tc>
        <w:tc>
          <w:tcPr>
            <w:tcW w:w="1957" w:type="dxa"/>
            <w:tcBorders>
              <w:left w:val="single" w:sz="4" w:space="0" w:color="000000"/>
              <w:bottom w:val="single" w:sz="4" w:space="0" w:color="000000"/>
            </w:tcBorders>
          </w:tcPr>
          <w:p w:rsidR="007F2457" w:rsidRDefault="007F2457" w:rsidP="000E0FED">
            <w:pPr>
              <w:snapToGrid w:val="0"/>
            </w:pPr>
            <w:r>
              <w:t>районний</w:t>
            </w:r>
          </w:p>
        </w:tc>
        <w:tc>
          <w:tcPr>
            <w:tcW w:w="1414" w:type="dxa"/>
            <w:tcBorders>
              <w:left w:val="single" w:sz="4" w:space="0" w:color="000000"/>
              <w:bottom w:val="single" w:sz="4" w:space="0" w:color="000000"/>
            </w:tcBorders>
          </w:tcPr>
          <w:p w:rsidR="007F2457" w:rsidRPr="007503AF" w:rsidRDefault="007F2457" w:rsidP="000E0FED">
            <w:pPr>
              <w:snapToGrid w:val="0"/>
            </w:pPr>
            <w:r w:rsidRPr="007503AF">
              <w:t>1,5</w:t>
            </w:r>
          </w:p>
          <w:p w:rsidR="007F2457" w:rsidRPr="007503AF" w:rsidRDefault="007F2457" w:rsidP="000E0FED">
            <w:pPr>
              <w:snapToGrid w:val="0"/>
            </w:pPr>
            <w:r w:rsidRPr="007503AF">
              <w:t>2,0</w:t>
            </w:r>
          </w:p>
        </w:tc>
        <w:tc>
          <w:tcPr>
            <w:tcW w:w="727" w:type="dxa"/>
            <w:gridSpan w:val="7"/>
            <w:tcBorders>
              <w:left w:val="single" w:sz="4" w:space="0" w:color="000000"/>
              <w:bottom w:val="single" w:sz="4" w:space="0" w:color="000000"/>
            </w:tcBorders>
          </w:tcPr>
          <w:p w:rsidR="007F2457" w:rsidRPr="007503AF" w:rsidRDefault="007F2457" w:rsidP="000E0FED">
            <w:pPr>
              <w:snapToGrid w:val="0"/>
            </w:pPr>
            <w:r w:rsidRPr="007503AF">
              <w:t>2,5</w:t>
            </w:r>
          </w:p>
        </w:tc>
        <w:tc>
          <w:tcPr>
            <w:tcW w:w="724" w:type="dxa"/>
            <w:gridSpan w:val="7"/>
            <w:tcBorders>
              <w:left w:val="single" w:sz="4" w:space="0" w:color="000000"/>
              <w:bottom w:val="single" w:sz="4" w:space="0" w:color="000000"/>
            </w:tcBorders>
          </w:tcPr>
          <w:p w:rsidR="007F2457" w:rsidRPr="007503AF" w:rsidRDefault="007F2457" w:rsidP="000E0FED">
            <w:pPr>
              <w:snapToGrid w:val="0"/>
            </w:pPr>
            <w:r w:rsidRPr="007503AF">
              <w:t>3,0</w:t>
            </w:r>
          </w:p>
        </w:tc>
        <w:tc>
          <w:tcPr>
            <w:tcW w:w="813" w:type="dxa"/>
            <w:gridSpan w:val="6"/>
            <w:tcBorders>
              <w:left w:val="single" w:sz="4" w:space="0" w:color="000000"/>
              <w:bottom w:val="single" w:sz="4" w:space="0" w:color="000000"/>
            </w:tcBorders>
          </w:tcPr>
          <w:p w:rsidR="007F2457" w:rsidRPr="007503AF" w:rsidRDefault="007F2457" w:rsidP="000E0FED">
            <w:pPr>
              <w:snapToGrid w:val="0"/>
            </w:pPr>
            <w:r w:rsidRPr="007503AF">
              <w:t>3,0</w:t>
            </w:r>
          </w:p>
        </w:tc>
        <w:tc>
          <w:tcPr>
            <w:tcW w:w="2133" w:type="dxa"/>
            <w:gridSpan w:val="11"/>
            <w:vMerge w:val="restart"/>
            <w:tcBorders>
              <w:left w:val="single" w:sz="4" w:space="0" w:color="000000"/>
              <w:bottom w:val="single" w:sz="4" w:space="0" w:color="000000"/>
              <w:right w:val="single" w:sz="4" w:space="0" w:color="000000"/>
            </w:tcBorders>
          </w:tcPr>
          <w:p w:rsidR="007F2457" w:rsidRDefault="007F2457" w:rsidP="000E0FED">
            <w:pPr>
              <w:snapToGrid w:val="0"/>
            </w:pPr>
            <w:r>
              <w:t>Забезпечення соціального захисту дітей</w:t>
            </w:r>
          </w:p>
        </w:tc>
      </w:tr>
      <w:tr w:rsidR="007F2457" w:rsidTr="005B24AF">
        <w:tc>
          <w:tcPr>
            <w:tcW w:w="646" w:type="dxa"/>
            <w:vMerge/>
            <w:tcBorders>
              <w:left w:val="single" w:sz="4" w:space="0" w:color="000000"/>
              <w:bottom w:val="single" w:sz="4" w:space="0" w:color="000000"/>
            </w:tcBorders>
          </w:tcPr>
          <w:p w:rsidR="007F2457" w:rsidRDefault="007F2457" w:rsidP="000E0FED">
            <w:pPr>
              <w:snapToGrid w:val="0"/>
            </w:pPr>
          </w:p>
        </w:tc>
        <w:tc>
          <w:tcPr>
            <w:tcW w:w="1575" w:type="dxa"/>
            <w:vMerge/>
            <w:tcBorders>
              <w:left w:val="single" w:sz="4" w:space="0" w:color="000000"/>
              <w:bottom w:val="single" w:sz="4" w:space="0" w:color="000000"/>
            </w:tcBorders>
          </w:tcPr>
          <w:p w:rsidR="007F2457" w:rsidRDefault="007F2457" w:rsidP="000E0FED">
            <w:pPr>
              <w:snapToGrid w:val="0"/>
            </w:pPr>
          </w:p>
        </w:tc>
        <w:tc>
          <w:tcPr>
            <w:tcW w:w="2057" w:type="dxa"/>
            <w:vMerge/>
            <w:tcBorders>
              <w:left w:val="single" w:sz="4" w:space="0" w:color="000000"/>
              <w:bottom w:val="single" w:sz="4" w:space="0" w:color="000000"/>
            </w:tcBorders>
          </w:tcPr>
          <w:p w:rsidR="007F2457" w:rsidRDefault="007F2457" w:rsidP="000E0FED">
            <w:pPr>
              <w:snapToGrid w:val="0"/>
            </w:pPr>
          </w:p>
        </w:tc>
        <w:tc>
          <w:tcPr>
            <w:tcW w:w="930" w:type="dxa"/>
            <w:vMerge/>
            <w:tcBorders>
              <w:left w:val="single" w:sz="4" w:space="0" w:color="000000"/>
              <w:bottom w:val="single" w:sz="4" w:space="0" w:color="000000"/>
            </w:tcBorders>
          </w:tcPr>
          <w:p w:rsidR="007F2457" w:rsidRDefault="007F2457" w:rsidP="000E0FED">
            <w:pPr>
              <w:snapToGrid w:val="0"/>
            </w:pPr>
          </w:p>
        </w:tc>
        <w:tc>
          <w:tcPr>
            <w:tcW w:w="2688" w:type="dxa"/>
            <w:vMerge/>
            <w:tcBorders>
              <w:left w:val="single" w:sz="4" w:space="0" w:color="000000"/>
              <w:bottom w:val="single" w:sz="4" w:space="0" w:color="000000"/>
            </w:tcBorders>
          </w:tcPr>
          <w:p w:rsidR="007F2457" w:rsidRDefault="007F2457" w:rsidP="000E0FED">
            <w:pPr>
              <w:snapToGrid w:val="0"/>
            </w:pPr>
          </w:p>
        </w:tc>
        <w:tc>
          <w:tcPr>
            <w:tcW w:w="1957" w:type="dxa"/>
            <w:tcBorders>
              <w:left w:val="single" w:sz="4" w:space="0" w:color="000000"/>
              <w:bottom w:val="single" w:sz="4" w:space="0" w:color="000000"/>
            </w:tcBorders>
          </w:tcPr>
          <w:p w:rsidR="007F2457" w:rsidRDefault="007F2457" w:rsidP="000E0FED">
            <w:pPr>
              <w:snapToGrid w:val="0"/>
            </w:pPr>
            <w:r>
              <w:t>інші джерела</w:t>
            </w:r>
          </w:p>
        </w:tc>
        <w:tc>
          <w:tcPr>
            <w:tcW w:w="1414" w:type="dxa"/>
            <w:tcBorders>
              <w:left w:val="single" w:sz="4" w:space="0" w:color="000000"/>
              <w:bottom w:val="single" w:sz="4" w:space="0" w:color="000000"/>
              <w:right w:val="single" w:sz="4" w:space="0" w:color="auto"/>
            </w:tcBorders>
          </w:tcPr>
          <w:p w:rsidR="007F2457" w:rsidRDefault="007F2457" w:rsidP="000E0FED">
            <w:pPr>
              <w:snapToGrid w:val="0"/>
            </w:pPr>
          </w:p>
        </w:tc>
        <w:tc>
          <w:tcPr>
            <w:tcW w:w="727" w:type="dxa"/>
            <w:gridSpan w:val="7"/>
            <w:tcBorders>
              <w:left w:val="single" w:sz="4" w:space="0" w:color="auto"/>
              <w:bottom w:val="single" w:sz="4" w:space="0" w:color="000000"/>
              <w:right w:val="single" w:sz="4" w:space="0" w:color="auto"/>
            </w:tcBorders>
          </w:tcPr>
          <w:p w:rsidR="007F2457" w:rsidRDefault="007F2457" w:rsidP="000E0FED">
            <w:pPr>
              <w:snapToGrid w:val="0"/>
            </w:pPr>
          </w:p>
        </w:tc>
        <w:tc>
          <w:tcPr>
            <w:tcW w:w="724" w:type="dxa"/>
            <w:gridSpan w:val="7"/>
            <w:tcBorders>
              <w:left w:val="single" w:sz="4" w:space="0" w:color="auto"/>
              <w:bottom w:val="single" w:sz="4" w:space="0" w:color="000000"/>
              <w:right w:val="single" w:sz="4" w:space="0" w:color="auto"/>
            </w:tcBorders>
          </w:tcPr>
          <w:p w:rsidR="007F2457" w:rsidRDefault="007F2457" w:rsidP="000E0FED">
            <w:pPr>
              <w:snapToGrid w:val="0"/>
            </w:pPr>
          </w:p>
        </w:tc>
        <w:tc>
          <w:tcPr>
            <w:tcW w:w="813" w:type="dxa"/>
            <w:gridSpan w:val="6"/>
            <w:tcBorders>
              <w:left w:val="single" w:sz="4" w:space="0" w:color="auto"/>
              <w:bottom w:val="single" w:sz="4" w:space="0" w:color="000000"/>
            </w:tcBorders>
          </w:tcPr>
          <w:p w:rsidR="007F2457" w:rsidRDefault="007F2457" w:rsidP="000E0FED">
            <w:pPr>
              <w:snapToGrid w:val="0"/>
            </w:pPr>
          </w:p>
        </w:tc>
        <w:tc>
          <w:tcPr>
            <w:tcW w:w="2133" w:type="dxa"/>
            <w:gridSpan w:val="11"/>
            <w:vMerge/>
            <w:tcBorders>
              <w:left w:val="single" w:sz="4" w:space="0" w:color="000000"/>
              <w:bottom w:val="single" w:sz="4" w:space="0" w:color="000000"/>
              <w:right w:val="single" w:sz="4" w:space="0" w:color="000000"/>
            </w:tcBorders>
          </w:tcPr>
          <w:p w:rsidR="007F2457" w:rsidRDefault="007F2457" w:rsidP="000E0FED">
            <w:pPr>
              <w:snapToGrid w:val="0"/>
            </w:pPr>
          </w:p>
        </w:tc>
      </w:tr>
      <w:tr w:rsidR="007F2457" w:rsidTr="005B24AF">
        <w:trPr>
          <w:trHeight w:val="570"/>
        </w:trPr>
        <w:tc>
          <w:tcPr>
            <w:tcW w:w="646" w:type="dxa"/>
            <w:vMerge w:val="restart"/>
            <w:tcBorders>
              <w:top w:val="single" w:sz="4" w:space="0" w:color="000000"/>
              <w:left w:val="single" w:sz="4" w:space="0" w:color="000000"/>
            </w:tcBorders>
          </w:tcPr>
          <w:p w:rsidR="007F2457" w:rsidRDefault="007F2457" w:rsidP="000E0FED">
            <w:pPr>
              <w:snapToGrid w:val="0"/>
            </w:pPr>
          </w:p>
        </w:tc>
        <w:tc>
          <w:tcPr>
            <w:tcW w:w="1575" w:type="dxa"/>
            <w:vMerge w:val="restart"/>
            <w:tcBorders>
              <w:top w:val="single" w:sz="4" w:space="0" w:color="000000"/>
              <w:left w:val="single" w:sz="4" w:space="0" w:color="000000"/>
            </w:tcBorders>
          </w:tcPr>
          <w:p w:rsidR="007F2457" w:rsidRDefault="007F2457" w:rsidP="000E0FED">
            <w:pPr>
              <w:snapToGrid w:val="0"/>
            </w:pPr>
          </w:p>
        </w:tc>
        <w:tc>
          <w:tcPr>
            <w:tcW w:w="2057" w:type="dxa"/>
            <w:vMerge w:val="restart"/>
            <w:tcBorders>
              <w:top w:val="single" w:sz="4" w:space="0" w:color="000000"/>
              <w:left w:val="single" w:sz="4" w:space="0" w:color="000000"/>
              <w:bottom w:val="single" w:sz="4" w:space="0" w:color="000000"/>
              <w:right w:val="single" w:sz="4" w:space="0" w:color="auto"/>
            </w:tcBorders>
          </w:tcPr>
          <w:p w:rsidR="007F2457" w:rsidRDefault="007F2457" w:rsidP="000E0FED">
            <w:pPr>
              <w:snapToGrid w:val="0"/>
            </w:pPr>
            <w:r>
              <w:t>Проведення молодіжних заходів до державних свят</w:t>
            </w:r>
          </w:p>
          <w:p w:rsidR="007F2457" w:rsidRDefault="007F2457" w:rsidP="000E0FED">
            <w:pPr>
              <w:snapToGrid w:val="0"/>
            </w:pPr>
          </w:p>
          <w:p w:rsidR="007F2457" w:rsidRDefault="007F2457" w:rsidP="000E0FED">
            <w:pPr>
              <w:snapToGrid w:val="0"/>
            </w:pPr>
          </w:p>
          <w:p w:rsidR="007F2457" w:rsidRDefault="007F2457" w:rsidP="000E0FED">
            <w:pPr>
              <w:snapToGrid w:val="0"/>
            </w:pPr>
          </w:p>
          <w:p w:rsidR="007F2457" w:rsidRDefault="007F2457" w:rsidP="000E0FED">
            <w:pPr>
              <w:snapToGrid w:val="0"/>
            </w:pPr>
          </w:p>
        </w:tc>
        <w:tc>
          <w:tcPr>
            <w:tcW w:w="930" w:type="dxa"/>
            <w:vMerge w:val="restart"/>
            <w:tcBorders>
              <w:top w:val="single" w:sz="4" w:space="0" w:color="000000"/>
              <w:left w:val="single" w:sz="4" w:space="0" w:color="auto"/>
              <w:bottom w:val="single" w:sz="4" w:space="0" w:color="000000"/>
            </w:tcBorders>
          </w:tcPr>
          <w:p w:rsidR="007F2457" w:rsidRDefault="007F2457" w:rsidP="000E0FED">
            <w:pPr>
              <w:snapToGrid w:val="0"/>
            </w:pPr>
            <w:r>
              <w:t>2017-2020</w:t>
            </w:r>
          </w:p>
        </w:tc>
        <w:tc>
          <w:tcPr>
            <w:tcW w:w="2688" w:type="dxa"/>
            <w:vMerge w:val="restart"/>
            <w:tcBorders>
              <w:top w:val="single" w:sz="4" w:space="0" w:color="000000"/>
              <w:left w:val="single" w:sz="4" w:space="0" w:color="000000"/>
              <w:bottom w:val="single" w:sz="4" w:space="0" w:color="000000"/>
            </w:tcBorders>
          </w:tcPr>
          <w:p w:rsidR="007F2457" w:rsidRDefault="007F2457" w:rsidP="000E0FED">
            <w:pPr>
              <w:snapToGrid w:val="0"/>
            </w:pPr>
            <w:r>
              <w:t>Сектор  у справах сім’ї, молоді та спорту райдержадміністрації,  відділ освіти   райдержадміністрації, сільські, селищні ради громадські організації</w:t>
            </w:r>
          </w:p>
        </w:tc>
        <w:tc>
          <w:tcPr>
            <w:tcW w:w="1957" w:type="dxa"/>
            <w:tcBorders>
              <w:top w:val="single" w:sz="4" w:space="0" w:color="000000"/>
              <w:left w:val="single" w:sz="4" w:space="0" w:color="000000"/>
              <w:bottom w:val="single" w:sz="4" w:space="0" w:color="000000"/>
            </w:tcBorders>
          </w:tcPr>
          <w:p w:rsidR="007F2457" w:rsidRDefault="007F2457" w:rsidP="000E0FED">
            <w:pPr>
              <w:snapToGrid w:val="0"/>
            </w:pPr>
            <w:r>
              <w:t>районний</w:t>
            </w:r>
          </w:p>
        </w:tc>
        <w:tc>
          <w:tcPr>
            <w:tcW w:w="1421" w:type="dxa"/>
            <w:gridSpan w:val="2"/>
            <w:tcBorders>
              <w:top w:val="single" w:sz="4" w:space="0" w:color="000000"/>
              <w:left w:val="single" w:sz="4" w:space="0" w:color="000000"/>
              <w:bottom w:val="single" w:sz="4" w:space="0" w:color="000000"/>
            </w:tcBorders>
          </w:tcPr>
          <w:p w:rsidR="007F2457" w:rsidRDefault="007F2457" w:rsidP="000E0FED">
            <w:pPr>
              <w:snapToGrid w:val="0"/>
            </w:pPr>
            <w:r>
              <w:t>1,0</w:t>
            </w:r>
          </w:p>
          <w:p w:rsidR="007F2457" w:rsidRDefault="007F2457" w:rsidP="000E0FED">
            <w:pPr>
              <w:snapToGrid w:val="0"/>
            </w:pPr>
            <w:r>
              <w:t>1,0</w:t>
            </w:r>
          </w:p>
        </w:tc>
        <w:tc>
          <w:tcPr>
            <w:tcW w:w="720" w:type="dxa"/>
            <w:gridSpan w:val="6"/>
            <w:tcBorders>
              <w:top w:val="single" w:sz="4" w:space="0" w:color="000000"/>
              <w:left w:val="single" w:sz="4" w:space="0" w:color="auto"/>
              <w:bottom w:val="single" w:sz="4" w:space="0" w:color="000000"/>
            </w:tcBorders>
          </w:tcPr>
          <w:p w:rsidR="007F2457" w:rsidRDefault="007F2457" w:rsidP="000E0FED">
            <w:pPr>
              <w:snapToGrid w:val="0"/>
            </w:pPr>
            <w:r>
              <w:t>1,0</w:t>
            </w:r>
          </w:p>
        </w:tc>
        <w:tc>
          <w:tcPr>
            <w:tcW w:w="724" w:type="dxa"/>
            <w:gridSpan w:val="7"/>
            <w:tcBorders>
              <w:top w:val="single" w:sz="4" w:space="0" w:color="000000"/>
              <w:left w:val="single" w:sz="4" w:space="0" w:color="auto"/>
              <w:bottom w:val="single" w:sz="4" w:space="0" w:color="000000"/>
            </w:tcBorders>
          </w:tcPr>
          <w:p w:rsidR="007F2457" w:rsidRDefault="007F2457" w:rsidP="000E0FED">
            <w:pPr>
              <w:snapToGrid w:val="0"/>
            </w:pPr>
            <w:r>
              <w:t>1,0</w:t>
            </w:r>
          </w:p>
        </w:tc>
        <w:tc>
          <w:tcPr>
            <w:tcW w:w="813" w:type="dxa"/>
            <w:gridSpan w:val="6"/>
            <w:tcBorders>
              <w:top w:val="single" w:sz="4" w:space="0" w:color="000000"/>
              <w:left w:val="single" w:sz="4" w:space="0" w:color="auto"/>
              <w:bottom w:val="single" w:sz="4" w:space="0" w:color="000000"/>
            </w:tcBorders>
          </w:tcPr>
          <w:p w:rsidR="007F2457" w:rsidRDefault="007F2457" w:rsidP="000E0FED">
            <w:pPr>
              <w:snapToGrid w:val="0"/>
            </w:pPr>
            <w:r>
              <w:t>1,0</w:t>
            </w:r>
          </w:p>
        </w:tc>
        <w:tc>
          <w:tcPr>
            <w:tcW w:w="2133" w:type="dxa"/>
            <w:gridSpan w:val="11"/>
            <w:vMerge w:val="restart"/>
            <w:tcBorders>
              <w:top w:val="single" w:sz="4" w:space="0" w:color="000000"/>
              <w:left w:val="single" w:sz="4" w:space="0" w:color="000000"/>
              <w:bottom w:val="single" w:sz="4" w:space="0" w:color="000000"/>
              <w:right w:val="single" w:sz="4" w:space="0" w:color="000000"/>
            </w:tcBorders>
          </w:tcPr>
          <w:p w:rsidR="007F2457" w:rsidRDefault="007F2457" w:rsidP="000E0FED">
            <w:pPr>
              <w:snapToGrid w:val="0"/>
            </w:pPr>
            <w:r>
              <w:t>Залучення молоді до громадського життя</w:t>
            </w:r>
          </w:p>
        </w:tc>
      </w:tr>
      <w:tr w:rsidR="007F2457" w:rsidTr="005B24AF">
        <w:tc>
          <w:tcPr>
            <w:tcW w:w="646" w:type="dxa"/>
            <w:vMerge/>
            <w:tcBorders>
              <w:left w:val="single" w:sz="4" w:space="0" w:color="000000"/>
            </w:tcBorders>
          </w:tcPr>
          <w:p w:rsidR="007F2457" w:rsidRDefault="007F2457" w:rsidP="000E0FED">
            <w:pPr>
              <w:snapToGrid w:val="0"/>
            </w:pPr>
          </w:p>
        </w:tc>
        <w:tc>
          <w:tcPr>
            <w:tcW w:w="1575" w:type="dxa"/>
            <w:vMerge/>
            <w:tcBorders>
              <w:left w:val="single" w:sz="4" w:space="0" w:color="000000"/>
            </w:tcBorders>
          </w:tcPr>
          <w:p w:rsidR="007F2457" w:rsidRDefault="007F2457" w:rsidP="000E0FED">
            <w:pPr>
              <w:snapToGrid w:val="0"/>
            </w:pPr>
          </w:p>
        </w:tc>
        <w:tc>
          <w:tcPr>
            <w:tcW w:w="2057" w:type="dxa"/>
            <w:vMerge/>
            <w:tcBorders>
              <w:top w:val="single" w:sz="4" w:space="0" w:color="000000"/>
              <w:left w:val="single" w:sz="4" w:space="0" w:color="000000"/>
              <w:bottom w:val="single" w:sz="4" w:space="0" w:color="000000"/>
              <w:right w:val="single" w:sz="4" w:space="0" w:color="auto"/>
            </w:tcBorders>
          </w:tcPr>
          <w:p w:rsidR="007F2457" w:rsidRDefault="007F2457" w:rsidP="000E0FED">
            <w:pPr>
              <w:snapToGrid w:val="0"/>
            </w:pPr>
          </w:p>
        </w:tc>
        <w:tc>
          <w:tcPr>
            <w:tcW w:w="930" w:type="dxa"/>
            <w:vMerge/>
            <w:tcBorders>
              <w:top w:val="single" w:sz="4" w:space="0" w:color="000000"/>
              <w:left w:val="single" w:sz="4" w:space="0" w:color="auto"/>
              <w:bottom w:val="single" w:sz="4" w:space="0" w:color="000000"/>
            </w:tcBorders>
          </w:tcPr>
          <w:p w:rsidR="007F2457" w:rsidRDefault="007F2457" w:rsidP="000E0FED">
            <w:pPr>
              <w:snapToGrid w:val="0"/>
            </w:pPr>
          </w:p>
        </w:tc>
        <w:tc>
          <w:tcPr>
            <w:tcW w:w="2688"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957" w:type="dxa"/>
            <w:tcBorders>
              <w:top w:val="single" w:sz="4" w:space="0" w:color="000000"/>
              <w:left w:val="single" w:sz="4" w:space="0" w:color="000000"/>
              <w:bottom w:val="single" w:sz="4" w:space="0" w:color="000000"/>
            </w:tcBorders>
          </w:tcPr>
          <w:p w:rsidR="007F2457" w:rsidRDefault="007F2457" w:rsidP="000E0FED">
            <w:pPr>
              <w:snapToGrid w:val="0"/>
            </w:pPr>
            <w:r>
              <w:t>інші джерела</w:t>
            </w:r>
          </w:p>
        </w:tc>
        <w:tc>
          <w:tcPr>
            <w:tcW w:w="1414" w:type="dxa"/>
            <w:tcBorders>
              <w:top w:val="single" w:sz="4" w:space="0" w:color="000000"/>
              <w:left w:val="single" w:sz="4" w:space="0" w:color="000000"/>
              <w:bottom w:val="single" w:sz="4" w:space="0" w:color="000000"/>
            </w:tcBorders>
          </w:tcPr>
          <w:p w:rsidR="007F2457" w:rsidRDefault="007F2457" w:rsidP="000E0FED">
            <w:pPr>
              <w:snapToGrid w:val="0"/>
            </w:pPr>
          </w:p>
        </w:tc>
        <w:tc>
          <w:tcPr>
            <w:tcW w:w="727" w:type="dxa"/>
            <w:gridSpan w:val="7"/>
            <w:tcBorders>
              <w:top w:val="single" w:sz="4" w:space="0" w:color="000000"/>
              <w:left w:val="single" w:sz="4" w:space="0" w:color="000000"/>
              <w:bottom w:val="single" w:sz="4" w:space="0" w:color="000000"/>
            </w:tcBorders>
          </w:tcPr>
          <w:p w:rsidR="007F2457" w:rsidRDefault="007F2457" w:rsidP="000E0FED">
            <w:pPr>
              <w:snapToGrid w:val="0"/>
            </w:pPr>
          </w:p>
        </w:tc>
        <w:tc>
          <w:tcPr>
            <w:tcW w:w="724" w:type="dxa"/>
            <w:gridSpan w:val="7"/>
            <w:tcBorders>
              <w:top w:val="single" w:sz="4" w:space="0" w:color="000000"/>
              <w:left w:val="single" w:sz="4" w:space="0" w:color="000000"/>
              <w:bottom w:val="single" w:sz="4" w:space="0" w:color="000000"/>
            </w:tcBorders>
          </w:tcPr>
          <w:p w:rsidR="007F2457" w:rsidRDefault="007F2457" w:rsidP="000E0FED">
            <w:pPr>
              <w:snapToGrid w:val="0"/>
            </w:pPr>
          </w:p>
        </w:tc>
        <w:tc>
          <w:tcPr>
            <w:tcW w:w="813" w:type="dxa"/>
            <w:gridSpan w:val="6"/>
            <w:tcBorders>
              <w:top w:val="single" w:sz="4" w:space="0" w:color="000000"/>
              <w:left w:val="single" w:sz="4" w:space="0" w:color="000000"/>
              <w:bottom w:val="single" w:sz="4" w:space="0" w:color="000000"/>
            </w:tcBorders>
          </w:tcPr>
          <w:p w:rsidR="007F2457" w:rsidRDefault="007F2457" w:rsidP="000E0FED">
            <w:pPr>
              <w:snapToGrid w:val="0"/>
            </w:pPr>
          </w:p>
        </w:tc>
        <w:tc>
          <w:tcPr>
            <w:tcW w:w="2133" w:type="dxa"/>
            <w:gridSpan w:val="11"/>
            <w:vMerge/>
            <w:tcBorders>
              <w:top w:val="single" w:sz="4" w:space="0" w:color="000000"/>
              <w:left w:val="single" w:sz="4" w:space="0" w:color="000000"/>
              <w:bottom w:val="single" w:sz="4" w:space="0" w:color="000000"/>
              <w:right w:val="single" w:sz="4" w:space="0" w:color="000000"/>
            </w:tcBorders>
          </w:tcPr>
          <w:p w:rsidR="007F2457" w:rsidRDefault="007F2457" w:rsidP="000E0FED">
            <w:pPr>
              <w:snapToGrid w:val="0"/>
            </w:pPr>
          </w:p>
        </w:tc>
      </w:tr>
      <w:tr w:rsidR="007F2457" w:rsidTr="005B24AF">
        <w:tc>
          <w:tcPr>
            <w:tcW w:w="646" w:type="dxa"/>
            <w:vMerge w:val="restart"/>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val="restart"/>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val="restart"/>
            <w:tcBorders>
              <w:top w:val="single" w:sz="4" w:space="0" w:color="000000"/>
              <w:left w:val="single" w:sz="4" w:space="0" w:color="000000"/>
              <w:bottom w:val="single" w:sz="4" w:space="0" w:color="000000"/>
            </w:tcBorders>
          </w:tcPr>
          <w:p w:rsidR="007F2457" w:rsidRDefault="007F2457" w:rsidP="000E0FED">
            <w:pPr>
              <w:snapToGrid w:val="0"/>
            </w:pPr>
            <w:r>
              <w:t>Проведення конкурсів, фестивалів та  інших творчих заходів</w:t>
            </w:r>
          </w:p>
        </w:tc>
        <w:tc>
          <w:tcPr>
            <w:tcW w:w="930" w:type="dxa"/>
            <w:vMerge w:val="restart"/>
            <w:tcBorders>
              <w:top w:val="single" w:sz="4" w:space="0" w:color="000000"/>
              <w:left w:val="single" w:sz="4" w:space="0" w:color="000000"/>
              <w:bottom w:val="single" w:sz="4" w:space="0" w:color="000000"/>
            </w:tcBorders>
          </w:tcPr>
          <w:p w:rsidR="007F2457" w:rsidRDefault="007F2457" w:rsidP="000E0FED">
            <w:pPr>
              <w:snapToGrid w:val="0"/>
            </w:pPr>
            <w:r>
              <w:t>2017-2020</w:t>
            </w:r>
          </w:p>
        </w:tc>
        <w:tc>
          <w:tcPr>
            <w:tcW w:w="2688" w:type="dxa"/>
            <w:vMerge w:val="restart"/>
            <w:tcBorders>
              <w:top w:val="single" w:sz="4" w:space="0" w:color="000000"/>
              <w:left w:val="single" w:sz="4" w:space="0" w:color="000000"/>
              <w:bottom w:val="single" w:sz="4" w:space="0" w:color="000000"/>
            </w:tcBorders>
          </w:tcPr>
          <w:p w:rsidR="007F2457" w:rsidRDefault="007F2457" w:rsidP="000E0FED">
            <w:pPr>
              <w:snapToGrid w:val="0"/>
            </w:pPr>
            <w:r>
              <w:t>Відділ освіти райдержадміністрації, сектор  культури райдержадміністрації, сільські, селищні ради громадські організації (за згодою)</w:t>
            </w:r>
          </w:p>
        </w:tc>
        <w:tc>
          <w:tcPr>
            <w:tcW w:w="1957" w:type="dxa"/>
            <w:tcBorders>
              <w:top w:val="single" w:sz="4" w:space="0" w:color="000000"/>
              <w:left w:val="single" w:sz="4" w:space="0" w:color="000000"/>
              <w:bottom w:val="single" w:sz="4" w:space="0" w:color="000000"/>
            </w:tcBorders>
          </w:tcPr>
          <w:p w:rsidR="007F2457" w:rsidRDefault="007F2457" w:rsidP="000E0FED">
            <w:pPr>
              <w:snapToGrid w:val="0"/>
            </w:pPr>
            <w:r>
              <w:t>районний</w:t>
            </w:r>
          </w:p>
        </w:tc>
        <w:tc>
          <w:tcPr>
            <w:tcW w:w="1421" w:type="dxa"/>
            <w:gridSpan w:val="2"/>
            <w:tcBorders>
              <w:top w:val="single" w:sz="4" w:space="0" w:color="000000"/>
              <w:left w:val="single" w:sz="4" w:space="0" w:color="000000"/>
              <w:bottom w:val="single" w:sz="4" w:space="0" w:color="000000"/>
            </w:tcBorders>
          </w:tcPr>
          <w:p w:rsidR="007F2457" w:rsidRDefault="007F2457" w:rsidP="000E0FED">
            <w:pPr>
              <w:snapToGrid w:val="0"/>
            </w:pPr>
            <w:r>
              <w:t>1,0</w:t>
            </w:r>
          </w:p>
          <w:p w:rsidR="007F2457" w:rsidRDefault="007F2457" w:rsidP="000E0FED">
            <w:pPr>
              <w:snapToGrid w:val="0"/>
            </w:pPr>
            <w:r>
              <w:t>1,0</w:t>
            </w:r>
          </w:p>
        </w:tc>
        <w:tc>
          <w:tcPr>
            <w:tcW w:w="720" w:type="dxa"/>
            <w:gridSpan w:val="6"/>
            <w:tcBorders>
              <w:top w:val="single" w:sz="4" w:space="0" w:color="000000"/>
              <w:left w:val="single" w:sz="4" w:space="0" w:color="auto"/>
              <w:bottom w:val="single" w:sz="4" w:space="0" w:color="000000"/>
            </w:tcBorders>
          </w:tcPr>
          <w:p w:rsidR="007F2457" w:rsidRDefault="007F2457" w:rsidP="000E0FED">
            <w:pPr>
              <w:snapToGrid w:val="0"/>
            </w:pPr>
            <w:r>
              <w:t>1,0</w:t>
            </w:r>
          </w:p>
        </w:tc>
        <w:tc>
          <w:tcPr>
            <w:tcW w:w="724" w:type="dxa"/>
            <w:gridSpan w:val="7"/>
            <w:tcBorders>
              <w:top w:val="single" w:sz="4" w:space="0" w:color="000000"/>
              <w:left w:val="single" w:sz="4" w:space="0" w:color="auto"/>
              <w:bottom w:val="single" w:sz="4" w:space="0" w:color="000000"/>
            </w:tcBorders>
          </w:tcPr>
          <w:p w:rsidR="007F2457" w:rsidRDefault="007F2457" w:rsidP="000E0FED">
            <w:pPr>
              <w:snapToGrid w:val="0"/>
            </w:pPr>
            <w:r>
              <w:t>1,0</w:t>
            </w:r>
          </w:p>
        </w:tc>
        <w:tc>
          <w:tcPr>
            <w:tcW w:w="813" w:type="dxa"/>
            <w:gridSpan w:val="6"/>
            <w:tcBorders>
              <w:top w:val="single" w:sz="4" w:space="0" w:color="000000"/>
              <w:left w:val="single" w:sz="4" w:space="0" w:color="auto"/>
              <w:bottom w:val="single" w:sz="4" w:space="0" w:color="000000"/>
            </w:tcBorders>
          </w:tcPr>
          <w:p w:rsidR="007F2457" w:rsidRDefault="007F2457" w:rsidP="000E0FED">
            <w:pPr>
              <w:snapToGrid w:val="0"/>
            </w:pPr>
            <w:r>
              <w:t>1,0</w:t>
            </w:r>
          </w:p>
        </w:tc>
        <w:tc>
          <w:tcPr>
            <w:tcW w:w="2133" w:type="dxa"/>
            <w:gridSpan w:val="11"/>
            <w:vMerge w:val="restart"/>
            <w:tcBorders>
              <w:top w:val="single" w:sz="4" w:space="0" w:color="000000"/>
              <w:left w:val="single" w:sz="4" w:space="0" w:color="000000"/>
              <w:bottom w:val="single" w:sz="4" w:space="0" w:color="000000"/>
              <w:right w:val="single" w:sz="4" w:space="0" w:color="000000"/>
            </w:tcBorders>
          </w:tcPr>
          <w:p w:rsidR="007F2457" w:rsidRDefault="007F2457" w:rsidP="000E0FED">
            <w:pPr>
              <w:snapToGrid w:val="0"/>
            </w:pPr>
            <w:r>
              <w:t>Підтримка творчо обдарованої молоді</w:t>
            </w:r>
          </w:p>
        </w:tc>
      </w:tr>
      <w:tr w:rsidR="007F2457" w:rsidTr="005B24AF">
        <w:tc>
          <w:tcPr>
            <w:tcW w:w="646"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930"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688"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957" w:type="dxa"/>
            <w:tcBorders>
              <w:top w:val="single" w:sz="4" w:space="0" w:color="000000"/>
              <w:left w:val="single" w:sz="4" w:space="0" w:color="000000"/>
              <w:bottom w:val="single" w:sz="4" w:space="0" w:color="000000"/>
            </w:tcBorders>
          </w:tcPr>
          <w:p w:rsidR="007F2457" w:rsidRDefault="007F2457" w:rsidP="000E0FED">
            <w:pPr>
              <w:snapToGrid w:val="0"/>
            </w:pPr>
            <w:r>
              <w:t>інші джерела</w:t>
            </w:r>
          </w:p>
        </w:tc>
        <w:tc>
          <w:tcPr>
            <w:tcW w:w="1414" w:type="dxa"/>
            <w:tcBorders>
              <w:top w:val="single" w:sz="4" w:space="0" w:color="000000"/>
              <w:left w:val="single" w:sz="4" w:space="0" w:color="000000"/>
              <w:bottom w:val="single" w:sz="4" w:space="0" w:color="000000"/>
            </w:tcBorders>
          </w:tcPr>
          <w:p w:rsidR="007F2457" w:rsidRDefault="007F2457" w:rsidP="000E0FED">
            <w:pPr>
              <w:snapToGrid w:val="0"/>
            </w:pPr>
          </w:p>
        </w:tc>
        <w:tc>
          <w:tcPr>
            <w:tcW w:w="727" w:type="dxa"/>
            <w:gridSpan w:val="7"/>
            <w:tcBorders>
              <w:top w:val="single" w:sz="4" w:space="0" w:color="000000"/>
              <w:left w:val="single" w:sz="4" w:space="0" w:color="000000"/>
              <w:bottom w:val="single" w:sz="4" w:space="0" w:color="000000"/>
            </w:tcBorders>
          </w:tcPr>
          <w:p w:rsidR="007F2457" w:rsidRDefault="007F2457" w:rsidP="000E0FED">
            <w:pPr>
              <w:snapToGrid w:val="0"/>
            </w:pPr>
          </w:p>
        </w:tc>
        <w:tc>
          <w:tcPr>
            <w:tcW w:w="724" w:type="dxa"/>
            <w:gridSpan w:val="7"/>
            <w:tcBorders>
              <w:top w:val="single" w:sz="4" w:space="0" w:color="000000"/>
              <w:left w:val="single" w:sz="4" w:space="0" w:color="000000"/>
              <w:bottom w:val="single" w:sz="4" w:space="0" w:color="000000"/>
            </w:tcBorders>
          </w:tcPr>
          <w:p w:rsidR="007F2457" w:rsidRDefault="007F2457" w:rsidP="000E0FED">
            <w:pPr>
              <w:snapToGrid w:val="0"/>
            </w:pPr>
          </w:p>
        </w:tc>
        <w:tc>
          <w:tcPr>
            <w:tcW w:w="813" w:type="dxa"/>
            <w:gridSpan w:val="6"/>
            <w:tcBorders>
              <w:top w:val="single" w:sz="4" w:space="0" w:color="000000"/>
              <w:left w:val="single" w:sz="4" w:space="0" w:color="000000"/>
              <w:bottom w:val="single" w:sz="4" w:space="0" w:color="000000"/>
            </w:tcBorders>
          </w:tcPr>
          <w:p w:rsidR="007F2457" w:rsidRDefault="007F2457" w:rsidP="000E0FED">
            <w:pPr>
              <w:snapToGrid w:val="0"/>
            </w:pPr>
          </w:p>
        </w:tc>
        <w:tc>
          <w:tcPr>
            <w:tcW w:w="2133" w:type="dxa"/>
            <w:gridSpan w:val="11"/>
            <w:vMerge/>
            <w:tcBorders>
              <w:top w:val="single" w:sz="4" w:space="0" w:color="000000"/>
              <w:left w:val="single" w:sz="4" w:space="0" w:color="000000"/>
              <w:bottom w:val="single" w:sz="4" w:space="0" w:color="000000"/>
              <w:right w:val="single" w:sz="4" w:space="0" w:color="000000"/>
            </w:tcBorders>
          </w:tcPr>
          <w:p w:rsidR="007F2457" w:rsidRDefault="007F2457" w:rsidP="000E0FED">
            <w:pPr>
              <w:snapToGrid w:val="0"/>
            </w:pPr>
          </w:p>
        </w:tc>
      </w:tr>
      <w:tr w:rsidR="007F2457" w:rsidTr="005B24AF">
        <w:tc>
          <w:tcPr>
            <w:tcW w:w="646" w:type="dxa"/>
            <w:vMerge w:val="restart"/>
            <w:tcBorders>
              <w:top w:val="single" w:sz="4" w:space="0" w:color="000000"/>
              <w:left w:val="single" w:sz="4" w:space="0" w:color="000000"/>
              <w:bottom w:val="single" w:sz="4" w:space="0" w:color="000000"/>
            </w:tcBorders>
          </w:tcPr>
          <w:p w:rsidR="007F2457" w:rsidRDefault="007F2457" w:rsidP="000E0FED">
            <w:pPr>
              <w:snapToGrid w:val="0"/>
            </w:pPr>
            <w:r>
              <w:t>2.</w:t>
            </w:r>
          </w:p>
        </w:tc>
        <w:tc>
          <w:tcPr>
            <w:tcW w:w="1575" w:type="dxa"/>
            <w:vMerge w:val="restart"/>
            <w:tcBorders>
              <w:top w:val="single" w:sz="4" w:space="0" w:color="000000"/>
              <w:left w:val="single" w:sz="4" w:space="0" w:color="000000"/>
              <w:bottom w:val="single" w:sz="4" w:space="0" w:color="000000"/>
            </w:tcBorders>
          </w:tcPr>
          <w:p w:rsidR="007F2457" w:rsidRDefault="007F2457" w:rsidP="000E0FED">
            <w:pPr>
              <w:snapToGrid w:val="0"/>
            </w:pPr>
            <w:r>
              <w:t>Патріотичне виховання молоді</w:t>
            </w:r>
          </w:p>
        </w:tc>
        <w:tc>
          <w:tcPr>
            <w:tcW w:w="2057" w:type="dxa"/>
            <w:vMerge w:val="restart"/>
            <w:tcBorders>
              <w:top w:val="single" w:sz="4" w:space="0" w:color="000000"/>
              <w:left w:val="single" w:sz="4" w:space="0" w:color="000000"/>
              <w:bottom w:val="single" w:sz="4" w:space="0" w:color="000000"/>
            </w:tcBorders>
          </w:tcPr>
          <w:p w:rsidR="007F2457" w:rsidRPr="0027319E" w:rsidRDefault="007F2457" w:rsidP="000E0FED">
            <w:pPr>
              <w:snapToGrid w:val="0"/>
            </w:pPr>
            <w:r>
              <w:t>Підтримка діяльності учнівських</w:t>
            </w:r>
            <w:r w:rsidRPr="0027319E">
              <w:t xml:space="preserve"> пошукових загонів, проведення </w:t>
            </w:r>
            <w:r>
              <w:t>«Вахт пам'яті»</w:t>
            </w:r>
          </w:p>
        </w:tc>
        <w:tc>
          <w:tcPr>
            <w:tcW w:w="930" w:type="dxa"/>
            <w:vMerge w:val="restart"/>
            <w:tcBorders>
              <w:top w:val="single" w:sz="4" w:space="0" w:color="000000"/>
              <w:left w:val="single" w:sz="4" w:space="0" w:color="000000"/>
              <w:bottom w:val="single" w:sz="4" w:space="0" w:color="000000"/>
            </w:tcBorders>
          </w:tcPr>
          <w:p w:rsidR="007F2457" w:rsidRPr="0027319E" w:rsidRDefault="007F2457" w:rsidP="000E0FED">
            <w:pPr>
              <w:snapToGrid w:val="0"/>
            </w:pPr>
            <w:r>
              <w:t>2017-2020</w:t>
            </w:r>
          </w:p>
        </w:tc>
        <w:tc>
          <w:tcPr>
            <w:tcW w:w="2688" w:type="dxa"/>
            <w:vMerge w:val="restart"/>
            <w:tcBorders>
              <w:top w:val="single" w:sz="4" w:space="0" w:color="000000"/>
              <w:left w:val="single" w:sz="4" w:space="0" w:color="000000"/>
              <w:bottom w:val="single" w:sz="4" w:space="0" w:color="000000"/>
            </w:tcBorders>
          </w:tcPr>
          <w:p w:rsidR="007F2457" w:rsidRPr="0027319E" w:rsidRDefault="007F2457" w:rsidP="000E0FED">
            <w:pPr>
              <w:snapToGrid w:val="0"/>
            </w:pPr>
            <w:r>
              <w:t>Відділ освіти райдержадміністрації,</w:t>
            </w:r>
            <w:r w:rsidRPr="0027319E">
              <w:t xml:space="preserve"> </w:t>
            </w:r>
            <w:r>
              <w:t xml:space="preserve">сектор </w:t>
            </w:r>
            <w:r w:rsidRPr="0027319E">
              <w:t>у справах сім’ї, молоді та спорту райдержадміністрації,</w:t>
            </w:r>
            <w:r>
              <w:t xml:space="preserve"> сільські, селищні ради</w:t>
            </w:r>
            <w:r w:rsidRPr="0027319E">
              <w:t xml:space="preserve"> </w:t>
            </w:r>
            <w:r>
              <w:t>(за згодою)</w:t>
            </w:r>
          </w:p>
        </w:tc>
        <w:tc>
          <w:tcPr>
            <w:tcW w:w="1957" w:type="dxa"/>
            <w:tcBorders>
              <w:top w:val="single" w:sz="4" w:space="0" w:color="000000"/>
              <w:left w:val="single" w:sz="4" w:space="0" w:color="000000"/>
              <w:bottom w:val="single" w:sz="4" w:space="0" w:color="000000"/>
            </w:tcBorders>
          </w:tcPr>
          <w:p w:rsidR="007F2457" w:rsidRDefault="007F2457" w:rsidP="000E0FED">
            <w:pPr>
              <w:snapToGrid w:val="0"/>
            </w:pPr>
            <w:r>
              <w:t>районний</w:t>
            </w:r>
          </w:p>
        </w:tc>
        <w:tc>
          <w:tcPr>
            <w:tcW w:w="1414" w:type="dxa"/>
            <w:tcBorders>
              <w:top w:val="single" w:sz="4" w:space="0" w:color="000000"/>
              <w:left w:val="single" w:sz="4" w:space="0" w:color="000000"/>
              <w:bottom w:val="single" w:sz="4" w:space="0" w:color="000000"/>
            </w:tcBorders>
          </w:tcPr>
          <w:p w:rsidR="007F2457" w:rsidRDefault="007F2457" w:rsidP="000E0FED">
            <w:pPr>
              <w:snapToGrid w:val="0"/>
            </w:pPr>
            <w:r>
              <w:t>1,0</w:t>
            </w:r>
          </w:p>
          <w:p w:rsidR="007F2457" w:rsidRDefault="007F2457" w:rsidP="000E0FED">
            <w:pPr>
              <w:snapToGrid w:val="0"/>
            </w:pPr>
            <w:r>
              <w:t>1,0</w:t>
            </w:r>
          </w:p>
        </w:tc>
        <w:tc>
          <w:tcPr>
            <w:tcW w:w="727" w:type="dxa"/>
            <w:gridSpan w:val="7"/>
            <w:tcBorders>
              <w:top w:val="single" w:sz="4" w:space="0" w:color="000000"/>
              <w:left w:val="single" w:sz="4" w:space="0" w:color="000000"/>
              <w:bottom w:val="single" w:sz="4" w:space="0" w:color="000000"/>
            </w:tcBorders>
          </w:tcPr>
          <w:p w:rsidR="007F2457" w:rsidRDefault="007F2457" w:rsidP="000E0FED">
            <w:pPr>
              <w:snapToGrid w:val="0"/>
            </w:pPr>
            <w:r>
              <w:t>1,0</w:t>
            </w:r>
          </w:p>
        </w:tc>
        <w:tc>
          <w:tcPr>
            <w:tcW w:w="724" w:type="dxa"/>
            <w:gridSpan w:val="7"/>
            <w:tcBorders>
              <w:top w:val="single" w:sz="4" w:space="0" w:color="000000"/>
              <w:left w:val="single" w:sz="4" w:space="0" w:color="000000"/>
              <w:bottom w:val="single" w:sz="4" w:space="0" w:color="000000"/>
            </w:tcBorders>
          </w:tcPr>
          <w:p w:rsidR="007F2457" w:rsidRDefault="007F2457" w:rsidP="000E0FED">
            <w:pPr>
              <w:snapToGrid w:val="0"/>
            </w:pPr>
            <w:r>
              <w:t>1,0</w:t>
            </w:r>
          </w:p>
        </w:tc>
        <w:tc>
          <w:tcPr>
            <w:tcW w:w="813" w:type="dxa"/>
            <w:gridSpan w:val="6"/>
            <w:tcBorders>
              <w:top w:val="single" w:sz="4" w:space="0" w:color="000000"/>
              <w:left w:val="single" w:sz="4" w:space="0" w:color="000000"/>
              <w:bottom w:val="single" w:sz="4" w:space="0" w:color="000000"/>
            </w:tcBorders>
          </w:tcPr>
          <w:p w:rsidR="007F2457" w:rsidRDefault="007F2457" w:rsidP="000E0FED">
            <w:pPr>
              <w:snapToGrid w:val="0"/>
            </w:pPr>
            <w:r>
              <w:t>1,0</w:t>
            </w:r>
          </w:p>
        </w:tc>
        <w:tc>
          <w:tcPr>
            <w:tcW w:w="2133" w:type="dxa"/>
            <w:gridSpan w:val="11"/>
            <w:vMerge w:val="restart"/>
            <w:tcBorders>
              <w:top w:val="single" w:sz="4" w:space="0" w:color="000000"/>
              <w:left w:val="single" w:sz="4" w:space="0" w:color="000000"/>
              <w:bottom w:val="single" w:sz="4" w:space="0" w:color="000000"/>
              <w:right w:val="single" w:sz="4" w:space="0" w:color="000000"/>
            </w:tcBorders>
          </w:tcPr>
          <w:p w:rsidR="007F2457" w:rsidRDefault="007F2457" w:rsidP="000E0FED">
            <w:pPr>
              <w:snapToGrid w:val="0"/>
            </w:pPr>
            <w:r>
              <w:t>Виховання у молоді патріотизму, історичної пам'яті, поваги до історії народу</w:t>
            </w:r>
          </w:p>
        </w:tc>
      </w:tr>
      <w:tr w:rsidR="007F2457" w:rsidTr="005B24AF">
        <w:tc>
          <w:tcPr>
            <w:tcW w:w="646"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930"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688"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957" w:type="dxa"/>
            <w:tcBorders>
              <w:top w:val="single" w:sz="4" w:space="0" w:color="000000"/>
              <w:left w:val="single" w:sz="4" w:space="0" w:color="000000"/>
              <w:bottom w:val="single" w:sz="4" w:space="0" w:color="000000"/>
            </w:tcBorders>
          </w:tcPr>
          <w:p w:rsidR="007F2457" w:rsidRDefault="007F2457" w:rsidP="000E0FED">
            <w:pPr>
              <w:snapToGrid w:val="0"/>
            </w:pPr>
            <w:r>
              <w:t>інші джерела</w:t>
            </w:r>
          </w:p>
        </w:tc>
        <w:tc>
          <w:tcPr>
            <w:tcW w:w="1414" w:type="dxa"/>
            <w:tcBorders>
              <w:top w:val="single" w:sz="4" w:space="0" w:color="000000"/>
              <w:left w:val="single" w:sz="4" w:space="0" w:color="000000"/>
              <w:bottom w:val="single" w:sz="4" w:space="0" w:color="000000"/>
            </w:tcBorders>
          </w:tcPr>
          <w:p w:rsidR="007F2457" w:rsidRDefault="007F2457" w:rsidP="000E0FED">
            <w:pPr>
              <w:snapToGrid w:val="0"/>
            </w:pPr>
            <w:r>
              <w:t>0,5</w:t>
            </w:r>
          </w:p>
          <w:p w:rsidR="007F2457" w:rsidRDefault="007F2457" w:rsidP="000E0FED">
            <w:pPr>
              <w:snapToGrid w:val="0"/>
            </w:pPr>
            <w:r>
              <w:t>0,5</w:t>
            </w:r>
          </w:p>
        </w:tc>
        <w:tc>
          <w:tcPr>
            <w:tcW w:w="727" w:type="dxa"/>
            <w:gridSpan w:val="7"/>
            <w:tcBorders>
              <w:top w:val="single" w:sz="4" w:space="0" w:color="000000"/>
              <w:left w:val="single" w:sz="4" w:space="0" w:color="000000"/>
              <w:bottom w:val="single" w:sz="4" w:space="0" w:color="000000"/>
            </w:tcBorders>
          </w:tcPr>
          <w:p w:rsidR="007F2457" w:rsidRDefault="007F2457" w:rsidP="000E0FED">
            <w:pPr>
              <w:snapToGrid w:val="0"/>
            </w:pPr>
            <w:r>
              <w:t>0,5</w:t>
            </w:r>
          </w:p>
        </w:tc>
        <w:tc>
          <w:tcPr>
            <w:tcW w:w="724" w:type="dxa"/>
            <w:gridSpan w:val="7"/>
            <w:tcBorders>
              <w:top w:val="single" w:sz="4" w:space="0" w:color="000000"/>
              <w:left w:val="single" w:sz="4" w:space="0" w:color="000000"/>
              <w:bottom w:val="single" w:sz="4" w:space="0" w:color="000000"/>
            </w:tcBorders>
          </w:tcPr>
          <w:p w:rsidR="007F2457" w:rsidRDefault="007F2457" w:rsidP="000E0FED">
            <w:pPr>
              <w:snapToGrid w:val="0"/>
            </w:pPr>
            <w:r>
              <w:t>0,5</w:t>
            </w:r>
          </w:p>
        </w:tc>
        <w:tc>
          <w:tcPr>
            <w:tcW w:w="813" w:type="dxa"/>
            <w:gridSpan w:val="6"/>
            <w:tcBorders>
              <w:top w:val="single" w:sz="4" w:space="0" w:color="000000"/>
              <w:left w:val="single" w:sz="4" w:space="0" w:color="000000"/>
              <w:bottom w:val="single" w:sz="4" w:space="0" w:color="000000"/>
            </w:tcBorders>
          </w:tcPr>
          <w:p w:rsidR="007F2457" w:rsidRDefault="007F2457" w:rsidP="000E0FED">
            <w:pPr>
              <w:snapToGrid w:val="0"/>
            </w:pPr>
            <w:r>
              <w:t>0,5</w:t>
            </w:r>
          </w:p>
        </w:tc>
        <w:tc>
          <w:tcPr>
            <w:tcW w:w="2133" w:type="dxa"/>
            <w:gridSpan w:val="11"/>
            <w:vMerge/>
            <w:tcBorders>
              <w:top w:val="single" w:sz="4" w:space="0" w:color="000000"/>
              <w:left w:val="single" w:sz="4" w:space="0" w:color="000000"/>
              <w:bottom w:val="single" w:sz="4" w:space="0" w:color="000000"/>
              <w:right w:val="single" w:sz="4" w:space="0" w:color="000000"/>
            </w:tcBorders>
          </w:tcPr>
          <w:p w:rsidR="007F2457" w:rsidRDefault="007F2457" w:rsidP="000E0FED">
            <w:pPr>
              <w:snapToGrid w:val="0"/>
            </w:pPr>
          </w:p>
        </w:tc>
      </w:tr>
      <w:tr w:rsidR="007F2457" w:rsidTr="005B24AF">
        <w:tc>
          <w:tcPr>
            <w:tcW w:w="646" w:type="dxa"/>
            <w:vMerge w:val="restart"/>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val="restart"/>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val="restart"/>
            <w:tcBorders>
              <w:top w:val="single" w:sz="4" w:space="0" w:color="000000"/>
              <w:left w:val="single" w:sz="4" w:space="0" w:color="000000"/>
              <w:bottom w:val="single" w:sz="4" w:space="0" w:color="000000"/>
            </w:tcBorders>
          </w:tcPr>
          <w:p w:rsidR="007F2457" w:rsidRDefault="007F2457" w:rsidP="000E0FED">
            <w:pPr>
              <w:snapToGrid w:val="0"/>
            </w:pPr>
            <w:r>
              <w:t xml:space="preserve">Залучення молоді до впорядкування пам’ятників загиблим воїнам, місць бойової слави, проведення акції «Пам'ятати. Відродити. Зберегти» </w:t>
            </w:r>
          </w:p>
        </w:tc>
        <w:tc>
          <w:tcPr>
            <w:tcW w:w="930" w:type="dxa"/>
            <w:vMerge w:val="restart"/>
            <w:tcBorders>
              <w:top w:val="single" w:sz="4" w:space="0" w:color="000000"/>
              <w:left w:val="single" w:sz="4" w:space="0" w:color="000000"/>
              <w:bottom w:val="single" w:sz="4" w:space="0" w:color="000000"/>
            </w:tcBorders>
          </w:tcPr>
          <w:p w:rsidR="007F2457" w:rsidRDefault="007F2457" w:rsidP="000E0FED">
            <w:pPr>
              <w:snapToGrid w:val="0"/>
            </w:pPr>
            <w:r>
              <w:t>2017-2020</w:t>
            </w:r>
          </w:p>
        </w:tc>
        <w:tc>
          <w:tcPr>
            <w:tcW w:w="2688" w:type="dxa"/>
            <w:vMerge w:val="restart"/>
            <w:tcBorders>
              <w:top w:val="single" w:sz="4" w:space="0" w:color="000000"/>
              <w:left w:val="single" w:sz="4" w:space="0" w:color="000000"/>
              <w:bottom w:val="single" w:sz="4" w:space="0" w:color="000000"/>
            </w:tcBorders>
          </w:tcPr>
          <w:p w:rsidR="007F2457" w:rsidRDefault="007F2457" w:rsidP="000E0FED">
            <w:pPr>
              <w:snapToGrid w:val="0"/>
            </w:pPr>
            <w:r>
              <w:t>Сектор  у справах сім’ї, молоді та спорту райдержадміністрації, відділ освіти  райдержадміністрації, сільські, селищні ради громадські організації (за згодою)</w:t>
            </w:r>
          </w:p>
        </w:tc>
        <w:tc>
          <w:tcPr>
            <w:tcW w:w="1957" w:type="dxa"/>
            <w:tcBorders>
              <w:top w:val="single" w:sz="4" w:space="0" w:color="000000"/>
              <w:left w:val="single" w:sz="4" w:space="0" w:color="000000"/>
              <w:bottom w:val="single" w:sz="4" w:space="0" w:color="000000"/>
            </w:tcBorders>
          </w:tcPr>
          <w:p w:rsidR="007F2457" w:rsidRDefault="007F2457" w:rsidP="000E0FED">
            <w:pPr>
              <w:snapToGrid w:val="0"/>
            </w:pPr>
            <w:r>
              <w:t>районний</w:t>
            </w:r>
          </w:p>
        </w:tc>
        <w:tc>
          <w:tcPr>
            <w:tcW w:w="1414" w:type="dxa"/>
            <w:tcBorders>
              <w:top w:val="single" w:sz="4" w:space="0" w:color="000000"/>
              <w:left w:val="single" w:sz="4" w:space="0" w:color="000000"/>
              <w:bottom w:val="single" w:sz="4" w:space="0" w:color="000000"/>
            </w:tcBorders>
          </w:tcPr>
          <w:p w:rsidR="007F2457" w:rsidRDefault="007F2457" w:rsidP="000E0FED">
            <w:pPr>
              <w:snapToGrid w:val="0"/>
            </w:pPr>
          </w:p>
        </w:tc>
        <w:tc>
          <w:tcPr>
            <w:tcW w:w="727" w:type="dxa"/>
            <w:gridSpan w:val="7"/>
            <w:tcBorders>
              <w:top w:val="single" w:sz="4" w:space="0" w:color="000000"/>
              <w:left w:val="single" w:sz="4" w:space="0" w:color="000000"/>
              <w:bottom w:val="single" w:sz="4" w:space="0" w:color="000000"/>
            </w:tcBorders>
          </w:tcPr>
          <w:p w:rsidR="007F2457" w:rsidRDefault="007F2457" w:rsidP="000E0FED">
            <w:pPr>
              <w:snapToGrid w:val="0"/>
            </w:pPr>
          </w:p>
        </w:tc>
        <w:tc>
          <w:tcPr>
            <w:tcW w:w="724" w:type="dxa"/>
            <w:gridSpan w:val="7"/>
            <w:tcBorders>
              <w:top w:val="single" w:sz="4" w:space="0" w:color="000000"/>
              <w:left w:val="single" w:sz="4" w:space="0" w:color="000000"/>
              <w:bottom w:val="single" w:sz="4" w:space="0" w:color="000000"/>
            </w:tcBorders>
          </w:tcPr>
          <w:p w:rsidR="007F2457" w:rsidRDefault="007F2457" w:rsidP="000E0FED">
            <w:pPr>
              <w:snapToGrid w:val="0"/>
            </w:pPr>
          </w:p>
        </w:tc>
        <w:tc>
          <w:tcPr>
            <w:tcW w:w="813" w:type="dxa"/>
            <w:gridSpan w:val="6"/>
            <w:tcBorders>
              <w:top w:val="single" w:sz="4" w:space="0" w:color="000000"/>
              <w:left w:val="single" w:sz="4" w:space="0" w:color="000000"/>
              <w:bottom w:val="single" w:sz="4" w:space="0" w:color="000000"/>
            </w:tcBorders>
          </w:tcPr>
          <w:p w:rsidR="007F2457" w:rsidRDefault="007F2457" w:rsidP="000E0FED">
            <w:pPr>
              <w:snapToGrid w:val="0"/>
            </w:pPr>
          </w:p>
        </w:tc>
        <w:tc>
          <w:tcPr>
            <w:tcW w:w="2133" w:type="dxa"/>
            <w:gridSpan w:val="11"/>
            <w:vMerge w:val="restart"/>
            <w:tcBorders>
              <w:top w:val="single" w:sz="4" w:space="0" w:color="000000"/>
              <w:left w:val="single" w:sz="4" w:space="0" w:color="000000"/>
              <w:bottom w:val="single" w:sz="4" w:space="0" w:color="000000"/>
              <w:right w:val="single" w:sz="4" w:space="0" w:color="000000"/>
            </w:tcBorders>
          </w:tcPr>
          <w:p w:rsidR="007F2457" w:rsidRDefault="007F2457" w:rsidP="000E0FED">
            <w:pPr>
              <w:snapToGrid w:val="0"/>
            </w:pPr>
            <w:r>
              <w:t>Виховання у молоді патріотизму, історичної пам'яті, поваги до історії народу</w:t>
            </w:r>
          </w:p>
        </w:tc>
      </w:tr>
      <w:tr w:rsidR="007F2457" w:rsidTr="005B24AF">
        <w:tc>
          <w:tcPr>
            <w:tcW w:w="646"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930"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688"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957" w:type="dxa"/>
            <w:tcBorders>
              <w:top w:val="single" w:sz="4" w:space="0" w:color="000000"/>
              <w:left w:val="single" w:sz="4" w:space="0" w:color="000000"/>
              <w:bottom w:val="single" w:sz="4" w:space="0" w:color="000000"/>
            </w:tcBorders>
          </w:tcPr>
          <w:p w:rsidR="007F2457" w:rsidRDefault="007F2457" w:rsidP="000E0FED">
            <w:pPr>
              <w:snapToGrid w:val="0"/>
            </w:pPr>
            <w:r>
              <w:t>інші джерела</w:t>
            </w:r>
          </w:p>
        </w:tc>
        <w:tc>
          <w:tcPr>
            <w:tcW w:w="1414" w:type="dxa"/>
            <w:tcBorders>
              <w:top w:val="single" w:sz="4" w:space="0" w:color="000000"/>
              <w:left w:val="single" w:sz="4" w:space="0" w:color="000000"/>
              <w:bottom w:val="single" w:sz="4" w:space="0" w:color="000000"/>
            </w:tcBorders>
          </w:tcPr>
          <w:p w:rsidR="007F2457" w:rsidRDefault="007F2457" w:rsidP="000E0FED">
            <w:pPr>
              <w:snapToGrid w:val="0"/>
            </w:pPr>
            <w:r>
              <w:t>1,0</w:t>
            </w:r>
          </w:p>
          <w:p w:rsidR="007F2457" w:rsidRDefault="007F2457" w:rsidP="000E0FED">
            <w:pPr>
              <w:snapToGrid w:val="0"/>
            </w:pPr>
            <w:r>
              <w:t>1,0</w:t>
            </w:r>
          </w:p>
        </w:tc>
        <w:tc>
          <w:tcPr>
            <w:tcW w:w="727" w:type="dxa"/>
            <w:gridSpan w:val="7"/>
            <w:tcBorders>
              <w:top w:val="single" w:sz="4" w:space="0" w:color="000000"/>
              <w:left w:val="single" w:sz="4" w:space="0" w:color="000000"/>
              <w:bottom w:val="single" w:sz="4" w:space="0" w:color="000000"/>
            </w:tcBorders>
          </w:tcPr>
          <w:p w:rsidR="007F2457" w:rsidRDefault="007F2457" w:rsidP="000E0FED">
            <w:pPr>
              <w:snapToGrid w:val="0"/>
            </w:pPr>
            <w:r>
              <w:t>1,0</w:t>
            </w:r>
          </w:p>
        </w:tc>
        <w:tc>
          <w:tcPr>
            <w:tcW w:w="724" w:type="dxa"/>
            <w:gridSpan w:val="7"/>
            <w:tcBorders>
              <w:top w:val="single" w:sz="4" w:space="0" w:color="000000"/>
              <w:left w:val="single" w:sz="4" w:space="0" w:color="000000"/>
              <w:bottom w:val="single" w:sz="4" w:space="0" w:color="000000"/>
            </w:tcBorders>
          </w:tcPr>
          <w:p w:rsidR="007F2457" w:rsidRDefault="007F2457" w:rsidP="000E0FED">
            <w:pPr>
              <w:snapToGrid w:val="0"/>
            </w:pPr>
            <w:r>
              <w:t>1,0</w:t>
            </w:r>
          </w:p>
        </w:tc>
        <w:tc>
          <w:tcPr>
            <w:tcW w:w="813" w:type="dxa"/>
            <w:gridSpan w:val="6"/>
            <w:tcBorders>
              <w:top w:val="single" w:sz="4" w:space="0" w:color="000000"/>
              <w:left w:val="single" w:sz="4" w:space="0" w:color="000000"/>
              <w:bottom w:val="single" w:sz="4" w:space="0" w:color="000000"/>
            </w:tcBorders>
          </w:tcPr>
          <w:p w:rsidR="007F2457" w:rsidRDefault="007F2457" w:rsidP="000E0FED">
            <w:pPr>
              <w:snapToGrid w:val="0"/>
            </w:pPr>
            <w:r>
              <w:t>1,0</w:t>
            </w:r>
          </w:p>
        </w:tc>
        <w:tc>
          <w:tcPr>
            <w:tcW w:w="2133" w:type="dxa"/>
            <w:gridSpan w:val="11"/>
            <w:vMerge/>
            <w:tcBorders>
              <w:top w:val="single" w:sz="4" w:space="0" w:color="000000"/>
              <w:left w:val="single" w:sz="4" w:space="0" w:color="000000"/>
              <w:bottom w:val="single" w:sz="4" w:space="0" w:color="000000"/>
              <w:right w:val="single" w:sz="4" w:space="0" w:color="000000"/>
            </w:tcBorders>
          </w:tcPr>
          <w:p w:rsidR="007F2457" w:rsidRDefault="007F2457" w:rsidP="000E0FED">
            <w:pPr>
              <w:snapToGrid w:val="0"/>
            </w:pPr>
          </w:p>
        </w:tc>
      </w:tr>
      <w:tr w:rsidR="007F2457" w:rsidTr="005B24AF">
        <w:tc>
          <w:tcPr>
            <w:tcW w:w="646" w:type="dxa"/>
            <w:vMerge w:val="restart"/>
            <w:tcBorders>
              <w:top w:val="single" w:sz="4" w:space="0" w:color="000000"/>
              <w:left w:val="single" w:sz="4" w:space="0" w:color="000000"/>
              <w:bottom w:val="single" w:sz="4" w:space="0" w:color="000000"/>
            </w:tcBorders>
          </w:tcPr>
          <w:p w:rsidR="007F2457" w:rsidRDefault="007F2457" w:rsidP="000E0FED">
            <w:pPr>
              <w:snapToGrid w:val="0"/>
            </w:pPr>
            <w:r>
              <w:t>3.</w:t>
            </w:r>
          </w:p>
        </w:tc>
        <w:tc>
          <w:tcPr>
            <w:tcW w:w="1575" w:type="dxa"/>
            <w:vMerge w:val="restart"/>
            <w:tcBorders>
              <w:top w:val="single" w:sz="4" w:space="0" w:color="000000"/>
              <w:left w:val="single" w:sz="4" w:space="0" w:color="000000"/>
              <w:bottom w:val="single" w:sz="4" w:space="0" w:color="000000"/>
            </w:tcBorders>
          </w:tcPr>
          <w:p w:rsidR="007F2457" w:rsidRPr="008779B0" w:rsidRDefault="007F2457" w:rsidP="000E0FED">
            <w:pPr>
              <w:snapToGrid w:val="0"/>
            </w:pPr>
            <w:r w:rsidRPr="008779B0">
              <w:t>Підтримка обдарованої молоді</w:t>
            </w:r>
          </w:p>
        </w:tc>
        <w:tc>
          <w:tcPr>
            <w:tcW w:w="2057" w:type="dxa"/>
            <w:vMerge w:val="restart"/>
            <w:tcBorders>
              <w:top w:val="single" w:sz="4" w:space="0" w:color="000000"/>
              <w:left w:val="single" w:sz="4" w:space="0" w:color="000000"/>
              <w:bottom w:val="single" w:sz="4" w:space="0" w:color="000000"/>
            </w:tcBorders>
          </w:tcPr>
          <w:p w:rsidR="007F2457" w:rsidRPr="008779B0" w:rsidRDefault="007F2457" w:rsidP="000E0FED">
            <w:pPr>
              <w:snapToGrid w:val="0"/>
            </w:pPr>
            <w:r w:rsidRPr="008779B0">
              <w:t xml:space="preserve">Заснування стипендій  обдарованій молоді </w:t>
            </w:r>
          </w:p>
        </w:tc>
        <w:tc>
          <w:tcPr>
            <w:tcW w:w="930" w:type="dxa"/>
            <w:vMerge w:val="restart"/>
            <w:tcBorders>
              <w:top w:val="single" w:sz="4" w:space="0" w:color="000000"/>
              <w:left w:val="single" w:sz="4" w:space="0" w:color="000000"/>
              <w:bottom w:val="single" w:sz="4" w:space="0" w:color="000000"/>
            </w:tcBorders>
          </w:tcPr>
          <w:p w:rsidR="007F2457" w:rsidRPr="008779B0" w:rsidRDefault="007F2457" w:rsidP="000E0FED">
            <w:pPr>
              <w:snapToGrid w:val="0"/>
            </w:pPr>
            <w:r>
              <w:t>2017-2020</w:t>
            </w:r>
          </w:p>
        </w:tc>
        <w:tc>
          <w:tcPr>
            <w:tcW w:w="2688" w:type="dxa"/>
            <w:vMerge w:val="restart"/>
            <w:tcBorders>
              <w:top w:val="single" w:sz="4" w:space="0" w:color="000000"/>
              <w:left w:val="single" w:sz="4" w:space="0" w:color="000000"/>
              <w:bottom w:val="single" w:sz="4" w:space="0" w:color="000000"/>
            </w:tcBorders>
          </w:tcPr>
          <w:p w:rsidR="007F2457" w:rsidRPr="008779B0" w:rsidRDefault="007F2457" w:rsidP="000E0FED">
            <w:pPr>
              <w:snapToGrid w:val="0"/>
            </w:pPr>
            <w:r>
              <w:t xml:space="preserve">Сектор у </w:t>
            </w:r>
            <w:r w:rsidRPr="008779B0">
              <w:t xml:space="preserve"> спра</w:t>
            </w:r>
            <w:r>
              <w:t>вах сім’ї, молоді та спорту  рай</w:t>
            </w:r>
            <w:r w:rsidRPr="008779B0">
              <w:t>держадміністрації</w:t>
            </w:r>
          </w:p>
        </w:tc>
        <w:tc>
          <w:tcPr>
            <w:tcW w:w="1957" w:type="dxa"/>
            <w:tcBorders>
              <w:top w:val="single" w:sz="4" w:space="0" w:color="000000"/>
              <w:left w:val="single" w:sz="4" w:space="0" w:color="000000"/>
              <w:bottom w:val="single" w:sz="4" w:space="0" w:color="000000"/>
            </w:tcBorders>
          </w:tcPr>
          <w:p w:rsidR="007F2457" w:rsidRPr="008779B0" w:rsidRDefault="007F2457" w:rsidP="000E0FED">
            <w:pPr>
              <w:snapToGrid w:val="0"/>
            </w:pPr>
            <w:r w:rsidRPr="008779B0">
              <w:t>районний</w:t>
            </w:r>
          </w:p>
        </w:tc>
        <w:tc>
          <w:tcPr>
            <w:tcW w:w="1414" w:type="dxa"/>
            <w:tcBorders>
              <w:top w:val="single" w:sz="4" w:space="0" w:color="000000"/>
              <w:left w:val="single" w:sz="4" w:space="0" w:color="000000"/>
              <w:bottom w:val="single" w:sz="4" w:space="0" w:color="000000"/>
            </w:tcBorders>
          </w:tcPr>
          <w:p w:rsidR="007F2457" w:rsidRDefault="007F2457" w:rsidP="000E0FED">
            <w:pPr>
              <w:snapToGrid w:val="0"/>
            </w:pPr>
            <w:r>
              <w:t>2,5</w:t>
            </w:r>
          </w:p>
          <w:p w:rsidR="007F2457" w:rsidRDefault="007F2457" w:rsidP="000E0FED">
            <w:pPr>
              <w:snapToGrid w:val="0"/>
            </w:pPr>
            <w:r>
              <w:t>2,5</w:t>
            </w:r>
          </w:p>
        </w:tc>
        <w:tc>
          <w:tcPr>
            <w:tcW w:w="727" w:type="dxa"/>
            <w:gridSpan w:val="7"/>
            <w:tcBorders>
              <w:top w:val="single" w:sz="4" w:space="0" w:color="000000"/>
              <w:left w:val="single" w:sz="4" w:space="0" w:color="000000"/>
              <w:bottom w:val="single" w:sz="4" w:space="0" w:color="000000"/>
            </w:tcBorders>
          </w:tcPr>
          <w:p w:rsidR="007F2457" w:rsidRDefault="007F2457" w:rsidP="000E0FED">
            <w:pPr>
              <w:snapToGrid w:val="0"/>
            </w:pPr>
            <w:r>
              <w:t>3,0</w:t>
            </w:r>
          </w:p>
        </w:tc>
        <w:tc>
          <w:tcPr>
            <w:tcW w:w="724" w:type="dxa"/>
            <w:gridSpan w:val="7"/>
            <w:tcBorders>
              <w:top w:val="single" w:sz="4" w:space="0" w:color="000000"/>
              <w:left w:val="single" w:sz="4" w:space="0" w:color="000000"/>
              <w:bottom w:val="single" w:sz="4" w:space="0" w:color="000000"/>
            </w:tcBorders>
          </w:tcPr>
          <w:p w:rsidR="007F2457" w:rsidRDefault="007F2457" w:rsidP="000E0FED">
            <w:pPr>
              <w:snapToGrid w:val="0"/>
            </w:pPr>
            <w:r>
              <w:t>3,0</w:t>
            </w:r>
          </w:p>
        </w:tc>
        <w:tc>
          <w:tcPr>
            <w:tcW w:w="813" w:type="dxa"/>
            <w:gridSpan w:val="6"/>
            <w:tcBorders>
              <w:top w:val="single" w:sz="4" w:space="0" w:color="000000"/>
              <w:left w:val="single" w:sz="4" w:space="0" w:color="000000"/>
              <w:bottom w:val="single" w:sz="4" w:space="0" w:color="000000"/>
            </w:tcBorders>
          </w:tcPr>
          <w:p w:rsidR="007F2457" w:rsidRDefault="007F2457" w:rsidP="000E0FED">
            <w:pPr>
              <w:snapToGrid w:val="0"/>
            </w:pPr>
            <w:r>
              <w:t>3,5</w:t>
            </w:r>
          </w:p>
        </w:tc>
        <w:tc>
          <w:tcPr>
            <w:tcW w:w="2133" w:type="dxa"/>
            <w:gridSpan w:val="11"/>
            <w:vMerge w:val="restart"/>
            <w:tcBorders>
              <w:top w:val="single" w:sz="4" w:space="0" w:color="000000"/>
              <w:left w:val="single" w:sz="4" w:space="0" w:color="000000"/>
              <w:bottom w:val="single" w:sz="4" w:space="0" w:color="000000"/>
              <w:right w:val="single" w:sz="4" w:space="0" w:color="000000"/>
            </w:tcBorders>
          </w:tcPr>
          <w:p w:rsidR="007F2457" w:rsidRDefault="007F2457" w:rsidP="000E0FED">
            <w:pPr>
              <w:snapToGrid w:val="0"/>
            </w:pPr>
            <w:r>
              <w:t>Стимулювання молоді до перемог у обласних, всеукраїнських та міжнародних конкурсах, підтримка обдарованої молоді</w:t>
            </w:r>
          </w:p>
        </w:tc>
      </w:tr>
      <w:tr w:rsidR="007F2457" w:rsidTr="005B24AF">
        <w:trPr>
          <w:trHeight w:val="1023"/>
        </w:trPr>
        <w:tc>
          <w:tcPr>
            <w:tcW w:w="646"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930"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688"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957" w:type="dxa"/>
            <w:tcBorders>
              <w:top w:val="single" w:sz="4" w:space="0" w:color="000000"/>
              <w:left w:val="single" w:sz="4" w:space="0" w:color="000000"/>
              <w:bottom w:val="single" w:sz="4" w:space="0" w:color="000000"/>
            </w:tcBorders>
          </w:tcPr>
          <w:p w:rsidR="007F2457" w:rsidRDefault="007F2457" w:rsidP="000E0FED">
            <w:pPr>
              <w:snapToGrid w:val="0"/>
            </w:pPr>
            <w:r>
              <w:t>інші джерела</w:t>
            </w:r>
          </w:p>
        </w:tc>
        <w:tc>
          <w:tcPr>
            <w:tcW w:w="1414" w:type="dxa"/>
            <w:tcBorders>
              <w:top w:val="single" w:sz="4" w:space="0" w:color="000000"/>
              <w:left w:val="single" w:sz="4" w:space="0" w:color="000000"/>
              <w:bottom w:val="single" w:sz="4" w:space="0" w:color="000000"/>
            </w:tcBorders>
          </w:tcPr>
          <w:p w:rsidR="007F2457" w:rsidRDefault="007F2457" w:rsidP="000E0FED">
            <w:pPr>
              <w:snapToGrid w:val="0"/>
            </w:pPr>
          </w:p>
        </w:tc>
        <w:tc>
          <w:tcPr>
            <w:tcW w:w="727" w:type="dxa"/>
            <w:gridSpan w:val="7"/>
            <w:tcBorders>
              <w:top w:val="single" w:sz="4" w:space="0" w:color="000000"/>
              <w:left w:val="single" w:sz="4" w:space="0" w:color="000000"/>
              <w:bottom w:val="single" w:sz="4" w:space="0" w:color="000000"/>
            </w:tcBorders>
          </w:tcPr>
          <w:p w:rsidR="007F2457" w:rsidRDefault="007F2457" w:rsidP="000E0FED">
            <w:pPr>
              <w:snapToGrid w:val="0"/>
            </w:pPr>
          </w:p>
        </w:tc>
        <w:tc>
          <w:tcPr>
            <w:tcW w:w="724" w:type="dxa"/>
            <w:gridSpan w:val="7"/>
            <w:tcBorders>
              <w:top w:val="single" w:sz="4" w:space="0" w:color="000000"/>
              <w:left w:val="single" w:sz="4" w:space="0" w:color="000000"/>
              <w:bottom w:val="single" w:sz="4" w:space="0" w:color="000000"/>
            </w:tcBorders>
          </w:tcPr>
          <w:p w:rsidR="007F2457" w:rsidRDefault="007F2457" w:rsidP="000E0FED">
            <w:pPr>
              <w:snapToGrid w:val="0"/>
            </w:pPr>
          </w:p>
        </w:tc>
        <w:tc>
          <w:tcPr>
            <w:tcW w:w="813" w:type="dxa"/>
            <w:gridSpan w:val="6"/>
            <w:tcBorders>
              <w:top w:val="single" w:sz="4" w:space="0" w:color="000000"/>
              <w:left w:val="single" w:sz="4" w:space="0" w:color="000000"/>
              <w:bottom w:val="single" w:sz="4" w:space="0" w:color="000000"/>
            </w:tcBorders>
          </w:tcPr>
          <w:p w:rsidR="007F2457" w:rsidRDefault="007F2457" w:rsidP="000E0FED">
            <w:pPr>
              <w:snapToGrid w:val="0"/>
            </w:pPr>
          </w:p>
        </w:tc>
        <w:tc>
          <w:tcPr>
            <w:tcW w:w="2133" w:type="dxa"/>
            <w:gridSpan w:val="11"/>
            <w:vMerge/>
            <w:tcBorders>
              <w:top w:val="single" w:sz="4" w:space="0" w:color="000000"/>
              <w:left w:val="single" w:sz="4" w:space="0" w:color="000000"/>
              <w:bottom w:val="single" w:sz="4" w:space="0" w:color="000000"/>
              <w:right w:val="single" w:sz="4" w:space="0" w:color="000000"/>
            </w:tcBorders>
          </w:tcPr>
          <w:p w:rsidR="007F2457" w:rsidRDefault="007F2457" w:rsidP="000E0FED">
            <w:pPr>
              <w:snapToGrid w:val="0"/>
            </w:pPr>
          </w:p>
        </w:tc>
      </w:tr>
      <w:tr w:rsidR="007F2457" w:rsidTr="005B24AF">
        <w:tc>
          <w:tcPr>
            <w:tcW w:w="15664" w:type="dxa"/>
            <w:gridSpan w:val="38"/>
            <w:tcBorders>
              <w:top w:val="single" w:sz="4" w:space="0" w:color="000000"/>
              <w:left w:val="single" w:sz="4" w:space="0" w:color="000000"/>
              <w:bottom w:val="single" w:sz="4" w:space="0" w:color="000000"/>
              <w:right w:val="single" w:sz="4" w:space="0" w:color="000000"/>
            </w:tcBorders>
          </w:tcPr>
          <w:p w:rsidR="007F2457" w:rsidRDefault="007F2457" w:rsidP="000E0FED">
            <w:pPr>
              <w:snapToGrid w:val="0"/>
              <w:jc w:val="center"/>
              <w:rPr>
                <w:b/>
              </w:rPr>
            </w:pPr>
            <w:r>
              <w:rPr>
                <w:b/>
                <w:lang w:val="en-US"/>
              </w:rPr>
              <w:t>V</w:t>
            </w:r>
            <w:r>
              <w:rPr>
                <w:b/>
              </w:rPr>
              <w:t>.</w:t>
            </w:r>
            <w:r>
              <w:rPr>
                <w:b/>
                <w:lang w:val="en-US"/>
              </w:rPr>
              <w:t xml:space="preserve"> </w:t>
            </w:r>
            <w:r>
              <w:rPr>
                <w:b/>
              </w:rPr>
              <w:t>Підтримка молодіжних ініціатив</w:t>
            </w:r>
          </w:p>
        </w:tc>
      </w:tr>
      <w:tr w:rsidR="007F2457" w:rsidTr="00DB5309">
        <w:tblPrEx>
          <w:tblCellMar>
            <w:left w:w="0" w:type="dxa"/>
            <w:right w:w="0" w:type="dxa"/>
          </w:tblCellMar>
        </w:tblPrEx>
        <w:trPr>
          <w:gridAfter w:val="3"/>
          <w:wAfter w:w="339" w:type="dxa"/>
        </w:trPr>
        <w:tc>
          <w:tcPr>
            <w:tcW w:w="646" w:type="dxa"/>
            <w:vMerge w:val="restart"/>
            <w:tcBorders>
              <w:top w:val="single" w:sz="4" w:space="0" w:color="000000"/>
              <w:left w:val="single" w:sz="4" w:space="0" w:color="000000"/>
              <w:bottom w:val="single" w:sz="4" w:space="0" w:color="000000"/>
            </w:tcBorders>
          </w:tcPr>
          <w:p w:rsidR="007F2457" w:rsidRDefault="007F2457" w:rsidP="000E0FED">
            <w:pPr>
              <w:snapToGrid w:val="0"/>
            </w:pPr>
            <w:r>
              <w:t xml:space="preserve"> 1.</w:t>
            </w:r>
          </w:p>
        </w:tc>
        <w:tc>
          <w:tcPr>
            <w:tcW w:w="1575" w:type="dxa"/>
            <w:vMerge w:val="restart"/>
            <w:tcBorders>
              <w:top w:val="single" w:sz="4" w:space="0" w:color="000000"/>
              <w:left w:val="single" w:sz="4" w:space="0" w:color="000000"/>
              <w:bottom w:val="single" w:sz="4" w:space="0" w:color="000000"/>
            </w:tcBorders>
          </w:tcPr>
          <w:p w:rsidR="007F2457" w:rsidRDefault="007F2457" w:rsidP="000E0FED">
            <w:pPr>
              <w:snapToGrid w:val="0"/>
              <w:rPr>
                <w:color w:val="000000"/>
              </w:rPr>
            </w:pPr>
            <w:r>
              <w:rPr>
                <w:color w:val="000000"/>
              </w:rPr>
              <w:t>Співпраця з молодіжними громадськими організаціями щодо реалізації молодіжної політики</w:t>
            </w:r>
          </w:p>
        </w:tc>
        <w:tc>
          <w:tcPr>
            <w:tcW w:w="2057" w:type="dxa"/>
            <w:vMerge w:val="restart"/>
            <w:tcBorders>
              <w:top w:val="single" w:sz="4" w:space="0" w:color="000000"/>
              <w:left w:val="single" w:sz="4" w:space="0" w:color="000000"/>
              <w:bottom w:val="single" w:sz="4" w:space="0" w:color="000000"/>
            </w:tcBorders>
          </w:tcPr>
          <w:p w:rsidR="007F2457" w:rsidRDefault="007F2457" w:rsidP="000E0FED">
            <w:pPr>
              <w:snapToGrid w:val="0"/>
            </w:pPr>
            <w:r>
              <w:t>Надання фінансової та організаційної підтримки для реалізації проектів молодіжних громадських організацій</w:t>
            </w:r>
          </w:p>
        </w:tc>
        <w:tc>
          <w:tcPr>
            <w:tcW w:w="930" w:type="dxa"/>
            <w:vMerge w:val="restart"/>
            <w:tcBorders>
              <w:top w:val="single" w:sz="4" w:space="0" w:color="000000"/>
              <w:left w:val="single" w:sz="4" w:space="0" w:color="000000"/>
              <w:bottom w:val="single" w:sz="4" w:space="0" w:color="000000"/>
            </w:tcBorders>
          </w:tcPr>
          <w:p w:rsidR="007F2457" w:rsidRDefault="007F2457" w:rsidP="000E0FED">
            <w:pPr>
              <w:snapToGrid w:val="0"/>
            </w:pPr>
            <w:r>
              <w:t xml:space="preserve">2017-2020 </w:t>
            </w:r>
          </w:p>
          <w:p w:rsidR="007F2457" w:rsidRDefault="007F2457" w:rsidP="000E0FED">
            <w:pPr>
              <w:snapToGrid w:val="0"/>
            </w:pPr>
          </w:p>
        </w:tc>
        <w:tc>
          <w:tcPr>
            <w:tcW w:w="2688" w:type="dxa"/>
            <w:vMerge w:val="restart"/>
            <w:tcBorders>
              <w:top w:val="single" w:sz="4" w:space="0" w:color="000000"/>
              <w:left w:val="single" w:sz="4" w:space="0" w:color="000000"/>
              <w:bottom w:val="single" w:sz="4" w:space="0" w:color="000000"/>
            </w:tcBorders>
          </w:tcPr>
          <w:p w:rsidR="007F2457" w:rsidRDefault="007F2457" w:rsidP="000E0FED">
            <w:pPr>
              <w:snapToGrid w:val="0"/>
            </w:pPr>
            <w:r>
              <w:t>Сектор у справах сім'ї, молоді та спорту райдержадміністрації, сільські, селищні ради (за згодою)</w:t>
            </w:r>
          </w:p>
          <w:p w:rsidR="007F2457" w:rsidRDefault="007F2457" w:rsidP="000E0FED">
            <w:pPr>
              <w:snapToGrid w:val="0"/>
            </w:pPr>
          </w:p>
          <w:p w:rsidR="007F2457" w:rsidRDefault="007F2457" w:rsidP="000E0FED">
            <w:pPr>
              <w:snapToGrid w:val="0"/>
            </w:pPr>
          </w:p>
        </w:tc>
        <w:tc>
          <w:tcPr>
            <w:tcW w:w="1957" w:type="dxa"/>
            <w:tcBorders>
              <w:top w:val="single" w:sz="4" w:space="0" w:color="000000"/>
              <w:left w:val="single" w:sz="4" w:space="0" w:color="000000"/>
              <w:bottom w:val="single" w:sz="4" w:space="0" w:color="000000"/>
            </w:tcBorders>
          </w:tcPr>
          <w:p w:rsidR="007F2457" w:rsidRDefault="007F2457" w:rsidP="000E0FED">
            <w:pPr>
              <w:snapToGrid w:val="0"/>
            </w:pPr>
            <w:r>
              <w:t xml:space="preserve"> районний</w:t>
            </w:r>
          </w:p>
        </w:tc>
        <w:tc>
          <w:tcPr>
            <w:tcW w:w="1414" w:type="dxa"/>
            <w:tcBorders>
              <w:top w:val="single" w:sz="4" w:space="0" w:color="000000"/>
              <w:left w:val="single" w:sz="4" w:space="0" w:color="000000"/>
              <w:bottom w:val="single" w:sz="4" w:space="0" w:color="000000"/>
            </w:tcBorders>
          </w:tcPr>
          <w:p w:rsidR="007F2457" w:rsidRDefault="007F2457" w:rsidP="000E0FED">
            <w:pPr>
              <w:snapToGrid w:val="0"/>
              <w:jc w:val="center"/>
            </w:pPr>
          </w:p>
        </w:tc>
        <w:tc>
          <w:tcPr>
            <w:tcW w:w="727" w:type="dxa"/>
            <w:gridSpan w:val="7"/>
            <w:tcBorders>
              <w:top w:val="single" w:sz="4" w:space="0" w:color="000000"/>
              <w:left w:val="single" w:sz="4" w:space="0" w:color="000000"/>
              <w:bottom w:val="single" w:sz="4" w:space="0" w:color="000000"/>
            </w:tcBorders>
          </w:tcPr>
          <w:p w:rsidR="007F2457" w:rsidRDefault="007F2457" w:rsidP="000E0FED">
            <w:pPr>
              <w:snapToGrid w:val="0"/>
              <w:jc w:val="center"/>
            </w:pPr>
          </w:p>
        </w:tc>
        <w:tc>
          <w:tcPr>
            <w:tcW w:w="724" w:type="dxa"/>
            <w:gridSpan w:val="7"/>
            <w:tcBorders>
              <w:top w:val="single" w:sz="4" w:space="0" w:color="000000"/>
              <w:left w:val="single" w:sz="4" w:space="0" w:color="000000"/>
              <w:bottom w:val="single" w:sz="4" w:space="0" w:color="000000"/>
            </w:tcBorders>
          </w:tcPr>
          <w:p w:rsidR="007F2457" w:rsidRDefault="007F2457" w:rsidP="000E0FED">
            <w:pPr>
              <w:snapToGrid w:val="0"/>
              <w:jc w:val="center"/>
            </w:pPr>
          </w:p>
        </w:tc>
        <w:tc>
          <w:tcPr>
            <w:tcW w:w="813" w:type="dxa"/>
            <w:gridSpan w:val="6"/>
            <w:tcBorders>
              <w:top w:val="single" w:sz="4" w:space="0" w:color="000000"/>
              <w:left w:val="single" w:sz="4" w:space="0" w:color="000000"/>
              <w:bottom w:val="single" w:sz="4" w:space="0" w:color="000000"/>
            </w:tcBorders>
          </w:tcPr>
          <w:p w:rsidR="007F2457" w:rsidRDefault="007F2457" w:rsidP="000E0FED">
            <w:pPr>
              <w:snapToGrid w:val="0"/>
              <w:jc w:val="center"/>
            </w:pPr>
          </w:p>
        </w:tc>
        <w:tc>
          <w:tcPr>
            <w:tcW w:w="1654" w:type="dxa"/>
            <w:gridSpan w:val="2"/>
            <w:vMerge w:val="restart"/>
            <w:tcBorders>
              <w:top w:val="single" w:sz="4" w:space="0" w:color="000000"/>
              <w:left w:val="single" w:sz="4" w:space="0" w:color="000000"/>
              <w:bottom w:val="single" w:sz="4" w:space="0" w:color="000000"/>
            </w:tcBorders>
          </w:tcPr>
          <w:p w:rsidR="007F2457" w:rsidRDefault="007F2457" w:rsidP="000E0FED">
            <w:pPr>
              <w:snapToGrid w:val="0"/>
            </w:pPr>
            <w:r>
              <w:t xml:space="preserve"> Залучення молодіжних громадських організацій до реалізації молодіжної політики в районі</w:t>
            </w:r>
          </w:p>
        </w:tc>
        <w:tc>
          <w:tcPr>
            <w:tcW w:w="53" w:type="dxa"/>
            <w:gridSpan w:val="2"/>
          </w:tcPr>
          <w:p w:rsidR="007F2457" w:rsidRDefault="007F2457" w:rsidP="000E0FED">
            <w:pPr>
              <w:snapToGrid w:val="0"/>
            </w:pPr>
          </w:p>
        </w:tc>
        <w:tc>
          <w:tcPr>
            <w:tcW w:w="47" w:type="dxa"/>
            <w:gridSpan w:val="2"/>
          </w:tcPr>
          <w:p w:rsidR="007F2457" w:rsidRDefault="007F2457" w:rsidP="000E0FED">
            <w:pPr>
              <w:snapToGrid w:val="0"/>
            </w:pPr>
          </w:p>
        </w:tc>
        <w:tc>
          <w:tcPr>
            <w:tcW w:w="40" w:type="dxa"/>
            <w:gridSpan w:val="2"/>
          </w:tcPr>
          <w:p w:rsidR="007F2457" w:rsidRDefault="007F2457" w:rsidP="000E0FED">
            <w:pPr>
              <w:snapToGrid w:val="0"/>
            </w:pPr>
          </w:p>
        </w:tc>
      </w:tr>
      <w:tr w:rsidR="007F2457" w:rsidTr="00DB5309">
        <w:tblPrEx>
          <w:tblCellMar>
            <w:left w:w="0" w:type="dxa"/>
            <w:right w:w="0" w:type="dxa"/>
          </w:tblCellMar>
        </w:tblPrEx>
        <w:trPr>
          <w:gridAfter w:val="3"/>
          <w:wAfter w:w="339" w:type="dxa"/>
        </w:trPr>
        <w:tc>
          <w:tcPr>
            <w:tcW w:w="646"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930"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688"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957" w:type="dxa"/>
            <w:tcBorders>
              <w:top w:val="single" w:sz="4" w:space="0" w:color="000000"/>
              <w:left w:val="single" w:sz="4" w:space="0" w:color="000000"/>
              <w:bottom w:val="single" w:sz="4" w:space="0" w:color="000000"/>
            </w:tcBorders>
          </w:tcPr>
          <w:p w:rsidR="007F2457" w:rsidRDefault="007F2457" w:rsidP="000E0FED">
            <w:pPr>
              <w:snapToGrid w:val="0"/>
            </w:pPr>
            <w:r>
              <w:t xml:space="preserve"> інші джерела</w:t>
            </w:r>
          </w:p>
        </w:tc>
        <w:tc>
          <w:tcPr>
            <w:tcW w:w="1414" w:type="dxa"/>
            <w:tcBorders>
              <w:top w:val="single" w:sz="4" w:space="0" w:color="000000"/>
              <w:left w:val="single" w:sz="4" w:space="0" w:color="000000"/>
              <w:bottom w:val="single" w:sz="4" w:space="0" w:color="000000"/>
            </w:tcBorders>
          </w:tcPr>
          <w:p w:rsidR="007F2457" w:rsidRDefault="007F2457" w:rsidP="000E0FED">
            <w:pPr>
              <w:snapToGrid w:val="0"/>
              <w:jc w:val="center"/>
            </w:pPr>
            <w:r>
              <w:rPr>
                <w:sz w:val="22"/>
                <w:szCs w:val="22"/>
              </w:rPr>
              <w:t>1,0</w:t>
            </w:r>
          </w:p>
          <w:p w:rsidR="007F2457" w:rsidRDefault="007F2457" w:rsidP="000E0FED">
            <w:pPr>
              <w:snapToGrid w:val="0"/>
              <w:jc w:val="center"/>
            </w:pPr>
            <w:r>
              <w:rPr>
                <w:sz w:val="22"/>
                <w:szCs w:val="22"/>
              </w:rPr>
              <w:t>1,0</w:t>
            </w:r>
          </w:p>
        </w:tc>
        <w:tc>
          <w:tcPr>
            <w:tcW w:w="727" w:type="dxa"/>
            <w:gridSpan w:val="7"/>
            <w:tcBorders>
              <w:top w:val="single" w:sz="4" w:space="0" w:color="000000"/>
              <w:left w:val="single" w:sz="4" w:space="0" w:color="000000"/>
              <w:bottom w:val="single" w:sz="4" w:space="0" w:color="000000"/>
            </w:tcBorders>
          </w:tcPr>
          <w:p w:rsidR="007F2457" w:rsidRDefault="007F2457" w:rsidP="000E0FED">
            <w:pPr>
              <w:snapToGrid w:val="0"/>
              <w:jc w:val="center"/>
            </w:pPr>
            <w:r>
              <w:rPr>
                <w:sz w:val="22"/>
                <w:szCs w:val="22"/>
              </w:rPr>
              <w:t>1,0</w:t>
            </w:r>
          </w:p>
        </w:tc>
        <w:tc>
          <w:tcPr>
            <w:tcW w:w="724" w:type="dxa"/>
            <w:gridSpan w:val="7"/>
            <w:tcBorders>
              <w:top w:val="single" w:sz="4" w:space="0" w:color="000000"/>
              <w:left w:val="single" w:sz="4" w:space="0" w:color="000000"/>
              <w:bottom w:val="single" w:sz="4" w:space="0" w:color="000000"/>
            </w:tcBorders>
          </w:tcPr>
          <w:p w:rsidR="007F2457" w:rsidRDefault="007F2457" w:rsidP="000E0FED">
            <w:pPr>
              <w:snapToGrid w:val="0"/>
              <w:jc w:val="center"/>
            </w:pPr>
            <w:r>
              <w:rPr>
                <w:sz w:val="22"/>
                <w:szCs w:val="22"/>
              </w:rPr>
              <w:t>1,0</w:t>
            </w:r>
          </w:p>
        </w:tc>
        <w:tc>
          <w:tcPr>
            <w:tcW w:w="813" w:type="dxa"/>
            <w:gridSpan w:val="6"/>
            <w:tcBorders>
              <w:top w:val="single" w:sz="4" w:space="0" w:color="000000"/>
              <w:left w:val="single" w:sz="4" w:space="0" w:color="000000"/>
              <w:bottom w:val="single" w:sz="4" w:space="0" w:color="000000"/>
            </w:tcBorders>
          </w:tcPr>
          <w:p w:rsidR="007F2457" w:rsidRDefault="007F2457" w:rsidP="000E0FED">
            <w:pPr>
              <w:snapToGrid w:val="0"/>
              <w:jc w:val="center"/>
            </w:pPr>
            <w:r>
              <w:rPr>
                <w:sz w:val="22"/>
                <w:szCs w:val="22"/>
              </w:rPr>
              <w:t>1,0</w:t>
            </w:r>
          </w:p>
        </w:tc>
        <w:tc>
          <w:tcPr>
            <w:tcW w:w="1654" w:type="dxa"/>
            <w:gridSpan w:val="2"/>
            <w:vMerge/>
            <w:tcBorders>
              <w:top w:val="single" w:sz="4" w:space="0" w:color="000000"/>
              <w:left w:val="single" w:sz="4" w:space="0" w:color="000000"/>
              <w:bottom w:val="single" w:sz="4" w:space="0" w:color="000000"/>
            </w:tcBorders>
          </w:tcPr>
          <w:p w:rsidR="007F2457" w:rsidRDefault="007F2457" w:rsidP="000E0FED">
            <w:pPr>
              <w:snapToGrid w:val="0"/>
            </w:pPr>
          </w:p>
        </w:tc>
        <w:tc>
          <w:tcPr>
            <w:tcW w:w="53" w:type="dxa"/>
            <w:gridSpan w:val="2"/>
          </w:tcPr>
          <w:p w:rsidR="007F2457" w:rsidRDefault="007F2457" w:rsidP="000E0FED">
            <w:pPr>
              <w:snapToGrid w:val="0"/>
            </w:pPr>
          </w:p>
        </w:tc>
        <w:tc>
          <w:tcPr>
            <w:tcW w:w="47" w:type="dxa"/>
            <w:gridSpan w:val="2"/>
          </w:tcPr>
          <w:p w:rsidR="007F2457" w:rsidRDefault="007F2457" w:rsidP="000E0FED">
            <w:pPr>
              <w:snapToGrid w:val="0"/>
            </w:pPr>
          </w:p>
        </w:tc>
        <w:tc>
          <w:tcPr>
            <w:tcW w:w="40" w:type="dxa"/>
            <w:gridSpan w:val="2"/>
          </w:tcPr>
          <w:p w:rsidR="007F2457" w:rsidRDefault="007F2457" w:rsidP="000E0FED">
            <w:pPr>
              <w:snapToGrid w:val="0"/>
            </w:pPr>
          </w:p>
        </w:tc>
      </w:tr>
      <w:tr w:rsidR="007F2457" w:rsidTr="00DB5309">
        <w:tblPrEx>
          <w:tblCellMar>
            <w:left w:w="0" w:type="dxa"/>
            <w:right w:w="0" w:type="dxa"/>
          </w:tblCellMar>
        </w:tblPrEx>
        <w:trPr>
          <w:gridAfter w:val="3"/>
          <w:wAfter w:w="339" w:type="dxa"/>
        </w:trPr>
        <w:tc>
          <w:tcPr>
            <w:tcW w:w="646" w:type="dxa"/>
            <w:vMerge w:val="restart"/>
            <w:tcBorders>
              <w:left w:val="single" w:sz="4" w:space="0" w:color="000000"/>
              <w:bottom w:val="single" w:sz="4" w:space="0" w:color="000000"/>
            </w:tcBorders>
          </w:tcPr>
          <w:p w:rsidR="007F2457" w:rsidRDefault="007F2457" w:rsidP="000E0FED">
            <w:pPr>
              <w:snapToGrid w:val="0"/>
            </w:pPr>
          </w:p>
        </w:tc>
        <w:tc>
          <w:tcPr>
            <w:tcW w:w="1575" w:type="dxa"/>
            <w:vMerge w:val="restart"/>
            <w:tcBorders>
              <w:left w:val="single" w:sz="4" w:space="0" w:color="000000"/>
              <w:bottom w:val="single" w:sz="4" w:space="0" w:color="000000"/>
            </w:tcBorders>
          </w:tcPr>
          <w:p w:rsidR="007F2457" w:rsidRDefault="007F2457" w:rsidP="000E0FED">
            <w:pPr>
              <w:snapToGrid w:val="0"/>
            </w:pPr>
          </w:p>
        </w:tc>
        <w:tc>
          <w:tcPr>
            <w:tcW w:w="2057" w:type="dxa"/>
            <w:vMerge w:val="restart"/>
            <w:tcBorders>
              <w:left w:val="single" w:sz="4" w:space="0" w:color="000000"/>
              <w:bottom w:val="single" w:sz="4" w:space="0" w:color="000000"/>
            </w:tcBorders>
          </w:tcPr>
          <w:p w:rsidR="007F2457" w:rsidRPr="0026618D" w:rsidRDefault="007F2457" w:rsidP="000E0FED">
            <w:pPr>
              <w:snapToGrid w:val="0"/>
            </w:pPr>
            <w:r w:rsidRPr="0026618D">
              <w:t>Реалізація молодіжного проекту «В майбутнє без корупції!»</w:t>
            </w:r>
          </w:p>
        </w:tc>
        <w:tc>
          <w:tcPr>
            <w:tcW w:w="930" w:type="dxa"/>
            <w:vMerge w:val="restart"/>
            <w:tcBorders>
              <w:left w:val="single" w:sz="4" w:space="0" w:color="000000"/>
              <w:bottom w:val="single" w:sz="4" w:space="0" w:color="000000"/>
            </w:tcBorders>
            <w:vAlign w:val="center"/>
          </w:tcPr>
          <w:p w:rsidR="007F2457" w:rsidRDefault="007F2457" w:rsidP="000E0FED">
            <w:pPr>
              <w:snapToGrid w:val="0"/>
            </w:pPr>
            <w:r>
              <w:t xml:space="preserve">2017-2020 </w:t>
            </w:r>
          </w:p>
        </w:tc>
        <w:tc>
          <w:tcPr>
            <w:tcW w:w="2688" w:type="dxa"/>
            <w:vMerge w:val="restart"/>
            <w:tcBorders>
              <w:left w:val="single" w:sz="4" w:space="0" w:color="000000"/>
              <w:bottom w:val="single" w:sz="4" w:space="0" w:color="000000"/>
            </w:tcBorders>
          </w:tcPr>
          <w:p w:rsidR="007F2457" w:rsidRDefault="007F2457" w:rsidP="000E0FED">
            <w:pPr>
              <w:snapToGrid w:val="0"/>
            </w:pPr>
            <w:r>
              <w:t>Сектор у справах сім'ї, молоді та спорту райдержадміністрації, відділ освіти  райдержадміністрації,</w:t>
            </w:r>
          </w:p>
          <w:p w:rsidR="007F2457" w:rsidRPr="0026618D" w:rsidRDefault="007F2457" w:rsidP="000E0FED">
            <w:pPr>
              <w:snapToGrid w:val="0"/>
            </w:pPr>
            <w:r>
              <w:t>с</w:t>
            </w:r>
            <w:r w:rsidRPr="0026618D">
              <w:t>ільські,</w:t>
            </w:r>
            <w:r>
              <w:t xml:space="preserve"> </w:t>
            </w:r>
            <w:r w:rsidRPr="0026618D">
              <w:t>селищні ради</w:t>
            </w:r>
            <w:r>
              <w:t xml:space="preserve"> (за згодою)</w:t>
            </w:r>
          </w:p>
        </w:tc>
        <w:tc>
          <w:tcPr>
            <w:tcW w:w="1957" w:type="dxa"/>
            <w:tcBorders>
              <w:left w:val="single" w:sz="4" w:space="0" w:color="000000"/>
              <w:bottom w:val="single" w:sz="4" w:space="0" w:color="000000"/>
            </w:tcBorders>
          </w:tcPr>
          <w:p w:rsidR="007F2457" w:rsidRDefault="007F2457" w:rsidP="000E0FED">
            <w:pPr>
              <w:snapToGrid w:val="0"/>
            </w:pPr>
            <w:r>
              <w:t xml:space="preserve"> районний</w:t>
            </w:r>
          </w:p>
        </w:tc>
        <w:tc>
          <w:tcPr>
            <w:tcW w:w="1414" w:type="dxa"/>
            <w:tcBorders>
              <w:left w:val="single" w:sz="4" w:space="0" w:color="000000"/>
              <w:bottom w:val="single" w:sz="4" w:space="0" w:color="000000"/>
            </w:tcBorders>
          </w:tcPr>
          <w:p w:rsidR="007F2457" w:rsidRDefault="007F2457" w:rsidP="000E0FED">
            <w:pPr>
              <w:snapToGrid w:val="0"/>
              <w:jc w:val="center"/>
            </w:pPr>
            <w:r>
              <w:t>1,0</w:t>
            </w:r>
          </w:p>
          <w:p w:rsidR="007F2457" w:rsidRDefault="007F2457" w:rsidP="000E0FED">
            <w:pPr>
              <w:snapToGrid w:val="0"/>
              <w:jc w:val="center"/>
            </w:pPr>
            <w:r>
              <w:t>1,0</w:t>
            </w:r>
          </w:p>
        </w:tc>
        <w:tc>
          <w:tcPr>
            <w:tcW w:w="727" w:type="dxa"/>
            <w:gridSpan w:val="7"/>
            <w:tcBorders>
              <w:left w:val="single" w:sz="4" w:space="0" w:color="000000"/>
              <w:bottom w:val="single" w:sz="4" w:space="0" w:color="000000"/>
            </w:tcBorders>
          </w:tcPr>
          <w:p w:rsidR="007F2457" w:rsidRDefault="007F2457" w:rsidP="000E0FED">
            <w:pPr>
              <w:snapToGrid w:val="0"/>
              <w:jc w:val="center"/>
            </w:pPr>
            <w:r>
              <w:t>1,0</w:t>
            </w:r>
          </w:p>
        </w:tc>
        <w:tc>
          <w:tcPr>
            <w:tcW w:w="724" w:type="dxa"/>
            <w:gridSpan w:val="7"/>
            <w:tcBorders>
              <w:left w:val="single" w:sz="4" w:space="0" w:color="000000"/>
              <w:bottom w:val="single" w:sz="4" w:space="0" w:color="000000"/>
            </w:tcBorders>
          </w:tcPr>
          <w:p w:rsidR="007F2457" w:rsidRDefault="007F2457" w:rsidP="000E0FED">
            <w:pPr>
              <w:snapToGrid w:val="0"/>
              <w:jc w:val="center"/>
            </w:pPr>
            <w:r>
              <w:t>1,0</w:t>
            </w:r>
          </w:p>
        </w:tc>
        <w:tc>
          <w:tcPr>
            <w:tcW w:w="813" w:type="dxa"/>
            <w:gridSpan w:val="6"/>
            <w:tcBorders>
              <w:left w:val="single" w:sz="4" w:space="0" w:color="000000"/>
              <w:bottom w:val="single" w:sz="4" w:space="0" w:color="000000"/>
            </w:tcBorders>
          </w:tcPr>
          <w:p w:rsidR="007F2457" w:rsidRDefault="007F2457" w:rsidP="000E0FED">
            <w:pPr>
              <w:snapToGrid w:val="0"/>
              <w:jc w:val="center"/>
            </w:pPr>
            <w:r>
              <w:t>1,0</w:t>
            </w:r>
          </w:p>
        </w:tc>
        <w:tc>
          <w:tcPr>
            <w:tcW w:w="1654" w:type="dxa"/>
            <w:gridSpan w:val="2"/>
            <w:vMerge w:val="restart"/>
            <w:tcBorders>
              <w:left w:val="single" w:sz="4" w:space="0" w:color="000000"/>
              <w:bottom w:val="single" w:sz="4" w:space="0" w:color="000000"/>
            </w:tcBorders>
          </w:tcPr>
          <w:p w:rsidR="007F2457" w:rsidRPr="0026618D" w:rsidRDefault="007F2457" w:rsidP="000E0FED">
            <w:pPr>
              <w:snapToGrid w:val="0"/>
            </w:pPr>
            <w:r w:rsidRPr="0026618D">
              <w:t>Формування у молоді  нового культурного оточення, вільного від корупційних тенденцій</w:t>
            </w:r>
          </w:p>
        </w:tc>
        <w:tc>
          <w:tcPr>
            <w:tcW w:w="53" w:type="dxa"/>
            <w:gridSpan w:val="2"/>
          </w:tcPr>
          <w:p w:rsidR="007F2457" w:rsidRDefault="007F2457" w:rsidP="000E0FED">
            <w:pPr>
              <w:snapToGrid w:val="0"/>
            </w:pPr>
          </w:p>
        </w:tc>
        <w:tc>
          <w:tcPr>
            <w:tcW w:w="47" w:type="dxa"/>
            <w:gridSpan w:val="2"/>
          </w:tcPr>
          <w:p w:rsidR="007F2457" w:rsidRDefault="007F2457" w:rsidP="000E0FED">
            <w:pPr>
              <w:snapToGrid w:val="0"/>
            </w:pPr>
          </w:p>
        </w:tc>
        <w:tc>
          <w:tcPr>
            <w:tcW w:w="40" w:type="dxa"/>
            <w:gridSpan w:val="2"/>
          </w:tcPr>
          <w:p w:rsidR="007F2457" w:rsidRDefault="007F2457" w:rsidP="000E0FED">
            <w:pPr>
              <w:snapToGrid w:val="0"/>
            </w:pPr>
          </w:p>
        </w:tc>
      </w:tr>
      <w:tr w:rsidR="007F2457" w:rsidTr="00DB5309">
        <w:tblPrEx>
          <w:tblCellMar>
            <w:left w:w="0" w:type="dxa"/>
            <w:right w:w="0" w:type="dxa"/>
          </w:tblCellMar>
        </w:tblPrEx>
        <w:trPr>
          <w:gridAfter w:val="3"/>
          <w:wAfter w:w="339" w:type="dxa"/>
        </w:trPr>
        <w:tc>
          <w:tcPr>
            <w:tcW w:w="646" w:type="dxa"/>
            <w:vMerge/>
            <w:tcBorders>
              <w:left w:val="single" w:sz="4" w:space="0" w:color="000000"/>
              <w:bottom w:val="single" w:sz="4" w:space="0" w:color="000000"/>
            </w:tcBorders>
          </w:tcPr>
          <w:p w:rsidR="007F2457" w:rsidRDefault="007F2457" w:rsidP="000E0FED">
            <w:pPr>
              <w:snapToGrid w:val="0"/>
            </w:pPr>
          </w:p>
        </w:tc>
        <w:tc>
          <w:tcPr>
            <w:tcW w:w="1575" w:type="dxa"/>
            <w:vMerge/>
            <w:tcBorders>
              <w:left w:val="single" w:sz="4" w:space="0" w:color="000000"/>
              <w:bottom w:val="single" w:sz="4" w:space="0" w:color="000000"/>
            </w:tcBorders>
          </w:tcPr>
          <w:p w:rsidR="007F2457" w:rsidRDefault="007F2457" w:rsidP="000E0FED">
            <w:pPr>
              <w:snapToGrid w:val="0"/>
            </w:pPr>
          </w:p>
        </w:tc>
        <w:tc>
          <w:tcPr>
            <w:tcW w:w="2057" w:type="dxa"/>
            <w:vMerge/>
            <w:tcBorders>
              <w:left w:val="single" w:sz="4" w:space="0" w:color="000000"/>
              <w:bottom w:val="single" w:sz="4" w:space="0" w:color="000000"/>
            </w:tcBorders>
          </w:tcPr>
          <w:p w:rsidR="007F2457" w:rsidRDefault="007F2457" w:rsidP="000E0FED">
            <w:pPr>
              <w:snapToGrid w:val="0"/>
            </w:pPr>
          </w:p>
        </w:tc>
        <w:tc>
          <w:tcPr>
            <w:tcW w:w="930" w:type="dxa"/>
            <w:vMerge/>
            <w:tcBorders>
              <w:left w:val="single" w:sz="4" w:space="0" w:color="000000"/>
              <w:bottom w:val="single" w:sz="4" w:space="0" w:color="000000"/>
            </w:tcBorders>
            <w:vAlign w:val="center"/>
          </w:tcPr>
          <w:p w:rsidR="007F2457" w:rsidRDefault="007F2457" w:rsidP="000E0FED">
            <w:pPr>
              <w:snapToGrid w:val="0"/>
            </w:pPr>
          </w:p>
        </w:tc>
        <w:tc>
          <w:tcPr>
            <w:tcW w:w="2688" w:type="dxa"/>
            <w:vMerge/>
            <w:tcBorders>
              <w:left w:val="single" w:sz="4" w:space="0" w:color="000000"/>
              <w:bottom w:val="single" w:sz="4" w:space="0" w:color="000000"/>
            </w:tcBorders>
          </w:tcPr>
          <w:p w:rsidR="007F2457" w:rsidRDefault="007F2457" w:rsidP="000E0FED">
            <w:pPr>
              <w:snapToGrid w:val="0"/>
            </w:pPr>
          </w:p>
        </w:tc>
        <w:tc>
          <w:tcPr>
            <w:tcW w:w="1957" w:type="dxa"/>
            <w:tcBorders>
              <w:left w:val="single" w:sz="4" w:space="0" w:color="000000"/>
              <w:bottom w:val="single" w:sz="4" w:space="0" w:color="000000"/>
            </w:tcBorders>
          </w:tcPr>
          <w:p w:rsidR="007F2457" w:rsidRDefault="007F2457" w:rsidP="000E0FED">
            <w:pPr>
              <w:snapToGrid w:val="0"/>
            </w:pPr>
            <w:r>
              <w:t xml:space="preserve"> інші джерела</w:t>
            </w:r>
          </w:p>
        </w:tc>
        <w:tc>
          <w:tcPr>
            <w:tcW w:w="1414" w:type="dxa"/>
            <w:tcBorders>
              <w:left w:val="single" w:sz="4" w:space="0" w:color="000000"/>
              <w:bottom w:val="single" w:sz="4" w:space="0" w:color="000000"/>
            </w:tcBorders>
          </w:tcPr>
          <w:p w:rsidR="007F2457" w:rsidRDefault="007F2457" w:rsidP="000E0FED">
            <w:pPr>
              <w:snapToGrid w:val="0"/>
            </w:pPr>
          </w:p>
        </w:tc>
        <w:tc>
          <w:tcPr>
            <w:tcW w:w="727" w:type="dxa"/>
            <w:gridSpan w:val="7"/>
            <w:tcBorders>
              <w:left w:val="single" w:sz="4" w:space="0" w:color="000000"/>
              <w:bottom w:val="single" w:sz="4" w:space="0" w:color="000000"/>
            </w:tcBorders>
          </w:tcPr>
          <w:p w:rsidR="007F2457" w:rsidRDefault="007F2457" w:rsidP="000E0FED">
            <w:pPr>
              <w:snapToGrid w:val="0"/>
            </w:pPr>
          </w:p>
        </w:tc>
        <w:tc>
          <w:tcPr>
            <w:tcW w:w="724" w:type="dxa"/>
            <w:gridSpan w:val="7"/>
            <w:tcBorders>
              <w:left w:val="single" w:sz="4" w:space="0" w:color="000000"/>
              <w:bottom w:val="single" w:sz="4" w:space="0" w:color="000000"/>
            </w:tcBorders>
          </w:tcPr>
          <w:p w:rsidR="007F2457" w:rsidRDefault="007F2457" w:rsidP="000E0FED">
            <w:pPr>
              <w:snapToGrid w:val="0"/>
            </w:pPr>
          </w:p>
        </w:tc>
        <w:tc>
          <w:tcPr>
            <w:tcW w:w="813" w:type="dxa"/>
            <w:gridSpan w:val="6"/>
            <w:tcBorders>
              <w:left w:val="single" w:sz="4" w:space="0" w:color="000000"/>
              <w:bottom w:val="single" w:sz="4" w:space="0" w:color="000000"/>
            </w:tcBorders>
          </w:tcPr>
          <w:p w:rsidR="007F2457" w:rsidRDefault="007F2457" w:rsidP="000E0FED">
            <w:pPr>
              <w:snapToGrid w:val="0"/>
            </w:pPr>
          </w:p>
        </w:tc>
        <w:tc>
          <w:tcPr>
            <w:tcW w:w="1654" w:type="dxa"/>
            <w:gridSpan w:val="2"/>
            <w:vMerge/>
            <w:tcBorders>
              <w:left w:val="single" w:sz="4" w:space="0" w:color="000000"/>
              <w:bottom w:val="single" w:sz="4" w:space="0" w:color="000000"/>
            </w:tcBorders>
          </w:tcPr>
          <w:p w:rsidR="007F2457" w:rsidRDefault="007F2457" w:rsidP="000E0FED">
            <w:pPr>
              <w:snapToGrid w:val="0"/>
            </w:pPr>
          </w:p>
        </w:tc>
        <w:tc>
          <w:tcPr>
            <w:tcW w:w="53" w:type="dxa"/>
            <w:gridSpan w:val="2"/>
          </w:tcPr>
          <w:p w:rsidR="007F2457" w:rsidRDefault="007F2457" w:rsidP="000E0FED">
            <w:pPr>
              <w:snapToGrid w:val="0"/>
            </w:pPr>
          </w:p>
        </w:tc>
        <w:tc>
          <w:tcPr>
            <w:tcW w:w="47" w:type="dxa"/>
            <w:gridSpan w:val="2"/>
          </w:tcPr>
          <w:p w:rsidR="007F2457" w:rsidRDefault="007F2457" w:rsidP="000E0FED">
            <w:pPr>
              <w:snapToGrid w:val="0"/>
            </w:pPr>
          </w:p>
        </w:tc>
        <w:tc>
          <w:tcPr>
            <w:tcW w:w="40" w:type="dxa"/>
            <w:gridSpan w:val="2"/>
          </w:tcPr>
          <w:p w:rsidR="007F2457" w:rsidRDefault="007F2457" w:rsidP="000E0FED">
            <w:pPr>
              <w:snapToGrid w:val="0"/>
            </w:pPr>
          </w:p>
        </w:tc>
      </w:tr>
      <w:tr w:rsidR="007F2457" w:rsidTr="00DB5309">
        <w:tblPrEx>
          <w:tblCellMar>
            <w:left w:w="0" w:type="dxa"/>
            <w:right w:w="0" w:type="dxa"/>
          </w:tblCellMar>
        </w:tblPrEx>
        <w:trPr>
          <w:gridAfter w:val="3"/>
          <w:wAfter w:w="339" w:type="dxa"/>
        </w:trPr>
        <w:tc>
          <w:tcPr>
            <w:tcW w:w="646" w:type="dxa"/>
            <w:vMerge w:val="restart"/>
            <w:tcBorders>
              <w:top w:val="single" w:sz="4" w:space="0" w:color="000000"/>
              <w:left w:val="single" w:sz="4" w:space="0" w:color="000000"/>
              <w:bottom w:val="single" w:sz="4" w:space="0" w:color="000000"/>
            </w:tcBorders>
          </w:tcPr>
          <w:p w:rsidR="007F2457" w:rsidRDefault="007F2457" w:rsidP="000E0FED">
            <w:pPr>
              <w:snapToGrid w:val="0"/>
            </w:pPr>
            <w:r>
              <w:t xml:space="preserve"> 2.</w:t>
            </w:r>
          </w:p>
        </w:tc>
        <w:tc>
          <w:tcPr>
            <w:tcW w:w="1575" w:type="dxa"/>
            <w:vMerge w:val="restart"/>
            <w:tcBorders>
              <w:top w:val="single" w:sz="4" w:space="0" w:color="000000"/>
              <w:left w:val="single" w:sz="4" w:space="0" w:color="000000"/>
              <w:bottom w:val="single" w:sz="4" w:space="0" w:color="000000"/>
            </w:tcBorders>
          </w:tcPr>
          <w:p w:rsidR="007F2457" w:rsidRDefault="007F2457" w:rsidP="000E0FED">
            <w:pPr>
              <w:snapToGrid w:val="0"/>
            </w:pPr>
            <w:r>
              <w:t>Підтримка ініціатив сільської молоді</w:t>
            </w:r>
          </w:p>
        </w:tc>
        <w:tc>
          <w:tcPr>
            <w:tcW w:w="2057" w:type="dxa"/>
            <w:vMerge w:val="restart"/>
            <w:tcBorders>
              <w:top w:val="single" w:sz="4" w:space="0" w:color="000000"/>
              <w:left w:val="single" w:sz="4" w:space="0" w:color="000000"/>
              <w:bottom w:val="single" w:sz="4" w:space="0" w:color="000000"/>
            </w:tcBorders>
          </w:tcPr>
          <w:p w:rsidR="007F2457" w:rsidRDefault="007F2457" w:rsidP="000E0FED">
            <w:pPr>
              <w:snapToGrid w:val="0"/>
            </w:pPr>
            <w:r>
              <w:t>Надання міні-грантів для реалізації молодіжної політики в сільській місцевості</w:t>
            </w:r>
          </w:p>
        </w:tc>
        <w:tc>
          <w:tcPr>
            <w:tcW w:w="930" w:type="dxa"/>
            <w:vMerge w:val="restart"/>
            <w:tcBorders>
              <w:top w:val="single" w:sz="4" w:space="0" w:color="000000"/>
              <w:left w:val="single" w:sz="4" w:space="0" w:color="000000"/>
              <w:bottom w:val="single" w:sz="4" w:space="0" w:color="000000"/>
            </w:tcBorders>
          </w:tcPr>
          <w:p w:rsidR="007F2457" w:rsidRDefault="007F2457" w:rsidP="000E0FED">
            <w:pPr>
              <w:snapToGrid w:val="0"/>
            </w:pPr>
            <w:r>
              <w:t xml:space="preserve">2017-2020 </w:t>
            </w:r>
          </w:p>
          <w:p w:rsidR="007F2457" w:rsidRDefault="007F2457" w:rsidP="000E0FED">
            <w:pPr>
              <w:snapToGrid w:val="0"/>
            </w:pPr>
          </w:p>
        </w:tc>
        <w:tc>
          <w:tcPr>
            <w:tcW w:w="2688" w:type="dxa"/>
            <w:vMerge w:val="restart"/>
            <w:tcBorders>
              <w:top w:val="single" w:sz="4" w:space="0" w:color="000000"/>
              <w:left w:val="single" w:sz="4" w:space="0" w:color="000000"/>
              <w:bottom w:val="single" w:sz="4" w:space="0" w:color="000000"/>
            </w:tcBorders>
          </w:tcPr>
          <w:p w:rsidR="007F2457" w:rsidRDefault="007F2457" w:rsidP="000E0FED">
            <w:pPr>
              <w:snapToGrid w:val="0"/>
            </w:pPr>
            <w:r>
              <w:t>Сектор у справах сім'ї, молоді та спорту райдержадміністрації</w:t>
            </w:r>
          </w:p>
        </w:tc>
        <w:tc>
          <w:tcPr>
            <w:tcW w:w="1957" w:type="dxa"/>
            <w:tcBorders>
              <w:top w:val="single" w:sz="4" w:space="0" w:color="000000"/>
              <w:left w:val="single" w:sz="4" w:space="0" w:color="000000"/>
              <w:bottom w:val="single" w:sz="4" w:space="0" w:color="000000"/>
            </w:tcBorders>
          </w:tcPr>
          <w:p w:rsidR="007F2457" w:rsidRDefault="007F2457" w:rsidP="000E0FED">
            <w:pPr>
              <w:snapToGrid w:val="0"/>
            </w:pPr>
            <w:r>
              <w:t xml:space="preserve"> районний</w:t>
            </w:r>
          </w:p>
        </w:tc>
        <w:tc>
          <w:tcPr>
            <w:tcW w:w="1414" w:type="dxa"/>
            <w:tcBorders>
              <w:top w:val="single" w:sz="4" w:space="0" w:color="000000"/>
              <w:left w:val="single" w:sz="4" w:space="0" w:color="000000"/>
              <w:bottom w:val="single" w:sz="4" w:space="0" w:color="000000"/>
            </w:tcBorders>
          </w:tcPr>
          <w:p w:rsidR="007F2457" w:rsidRDefault="007F2457" w:rsidP="000E0FED">
            <w:pPr>
              <w:snapToGrid w:val="0"/>
            </w:pPr>
          </w:p>
        </w:tc>
        <w:tc>
          <w:tcPr>
            <w:tcW w:w="727" w:type="dxa"/>
            <w:gridSpan w:val="7"/>
            <w:tcBorders>
              <w:top w:val="single" w:sz="4" w:space="0" w:color="000000"/>
              <w:left w:val="single" w:sz="4" w:space="0" w:color="000000"/>
              <w:bottom w:val="single" w:sz="4" w:space="0" w:color="000000"/>
            </w:tcBorders>
          </w:tcPr>
          <w:p w:rsidR="007F2457" w:rsidRDefault="007F2457" w:rsidP="000E0FED">
            <w:pPr>
              <w:snapToGrid w:val="0"/>
            </w:pPr>
          </w:p>
        </w:tc>
        <w:tc>
          <w:tcPr>
            <w:tcW w:w="724" w:type="dxa"/>
            <w:gridSpan w:val="7"/>
            <w:tcBorders>
              <w:top w:val="single" w:sz="4" w:space="0" w:color="000000"/>
              <w:left w:val="single" w:sz="4" w:space="0" w:color="000000"/>
              <w:bottom w:val="single" w:sz="4" w:space="0" w:color="000000"/>
            </w:tcBorders>
          </w:tcPr>
          <w:p w:rsidR="007F2457" w:rsidRDefault="007F2457" w:rsidP="000E0FED">
            <w:pPr>
              <w:snapToGrid w:val="0"/>
            </w:pPr>
          </w:p>
        </w:tc>
        <w:tc>
          <w:tcPr>
            <w:tcW w:w="813" w:type="dxa"/>
            <w:gridSpan w:val="6"/>
            <w:tcBorders>
              <w:top w:val="single" w:sz="4" w:space="0" w:color="000000"/>
              <w:left w:val="single" w:sz="4" w:space="0" w:color="000000"/>
              <w:bottom w:val="single" w:sz="4" w:space="0" w:color="000000"/>
            </w:tcBorders>
          </w:tcPr>
          <w:p w:rsidR="007F2457" w:rsidRDefault="007F2457" w:rsidP="000E0FED">
            <w:pPr>
              <w:snapToGrid w:val="0"/>
            </w:pPr>
          </w:p>
        </w:tc>
        <w:tc>
          <w:tcPr>
            <w:tcW w:w="1654" w:type="dxa"/>
            <w:gridSpan w:val="2"/>
            <w:vMerge w:val="restart"/>
            <w:tcBorders>
              <w:left w:val="single" w:sz="4" w:space="0" w:color="000000"/>
              <w:bottom w:val="single" w:sz="4" w:space="0" w:color="000000"/>
            </w:tcBorders>
          </w:tcPr>
          <w:p w:rsidR="007F2457" w:rsidRPr="0026618D" w:rsidRDefault="007F2457" w:rsidP="000E0FED">
            <w:pPr>
              <w:snapToGrid w:val="0"/>
            </w:pPr>
            <w:r w:rsidRPr="0026618D">
              <w:t>Фінансова підтримка реалізації молодіжної політики у сільській місцевості</w:t>
            </w:r>
          </w:p>
        </w:tc>
        <w:tc>
          <w:tcPr>
            <w:tcW w:w="53" w:type="dxa"/>
            <w:gridSpan w:val="2"/>
          </w:tcPr>
          <w:p w:rsidR="007F2457" w:rsidRDefault="007F2457" w:rsidP="000E0FED">
            <w:pPr>
              <w:snapToGrid w:val="0"/>
            </w:pPr>
          </w:p>
        </w:tc>
        <w:tc>
          <w:tcPr>
            <w:tcW w:w="47" w:type="dxa"/>
            <w:gridSpan w:val="2"/>
          </w:tcPr>
          <w:p w:rsidR="007F2457" w:rsidRDefault="007F2457" w:rsidP="000E0FED">
            <w:pPr>
              <w:snapToGrid w:val="0"/>
            </w:pPr>
          </w:p>
        </w:tc>
        <w:tc>
          <w:tcPr>
            <w:tcW w:w="40" w:type="dxa"/>
            <w:gridSpan w:val="2"/>
          </w:tcPr>
          <w:p w:rsidR="007F2457" w:rsidRDefault="007F2457" w:rsidP="000E0FED">
            <w:pPr>
              <w:snapToGrid w:val="0"/>
            </w:pPr>
          </w:p>
        </w:tc>
      </w:tr>
      <w:tr w:rsidR="007F2457" w:rsidTr="00DB5309">
        <w:tblPrEx>
          <w:tblCellMar>
            <w:left w:w="0" w:type="dxa"/>
            <w:right w:w="0" w:type="dxa"/>
          </w:tblCellMar>
        </w:tblPrEx>
        <w:trPr>
          <w:gridAfter w:val="3"/>
          <w:wAfter w:w="339" w:type="dxa"/>
        </w:trPr>
        <w:tc>
          <w:tcPr>
            <w:tcW w:w="646"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930"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688"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957" w:type="dxa"/>
            <w:tcBorders>
              <w:top w:val="single" w:sz="4" w:space="0" w:color="000000"/>
              <w:left w:val="single" w:sz="4" w:space="0" w:color="000000"/>
              <w:bottom w:val="single" w:sz="4" w:space="0" w:color="000000"/>
            </w:tcBorders>
          </w:tcPr>
          <w:p w:rsidR="007F2457" w:rsidRDefault="007F2457" w:rsidP="000E0FED">
            <w:pPr>
              <w:snapToGrid w:val="0"/>
            </w:pPr>
            <w:r>
              <w:t xml:space="preserve"> інші джерела</w:t>
            </w:r>
          </w:p>
        </w:tc>
        <w:tc>
          <w:tcPr>
            <w:tcW w:w="1414" w:type="dxa"/>
            <w:tcBorders>
              <w:top w:val="single" w:sz="4" w:space="0" w:color="000000"/>
              <w:left w:val="single" w:sz="4" w:space="0" w:color="000000"/>
              <w:bottom w:val="single" w:sz="4" w:space="0" w:color="000000"/>
            </w:tcBorders>
          </w:tcPr>
          <w:p w:rsidR="007F2457" w:rsidRDefault="007F2457" w:rsidP="000E0FED">
            <w:pPr>
              <w:snapToGrid w:val="0"/>
              <w:jc w:val="center"/>
            </w:pPr>
            <w:r>
              <w:t>1,0</w:t>
            </w:r>
          </w:p>
          <w:p w:rsidR="007F2457" w:rsidRDefault="007F2457" w:rsidP="000E0FED">
            <w:pPr>
              <w:snapToGrid w:val="0"/>
              <w:jc w:val="center"/>
            </w:pPr>
          </w:p>
        </w:tc>
        <w:tc>
          <w:tcPr>
            <w:tcW w:w="727" w:type="dxa"/>
            <w:gridSpan w:val="7"/>
            <w:tcBorders>
              <w:top w:val="single" w:sz="4" w:space="0" w:color="000000"/>
              <w:left w:val="single" w:sz="4" w:space="0" w:color="000000"/>
              <w:bottom w:val="single" w:sz="4" w:space="0" w:color="000000"/>
            </w:tcBorders>
          </w:tcPr>
          <w:p w:rsidR="007F2457" w:rsidRDefault="007F2457" w:rsidP="000E0FED">
            <w:pPr>
              <w:snapToGrid w:val="0"/>
              <w:jc w:val="center"/>
            </w:pPr>
            <w:r>
              <w:t>1,0</w:t>
            </w:r>
          </w:p>
        </w:tc>
        <w:tc>
          <w:tcPr>
            <w:tcW w:w="724" w:type="dxa"/>
            <w:gridSpan w:val="7"/>
            <w:tcBorders>
              <w:top w:val="single" w:sz="4" w:space="0" w:color="000000"/>
              <w:left w:val="single" w:sz="4" w:space="0" w:color="000000"/>
              <w:bottom w:val="single" w:sz="4" w:space="0" w:color="000000"/>
            </w:tcBorders>
          </w:tcPr>
          <w:p w:rsidR="007F2457" w:rsidRDefault="007F2457" w:rsidP="000E0FED">
            <w:pPr>
              <w:snapToGrid w:val="0"/>
              <w:jc w:val="center"/>
            </w:pPr>
            <w:r>
              <w:t>1,0</w:t>
            </w:r>
          </w:p>
        </w:tc>
        <w:tc>
          <w:tcPr>
            <w:tcW w:w="813" w:type="dxa"/>
            <w:gridSpan w:val="6"/>
            <w:tcBorders>
              <w:top w:val="single" w:sz="4" w:space="0" w:color="000000"/>
              <w:left w:val="single" w:sz="4" w:space="0" w:color="000000"/>
              <w:bottom w:val="single" w:sz="4" w:space="0" w:color="000000"/>
            </w:tcBorders>
          </w:tcPr>
          <w:p w:rsidR="007F2457" w:rsidRDefault="007F2457" w:rsidP="000E0FED">
            <w:pPr>
              <w:snapToGrid w:val="0"/>
              <w:jc w:val="center"/>
            </w:pPr>
            <w:r>
              <w:t>1,0</w:t>
            </w:r>
          </w:p>
        </w:tc>
        <w:tc>
          <w:tcPr>
            <w:tcW w:w="1654" w:type="dxa"/>
            <w:gridSpan w:val="2"/>
            <w:vMerge/>
            <w:tcBorders>
              <w:left w:val="single" w:sz="4" w:space="0" w:color="000000"/>
              <w:bottom w:val="single" w:sz="4" w:space="0" w:color="000000"/>
            </w:tcBorders>
          </w:tcPr>
          <w:p w:rsidR="007F2457" w:rsidRPr="0026618D" w:rsidRDefault="007F2457" w:rsidP="000E0FED">
            <w:pPr>
              <w:snapToGrid w:val="0"/>
            </w:pPr>
          </w:p>
        </w:tc>
        <w:tc>
          <w:tcPr>
            <w:tcW w:w="53" w:type="dxa"/>
            <w:gridSpan w:val="2"/>
          </w:tcPr>
          <w:p w:rsidR="007F2457" w:rsidRDefault="007F2457" w:rsidP="000E0FED">
            <w:pPr>
              <w:snapToGrid w:val="0"/>
            </w:pPr>
          </w:p>
        </w:tc>
        <w:tc>
          <w:tcPr>
            <w:tcW w:w="47" w:type="dxa"/>
            <w:gridSpan w:val="2"/>
          </w:tcPr>
          <w:p w:rsidR="007F2457" w:rsidRDefault="007F2457" w:rsidP="000E0FED">
            <w:pPr>
              <w:snapToGrid w:val="0"/>
            </w:pPr>
          </w:p>
        </w:tc>
        <w:tc>
          <w:tcPr>
            <w:tcW w:w="40" w:type="dxa"/>
            <w:gridSpan w:val="2"/>
          </w:tcPr>
          <w:p w:rsidR="007F2457" w:rsidRDefault="007F2457" w:rsidP="000E0FED">
            <w:pPr>
              <w:snapToGrid w:val="0"/>
            </w:pPr>
          </w:p>
        </w:tc>
      </w:tr>
      <w:tr w:rsidR="007F2457" w:rsidTr="00DB5309">
        <w:tblPrEx>
          <w:tblCellMar>
            <w:left w:w="0" w:type="dxa"/>
            <w:right w:w="0" w:type="dxa"/>
          </w:tblCellMar>
        </w:tblPrEx>
        <w:trPr>
          <w:gridAfter w:val="3"/>
          <w:wAfter w:w="339" w:type="dxa"/>
        </w:trPr>
        <w:tc>
          <w:tcPr>
            <w:tcW w:w="646" w:type="dxa"/>
            <w:vMerge w:val="restart"/>
            <w:tcBorders>
              <w:left w:val="single" w:sz="4" w:space="0" w:color="000000"/>
              <w:bottom w:val="single" w:sz="4" w:space="0" w:color="000000"/>
            </w:tcBorders>
          </w:tcPr>
          <w:p w:rsidR="007F2457" w:rsidRDefault="007F2457" w:rsidP="000E0FED">
            <w:pPr>
              <w:snapToGrid w:val="0"/>
            </w:pPr>
          </w:p>
        </w:tc>
        <w:tc>
          <w:tcPr>
            <w:tcW w:w="1575" w:type="dxa"/>
            <w:vMerge w:val="restart"/>
            <w:tcBorders>
              <w:left w:val="single" w:sz="4" w:space="0" w:color="000000"/>
              <w:bottom w:val="single" w:sz="4" w:space="0" w:color="000000"/>
            </w:tcBorders>
          </w:tcPr>
          <w:p w:rsidR="007F2457" w:rsidRDefault="007F2457" w:rsidP="000E0FED">
            <w:pPr>
              <w:snapToGrid w:val="0"/>
            </w:pPr>
          </w:p>
        </w:tc>
        <w:tc>
          <w:tcPr>
            <w:tcW w:w="2057" w:type="dxa"/>
            <w:vMerge w:val="restart"/>
            <w:tcBorders>
              <w:left w:val="single" w:sz="4" w:space="0" w:color="000000"/>
              <w:bottom w:val="single" w:sz="4" w:space="0" w:color="000000"/>
            </w:tcBorders>
          </w:tcPr>
          <w:p w:rsidR="007F2457" w:rsidRPr="0026618D" w:rsidRDefault="007F2457" w:rsidP="000E0FED">
            <w:pPr>
              <w:snapToGrid w:val="0"/>
              <w:spacing w:line="100" w:lineRule="atLeast"/>
              <w:jc w:val="both"/>
              <w:rPr>
                <w:color w:val="000000"/>
              </w:rPr>
            </w:pPr>
            <w:r>
              <w:rPr>
                <w:color w:val="000000"/>
              </w:rPr>
              <w:t>Реалізація  проекту «</w:t>
            </w:r>
            <w:r w:rsidRPr="0026618D">
              <w:rPr>
                <w:color w:val="000000"/>
              </w:rPr>
              <w:t xml:space="preserve">Розвиток молодіжного фермерства та підприємництва у </w:t>
            </w:r>
            <w:r>
              <w:rPr>
                <w:color w:val="000000"/>
              </w:rPr>
              <w:t>Черняхівському районі»</w:t>
            </w:r>
          </w:p>
        </w:tc>
        <w:tc>
          <w:tcPr>
            <w:tcW w:w="930" w:type="dxa"/>
            <w:vMerge w:val="restart"/>
            <w:tcBorders>
              <w:left w:val="single" w:sz="4" w:space="0" w:color="000000"/>
              <w:bottom w:val="single" w:sz="4" w:space="0" w:color="000000"/>
            </w:tcBorders>
          </w:tcPr>
          <w:p w:rsidR="007F2457" w:rsidRPr="0026618D" w:rsidRDefault="007F2457" w:rsidP="000E0FED">
            <w:pPr>
              <w:snapToGrid w:val="0"/>
            </w:pPr>
            <w:r>
              <w:t>2017-2020</w:t>
            </w:r>
            <w:r w:rsidRPr="0026618D">
              <w:t xml:space="preserve"> </w:t>
            </w:r>
          </w:p>
        </w:tc>
        <w:tc>
          <w:tcPr>
            <w:tcW w:w="2688" w:type="dxa"/>
            <w:vMerge w:val="restart"/>
            <w:tcBorders>
              <w:left w:val="single" w:sz="4" w:space="0" w:color="000000"/>
              <w:bottom w:val="single" w:sz="4" w:space="0" w:color="000000"/>
            </w:tcBorders>
          </w:tcPr>
          <w:p w:rsidR="007F2457" w:rsidRPr="0026618D" w:rsidRDefault="007F2457" w:rsidP="000E0FED">
            <w:pPr>
              <w:snapToGrid w:val="0"/>
            </w:pPr>
            <w:r>
              <w:t>Сектор</w:t>
            </w:r>
            <w:r w:rsidRPr="0026618D">
              <w:t xml:space="preserve"> у справах сім'ї, молоді та спорту</w:t>
            </w:r>
            <w:r>
              <w:t xml:space="preserve"> райдержадміністрації</w:t>
            </w:r>
            <w:r w:rsidRPr="0026618D">
              <w:t>, управління агропромислового розвитку райдержадміністрації</w:t>
            </w:r>
          </w:p>
        </w:tc>
        <w:tc>
          <w:tcPr>
            <w:tcW w:w="1957" w:type="dxa"/>
            <w:tcBorders>
              <w:left w:val="single" w:sz="4" w:space="0" w:color="000000"/>
              <w:bottom w:val="single" w:sz="4" w:space="0" w:color="000000"/>
            </w:tcBorders>
          </w:tcPr>
          <w:p w:rsidR="007F2457" w:rsidRPr="0026618D" w:rsidRDefault="007F2457" w:rsidP="000E0FED">
            <w:pPr>
              <w:snapToGrid w:val="0"/>
            </w:pPr>
            <w:r w:rsidRPr="0026618D">
              <w:t>районн</w:t>
            </w:r>
            <w:r>
              <w:t>ий</w:t>
            </w:r>
          </w:p>
        </w:tc>
        <w:tc>
          <w:tcPr>
            <w:tcW w:w="1414" w:type="dxa"/>
            <w:tcBorders>
              <w:left w:val="single" w:sz="4" w:space="0" w:color="000000"/>
              <w:bottom w:val="single" w:sz="4" w:space="0" w:color="000000"/>
            </w:tcBorders>
          </w:tcPr>
          <w:p w:rsidR="007F2457" w:rsidRPr="0026618D" w:rsidRDefault="007F2457" w:rsidP="000E0FED">
            <w:pPr>
              <w:snapToGrid w:val="0"/>
              <w:jc w:val="center"/>
            </w:pPr>
            <w:r w:rsidRPr="0026618D">
              <w:t>5,0</w:t>
            </w:r>
          </w:p>
          <w:p w:rsidR="007F2457" w:rsidRPr="0026618D" w:rsidRDefault="007F2457" w:rsidP="000E0FED">
            <w:pPr>
              <w:snapToGrid w:val="0"/>
              <w:jc w:val="center"/>
            </w:pPr>
          </w:p>
        </w:tc>
        <w:tc>
          <w:tcPr>
            <w:tcW w:w="727" w:type="dxa"/>
            <w:gridSpan w:val="7"/>
            <w:tcBorders>
              <w:left w:val="single" w:sz="4" w:space="0" w:color="000000"/>
              <w:bottom w:val="single" w:sz="4" w:space="0" w:color="000000"/>
            </w:tcBorders>
          </w:tcPr>
          <w:p w:rsidR="007F2457" w:rsidRPr="0026618D" w:rsidRDefault="007F2457" w:rsidP="000E0FED">
            <w:pPr>
              <w:snapToGrid w:val="0"/>
              <w:jc w:val="center"/>
            </w:pPr>
            <w:r w:rsidRPr="0026618D">
              <w:t>5,0</w:t>
            </w:r>
          </w:p>
        </w:tc>
        <w:tc>
          <w:tcPr>
            <w:tcW w:w="724" w:type="dxa"/>
            <w:gridSpan w:val="7"/>
            <w:tcBorders>
              <w:left w:val="single" w:sz="4" w:space="0" w:color="000000"/>
              <w:bottom w:val="single" w:sz="4" w:space="0" w:color="000000"/>
            </w:tcBorders>
          </w:tcPr>
          <w:p w:rsidR="007F2457" w:rsidRPr="0026618D" w:rsidRDefault="007F2457" w:rsidP="000E0FED">
            <w:pPr>
              <w:snapToGrid w:val="0"/>
              <w:jc w:val="center"/>
            </w:pPr>
            <w:r w:rsidRPr="0026618D">
              <w:t>5,0</w:t>
            </w:r>
          </w:p>
        </w:tc>
        <w:tc>
          <w:tcPr>
            <w:tcW w:w="813" w:type="dxa"/>
            <w:gridSpan w:val="6"/>
            <w:tcBorders>
              <w:left w:val="single" w:sz="4" w:space="0" w:color="000000"/>
              <w:bottom w:val="single" w:sz="4" w:space="0" w:color="000000"/>
            </w:tcBorders>
          </w:tcPr>
          <w:p w:rsidR="007F2457" w:rsidRPr="0026618D" w:rsidRDefault="007F2457" w:rsidP="000E0FED">
            <w:pPr>
              <w:snapToGrid w:val="0"/>
              <w:jc w:val="center"/>
            </w:pPr>
            <w:r w:rsidRPr="0026618D">
              <w:t>5,0</w:t>
            </w:r>
          </w:p>
        </w:tc>
        <w:tc>
          <w:tcPr>
            <w:tcW w:w="1654" w:type="dxa"/>
            <w:gridSpan w:val="2"/>
            <w:vMerge w:val="restart"/>
            <w:tcBorders>
              <w:left w:val="single" w:sz="4" w:space="0" w:color="000000"/>
              <w:bottom w:val="single" w:sz="4" w:space="0" w:color="000000"/>
            </w:tcBorders>
          </w:tcPr>
          <w:p w:rsidR="007F2457" w:rsidRPr="0026618D" w:rsidRDefault="007F2457" w:rsidP="000E0FED">
            <w:pPr>
              <w:snapToGrid w:val="0"/>
              <w:spacing w:line="100" w:lineRule="atLeast"/>
              <w:jc w:val="both"/>
            </w:pPr>
            <w:r w:rsidRPr="0026618D">
              <w:rPr>
                <w:color w:val="000000"/>
              </w:rPr>
              <w:t>Сприяння розвитку молодіжного</w:t>
            </w:r>
            <w:r w:rsidRPr="0026618D">
              <w:t xml:space="preserve"> фермер</w:t>
            </w:r>
            <w:r>
              <w:t>ства та молодіжного підприємниц</w:t>
            </w:r>
            <w:r w:rsidRPr="0026618D">
              <w:t>т</w:t>
            </w:r>
            <w:r>
              <w:t xml:space="preserve"> </w:t>
            </w:r>
            <w:r w:rsidRPr="0026618D">
              <w:t>ва у сільській місцевості</w:t>
            </w:r>
          </w:p>
        </w:tc>
        <w:tc>
          <w:tcPr>
            <w:tcW w:w="53" w:type="dxa"/>
            <w:gridSpan w:val="2"/>
          </w:tcPr>
          <w:p w:rsidR="007F2457" w:rsidRDefault="007F2457" w:rsidP="000E0FED">
            <w:pPr>
              <w:snapToGrid w:val="0"/>
            </w:pPr>
          </w:p>
        </w:tc>
        <w:tc>
          <w:tcPr>
            <w:tcW w:w="47" w:type="dxa"/>
            <w:gridSpan w:val="2"/>
          </w:tcPr>
          <w:p w:rsidR="007F2457" w:rsidRDefault="007F2457" w:rsidP="000E0FED">
            <w:pPr>
              <w:snapToGrid w:val="0"/>
            </w:pPr>
          </w:p>
        </w:tc>
        <w:tc>
          <w:tcPr>
            <w:tcW w:w="40" w:type="dxa"/>
            <w:gridSpan w:val="2"/>
          </w:tcPr>
          <w:p w:rsidR="007F2457" w:rsidRDefault="007F2457" w:rsidP="000E0FED">
            <w:pPr>
              <w:snapToGrid w:val="0"/>
            </w:pPr>
          </w:p>
        </w:tc>
      </w:tr>
      <w:tr w:rsidR="007F2457" w:rsidTr="00DB5309">
        <w:tblPrEx>
          <w:tblCellMar>
            <w:left w:w="0" w:type="dxa"/>
            <w:right w:w="0" w:type="dxa"/>
          </w:tblCellMar>
        </w:tblPrEx>
        <w:trPr>
          <w:gridAfter w:val="3"/>
          <w:wAfter w:w="339" w:type="dxa"/>
        </w:trPr>
        <w:tc>
          <w:tcPr>
            <w:tcW w:w="646" w:type="dxa"/>
            <w:vMerge/>
            <w:tcBorders>
              <w:left w:val="single" w:sz="4" w:space="0" w:color="000000"/>
              <w:bottom w:val="single" w:sz="4" w:space="0" w:color="000000"/>
            </w:tcBorders>
          </w:tcPr>
          <w:p w:rsidR="007F2457" w:rsidRDefault="007F2457" w:rsidP="000E0FED">
            <w:pPr>
              <w:snapToGrid w:val="0"/>
            </w:pPr>
          </w:p>
        </w:tc>
        <w:tc>
          <w:tcPr>
            <w:tcW w:w="1575" w:type="dxa"/>
            <w:vMerge/>
            <w:tcBorders>
              <w:left w:val="single" w:sz="4" w:space="0" w:color="000000"/>
              <w:bottom w:val="single" w:sz="4" w:space="0" w:color="000000"/>
            </w:tcBorders>
          </w:tcPr>
          <w:p w:rsidR="007F2457" w:rsidRDefault="007F2457" w:rsidP="000E0FED">
            <w:pPr>
              <w:snapToGrid w:val="0"/>
            </w:pPr>
          </w:p>
        </w:tc>
        <w:tc>
          <w:tcPr>
            <w:tcW w:w="2057" w:type="dxa"/>
            <w:vMerge/>
            <w:tcBorders>
              <w:left w:val="single" w:sz="4" w:space="0" w:color="000000"/>
              <w:bottom w:val="single" w:sz="4" w:space="0" w:color="000000"/>
            </w:tcBorders>
          </w:tcPr>
          <w:p w:rsidR="007F2457" w:rsidRPr="0026618D" w:rsidRDefault="007F2457" w:rsidP="000E0FED">
            <w:pPr>
              <w:snapToGrid w:val="0"/>
            </w:pPr>
          </w:p>
        </w:tc>
        <w:tc>
          <w:tcPr>
            <w:tcW w:w="930" w:type="dxa"/>
            <w:vMerge/>
            <w:tcBorders>
              <w:left w:val="single" w:sz="4" w:space="0" w:color="000000"/>
              <w:bottom w:val="single" w:sz="4" w:space="0" w:color="000000"/>
            </w:tcBorders>
          </w:tcPr>
          <w:p w:rsidR="007F2457" w:rsidRPr="0026618D" w:rsidRDefault="007F2457" w:rsidP="000E0FED">
            <w:pPr>
              <w:snapToGrid w:val="0"/>
            </w:pPr>
          </w:p>
        </w:tc>
        <w:tc>
          <w:tcPr>
            <w:tcW w:w="2688" w:type="dxa"/>
            <w:vMerge/>
            <w:tcBorders>
              <w:left w:val="single" w:sz="4" w:space="0" w:color="000000"/>
              <w:bottom w:val="single" w:sz="4" w:space="0" w:color="000000"/>
            </w:tcBorders>
          </w:tcPr>
          <w:p w:rsidR="007F2457" w:rsidRPr="0026618D" w:rsidRDefault="007F2457" w:rsidP="000E0FED">
            <w:pPr>
              <w:snapToGrid w:val="0"/>
            </w:pPr>
          </w:p>
        </w:tc>
        <w:tc>
          <w:tcPr>
            <w:tcW w:w="1957" w:type="dxa"/>
            <w:tcBorders>
              <w:left w:val="single" w:sz="4" w:space="0" w:color="000000"/>
              <w:bottom w:val="single" w:sz="4" w:space="0" w:color="000000"/>
            </w:tcBorders>
          </w:tcPr>
          <w:p w:rsidR="007F2457" w:rsidRPr="0026618D" w:rsidRDefault="007F2457" w:rsidP="000E0FED">
            <w:pPr>
              <w:snapToGrid w:val="0"/>
            </w:pPr>
            <w:r>
              <w:t>інші джерела</w:t>
            </w:r>
          </w:p>
        </w:tc>
        <w:tc>
          <w:tcPr>
            <w:tcW w:w="1414" w:type="dxa"/>
            <w:tcBorders>
              <w:left w:val="single" w:sz="4" w:space="0" w:color="000000"/>
              <w:bottom w:val="single" w:sz="4" w:space="0" w:color="000000"/>
            </w:tcBorders>
          </w:tcPr>
          <w:p w:rsidR="007F2457" w:rsidRPr="0026618D" w:rsidRDefault="007F2457" w:rsidP="000E0FED">
            <w:pPr>
              <w:snapToGrid w:val="0"/>
            </w:pPr>
          </w:p>
        </w:tc>
        <w:tc>
          <w:tcPr>
            <w:tcW w:w="727" w:type="dxa"/>
            <w:gridSpan w:val="7"/>
            <w:tcBorders>
              <w:left w:val="single" w:sz="4" w:space="0" w:color="000000"/>
              <w:bottom w:val="single" w:sz="4" w:space="0" w:color="000000"/>
            </w:tcBorders>
          </w:tcPr>
          <w:p w:rsidR="007F2457" w:rsidRPr="0026618D" w:rsidRDefault="007F2457" w:rsidP="000E0FED">
            <w:pPr>
              <w:snapToGrid w:val="0"/>
            </w:pPr>
          </w:p>
        </w:tc>
        <w:tc>
          <w:tcPr>
            <w:tcW w:w="724" w:type="dxa"/>
            <w:gridSpan w:val="7"/>
            <w:tcBorders>
              <w:left w:val="single" w:sz="4" w:space="0" w:color="000000"/>
              <w:bottom w:val="single" w:sz="4" w:space="0" w:color="000000"/>
            </w:tcBorders>
          </w:tcPr>
          <w:p w:rsidR="007F2457" w:rsidRPr="0026618D" w:rsidRDefault="007F2457" w:rsidP="000E0FED">
            <w:pPr>
              <w:snapToGrid w:val="0"/>
            </w:pPr>
          </w:p>
        </w:tc>
        <w:tc>
          <w:tcPr>
            <w:tcW w:w="813" w:type="dxa"/>
            <w:gridSpan w:val="6"/>
            <w:tcBorders>
              <w:left w:val="single" w:sz="4" w:space="0" w:color="000000"/>
              <w:bottom w:val="single" w:sz="4" w:space="0" w:color="000000"/>
            </w:tcBorders>
          </w:tcPr>
          <w:p w:rsidR="007F2457" w:rsidRPr="0026618D" w:rsidRDefault="007F2457" w:rsidP="000E0FED">
            <w:pPr>
              <w:snapToGrid w:val="0"/>
            </w:pPr>
          </w:p>
        </w:tc>
        <w:tc>
          <w:tcPr>
            <w:tcW w:w="1654" w:type="dxa"/>
            <w:gridSpan w:val="2"/>
            <w:vMerge/>
            <w:tcBorders>
              <w:left w:val="single" w:sz="4" w:space="0" w:color="000000"/>
              <w:bottom w:val="single" w:sz="4" w:space="0" w:color="000000"/>
            </w:tcBorders>
          </w:tcPr>
          <w:p w:rsidR="007F2457" w:rsidRPr="0026618D" w:rsidRDefault="007F2457" w:rsidP="000E0FED">
            <w:pPr>
              <w:snapToGrid w:val="0"/>
            </w:pPr>
          </w:p>
        </w:tc>
        <w:tc>
          <w:tcPr>
            <w:tcW w:w="53" w:type="dxa"/>
            <w:gridSpan w:val="2"/>
          </w:tcPr>
          <w:p w:rsidR="007F2457" w:rsidRDefault="007F2457" w:rsidP="000E0FED">
            <w:pPr>
              <w:snapToGrid w:val="0"/>
            </w:pPr>
          </w:p>
        </w:tc>
        <w:tc>
          <w:tcPr>
            <w:tcW w:w="47" w:type="dxa"/>
            <w:gridSpan w:val="2"/>
          </w:tcPr>
          <w:p w:rsidR="007F2457" w:rsidRDefault="007F2457" w:rsidP="000E0FED">
            <w:pPr>
              <w:snapToGrid w:val="0"/>
            </w:pPr>
          </w:p>
        </w:tc>
        <w:tc>
          <w:tcPr>
            <w:tcW w:w="40" w:type="dxa"/>
            <w:gridSpan w:val="2"/>
          </w:tcPr>
          <w:p w:rsidR="007F2457" w:rsidRDefault="007F2457" w:rsidP="000E0FED">
            <w:pPr>
              <w:snapToGrid w:val="0"/>
            </w:pPr>
          </w:p>
        </w:tc>
      </w:tr>
      <w:tr w:rsidR="007F2457" w:rsidTr="00DB5309">
        <w:tblPrEx>
          <w:tblCellMar>
            <w:left w:w="0" w:type="dxa"/>
            <w:right w:w="0" w:type="dxa"/>
          </w:tblCellMar>
        </w:tblPrEx>
        <w:trPr>
          <w:gridAfter w:val="3"/>
          <w:wAfter w:w="339" w:type="dxa"/>
        </w:trPr>
        <w:tc>
          <w:tcPr>
            <w:tcW w:w="646" w:type="dxa"/>
            <w:vMerge w:val="restart"/>
            <w:tcBorders>
              <w:top w:val="single" w:sz="4" w:space="0" w:color="000000"/>
              <w:left w:val="single" w:sz="4" w:space="0" w:color="000000"/>
              <w:bottom w:val="single" w:sz="4" w:space="0" w:color="000000"/>
            </w:tcBorders>
          </w:tcPr>
          <w:p w:rsidR="007F2457" w:rsidRDefault="007F2457" w:rsidP="000E0FED">
            <w:pPr>
              <w:snapToGrid w:val="0"/>
            </w:pPr>
            <w:r>
              <w:t xml:space="preserve"> 3.</w:t>
            </w:r>
          </w:p>
        </w:tc>
        <w:tc>
          <w:tcPr>
            <w:tcW w:w="1575" w:type="dxa"/>
            <w:vMerge w:val="restart"/>
            <w:tcBorders>
              <w:top w:val="single" w:sz="4" w:space="0" w:color="000000"/>
              <w:left w:val="single" w:sz="4" w:space="0" w:color="000000"/>
              <w:bottom w:val="single" w:sz="4" w:space="0" w:color="000000"/>
            </w:tcBorders>
          </w:tcPr>
          <w:p w:rsidR="007F2457" w:rsidRDefault="007F2457" w:rsidP="000E0FED">
            <w:pPr>
              <w:pStyle w:val="a5"/>
              <w:snapToGrid w:val="0"/>
              <w:rPr>
                <w:rFonts w:cs="Nimbus Roman No9 L"/>
                <w:color w:val="000000"/>
              </w:rPr>
            </w:pPr>
            <w:r>
              <w:rPr>
                <w:rFonts w:cs="Nimbus Roman No9 L"/>
                <w:color w:val="000000"/>
              </w:rPr>
              <w:t>Залучення молоді до співпраці з органами виконавчої влади та роботи в таких органах</w:t>
            </w:r>
          </w:p>
        </w:tc>
        <w:tc>
          <w:tcPr>
            <w:tcW w:w="2057" w:type="dxa"/>
            <w:vMerge w:val="restart"/>
            <w:tcBorders>
              <w:top w:val="single" w:sz="4" w:space="0" w:color="000000"/>
              <w:left w:val="single" w:sz="4" w:space="0" w:color="000000"/>
              <w:bottom w:val="single" w:sz="4" w:space="0" w:color="000000"/>
            </w:tcBorders>
          </w:tcPr>
          <w:p w:rsidR="007F2457" w:rsidRPr="0026618D" w:rsidRDefault="007F2457" w:rsidP="000E0FED">
            <w:pPr>
              <w:pStyle w:val="a8"/>
              <w:snapToGrid w:val="0"/>
              <w:ind w:firstLine="0"/>
              <w:jc w:val="left"/>
              <w:rPr>
                <w:sz w:val="24"/>
              </w:rPr>
            </w:pPr>
            <w:r w:rsidRPr="0026618D">
              <w:rPr>
                <w:sz w:val="24"/>
              </w:rPr>
              <w:t>Надання фінансової та організаційної підтримки проектів органів шкільного самоврядування</w:t>
            </w:r>
          </w:p>
        </w:tc>
        <w:tc>
          <w:tcPr>
            <w:tcW w:w="930" w:type="dxa"/>
            <w:vMerge w:val="restart"/>
            <w:tcBorders>
              <w:top w:val="single" w:sz="4" w:space="0" w:color="000000"/>
              <w:left w:val="single" w:sz="4" w:space="0" w:color="000000"/>
              <w:bottom w:val="single" w:sz="4" w:space="0" w:color="000000"/>
            </w:tcBorders>
          </w:tcPr>
          <w:p w:rsidR="007F2457" w:rsidRPr="0026618D" w:rsidRDefault="007F2457" w:rsidP="000E0FED">
            <w:pPr>
              <w:snapToGrid w:val="0"/>
            </w:pPr>
            <w:r>
              <w:t>2017-2020</w:t>
            </w:r>
          </w:p>
        </w:tc>
        <w:tc>
          <w:tcPr>
            <w:tcW w:w="2688" w:type="dxa"/>
            <w:vMerge w:val="restart"/>
            <w:tcBorders>
              <w:top w:val="single" w:sz="4" w:space="0" w:color="000000"/>
              <w:left w:val="single" w:sz="4" w:space="0" w:color="000000"/>
              <w:bottom w:val="single" w:sz="4" w:space="0" w:color="000000"/>
            </w:tcBorders>
          </w:tcPr>
          <w:p w:rsidR="007F2457" w:rsidRPr="0026618D" w:rsidRDefault="007F2457" w:rsidP="000E0FED">
            <w:pPr>
              <w:snapToGrid w:val="0"/>
            </w:pPr>
            <w:r>
              <w:t>Сектор</w:t>
            </w:r>
            <w:r w:rsidRPr="0026618D">
              <w:t>у справах сім'ї, молоді та спорту</w:t>
            </w:r>
            <w:r>
              <w:t xml:space="preserve"> райдержадміністрації</w:t>
            </w:r>
            <w:r w:rsidRPr="0026618D">
              <w:t xml:space="preserve">, </w:t>
            </w:r>
            <w:r>
              <w:t xml:space="preserve">відділ </w:t>
            </w:r>
            <w:r w:rsidRPr="0026618D">
              <w:t>освіти райдержадміністрації, сільські, селищні ради</w:t>
            </w:r>
            <w:r>
              <w:t xml:space="preserve"> (за згодою)</w:t>
            </w:r>
          </w:p>
          <w:p w:rsidR="007F2457" w:rsidRPr="0026618D" w:rsidRDefault="007F2457" w:rsidP="000E0FED">
            <w:pPr>
              <w:snapToGrid w:val="0"/>
            </w:pPr>
          </w:p>
        </w:tc>
        <w:tc>
          <w:tcPr>
            <w:tcW w:w="1957" w:type="dxa"/>
            <w:tcBorders>
              <w:top w:val="single" w:sz="4" w:space="0" w:color="000000"/>
              <w:left w:val="single" w:sz="4" w:space="0" w:color="000000"/>
              <w:bottom w:val="single" w:sz="4" w:space="0" w:color="000000"/>
            </w:tcBorders>
          </w:tcPr>
          <w:p w:rsidR="007F2457" w:rsidRPr="0026618D" w:rsidRDefault="007F2457" w:rsidP="000E0FED">
            <w:pPr>
              <w:snapToGrid w:val="0"/>
            </w:pPr>
            <w:r w:rsidRPr="0026618D">
              <w:t>районний</w:t>
            </w:r>
          </w:p>
        </w:tc>
        <w:tc>
          <w:tcPr>
            <w:tcW w:w="1414" w:type="dxa"/>
            <w:tcBorders>
              <w:top w:val="single" w:sz="4" w:space="0" w:color="000000"/>
              <w:left w:val="single" w:sz="4" w:space="0" w:color="000000"/>
              <w:bottom w:val="single" w:sz="4" w:space="0" w:color="000000"/>
            </w:tcBorders>
          </w:tcPr>
          <w:p w:rsidR="007F2457" w:rsidRPr="0026618D" w:rsidRDefault="007F2457" w:rsidP="000E0FED">
            <w:pPr>
              <w:snapToGrid w:val="0"/>
              <w:jc w:val="center"/>
            </w:pPr>
            <w:r>
              <w:t>1</w:t>
            </w:r>
            <w:r w:rsidRPr="0026618D">
              <w:t>,0</w:t>
            </w:r>
          </w:p>
          <w:p w:rsidR="007F2457" w:rsidRPr="0026618D" w:rsidRDefault="007F2457" w:rsidP="000E0FED">
            <w:pPr>
              <w:snapToGrid w:val="0"/>
              <w:jc w:val="center"/>
            </w:pPr>
          </w:p>
        </w:tc>
        <w:tc>
          <w:tcPr>
            <w:tcW w:w="727" w:type="dxa"/>
            <w:gridSpan w:val="7"/>
            <w:tcBorders>
              <w:top w:val="single" w:sz="4" w:space="0" w:color="000000"/>
              <w:left w:val="single" w:sz="4" w:space="0" w:color="000000"/>
              <w:bottom w:val="single" w:sz="4" w:space="0" w:color="000000"/>
            </w:tcBorders>
          </w:tcPr>
          <w:p w:rsidR="007F2457" w:rsidRPr="0026618D" w:rsidRDefault="007F2457" w:rsidP="000E0FED">
            <w:pPr>
              <w:snapToGrid w:val="0"/>
              <w:jc w:val="center"/>
            </w:pPr>
            <w:r>
              <w:t>2</w:t>
            </w:r>
            <w:r w:rsidRPr="0026618D">
              <w:t>,0</w:t>
            </w:r>
          </w:p>
        </w:tc>
        <w:tc>
          <w:tcPr>
            <w:tcW w:w="724" w:type="dxa"/>
            <w:gridSpan w:val="7"/>
            <w:tcBorders>
              <w:top w:val="single" w:sz="4" w:space="0" w:color="000000"/>
              <w:left w:val="single" w:sz="4" w:space="0" w:color="000000"/>
              <w:bottom w:val="single" w:sz="4" w:space="0" w:color="000000"/>
            </w:tcBorders>
          </w:tcPr>
          <w:p w:rsidR="007F2457" w:rsidRPr="0026618D" w:rsidRDefault="007F2457" w:rsidP="000E0FED">
            <w:pPr>
              <w:snapToGrid w:val="0"/>
              <w:jc w:val="center"/>
            </w:pPr>
            <w:r w:rsidRPr="0026618D">
              <w:t>2,0</w:t>
            </w:r>
          </w:p>
        </w:tc>
        <w:tc>
          <w:tcPr>
            <w:tcW w:w="813" w:type="dxa"/>
            <w:gridSpan w:val="6"/>
            <w:tcBorders>
              <w:top w:val="single" w:sz="4" w:space="0" w:color="000000"/>
              <w:left w:val="single" w:sz="4" w:space="0" w:color="000000"/>
              <w:bottom w:val="single" w:sz="4" w:space="0" w:color="000000"/>
            </w:tcBorders>
          </w:tcPr>
          <w:p w:rsidR="007F2457" w:rsidRPr="0026618D" w:rsidRDefault="007F2457" w:rsidP="000E0FED">
            <w:pPr>
              <w:snapToGrid w:val="0"/>
              <w:jc w:val="center"/>
            </w:pPr>
            <w:r w:rsidRPr="0026618D">
              <w:t>2,0</w:t>
            </w:r>
          </w:p>
        </w:tc>
        <w:tc>
          <w:tcPr>
            <w:tcW w:w="1654" w:type="dxa"/>
            <w:gridSpan w:val="2"/>
            <w:vMerge w:val="restart"/>
            <w:tcBorders>
              <w:top w:val="single" w:sz="4" w:space="0" w:color="000000"/>
              <w:left w:val="single" w:sz="4" w:space="0" w:color="000000"/>
              <w:bottom w:val="single" w:sz="4" w:space="0" w:color="000000"/>
            </w:tcBorders>
          </w:tcPr>
          <w:p w:rsidR="007F2457" w:rsidRPr="0026618D" w:rsidRDefault="007F2457" w:rsidP="000E0FED">
            <w:pPr>
              <w:snapToGrid w:val="0"/>
            </w:pPr>
            <w:r w:rsidRPr="0026618D">
              <w:t>Реалізація молоддю та органами влади  партнерських проектів</w:t>
            </w:r>
          </w:p>
        </w:tc>
        <w:tc>
          <w:tcPr>
            <w:tcW w:w="53" w:type="dxa"/>
            <w:gridSpan w:val="2"/>
          </w:tcPr>
          <w:p w:rsidR="007F2457" w:rsidRDefault="007F2457" w:rsidP="000E0FED">
            <w:pPr>
              <w:snapToGrid w:val="0"/>
            </w:pPr>
          </w:p>
        </w:tc>
        <w:tc>
          <w:tcPr>
            <w:tcW w:w="47" w:type="dxa"/>
            <w:gridSpan w:val="2"/>
          </w:tcPr>
          <w:p w:rsidR="007F2457" w:rsidRDefault="007F2457" w:rsidP="000E0FED">
            <w:pPr>
              <w:snapToGrid w:val="0"/>
            </w:pPr>
          </w:p>
        </w:tc>
        <w:tc>
          <w:tcPr>
            <w:tcW w:w="40" w:type="dxa"/>
            <w:gridSpan w:val="2"/>
          </w:tcPr>
          <w:p w:rsidR="007F2457" w:rsidRDefault="007F2457" w:rsidP="000E0FED">
            <w:pPr>
              <w:snapToGrid w:val="0"/>
            </w:pPr>
          </w:p>
        </w:tc>
      </w:tr>
      <w:tr w:rsidR="007F2457" w:rsidTr="00DB5309">
        <w:tblPrEx>
          <w:tblCellMar>
            <w:left w:w="0" w:type="dxa"/>
            <w:right w:w="0" w:type="dxa"/>
          </w:tblCellMar>
        </w:tblPrEx>
        <w:trPr>
          <w:gridAfter w:val="3"/>
          <w:wAfter w:w="339" w:type="dxa"/>
        </w:trPr>
        <w:tc>
          <w:tcPr>
            <w:tcW w:w="646"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930" w:type="dxa"/>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2688" w:type="dxa"/>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1957" w:type="dxa"/>
            <w:tcBorders>
              <w:top w:val="single" w:sz="4" w:space="0" w:color="000000"/>
              <w:left w:val="single" w:sz="4" w:space="0" w:color="000000"/>
              <w:bottom w:val="single" w:sz="4" w:space="0" w:color="000000"/>
            </w:tcBorders>
          </w:tcPr>
          <w:p w:rsidR="007F2457" w:rsidRPr="0026618D" w:rsidRDefault="007F2457" w:rsidP="000E0FED">
            <w:pPr>
              <w:snapToGrid w:val="0"/>
            </w:pPr>
            <w:r>
              <w:t>інші джерела</w:t>
            </w:r>
          </w:p>
        </w:tc>
        <w:tc>
          <w:tcPr>
            <w:tcW w:w="1414" w:type="dxa"/>
            <w:tcBorders>
              <w:top w:val="single" w:sz="4" w:space="0" w:color="000000"/>
              <w:left w:val="single" w:sz="4" w:space="0" w:color="000000"/>
              <w:bottom w:val="single" w:sz="4" w:space="0" w:color="000000"/>
            </w:tcBorders>
          </w:tcPr>
          <w:p w:rsidR="007F2457" w:rsidRDefault="007F2457" w:rsidP="000E0FED">
            <w:pPr>
              <w:snapToGrid w:val="0"/>
              <w:jc w:val="center"/>
            </w:pPr>
            <w:r>
              <w:t>1,0</w:t>
            </w:r>
          </w:p>
          <w:p w:rsidR="007F2457" w:rsidRDefault="007F2457" w:rsidP="000E0FED">
            <w:pPr>
              <w:snapToGrid w:val="0"/>
              <w:jc w:val="center"/>
            </w:pPr>
          </w:p>
        </w:tc>
        <w:tc>
          <w:tcPr>
            <w:tcW w:w="727" w:type="dxa"/>
            <w:gridSpan w:val="7"/>
            <w:tcBorders>
              <w:top w:val="single" w:sz="4" w:space="0" w:color="000000"/>
              <w:left w:val="single" w:sz="4" w:space="0" w:color="000000"/>
              <w:bottom w:val="single" w:sz="4" w:space="0" w:color="000000"/>
            </w:tcBorders>
          </w:tcPr>
          <w:p w:rsidR="007F2457" w:rsidRDefault="007F2457" w:rsidP="000E0FED">
            <w:pPr>
              <w:snapToGrid w:val="0"/>
              <w:jc w:val="center"/>
            </w:pPr>
            <w:r>
              <w:t>1,0</w:t>
            </w:r>
          </w:p>
        </w:tc>
        <w:tc>
          <w:tcPr>
            <w:tcW w:w="724" w:type="dxa"/>
            <w:gridSpan w:val="7"/>
            <w:tcBorders>
              <w:top w:val="single" w:sz="4" w:space="0" w:color="000000"/>
              <w:left w:val="single" w:sz="4" w:space="0" w:color="000000"/>
              <w:bottom w:val="single" w:sz="4" w:space="0" w:color="000000"/>
            </w:tcBorders>
          </w:tcPr>
          <w:p w:rsidR="007F2457" w:rsidRDefault="007F2457" w:rsidP="000E0FED">
            <w:pPr>
              <w:snapToGrid w:val="0"/>
              <w:jc w:val="center"/>
            </w:pPr>
            <w:r>
              <w:t>1,0</w:t>
            </w:r>
          </w:p>
        </w:tc>
        <w:tc>
          <w:tcPr>
            <w:tcW w:w="813" w:type="dxa"/>
            <w:gridSpan w:val="6"/>
            <w:tcBorders>
              <w:top w:val="single" w:sz="4" w:space="0" w:color="000000"/>
              <w:left w:val="single" w:sz="4" w:space="0" w:color="000000"/>
              <w:bottom w:val="single" w:sz="4" w:space="0" w:color="000000"/>
            </w:tcBorders>
          </w:tcPr>
          <w:p w:rsidR="007F2457" w:rsidRDefault="007F2457" w:rsidP="000E0FED">
            <w:pPr>
              <w:snapToGrid w:val="0"/>
              <w:jc w:val="center"/>
            </w:pPr>
            <w:r>
              <w:t>1,0</w:t>
            </w:r>
          </w:p>
        </w:tc>
        <w:tc>
          <w:tcPr>
            <w:tcW w:w="1654" w:type="dxa"/>
            <w:gridSpan w:val="2"/>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53" w:type="dxa"/>
            <w:gridSpan w:val="2"/>
          </w:tcPr>
          <w:p w:rsidR="007F2457" w:rsidRDefault="007F2457" w:rsidP="000E0FED">
            <w:pPr>
              <w:snapToGrid w:val="0"/>
            </w:pPr>
          </w:p>
        </w:tc>
        <w:tc>
          <w:tcPr>
            <w:tcW w:w="47" w:type="dxa"/>
            <w:gridSpan w:val="2"/>
          </w:tcPr>
          <w:p w:rsidR="007F2457" w:rsidRDefault="007F2457" w:rsidP="000E0FED">
            <w:pPr>
              <w:snapToGrid w:val="0"/>
            </w:pPr>
          </w:p>
        </w:tc>
        <w:tc>
          <w:tcPr>
            <w:tcW w:w="40" w:type="dxa"/>
            <w:gridSpan w:val="2"/>
          </w:tcPr>
          <w:p w:rsidR="007F2457" w:rsidRDefault="007F2457" w:rsidP="000E0FED">
            <w:pPr>
              <w:snapToGrid w:val="0"/>
            </w:pPr>
          </w:p>
        </w:tc>
      </w:tr>
      <w:tr w:rsidR="007F2457" w:rsidTr="00DB5309">
        <w:tblPrEx>
          <w:tblCellMar>
            <w:left w:w="0" w:type="dxa"/>
            <w:right w:w="0" w:type="dxa"/>
          </w:tblCellMar>
        </w:tblPrEx>
        <w:trPr>
          <w:gridAfter w:val="3"/>
          <w:wAfter w:w="339" w:type="dxa"/>
        </w:trPr>
        <w:tc>
          <w:tcPr>
            <w:tcW w:w="646" w:type="dxa"/>
            <w:vMerge w:val="restart"/>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val="restart"/>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val="restart"/>
            <w:tcBorders>
              <w:top w:val="single" w:sz="4" w:space="0" w:color="000000"/>
              <w:left w:val="single" w:sz="4" w:space="0" w:color="000000"/>
              <w:bottom w:val="single" w:sz="4" w:space="0" w:color="000000"/>
            </w:tcBorders>
          </w:tcPr>
          <w:p w:rsidR="007F2457" w:rsidRPr="0026618D" w:rsidRDefault="007F2457" w:rsidP="000E0FED">
            <w:pPr>
              <w:pStyle w:val="a5"/>
              <w:snapToGrid w:val="0"/>
            </w:pPr>
            <w:r w:rsidRPr="0026618D">
              <w:t>Проведення регіональних семінарів, засідань за круглим столом, нарад, конкурсів з питань розвитку шкільного самоврядування</w:t>
            </w:r>
          </w:p>
        </w:tc>
        <w:tc>
          <w:tcPr>
            <w:tcW w:w="930" w:type="dxa"/>
            <w:vMerge w:val="restart"/>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2688" w:type="dxa"/>
            <w:vMerge w:val="restart"/>
            <w:tcBorders>
              <w:top w:val="single" w:sz="4" w:space="0" w:color="000000"/>
              <w:left w:val="single" w:sz="4" w:space="0" w:color="000000"/>
              <w:bottom w:val="single" w:sz="4" w:space="0" w:color="000000"/>
            </w:tcBorders>
          </w:tcPr>
          <w:p w:rsidR="007F2457" w:rsidRDefault="007F2457" w:rsidP="000E0FED">
            <w:pPr>
              <w:snapToGrid w:val="0"/>
            </w:pPr>
            <w:r>
              <w:t>Сектор</w:t>
            </w:r>
            <w:r w:rsidRPr="0026618D">
              <w:t xml:space="preserve"> у справах сім'ї, молоді та спорту райдержадміністрації, сільські, селищні ради</w:t>
            </w:r>
            <w:r>
              <w:t xml:space="preserve"> (за згодою)</w:t>
            </w:r>
          </w:p>
          <w:p w:rsidR="007F2457" w:rsidRPr="0026618D" w:rsidRDefault="007F2457" w:rsidP="000E0FED">
            <w:pPr>
              <w:snapToGrid w:val="0"/>
            </w:pPr>
          </w:p>
          <w:p w:rsidR="007F2457" w:rsidRPr="0026618D" w:rsidRDefault="007F2457" w:rsidP="000E0FED">
            <w:pPr>
              <w:snapToGrid w:val="0"/>
            </w:pPr>
          </w:p>
        </w:tc>
        <w:tc>
          <w:tcPr>
            <w:tcW w:w="1957" w:type="dxa"/>
            <w:tcBorders>
              <w:top w:val="single" w:sz="4" w:space="0" w:color="000000"/>
              <w:left w:val="single" w:sz="4" w:space="0" w:color="000000"/>
              <w:bottom w:val="single" w:sz="4" w:space="0" w:color="000000"/>
            </w:tcBorders>
          </w:tcPr>
          <w:p w:rsidR="007F2457" w:rsidRPr="0026618D" w:rsidRDefault="007F2457" w:rsidP="000E0FED">
            <w:pPr>
              <w:snapToGrid w:val="0"/>
            </w:pPr>
            <w:r>
              <w:t>район</w:t>
            </w:r>
            <w:r w:rsidRPr="0026618D">
              <w:t>ний</w:t>
            </w:r>
          </w:p>
        </w:tc>
        <w:tc>
          <w:tcPr>
            <w:tcW w:w="1414" w:type="dxa"/>
            <w:tcBorders>
              <w:top w:val="single" w:sz="4" w:space="0" w:color="000000"/>
              <w:left w:val="single" w:sz="4" w:space="0" w:color="000000"/>
              <w:bottom w:val="single" w:sz="4" w:space="0" w:color="000000"/>
            </w:tcBorders>
          </w:tcPr>
          <w:p w:rsidR="007F2457" w:rsidRPr="0026618D" w:rsidRDefault="007F2457" w:rsidP="000E0FED">
            <w:pPr>
              <w:snapToGrid w:val="0"/>
              <w:jc w:val="center"/>
            </w:pPr>
            <w:r>
              <w:t>1</w:t>
            </w:r>
            <w:r w:rsidRPr="0026618D">
              <w:t>,0</w:t>
            </w:r>
          </w:p>
          <w:p w:rsidR="007F2457" w:rsidRPr="0026618D" w:rsidRDefault="007F2457" w:rsidP="000E0FED">
            <w:pPr>
              <w:snapToGrid w:val="0"/>
              <w:jc w:val="center"/>
            </w:pPr>
          </w:p>
        </w:tc>
        <w:tc>
          <w:tcPr>
            <w:tcW w:w="727" w:type="dxa"/>
            <w:gridSpan w:val="7"/>
            <w:tcBorders>
              <w:top w:val="single" w:sz="4" w:space="0" w:color="000000"/>
              <w:left w:val="single" w:sz="4" w:space="0" w:color="000000"/>
              <w:bottom w:val="single" w:sz="4" w:space="0" w:color="000000"/>
            </w:tcBorders>
          </w:tcPr>
          <w:p w:rsidR="007F2457" w:rsidRPr="0026618D" w:rsidRDefault="007F2457" w:rsidP="000E0FED">
            <w:pPr>
              <w:snapToGrid w:val="0"/>
              <w:jc w:val="center"/>
            </w:pPr>
            <w:r>
              <w:t>1</w:t>
            </w:r>
            <w:r w:rsidRPr="0026618D">
              <w:t>,0</w:t>
            </w:r>
          </w:p>
        </w:tc>
        <w:tc>
          <w:tcPr>
            <w:tcW w:w="724" w:type="dxa"/>
            <w:gridSpan w:val="7"/>
            <w:tcBorders>
              <w:top w:val="single" w:sz="4" w:space="0" w:color="000000"/>
              <w:left w:val="single" w:sz="4" w:space="0" w:color="000000"/>
              <w:bottom w:val="single" w:sz="4" w:space="0" w:color="000000"/>
            </w:tcBorders>
          </w:tcPr>
          <w:p w:rsidR="007F2457" w:rsidRPr="0026618D" w:rsidRDefault="007F2457" w:rsidP="000E0FED">
            <w:pPr>
              <w:snapToGrid w:val="0"/>
              <w:jc w:val="center"/>
            </w:pPr>
            <w:r w:rsidRPr="0026618D">
              <w:t>2,0</w:t>
            </w:r>
          </w:p>
        </w:tc>
        <w:tc>
          <w:tcPr>
            <w:tcW w:w="813" w:type="dxa"/>
            <w:gridSpan w:val="6"/>
            <w:tcBorders>
              <w:top w:val="single" w:sz="4" w:space="0" w:color="000000"/>
              <w:left w:val="single" w:sz="4" w:space="0" w:color="000000"/>
              <w:bottom w:val="single" w:sz="4" w:space="0" w:color="000000"/>
            </w:tcBorders>
          </w:tcPr>
          <w:p w:rsidR="007F2457" w:rsidRPr="0026618D" w:rsidRDefault="007F2457" w:rsidP="000E0FED">
            <w:pPr>
              <w:snapToGrid w:val="0"/>
              <w:jc w:val="center"/>
            </w:pPr>
            <w:r w:rsidRPr="0026618D">
              <w:t>2,0</w:t>
            </w:r>
          </w:p>
        </w:tc>
        <w:tc>
          <w:tcPr>
            <w:tcW w:w="1654" w:type="dxa"/>
            <w:gridSpan w:val="2"/>
            <w:vMerge w:val="restart"/>
            <w:tcBorders>
              <w:top w:val="single" w:sz="4" w:space="0" w:color="000000"/>
              <w:left w:val="single" w:sz="4" w:space="0" w:color="000000"/>
              <w:bottom w:val="single" w:sz="4" w:space="0" w:color="000000"/>
            </w:tcBorders>
          </w:tcPr>
          <w:p w:rsidR="007F2457" w:rsidRPr="0026618D" w:rsidRDefault="007F2457" w:rsidP="000E0FED">
            <w:pPr>
              <w:snapToGrid w:val="0"/>
            </w:pPr>
            <w:r w:rsidRPr="0026618D">
              <w:t>Реалізація молоддю та органами влади  партнерських проектів</w:t>
            </w:r>
          </w:p>
        </w:tc>
        <w:tc>
          <w:tcPr>
            <w:tcW w:w="53" w:type="dxa"/>
            <w:gridSpan w:val="2"/>
          </w:tcPr>
          <w:p w:rsidR="007F2457" w:rsidRDefault="007F2457" w:rsidP="000E0FED">
            <w:pPr>
              <w:snapToGrid w:val="0"/>
            </w:pPr>
          </w:p>
        </w:tc>
        <w:tc>
          <w:tcPr>
            <w:tcW w:w="47" w:type="dxa"/>
            <w:gridSpan w:val="2"/>
          </w:tcPr>
          <w:p w:rsidR="007F2457" w:rsidRDefault="007F2457" w:rsidP="000E0FED">
            <w:pPr>
              <w:snapToGrid w:val="0"/>
            </w:pPr>
          </w:p>
        </w:tc>
        <w:tc>
          <w:tcPr>
            <w:tcW w:w="40" w:type="dxa"/>
            <w:gridSpan w:val="2"/>
          </w:tcPr>
          <w:p w:rsidR="007F2457" w:rsidRDefault="007F2457" w:rsidP="000E0FED">
            <w:pPr>
              <w:snapToGrid w:val="0"/>
            </w:pPr>
          </w:p>
        </w:tc>
      </w:tr>
      <w:tr w:rsidR="007F2457" w:rsidTr="00DB5309">
        <w:tblPrEx>
          <w:tblCellMar>
            <w:left w:w="0" w:type="dxa"/>
            <w:right w:w="0" w:type="dxa"/>
          </w:tblCellMar>
        </w:tblPrEx>
        <w:trPr>
          <w:gridAfter w:val="3"/>
          <w:wAfter w:w="339" w:type="dxa"/>
        </w:trPr>
        <w:tc>
          <w:tcPr>
            <w:tcW w:w="646"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930" w:type="dxa"/>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2688" w:type="dxa"/>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1957" w:type="dxa"/>
            <w:tcBorders>
              <w:top w:val="single" w:sz="4" w:space="0" w:color="000000"/>
              <w:left w:val="single" w:sz="4" w:space="0" w:color="000000"/>
              <w:bottom w:val="single" w:sz="4" w:space="0" w:color="000000"/>
            </w:tcBorders>
          </w:tcPr>
          <w:p w:rsidR="007F2457" w:rsidRPr="0026618D" w:rsidRDefault="007F2457" w:rsidP="000E0FED">
            <w:pPr>
              <w:snapToGrid w:val="0"/>
            </w:pPr>
            <w:r>
              <w:t>Інші джерела</w:t>
            </w:r>
          </w:p>
        </w:tc>
        <w:tc>
          <w:tcPr>
            <w:tcW w:w="1414" w:type="dxa"/>
            <w:tcBorders>
              <w:top w:val="single" w:sz="4" w:space="0" w:color="000000"/>
              <w:left w:val="single" w:sz="4" w:space="0" w:color="000000"/>
              <w:bottom w:val="single" w:sz="4" w:space="0" w:color="000000"/>
            </w:tcBorders>
          </w:tcPr>
          <w:p w:rsidR="007F2457" w:rsidRPr="0026618D" w:rsidRDefault="007F2457" w:rsidP="000E0FED">
            <w:pPr>
              <w:snapToGrid w:val="0"/>
              <w:jc w:val="center"/>
            </w:pPr>
          </w:p>
        </w:tc>
        <w:tc>
          <w:tcPr>
            <w:tcW w:w="727" w:type="dxa"/>
            <w:gridSpan w:val="7"/>
            <w:tcBorders>
              <w:top w:val="single" w:sz="4" w:space="0" w:color="000000"/>
              <w:left w:val="single" w:sz="4" w:space="0" w:color="000000"/>
              <w:bottom w:val="single" w:sz="4" w:space="0" w:color="000000"/>
            </w:tcBorders>
          </w:tcPr>
          <w:p w:rsidR="007F2457" w:rsidRPr="0026618D" w:rsidRDefault="007F2457" w:rsidP="000E0FED">
            <w:pPr>
              <w:snapToGrid w:val="0"/>
              <w:jc w:val="center"/>
            </w:pPr>
          </w:p>
        </w:tc>
        <w:tc>
          <w:tcPr>
            <w:tcW w:w="724" w:type="dxa"/>
            <w:gridSpan w:val="7"/>
            <w:tcBorders>
              <w:top w:val="single" w:sz="4" w:space="0" w:color="000000"/>
              <w:left w:val="single" w:sz="4" w:space="0" w:color="000000"/>
              <w:bottom w:val="single" w:sz="4" w:space="0" w:color="000000"/>
            </w:tcBorders>
          </w:tcPr>
          <w:p w:rsidR="007F2457" w:rsidRPr="0026618D" w:rsidRDefault="007F2457" w:rsidP="000E0FED">
            <w:pPr>
              <w:snapToGrid w:val="0"/>
              <w:jc w:val="center"/>
            </w:pPr>
          </w:p>
        </w:tc>
        <w:tc>
          <w:tcPr>
            <w:tcW w:w="813" w:type="dxa"/>
            <w:gridSpan w:val="6"/>
            <w:tcBorders>
              <w:top w:val="single" w:sz="4" w:space="0" w:color="000000"/>
              <w:left w:val="single" w:sz="4" w:space="0" w:color="000000"/>
              <w:bottom w:val="single" w:sz="4" w:space="0" w:color="000000"/>
            </w:tcBorders>
          </w:tcPr>
          <w:p w:rsidR="007F2457" w:rsidRPr="0026618D" w:rsidRDefault="007F2457" w:rsidP="000E0FED">
            <w:pPr>
              <w:snapToGrid w:val="0"/>
              <w:jc w:val="center"/>
            </w:pPr>
          </w:p>
        </w:tc>
        <w:tc>
          <w:tcPr>
            <w:tcW w:w="1654" w:type="dxa"/>
            <w:gridSpan w:val="2"/>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53" w:type="dxa"/>
            <w:gridSpan w:val="2"/>
          </w:tcPr>
          <w:p w:rsidR="007F2457" w:rsidRDefault="007F2457" w:rsidP="000E0FED">
            <w:pPr>
              <w:snapToGrid w:val="0"/>
            </w:pPr>
          </w:p>
        </w:tc>
        <w:tc>
          <w:tcPr>
            <w:tcW w:w="47" w:type="dxa"/>
            <w:gridSpan w:val="2"/>
          </w:tcPr>
          <w:p w:rsidR="007F2457" w:rsidRDefault="007F2457" w:rsidP="000E0FED">
            <w:pPr>
              <w:snapToGrid w:val="0"/>
            </w:pPr>
          </w:p>
        </w:tc>
        <w:tc>
          <w:tcPr>
            <w:tcW w:w="40" w:type="dxa"/>
            <w:gridSpan w:val="2"/>
          </w:tcPr>
          <w:p w:rsidR="007F2457" w:rsidRDefault="007F2457" w:rsidP="000E0FED">
            <w:pPr>
              <w:snapToGrid w:val="0"/>
            </w:pPr>
          </w:p>
        </w:tc>
      </w:tr>
      <w:tr w:rsidR="007F2457" w:rsidTr="00DB5309">
        <w:tblPrEx>
          <w:tblCellMar>
            <w:left w:w="0" w:type="dxa"/>
            <w:right w:w="0" w:type="dxa"/>
          </w:tblCellMar>
        </w:tblPrEx>
        <w:trPr>
          <w:gridAfter w:val="3"/>
          <w:wAfter w:w="339" w:type="dxa"/>
        </w:trPr>
        <w:tc>
          <w:tcPr>
            <w:tcW w:w="646" w:type="dxa"/>
            <w:vMerge w:val="restart"/>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val="restart"/>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val="restart"/>
            <w:tcBorders>
              <w:top w:val="single" w:sz="4" w:space="0" w:color="000000"/>
              <w:left w:val="single" w:sz="4" w:space="0" w:color="000000"/>
              <w:bottom w:val="single" w:sz="4" w:space="0" w:color="000000"/>
            </w:tcBorders>
          </w:tcPr>
          <w:p w:rsidR="007F2457" w:rsidRPr="0026618D" w:rsidRDefault="007F2457" w:rsidP="000E0FED">
            <w:pPr>
              <w:snapToGrid w:val="0"/>
            </w:pPr>
            <w:r w:rsidRPr="0026618D">
              <w:t>Проведення стажування молоді в органах виконавчої влади та місцевого самоврядування</w:t>
            </w:r>
          </w:p>
        </w:tc>
        <w:tc>
          <w:tcPr>
            <w:tcW w:w="930" w:type="dxa"/>
            <w:vMerge w:val="restart"/>
            <w:tcBorders>
              <w:top w:val="single" w:sz="4" w:space="0" w:color="000000"/>
              <w:left w:val="single" w:sz="4" w:space="0" w:color="000000"/>
              <w:bottom w:val="single" w:sz="4" w:space="0" w:color="000000"/>
            </w:tcBorders>
          </w:tcPr>
          <w:p w:rsidR="007F2457" w:rsidRPr="0026618D" w:rsidRDefault="007F2457" w:rsidP="000E0FED">
            <w:pPr>
              <w:snapToGrid w:val="0"/>
            </w:pPr>
            <w:r>
              <w:t>2017-2020</w:t>
            </w:r>
          </w:p>
        </w:tc>
        <w:tc>
          <w:tcPr>
            <w:tcW w:w="2688" w:type="dxa"/>
            <w:vMerge w:val="restart"/>
            <w:tcBorders>
              <w:top w:val="single" w:sz="4" w:space="0" w:color="000000"/>
              <w:left w:val="single" w:sz="4" w:space="0" w:color="000000"/>
              <w:bottom w:val="single" w:sz="4" w:space="0" w:color="000000"/>
            </w:tcBorders>
          </w:tcPr>
          <w:p w:rsidR="007F2457" w:rsidRPr="0026618D" w:rsidRDefault="007F2457" w:rsidP="000E0FED">
            <w:pPr>
              <w:snapToGrid w:val="0"/>
            </w:pPr>
            <w:r>
              <w:t>Сектор</w:t>
            </w:r>
            <w:r w:rsidRPr="0026618D">
              <w:t xml:space="preserve"> у справах сім'ї, молоді та спорту райдержадміністрації, сільські, селищні ради громадські організації</w:t>
            </w:r>
            <w:r>
              <w:t xml:space="preserve"> (за згодою)</w:t>
            </w:r>
          </w:p>
        </w:tc>
        <w:tc>
          <w:tcPr>
            <w:tcW w:w="1957" w:type="dxa"/>
            <w:tcBorders>
              <w:top w:val="single" w:sz="4" w:space="0" w:color="000000"/>
              <w:left w:val="single" w:sz="4" w:space="0" w:color="000000"/>
              <w:bottom w:val="single" w:sz="4" w:space="0" w:color="000000"/>
            </w:tcBorders>
          </w:tcPr>
          <w:p w:rsidR="007F2457" w:rsidRPr="0026618D" w:rsidRDefault="007F2457" w:rsidP="000E0FED">
            <w:pPr>
              <w:snapToGrid w:val="0"/>
            </w:pPr>
            <w:r w:rsidRPr="0026618D">
              <w:t>районн</w:t>
            </w:r>
            <w:r>
              <w:t>ий</w:t>
            </w:r>
          </w:p>
        </w:tc>
        <w:tc>
          <w:tcPr>
            <w:tcW w:w="1414" w:type="dxa"/>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727" w:type="dxa"/>
            <w:gridSpan w:val="7"/>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724" w:type="dxa"/>
            <w:gridSpan w:val="7"/>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813" w:type="dxa"/>
            <w:gridSpan w:val="6"/>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1654" w:type="dxa"/>
            <w:gridSpan w:val="2"/>
            <w:vMerge w:val="restart"/>
            <w:tcBorders>
              <w:top w:val="single" w:sz="4" w:space="0" w:color="000000"/>
              <w:left w:val="single" w:sz="4" w:space="0" w:color="000000"/>
              <w:bottom w:val="single" w:sz="4" w:space="0" w:color="000000"/>
            </w:tcBorders>
          </w:tcPr>
          <w:p w:rsidR="007F2457" w:rsidRPr="0026618D" w:rsidRDefault="007F2457" w:rsidP="000E0FED">
            <w:pPr>
              <w:snapToGrid w:val="0"/>
            </w:pPr>
            <w:r w:rsidRPr="0026618D">
              <w:t>Залучення до державної служби обдарованої молоді</w:t>
            </w:r>
          </w:p>
        </w:tc>
        <w:tc>
          <w:tcPr>
            <w:tcW w:w="53" w:type="dxa"/>
            <w:gridSpan w:val="2"/>
          </w:tcPr>
          <w:p w:rsidR="007F2457" w:rsidRDefault="007F2457" w:rsidP="000E0FED">
            <w:pPr>
              <w:snapToGrid w:val="0"/>
            </w:pPr>
          </w:p>
        </w:tc>
        <w:tc>
          <w:tcPr>
            <w:tcW w:w="47" w:type="dxa"/>
            <w:gridSpan w:val="2"/>
          </w:tcPr>
          <w:p w:rsidR="007F2457" w:rsidRDefault="007F2457" w:rsidP="000E0FED">
            <w:pPr>
              <w:snapToGrid w:val="0"/>
            </w:pPr>
          </w:p>
        </w:tc>
        <w:tc>
          <w:tcPr>
            <w:tcW w:w="40" w:type="dxa"/>
            <w:gridSpan w:val="2"/>
          </w:tcPr>
          <w:p w:rsidR="007F2457" w:rsidRDefault="007F2457" w:rsidP="000E0FED">
            <w:pPr>
              <w:snapToGrid w:val="0"/>
            </w:pPr>
          </w:p>
        </w:tc>
      </w:tr>
      <w:tr w:rsidR="007F2457" w:rsidTr="00DB5309">
        <w:tblPrEx>
          <w:tblCellMar>
            <w:left w:w="0" w:type="dxa"/>
            <w:right w:w="0" w:type="dxa"/>
          </w:tblCellMar>
        </w:tblPrEx>
        <w:trPr>
          <w:gridAfter w:val="3"/>
          <w:wAfter w:w="339" w:type="dxa"/>
        </w:trPr>
        <w:tc>
          <w:tcPr>
            <w:tcW w:w="646"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930" w:type="dxa"/>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2688" w:type="dxa"/>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1957" w:type="dxa"/>
            <w:tcBorders>
              <w:left w:val="single" w:sz="4" w:space="0" w:color="000000"/>
              <w:bottom w:val="single" w:sz="4" w:space="0" w:color="000000"/>
            </w:tcBorders>
          </w:tcPr>
          <w:p w:rsidR="007F2457" w:rsidRPr="0026618D" w:rsidRDefault="007F2457" w:rsidP="000E0FED">
            <w:pPr>
              <w:snapToGrid w:val="0"/>
            </w:pPr>
            <w:r>
              <w:t>інші джерела</w:t>
            </w:r>
          </w:p>
        </w:tc>
        <w:tc>
          <w:tcPr>
            <w:tcW w:w="1414" w:type="dxa"/>
            <w:tcBorders>
              <w:left w:val="single" w:sz="4" w:space="0" w:color="000000"/>
              <w:bottom w:val="single" w:sz="4" w:space="0" w:color="000000"/>
            </w:tcBorders>
          </w:tcPr>
          <w:p w:rsidR="007F2457" w:rsidRDefault="007F2457" w:rsidP="000E0FED">
            <w:pPr>
              <w:snapToGrid w:val="0"/>
              <w:jc w:val="center"/>
            </w:pPr>
            <w:r>
              <w:t>1,0</w:t>
            </w:r>
          </w:p>
          <w:p w:rsidR="007F2457" w:rsidRDefault="007F2457" w:rsidP="000E0FED">
            <w:pPr>
              <w:snapToGrid w:val="0"/>
              <w:jc w:val="center"/>
            </w:pPr>
          </w:p>
        </w:tc>
        <w:tc>
          <w:tcPr>
            <w:tcW w:w="727" w:type="dxa"/>
            <w:gridSpan w:val="7"/>
            <w:tcBorders>
              <w:left w:val="single" w:sz="4" w:space="0" w:color="000000"/>
              <w:bottom w:val="single" w:sz="4" w:space="0" w:color="000000"/>
            </w:tcBorders>
          </w:tcPr>
          <w:p w:rsidR="007F2457" w:rsidRDefault="007F2457" w:rsidP="000E0FED">
            <w:pPr>
              <w:snapToGrid w:val="0"/>
              <w:jc w:val="center"/>
            </w:pPr>
            <w:r>
              <w:t>1,0</w:t>
            </w:r>
          </w:p>
        </w:tc>
        <w:tc>
          <w:tcPr>
            <w:tcW w:w="724" w:type="dxa"/>
            <w:gridSpan w:val="7"/>
            <w:tcBorders>
              <w:left w:val="single" w:sz="4" w:space="0" w:color="000000"/>
              <w:bottom w:val="single" w:sz="4" w:space="0" w:color="000000"/>
            </w:tcBorders>
          </w:tcPr>
          <w:p w:rsidR="007F2457" w:rsidRDefault="007F2457" w:rsidP="000E0FED">
            <w:pPr>
              <w:snapToGrid w:val="0"/>
              <w:jc w:val="center"/>
            </w:pPr>
            <w:r>
              <w:t>1,0</w:t>
            </w:r>
          </w:p>
        </w:tc>
        <w:tc>
          <w:tcPr>
            <w:tcW w:w="813" w:type="dxa"/>
            <w:gridSpan w:val="6"/>
            <w:tcBorders>
              <w:left w:val="single" w:sz="4" w:space="0" w:color="000000"/>
              <w:bottom w:val="single" w:sz="4" w:space="0" w:color="000000"/>
            </w:tcBorders>
          </w:tcPr>
          <w:p w:rsidR="007F2457" w:rsidRDefault="007F2457" w:rsidP="000E0FED">
            <w:pPr>
              <w:snapToGrid w:val="0"/>
              <w:jc w:val="center"/>
            </w:pPr>
            <w:r>
              <w:t>1,0</w:t>
            </w:r>
          </w:p>
        </w:tc>
        <w:tc>
          <w:tcPr>
            <w:tcW w:w="1654" w:type="dxa"/>
            <w:gridSpan w:val="2"/>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53" w:type="dxa"/>
            <w:gridSpan w:val="2"/>
          </w:tcPr>
          <w:p w:rsidR="007F2457" w:rsidRDefault="007F2457" w:rsidP="000E0FED">
            <w:pPr>
              <w:snapToGrid w:val="0"/>
            </w:pPr>
          </w:p>
        </w:tc>
        <w:tc>
          <w:tcPr>
            <w:tcW w:w="47" w:type="dxa"/>
            <w:gridSpan w:val="2"/>
          </w:tcPr>
          <w:p w:rsidR="007F2457" w:rsidRDefault="007F2457" w:rsidP="000E0FED">
            <w:pPr>
              <w:snapToGrid w:val="0"/>
            </w:pPr>
          </w:p>
        </w:tc>
        <w:tc>
          <w:tcPr>
            <w:tcW w:w="40" w:type="dxa"/>
            <w:gridSpan w:val="2"/>
          </w:tcPr>
          <w:p w:rsidR="007F2457" w:rsidRDefault="007F2457" w:rsidP="000E0FED">
            <w:pPr>
              <w:snapToGrid w:val="0"/>
            </w:pPr>
          </w:p>
        </w:tc>
      </w:tr>
      <w:tr w:rsidR="007F2457" w:rsidTr="005B24AF">
        <w:trPr>
          <w:gridAfter w:val="2"/>
          <w:wAfter w:w="329" w:type="dxa"/>
        </w:trPr>
        <w:tc>
          <w:tcPr>
            <w:tcW w:w="15335" w:type="dxa"/>
            <w:gridSpan w:val="36"/>
            <w:tcBorders>
              <w:top w:val="single" w:sz="4" w:space="0" w:color="000000"/>
              <w:left w:val="single" w:sz="4" w:space="0" w:color="000000"/>
              <w:bottom w:val="single" w:sz="4" w:space="0" w:color="000000"/>
              <w:right w:val="single" w:sz="4" w:space="0" w:color="000000"/>
            </w:tcBorders>
          </w:tcPr>
          <w:p w:rsidR="007F2457" w:rsidRDefault="007F2457" w:rsidP="000E0FED">
            <w:pPr>
              <w:snapToGrid w:val="0"/>
              <w:jc w:val="center"/>
              <w:rPr>
                <w:b/>
              </w:rPr>
            </w:pPr>
          </w:p>
          <w:p w:rsidR="007F2457" w:rsidRPr="0026618D" w:rsidRDefault="007F2457" w:rsidP="000E0FED">
            <w:pPr>
              <w:snapToGrid w:val="0"/>
              <w:jc w:val="center"/>
              <w:rPr>
                <w:b/>
              </w:rPr>
            </w:pPr>
          </w:p>
          <w:p w:rsidR="007F2457" w:rsidRPr="0026618D" w:rsidRDefault="007F2457" w:rsidP="000E0FED">
            <w:pPr>
              <w:snapToGrid w:val="0"/>
              <w:jc w:val="center"/>
              <w:rPr>
                <w:b/>
              </w:rPr>
            </w:pPr>
            <w:r w:rsidRPr="0026618D">
              <w:rPr>
                <w:b/>
                <w:lang w:val="en-US"/>
              </w:rPr>
              <w:t>V</w:t>
            </w:r>
            <w:r w:rsidRPr="0026618D">
              <w:rPr>
                <w:b/>
              </w:rPr>
              <w:t>І. Зміцнення інституту сім’ї</w:t>
            </w:r>
          </w:p>
        </w:tc>
      </w:tr>
      <w:tr w:rsidR="007F2457" w:rsidTr="005B24AF">
        <w:tblPrEx>
          <w:tblCellMar>
            <w:left w:w="0" w:type="dxa"/>
            <w:right w:w="0" w:type="dxa"/>
          </w:tblCellMar>
        </w:tblPrEx>
        <w:trPr>
          <w:gridAfter w:val="3"/>
          <w:wAfter w:w="339" w:type="dxa"/>
        </w:trPr>
        <w:tc>
          <w:tcPr>
            <w:tcW w:w="646" w:type="dxa"/>
            <w:vMerge w:val="restart"/>
            <w:tcBorders>
              <w:top w:val="single" w:sz="4" w:space="0" w:color="000000"/>
              <w:left w:val="single" w:sz="4" w:space="0" w:color="000000"/>
              <w:bottom w:val="single" w:sz="4" w:space="0" w:color="000000"/>
            </w:tcBorders>
          </w:tcPr>
          <w:p w:rsidR="007F2457" w:rsidRDefault="007F2457" w:rsidP="000E0FED">
            <w:pPr>
              <w:snapToGrid w:val="0"/>
            </w:pPr>
            <w:r>
              <w:t xml:space="preserve"> 1.</w:t>
            </w:r>
          </w:p>
        </w:tc>
        <w:tc>
          <w:tcPr>
            <w:tcW w:w="1575" w:type="dxa"/>
            <w:vMerge w:val="restart"/>
            <w:tcBorders>
              <w:top w:val="single" w:sz="4" w:space="0" w:color="000000"/>
              <w:left w:val="single" w:sz="4" w:space="0" w:color="000000"/>
              <w:bottom w:val="single" w:sz="4" w:space="0" w:color="000000"/>
            </w:tcBorders>
          </w:tcPr>
          <w:p w:rsidR="007F2457" w:rsidRDefault="007F2457" w:rsidP="000E0FED">
            <w:pPr>
              <w:snapToGrid w:val="0"/>
            </w:pPr>
            <w:r>
              <w:rPr>
                <w:bCs/>
              </w:rPr>
              <w:t>Раннє виявлення, облік  та соціальний супровід сімей та осіб, які опинилися у складних життєвих обставинах</w:t>
            </w:r>
            <w:r>
              <w:t xml:space="preserve"> </w:t>
            </w:r>
          </w:p>
          <w:p w:rsidR="007F2457" w:rsidRDefault="007F2457" w:rsidP="000E0FED">
            <w:pPr>
              <w:snapToGrid w:val="0"/>
            </w:pPr>
          </w:p>
        </w:tc>
        <w:tc>
          <w:tcPr>
            <w:tcW w:w="2057" w:type="dxa"/>
            <w:vMerge w:val="restart"/>
            <w:tcBorders>
              <w:top w:val="single" w:sz="4" w:space="0" w:color="000000"/>
              <w:left w:val="single" w:sz="4" w:space="0" w:color="000000"/>
              <w:bottom w:val="single" w:sz="4" w:space="0" w:color="000000"/>
            </w:tcBorders>
          </w:tcPr>
          <w:p w:rsidR="007F2457" w:rsidRPr="0026618D" w:rsidRDefault="007F2457" w:rsidP="000E0FED">
            <w:pPr>
              <w:snapToGrid w:val="0"/>
            </w:pPr>
            <w:r w:rsidRPr="0026618D">
              <w:t>Проведення заходів по виявленню та інспектуванню сімей, які опинились у складних життєвих обставинах, здійснення   соціального супроводу сімей, матерів, які мають намір відмовитись від новонародженої дитини</w:t>
            </w:r>
          </w:p>
        </w:tc>
        <w:tc>
          <w:tcPr>
            <w:tcW w:w="930" w:type="dxa"/>
            <w:vMerge w:val="restart"/>
            <w:tcBorders>
              <w:top w:val="single" w:sz="4" w:space="0" w:color="000000"/>
              <w:left w:val="single" w:sz="4" w:space="0" w:color="000000"/>
              <w:bottom w:val="single" w:sz="4" w:space="0" w:color="000000"/>
            </w:tcBorders>
          </w:tcPr>
          <w:p w:rsidR="007F2457" w:rsidRPr="0026618D" w:rsidRDefault="007F2457" w:rsidP="000E0FED">
            <w:pPr>
              <w:snapToGrid w:val="0"/>
            </w:pPr>
            <w:r>
              <w:t>2017-2020</w:t>
            </w:r>
          </w:p>
        </w:tc>
        <w:tc>
          <w:tcPr>
            <w:tcW w:w="2688" w:type="dxa"/>
            <w:vMerge w:val="restart"/>
            <w:tcBorders>
              <w:top w:val="single" w:sz="4" w:space="0" w:color="000000"/>
              <w:left w:val="single" w:sz="4" w:space="0" w:color="000000"/>
              <w:bottom w:val="single" w:sz="4" w:space="0" w:color="000000"/>
            </w:tcBorders>
          </w:tcPr>
          <w:p w:rsidR="007F2457" w:rsidRDefault="007F2457" w:rsidP="000E0FED">
            <w:pPr>
              <w:snapToGrid w:val="0"/>
            </w:pPr>
            <w:r>
              <w:t>Черняхівський</w:t>
            </w:r>
            <w:r w:rsidRPr="0026618D">
              <w:t xml:space="preserve"> </w:t>
            </w:r>
            <w:r>
              <w:t>р</w:t>
            </w:r>
            <w:r w:rsidRPr="0026618D">
              <w:t>айонний центр соціальних служб дл</w:t>
            </w:r>
            <w:r>
              <w:t>я сім’ї, дітей та молоді, сектор</w:t>
            </w:r>
            <w:r w:rsidRPr="0026618D">
              <w:t xml:space="preserve"> у справах сім'ї, молоді та спорту</w:t>
            </w:r>
            <w:r>
              <w:t xml:space="preserve"> райдержадміністрації</w:t>
            </w:r>
            <w:r w:rsidRPr="0026618D">
              <w:t>, служба у справах дітей райдержадміністрації, сільські, селищні ради</w:t>
            </w:r>
            <w:r>
              <w:t xml:space="preserve"> (за згодою)</w:t>
            </w:r>
          </w:p>
          <w:p w:rsidR="007F2457" w:rsidRPr="0026618D" w:rsidRDefault="007F2457" w:rsidP="000E0FED">
            <w:pPr>
              <w:snapToGrid w:val="0"/>
            </w:pPr>
          </w:p>
        </w:tc>
        <w:tc>
          <w:tcPr>
            <w:tcW w:w="1957" w:type="dxa"/>
            <w:tcBorders>
              <w:top w:val="single" w:sz="4" w:space="0" w:color="000000"/>
              <w:left w:val="single" w:sz="4" w:space="0" w:color="000000"/>
              <w:bottom w:val="single" w:sz="4" w:space="0" w:color="000000"/>
            </w:tcBorders>
          </w:tcPr>
          <w:p w:rsidR="007F2457" w:rsidRPr="0026618D" w:rsidRDefault="007F2457" w:rsidP="000E0FED">
            <w:pPr>
              <w:snapToGrid w:val="0"/>
            </w:pPr>
            <w:r w:rsidRPr="0026618D">
              <w:t>районний</w:t>
            </w:r>
          </w:p>
        </w:tc>
        <w:tc>
          <w:tcPr>
            <w:tcW w:w="1447" w:type="dxa"/>
            <w:gridSpan w:val="4"/>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721" w:type="dxa"/>
            <w:gridSpan w:val="6"/>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697" w:type="dxa"/>
            <w:gridSpan w:val="5"/>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813" w:type="dxa"/>
            <w:gridSpan w:val="6"/>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1654" w:type="dxa"/>
            <w:gridSpan w:val="2"/>
            <w:vMerge w:val="restart"/>
            <w:tcBorders>
              <w:top w:val="single" w:sz="4" w:space="0" w:color="000000"/>
              <w:left w:val="single" w:sz="4" w:space="0" w:color="000000"/>
              <w:bottom w:val="single" w:sz="4" w:space="0" w:color="000000"/>
            </w:tcBorders>
          </w:tcPr>
          <w:p w:rsidR="007F2457" w:rsidRPr="0026618D" w:rsidRDefault="007F2457" w:rsidP="000E0FED">
            <w:pPr>
              <w:pStyle w:val="Ciae3"/>
              <w:snapToGrid w:val="0"/>
              <w:jc w:val="both"/>
              <w:rPr>
                <w:rFonts w:ascii="Times New Roman" w:hAnsi="Times New Roman"/>
                <w:sz w:val="24"/>
                <w:szCs w:val="24"/>
                <w:lang w:val="uk-UA"/>
              </w:rPr>
            </w:pPr>
            <w:r w:rsidRPr="0026618D">
              <w:rPr>
                <w:rFonts w:ascii="Times New Roman" w:hAnsi="Times New Roman"/>
                <w:sz w:val="24"/>
                <w:szCs w:val="24"/>
                <w:lang w:val="uk-UA"/>
              </w:rPr>
              <w:t>Зменшення кількості дітей-сиріт та дітей, позбавлених батьківського піклування, зменшення відмов від новонародже-них дітей в пологових стаціонарах</w:t>
            </w:r>
          </w:p>
          <w:p w:rsidR="007F2457" w:rsidRPr="0026618D" w:rsidRDefault="007F2457" w:rsidP="000E0FED">
            <w:pPr>
              <w:snapToGrid w:val="0"/>
            </w:pPr>
          </w:p>
        </w:tc>
        <w:tc>
          <w:tcPr>
            <w:tcW w:w="40" w:type="dxa"/>
          </w:tcPr>
          <w:p w:rsidR="007F2457" w:rsidRDefault="007F2457" w:rsidP="000E0FED">
            <w:pPr>
              <w:snapToGrid w:val="0"/>
            </w:pPr>
          </w:p>
        </w:tc>
        <w:tc>
          <w:tcPr>
            <w:tcW w:w="60" w:type="dxa"/>
            <w:gridSpan w:val="3"/>
          </w:tcPr>
          <w:p w:rsidR="007F2457" w:rsidRDefault="007F2457" w:rsidP="000E0FED">
            <w:pPr>
              <w:snapToGrid w:val="0"/>
            </w:pPr>
          </w:p>
        </w:tc>
        <w:tc>
          <w:tcPr>
            <w:tcW w:w="40" w:type="dxa"/>
            <w:gridSpan w:val="2"/>
          </w:tcPr>
          <w:p w:rsidR="007F2457" w:rsidRDefault="007F2457" w:rsidP="000E0FED">
            <w:pPr>
              <w:snapToGrid w:val="0"/>
            </w:pPr>
          </w:p>
        </w:tc>
      </w:tr>
      <w:tr w:rsidR="007F2457" w:rsidTr="005B24AF">
        <w:tblPrEx>
          <w:tblCellMar>
            <w:left w:w="0" w:type="dxa"/>
            <w:right w:w="0" w:type="dxa"/>
          </w:tblCellMar>
        </w:tblPrEx>
        <w:trPr>
          <w:gridAfter w:val="3"/>
          <w:wAfter w:w="339" w:type="dxa"/>
        </w:trPr>
        <w:tc>
          <w:tcPr>
            <w:tcW w:w="646"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930" w:type="dxa"/>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2688" w:type="dxa"/>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1957" w:type="dxa"/>
            <w:tcBorders>
              <w:top w:val="single" w:sz="4" w:space="0" w:color="000000"/>
              <w:left w:val="single" w:sz="4" w:space="0" w:color="000000"/>
              <w:bottom w:val="single" w:sz="4" w:space="0" w:color="000000"/>
            </w:tcBorders>
          </w:tcPr>
          <w:p w:rsidR="007F2457" w:rsidRPr="0026618D" w:rsidRDefault="007F2457" w:rsidP="000E0FED">
            <w:pPr>
              <w:snapToGrid w:val="0"/>
            </w:pPr>
            <w:r>
              <w:t>інші джерела</w:t>
            </w:r>
          </w:p>
        </w:tc>
        <w:tc>
          <w:tcPr>
            <w:tcW w:w="1447" w:type="dxa"/>
            <w:gridSpan w:val="4"/>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721" w:type="dxa"/>
            <w:gridSpan w:val="6"/>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697" w:type="dxa"/>
            <w:gridSpan w:val="5"/>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813" w:type="dxa"/>
            <w:gridSpan w:val="6"/>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1654" w:type="dxa"/>
            <w:gridSpan w:val="2"/>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40" w:type="dxa"/>
          </w:tcPr>
          <w:p w:rsidR="007F2457" w:rsidRDefault="007F2457" w:rsidP="000E0FED">
            <w:pPr>
              <w:snapToGrid w:val="0"/>
            </w:pPr>
          </w:p>
        </w:tc>
        <w:tc>
          <w:tcPr>
            <w:tcW w:w="60" w:type="dxa"/>
            <w:gridSpan w:val="3"/>
          </w:tcPr>
          <w:p w:rsidR="007F2457" w:rsidRDefault="007F2457" w:rsidP="000E0FED">
            <w:pPr>
              <w:snapToGrid w:val="0"/>
            </w:pPr>
          </w:p>
        </w:tc>
        <w:tc>
          <w:tcPr>
            <w:tcW w:w="40" w:type="dxa"/>
            <w:gridSpan w:val="2"/>
          </w:tcPr>
          <w:p w:rsidR="007F2457" w:rsidRDefault="007F2457" w:rsidP="000E0FED">
            <w:pPr>
              <w:snapToGrid w:val="0"/>
            </w:pPr>
          </w:p>
        </w:tc>
      </w:tr>
      <w:tr w:rsidR="007F2457" w:rsidTr="005B24AF">
        <w:tblPrEx>
          <w:tblCellMar>
            <w:left w:w="0" w:type="dxa"/>
            <w:right w:w="0" w:type="dxa"/>
          </w:tblCellMar>
        </w:tblPrEx>
        <w:trPr>
          <w:gridAfter w:val="3"/>
          <w:wAfter w:w="339" w:type="dxa"/>
        </w:trPr>
        <w:tc>
          <w:tcPr>
            <w:tcW w:w="646" w:type="dxa"/>
            <w:vMerge w:val="restart"/>
            <w:tcBorders>
              <w:top w:val="single" w:sz="4" w:space="0" w:color="000000"/>
              <w:left w:val="single" w:sz="4" w:space="0" w:color="000000"/>
              <w:bottom w:val="single" w:sz="4" w:space="0" w:color="000000"/>
            </w:tcBorders>
          </w:tcPr>
          <w:p w:rsidR="007F2457" w:rsidRDefault="007F2457" w:rsidP="000E0FED">
            <w:pPr>
              <w:snapToGrid w:val="0"/>
            </w:pPr>
            <w:r>
              <w:t xml:space="preserve"> 2.</w:t>
            </w:r>
          </w:p>
        </w:tc>
        <w:tc>
          <w:tcPr>
            <w:tcW w:w="1575" w:type="dxa"/>
            <w:vMerge w:val="restart"/>
            <w:tcBorders>
              <w:top w:val="single" w:sz="4" w:space="0" w:color="000000"/>
              <w:left w:val="single" w:sz="4" w:space="0" w:color="000000"/>
              <w:bottom w:val="single" w:sz="4" w:space="0" w:color="000000"/>
            </w:tcBorders>
          </w:tcPr>
          <w:p w:rsidR="007F2457" w:rsidRDefault="007F2457" w:rsidP="000E0FED">
            <w:pPr>
              <w:snapToGrid w:val="0"/>
            </w:pPr>
            <w:r>
              <w:t>Запобігання ранньому соціальному сирітству дітей, підготовка дітей та молоді до сімейного життя, формування відповідаль-ного батьківства</w:t>
            </w:r>
          </w:p>
        </w:tc>
        <w:tc>
          <w:tcPr>
            <w:tcW w:w="2057" w:type="dxa"/>
            <w:vMerge w:val="restart"/>
            <w:tcBorders>
              <w:top w:val="single" w:sz="4" w:space="0" w:color="000000"/>
              <w:left w:val="single" w:sz="4" w:space="0" w:color="000000"/>
              <w:bottom w:val="single" w:sz="4" w:space="0" w:color="000000"/>
            </w:tcBorders>
          </w:tcPr>
          <w:p w:rsidR="007F2457" w:rsidRPr="00637C2D" w:rsidRDefault="007F2457" w:rsidP="000E0FED">
            <w:pPr>
              <w:snapToGrid w:val="0"/>
            </w:pPr>
            <w:r>
              <w:t>Організація роботи  консультативного пункту при пологовому відділенні та жіночій консультації</w:t>
            </w:r>
            <w:r w:rsidRPr="00637C2D">
              <w:t xml:space="preserve"> з питань запобігання ранньому соціальному сирітству та відповідальному батьківству</w:t>
            </w:r>
          </w:p>
        </w:tc>
        <w:tc>
          <w:tcPr>
            <w:tcW w:w="930" w:type="dxa"/>
            <w:vMerge w:val="restart"/>
            <w:tcBorders>
              <w:top w:val="single" w:sz="4" w:space="0" w:color="000000"/>
              <w:left w:val="single" w:sz="4" w:space="0" w:color="000000"/>
              <w:bottom w:val="single" w:sz="4" w:space="0" w:color="000000"/>
            </w:tcBorders>
          </w:tcPr>
          <w:p w:rsidR="007F2457" w:rsidRPr="00637C2D" w:rsidRDefault="007F2457" w:rsidP="000E0FED">
            <w:pPr>
              <w:snapToGrid w:val="0"/>
            </w:pPr>
            <w:r w:rsidRPr="00637C2D">
              <w:t>201</w:t>
            </w:r>
            <w:r>
              <w:t>7-2020</w:t>
            </w:r>
          </w:p>
        </w:tc>
        <w:tc>
          <w:tcPr>
            <w:tcW w:w="2688" w:type="dxa"/>
            <w:vMerge w:val="restart"/>
            <w:tcBorders>
              <w:top w:val="single" w:sz="4" w:space="0" w:color="000000"/>
              <w:left w:val="single" w:sz="4" w:space="0" w:color="000000"/>
              <w:bottom w:val="single" w:sz="4" w:space="0" w:color="000000"/>
            </w:tcBorders>
          </w:tcPr>
          <w:p w:rsidR="007F2457" w:rsidRDefault="007F2457" w:rsidP="000E0FED">
            <w:pPr>
              <w:snapToGrid w:val="0"/>
            </w:pPr>
            <w:r>
              <w:t>Район</w:t>
            </w:r>
            <w:r w:rsidRPr="00637C2D">
              <w:t>ний центр соціальних с</w:t>
            </w:r>
            <w:r>
              <w:t>лужб для сім’ї, дітей та молоді</w:t>
            </w:r>
            <w:r w:rsidRPr="00637C2D">
              <w:t>,</w:t>
            </w:r>
          </w:p>
          <w:p w:rsidR="007F2457" w:rsidRDefault="007F2457" w:rsidP="000E0FED">
            <w:pPr>
              <w:snapToGrid w:val="0"/>
            </w:pPr>
            <w:r w:rsidRPr="0026618D">
              <w:t>сільські, селищні ради</w:t>
            </w:r>
            <w:r w:rsidRPr="00637C2D">
              <w:t xml:space="preserve"> </w:t>
            </w:r>
            <w:r>
              <w:t>(за згодою)</w:t>
            </w:r>
          </w:p>
          <w:p w:rsidR="007F2457" w:rsidRPr="00637C2D" w:rsidRDefault="007F2457" w:rsidP="000E0FED">
            <w:pPr>
              <w:snapToGrid w:val="0"/>
            </w:pPr>
          </w:p>
        </w:tc>
        <w:tc>
          <w:tcPr>
            <w:tcW w:w="1957" w:type="dxa"/>
            <w:tcBorders>
              <w:top w:val="single" w:sz="4" w:space="0" w:color="000000"/>
              <w:left w:val="single" w:sz="4" w:space="0" w:color="000000"/>
              <w:bottom w:val="single" w:sz="4" w:space="0" w:color="000000"/>
            </w:tcBorders>
          </w:tcPr>
          <w:p w:rsidR="007F2457" w:rsidRPr="0026618D" w:rsidRDefault="007F2457" w:rsidP="000E0FED">
            <w:pPr>
              <w:snapToGrid w:val="0"/>
            </w:pPr>
            <w:r w:rsidRPr="0026618D">
              <w:t>районний</w:t>
            </w:r>
          </w:p>
        </w:tc>
        <w:tc>
          <w:tcPr>
            <w:tcW w:w="3678" w:type="dxa"/>
            <w:gridSpan w:val="21"/>
            <w:vMerge w:val="restart"/>
            <w:tcBorders>
              <w:top w:val="single" w:sz="4" w:space="0" w:color="000000"/>
              <w:left w:val="single" w:sz="4" w:space="0" w:color="000000"/>
              <w:bottom w:val="single" w:sz="4" w:space="0" w:color="000000"/>
            </w:tcBorders>
          </w:tcPr>
          <w:p w:rsidR="007F2457" w:rsidRPr="00983D26" w:rsidRDefault="007F2457" w:rsidP="000E0FED">
            <w:pPr>
              <w:snapToGrid w:val="0"/>
              <w:rPr>
                <w:lang w:val="ru-RU"/>
              </w:rPr>
            </w:pPr>
            <w:r w:rsidRPr="0026618D">
              <w:t xml:space="preserve">У межах фінансових </w:t>
            </w:r>
            <w:r>
              <w:rPr>
                <w:lang w:val="ru-RU"/>
              </w:rPr>
              <w:t>призначень</w:t>
            </w:r>
          </w:p>
        </w:tc>
        <w:tc>
          <w:tcPr>
            <w:tcW w:w="1654" w:type="dxa"/>
            <w:gridSpan w:val="2"/>
            <w:vMerge w:val="restart"/>
            <w:tcBorders>
              <w:top w:val="single" w:sz="4" w:space="0" w:color="000000"/>
              <w:left w:val="single" w:sz="4" w:space="0" w:color="000000"/>
              <w:bottom w:val="single" w:sz="4" w:space="0" w:color="000000"/>
            </w:tcBorders>
          </w:tcPr>
          <w:p w:rsidR="007F2457" w:rsidRPr="0026618D" w:rsidRDefault="007F2457" w:rsidP="000E0FED">
            <w:pPr>
              <w:snapToGrid w:val="0"/>
            </w:pPr>
            <w:r w:rsidRPr="0026618D">
              <w:t>Соціальний захист сімей з дітьми</w:t>
            </w:r>
          </w:p>
        </w:tc>
        <w:tc>
          <w:tcPr>
            <w:tcW w:w="40" w:type="dxa"/>
          </w:tcPr>
          <w:p w:rsidR="007F2457" w:rsidRDefault="007F2457" w:rsidP="000E0FED">
            <w:pPr>
              <w:snapToGrid w:val="0"/>
            </w:pPr>
          </w:p>
        </w:tc>
        <w:tc>
          <w:tcPr>
            <w:tcW w:w="60" w:type="dxa"/>
            <w:gridSpan w:val="3"/>
          </w:tcPr>
          <w:p w:rsidR="007F2457" w:rsidRDefault="007F2457" w:rsidP="000E0FED">
            <w:pPr>
              <w:snapToGrid w:val="0"/>
            </w:pPr>
          </w:p>
        </w:tc>
        <w:tc>
          <w:tcPr>
            <w:tcW w:w="40" w:type="dxa"/>
            <w:gridSpan w:val="2"/>
          </w:tcPr>
          <w:p w:rsidR="007F2457" w:rsidRDefault="007F2457" w:rsidP="000E0FED">
            <w:pPr>
              <w:snapToGrid w:val="0"/>
            </w:pPr>
          </w:p>
        </w:tc>
      </w:tr>
      <w:tr w:rsidR="007F2457" w:rsidTr="005B24AF">
        <w:tblPrEx>
          <w:tblCellMar>
            <w:left w:w="0" w:type="dxa"/>
            <w:right w:w="0" w:type="dxa"/>
          </w:tblCellMar>
        </w:tblPrEx>
        <w:trPr>
          <w:gridAfter w:val="3"/>
          <w:wAfter w:w="339" w:type="dxa"/>
        </w:trPr>
        <w:tc>
          <w:tcPr>
            <w:tcW w:w="646"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930" w:type="dxa"/>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2688" w:type="dxa"/>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1957" w:type="dxa"/>
            <w:tcBorders>
              <w:top w:val="single" w:sz="4" w:space="0" w:color="000000"/>
              <w:left w:val="single" w:sz="4" w:space="0" w:color="000000"/>
              <w:bottom w:val="single" w:sz="4" w:space="0" w:color="000000"/>
            </w:tcBorders>
          </w:tcPr>
          <w:p w:rsidR="007F2457" w:rsidRPr="0026618D" w:rsidRDefault="007F2457" w:rsidP="000E0FED">
            <w:pPr>
              <w:snapToGrid w:val="0"/>
            </w:pPr>
            <w:r>
              <w:t>інші джерела</w:t>
            </w:r>
          </w:p>
        </w:tc>
        <w:tc>
          <w:tcPr>
            <w:tcW w:w="3678" w:type="dxa"/>
            <w:gridSpan w:val="21"/>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1654" w:type="dxa"/>
            <w:gridSpan w:val="2"/>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40" w:type="dxa"/>
          </w:tcPr>
          <w:p w:rsidR="007F2457" w:rsidRDefault="007F2457" w:rsidP="000E0FED">
            <w:pPr>
              <w:snapToGrid w:val="0"/>
            </w:pPr>
          </w:p>
        </w:tc>
        <w:tc>
          <w:tcPr>
            <w:tcW w:w="60" w:type="dxa"/>
            <w:gridSpan w:val="3"/>
          </w:tcPr>
          <w:p w:rsidR="007F2457" w:rsidRDefault="007F2457" w:rsidP="000E0FED">
            <w:pPr>
              <w:snapToGrid w:val="0"/>
            </w:pPr>
          </w:p>
        </w:tc>
        <w:tc>
          <w:tcPr>
            <w:tcW w:w="40" w:type="dxa"/>
            <w:gridSpan w:val="2"/>
          </w:tcPr>
          <w:p w:rsidR="007F2457" w:rsidRDefault="007F2457" w:rsidP="000E0FED">
            <w:pPr>
              <w:snapToGrid w:val="0"/>
            </w:pPr>
          </w:p>
        </w:tc>
      </w:tr>
      <w:tr w:rsidR="007F2457" w:rsidTr="005B24AF">
        <w:tblPrEx>
          <w:tblCellMar>
            <w:left w:w="0" w:type="dxa"/>
            <w:right w:w="0" w:type="dxa"/>
          </w:tblCellMar>
        </w:tblPrEx>
        <w:trPr>
          <w:gridAfter w:val="3"/>
          <w:wAfter w:w="339" w:type="dxa"/>
        </w:trPr>
        <w:tc>
          <w:tcPr>
            <w:tcW w:w="646"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930" w:type="dxa"/>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2688" w:type="dxa"/>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1957" w:type="dxa"/>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3678" w:type="dxa"/>
            <w:gridSpan w:val="21"/>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1654" w:type="dxa"/>
            <w:gridSpan w:val="2"/>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40" w:type="dxa"/>
          </w:tcPr>
          <w:p w:rsidR="007F2457" w:rsidRDefault="007F2457" w:rsidP="000E0FED">
            <w:pPr>
              <w:snapToGrid w:val="0"/>
            </w:pPr>
          </w:p>
        </w:tc>
        <w:tc>
          <w:tcPr>
            <w:tcW w:w="60" w:type="dxa"/>
            <w:gridSpan w:val="3"/>
          </w:tcPr>
          <w:p w:rsidR="007F2457" w:rsidRDefault="007F2457" w:rsidP="000E0FED">
            <w:pPr>
              <w:snapToGrid w:val="0"/>
            </w:pPr>
          </w:p>
        </w:tc>
        <w:tc>
          <w:tcPr>
            <w:tcW w:w="40" w:type="dxa"/>
            <w:gridSpan w:val="2"/>
          </w:tcPr>
          <w:p w:rsidR="007F2457" w:rsidRDefault="007F2457" w:rsidP="000E0FED">
            <w:pPr>
              <w:snapToGrid w:val="0"/>
            </w:pPr>
          </w:p>
        </w:tc>
      </w:tr>
      <w:tr w:rsidR="007F2457" w:rsidTr="005B24AF">
        <w:tblPrEx>
          <w:tblCellMar>
            <w:left w:w="0" w:type="dxa"/>
            <w:right w:w="0" w:type="dxa"/>
          </w:tblCellMar>
        </w:tblPrEx>
        <w:trPr>
          <w:gridAfter w:val="3"/>
          <w:wAfter w:w="339" w:type="dxa"/>
        </w:trPr>
        <w:tc>
          <w:tcPr>
            <w:tcW w:w="646" w:type="dxa"/>
            <w:vMerge w:val="restart"/>
            <w:tcBorders>
              <w:top w:val="single" w:sz="4" w:space="0" w:color="000000"/>
              <w:left w:val="single" w:sz="4" w:space="0" w:color="000000"/>
              <w:bottom w:val="single" w:sz="4" w:space="0" w:color="000000"/>
            </w:tcBorders>
          </w:tcPr>
          <w:p w:rsidR="007F2457" w:rsidRDefault="007F2457" w:rsidP="000E0FED">
            <w:pPr>
              <w:snapToGrid w:val="0"/>
            </w:pPr>
            <w:r>
              <w:t xml:space="preserve"> 3.</w:t>
            </w:r>
          </w:p>
        </w:tc>
        <w:tc>
          <w:tcPr>
            <w:tcW w:w="1575" w:type="dxa"/>
            <w:vMerge w:val="restart"/>
            <w:tcBorders>
              <w:top w:val="single" w:sz="4" w:space="0" w:color="000000"/>
              <w:left w:val="single" w:sz="4" w:space="0" w:color="000000"/>
              <w:bottom w:val="single" w:sz="4" w:space="0" w:color="000000"/>
            </w:tcBorders>
          </w:tcPr>
          <w:p w:rsidR="007F2457" w:rsidRDefault="007F2457" w:rsidP="000E0FED">
            <w:pPr>
              <w:snapToGrid w:val="0"/>
            </w:pPr>
            <w:r>
              <w:t>Розвиток сімейних форм виховання дітей-сиріт та дітей, позбавлених батьківського піклування (усиновлення, опіка та піклування, дитячі будинки сімейного типу, прийомні сім'ї)</w:t>
            </w:r>
          </w:p>
        </w:tc>
        <w:tc>
          <w:tcPr>
            <w:tcW w:w="2057" w:type="dxa"/>
            <w:vMerge w:val="restart"/>
            <w:tcBorders>
              <w:top w:val="single" w:sz="4" w:space="0" w:color="000000"/>
              <w:left w:val="single" w:sz="4" w:space="0" w:color="000000"/>
              <w:bottom w:val="single" w:sz="4" w:space="0" w:color="000000"/>
            </w:tcBorders>
          </w:tcPr>
          <w:p w:rsidR="007F2457" w:rsidRPr="0026618D" w:rsidRDefault="007F2457" w:rsidP="000E0FED">
            <w:pPr>
              <w:snapToGrid w:val="0"/>
              <w:jc w:val="both"/>
            </w:pPr>
            <w:r w:rsidRPr="0026618D">
              <w:t>Проведення інформаційної кампанії «Візьміть дитину у родину».</w:t>
            </w:r>
          </w:p>
          <w:p w:rsidR="007F2457" w:rsidRPr="0026618D" w:rsidRDefault="007F2457" w:rsidP="000E0FED">
            <w:pPr>
              <w:snapToGrid w:val="0"/>
            </w:pPr>
            <w:r w:rsidRPr="0026618D">
              <w:t xml:space="preserve">Ведення </w:t>
            </w:r>
            <w:r>
              <w:t>район</w:t>
            </w:r>
            <w:r w:rsidRPr="0026618D">
              <w:t>ного банку даних кандидатів у прийомні батьки, батьки-вихователі</w:t>
            </w:r>
          </w:p>
        </w:tc>
        <w:tc>
          <w:tcPr>
            <w:tcW w:w="930" w:type="dxa"/>
            <w:vMerge w:val="restart"/>
            <w:tcBorders>
              <w:top w:val="single" w:sz="4" w:space="0" w:color="000000"/>
              <w:left w:val="single" w:sz="4" w:space="0" w:color="000000"/>
              <w:bottom w:val="single" w:sz="4" w:space="0" w:color="000000"/>
            </w:tcBorders>
          </w:tcPr>
          <w:p w:rsidR="007F2457" w:rsidRPr="0026618D" w:rsidRDefault="007F2457" w:rsidP="000E0FED">
            <w:pPr>
              <w:snapToGrid w:val="0"/>
            </w:pPr>
            <w:r>
              <w:t>2017-2020</w:t>
            </w:r>
          </w:p>
        </w:tc>
        <w:tc>
          <w:tcPr>
            <w:tcW w:w="2688" w:type="dxa"/>
            <w:vMerge w:val="restart"/>
            <w:tcBorders>
              <w:top w:val="single" w:sz="4" w:space="0" w:color="000000"/>
              <w:left w:val="single" w:sz="4" w:space="0" w:color="000000"/>
              <w:bottom w:val="single" w:sz="4" w:space="0" w:color="000000"/>
            </w:tcBorders>
          </w:tcPr>
          <w:p w:rsidR="007F2457" w:rsidRDefault="007F2457" w:rsidP="000E0FED">
            <w:pPr>
              <w:snapToGrid w:val="0"/>
            </w:pPr>
            <w:r w:rsidRPr="0026618D">
              <w:t xml:space="preserve">Служба у справах дітей райдержадміністрації, </w:t>
            </w:r>
            <w:r>
              <w:t>Черняхівський</w:t>
            </w:r>
            <w:r w:rsidRPr="0026618D">
              <w:t xml:space="preserve"> районний центр соціальних служб для сім’ї, дітей та молоді, сільські, селищні ради</w:t>
            </w:r>
            <w:r>
              <w:t xml:space="preserve"> (за згодою)</w:t>
            </w:r>
          </w:p>
          <w:p w:rsidR="007F2457" w:rsidRPr="0026618D" w:rsidRDefault="007F2457" w:rsidP="000E0FED">
            <w:pPr>
              <w:snapToGrid w:val="0"/>
            </w:pPr>
          </w:p>
        </w:tc>
        <w:tc>
          <w:tcPr>
            <w:tcW w:w="1957" w:type="dxa"/>
            <w:tcBorders>
              <w:top w:val="single" w:sz="4" w:space="0" w:color="000000"/>
              <w:left w:val="single" w:sz="4" w:space="0" w:color="000000"/>
              <w:bottom w:val="single" w:sz="4" w:space="0" w:color="000000"/>
            </w:tcBorders>
          </w:tcPr>
          <w:p w:rsidR="007F2457" w:rsidRPr="0026618D" w:rsidRDefault="007F2457" w:rsidP="000E0FED">
            <w:pPr>
              <w:snapToGrid w:val="0"/>
            </w:pPr>
            <w:r>
              <w:t>районний</w:t>
            </w:r>
          </w:p>
        </w:tc>
        <w:tc>
          <w:tcPr>
            <w:tcW w:w="3678" w:type="dxa"/>
            <w:gridSpan w:val="21"/>
            <w:tcBorders>
              <w:top w:val="single" w:sz="4" w:space="0" w:color="000000"/>
              <w:left w:val="single" w:sz="4" w:space="0" w:color="000000"/>
              <w:bottom w:val="single" w:sz="4" w:space="0" w:color="000000"/>
            </w:tcBorders>
          </w:tcPr>
          <w:p w:rsidR="007F2457" w:rsidRPr="00983D26" w:rsidRDefault="007F2457" w:rsidP="000E0FED">
            <w:pPr>
              <w:snapToGrid w:val="0"/>
              <w:rPr>
                <w:lang w:val="ru-RU"/>
              </w:rPr>
            </w:pPr>
            <w:r w:rsidRPr="0026618D">
              <w:t xml:space="preserve">У межах фінансових </w:t>
            </w:r>
            <w:r>
              <w:rPr>
                <w:lang w:val="ru-RU"/>
              </w:rPr>
              <w:t>призначень</w:t>
            </w:r>
          </w:p>
        </w:tc>
        <w:tc>
          <w:tcPr>
            <w:tcW w:w="1654" w:type="dxa"/>
            <w:gridSpan w:val="2"/>
            <w:vMerge w:val="restart"/>
            <w:tcBorders>
              <w:top w:val="single" w:sz="4" w:space="0" w:color="000000"/>
              <w:left w:val="single" w:sz="4" w:space="0" w:color="000000"/>
              <w:bottom w:val="single" w:sz="4" w:space="0" w:color="000000"/>
            </w:tcBorders>
          </w:tcPr>
          <w:p w:rsidR="007F2457" w:rsidRPr="0026618D" w:rsidRDefault="007F2457" w:rsidP="000E0FED">
            <w:pPr>
              <w:snapToGrid w:val="0"/>
            </w:pPr>
            <w:r w:rsidRPr="0026618D">
              <w:t>Залучення потенційних кандидатів у прийомні батьки, батьки-вихователі</w:t>
            </w:r>
          </w:p>
        </w:tc>
        <w:tc>
          <w:tcPr>
            <w:tcW w:w="40" w:type="dxa"/>
          </w:tcPr>
          <w:p w:rsidR="007F2457" w:rsidRDefault="007F2457" w:rsidP="000E0FED">
            <w:pPr>
              <w:snapToGrid w:val="0"/>
            </w:pPr>
          </w:p>
        </w:tc>
        <w:tc>
          <w:tcPr>
            <w:tcW w:w="60" w:type="dxa"/>
            <w:gridSpan w:val="3"/>
          </w:tcPr>
          <w:p w:rsidR="007F2457" w:rsidRDefault="007F2457" w:rsidP="000E0FED">
            <w:pPr>
              <w:snapToGrid w:val="0"/>
            </w:pPr>
          </w:p>
        </w:tc>
        <w:tc>
          <w:tcPr>
            <w:tcW w:w="40" w:type="dxa"/>
            <w:gridSpan w:val="2"/>
          </w:tcPr>
          <w:p w:rsidR="007F2457" w:rsidRDefault="007F2457" w:rsidP="000E0FED">
            <w:pPr>
              <w:snapToGrid w:val="0"/>
            </w:pPr>
          </w:p>
        </w:tc>
      </w:tr>
      <w:tr w:rsidR="007F2457" w:rsidTr="005B24AF">
        <w:tblPrEx>
          <w:tblCellMar>
            <w:left w:w="0" w:type="dxa"/>
            <w:right w:w="0" w:type="dxa"/>
          </w:tblCellMar>
        </w:tblPrEx>
        <w:trPr>
          <w:gridAfter w:val="3"/>
          <w:wAfter w:w="339" w:type="dxa"/>
        </w:trPr>
        <w:tc>
          <w:tcPr>
            <w:tcW w:w="646"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930" w:type="dxa"/>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2688" w:type="dxa"/>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1957" w:type="dxa"/>
            <w:tcBorders>
              <w:top w:val="single" w:sz="4" w:space="0" w:color="000000"/>
              <w:left w:val="single" w:sz="4" w:space="0" w:color="000000"/>
              <w:bottom w:val="single" w:sz="4" w:space="0" w:color="000000"/>
            </w:tcBorders>
          </w:tcPr>
          <w:p w:rsidR="007F2457" w:rsidRPr="0026618D" w:rsidRDefault="007F2457" w:rsidP="000E0FED">
            <w:pPr>
              <w:snapToGrid w:val="0"/>
            </w:pPr>
            <w:r>
              <w:t>інші джерела</w:t>
            </w:r>
          </w:p>
        </w:tc>
        <w:tc>
          <w:tcPr>
            <w:tcW w:w="1447" w:type="dxa"/>
            <w:gridSpan w:val="4"/>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721" w:type="dxa"/>
            <w:gridSpan w:val="6"/>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697" w:type="dxa"/>
            <w:gridSpan w:val="5"/>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813" w:type="dxa"/>
            <w:gridSpan w:val="6"/>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1654" w:type="dxa"/>
            <w:gridSpan w:val="2"/>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40" w:type="dxa"/>
          </w:tcPr>
          <w:p w:rsidR="007F2457" w:rsidRDefault="007F2457" w:rsidP="000E0FED">
            <w:pPr>
              <w:snapToGrid w:val="0"/>
            </w:pPr>
          </w:p>
        </w:tc>
        <w:tc>
          <w:tcPr>
            <w:tcW w:w="60" w:type="dxa"/>
            <w:gridSpan w:val="3"/>
          </w:tcPr>
          <w:p w:rsidR="007F2457" w:rsidRDefault="007F2457" w:rsidP="000E0FED">
            <w:pPr>
              <w:snapToGrid w:val="0"/>
            </w:pPr>
          </w:p>
        </w:tc>
        <w:tc>
          <w:tcPr>
            <w:tcW w:w="40" w:type="dxa"/>
            <w:gridSpan w:val="2"/>
          </w:tcPr>
          <w:p w:rsidR="007F2457" w:rsidRDefault="007F2457" w:rsidP="000E0FED">
            <w:pPr>
              <w:snapToGrid w:val="0"/>
            </w:pPr>
          </w:p>
        </w:tc>
      </w:tr>
      <w:tr w:rsidR="007F2457" w:rsidTr="005B24AF">
        <w:tblPrEx>
          <w:tblCellMar>
            <w:left w:w="0" w:type="dxa"/>
            <w:right w:w="0" w:type="dxa"/>
          </w:tblCellMar>
        </w:tblPrEx>
        <w:trPr>
          <w:gridAfter w:val="3"/>
          <w:wAfter w:w="339" w:type="dxa"/>
        </w:trPr>
        <w:tc>
          <w:tcPr>
            <w:tcW w:w="646"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val="restart"/>
            <w:tcBorders>
              <w:top w:val="single" w:sz="4" w:space="0" w:color="000000"/>
              <w:left w:val="single" w:sz="4" w:space="0" w:color="000000"/>
              <w:bottom w:val="single" w:sz="4" w:space="0" w:color="000000"/>
            </w:tcBorders>
          </w:tcPr>
          <w:p w:rsidR="007F2457" w:rsidRPr="0026618D" w:rsidRDefault="007F2457" w:rsidP="000E0FED">
            <w:pPr>
              <w:snapToGrid w:val="0"/>
            </w:pPr>
            <w:r w:rsidRPr="0026618D">
              <w:t>Проведення навчання для кандидатів у прийомні батьки, батьки-вихователі, опікуни/піклуваль-ники</w:t>
            </w:r>
          </w:p>
        </w:tc>
        <w:tc>
          <w:tcPr>
            <w:tcW w:w="930" w:type="dxa"/>
            <w:vMerge w:val="restart"/>
            <w:tcBorders>
              <w:top w:val="single" w:sz="4" w:space="0" w:color="000000"/>
              <w:left w:val="single" w:sz="4" w:space="0" w:color="000000"/>
              <w:bottom w:val="single" w:sz="4" w:space="0" w:color="000000"/>
            </w:tcBorders>
          </w:tcPr>
          <w:p w:rsidR="007F2457" w:rsidRPr="0026618D" w:rsidRDefault="007F2457" w:rsidP="000E0FED">
            <w:pPr>
              <w:snapToGrid w:val="0"/>
            </w:pPr>
            <w:r>
              <w:t>2017-2020</w:t>
            </w:r>
          </w:p>
        </w:tc>
        <w:tc>
          <w:tcPr>
            <w:tcW w:w="2688" w:type="dxa"/>
            <w:vMerge w:val="restart"/>
            <w:tcBorders>
              <w:top w:val="single" w:sz="4" w:space="0" w:color="000000"/>
              <w:left w:val="single" w:sz="4" w:space="0" w:color="000000"/>
              <w:bottom w:val="single" w:sz="4" w:space="0" w:color="000000"/>
            </w:tcBorders>
          </w:tcPr>
          <w:p w:rsidR="007F2457" w:rsidRPr="0026618D" w:rsidRDefault="007F2457" w:rsidP="000E0FED">
            <w:pPr>
              <w:snapToGrid w:val="0"/>
            </w:pPr>
            <w:r w:rsidRPr="0026618D">
              <w:t xml:space="preserve">Служба у справах дітей райдержадміністрації, </w:t>
            </w:r>
            <w:r>
              <w:t>Черняхівський</w:t>
            </w:r>
            <w:r w:rsidRPr="0026618D">
              <w:t xml:space="preserve"> районний центр соціальних служб для сім’ї, дітей та молоді, сільські, селищні ради</w:t>
            </w:r>
            <w:r>
              <w:t xml:space="preserve"> (за згодою)</w:t>
            </w:r>
          </w:p>
        </w:tc>
        <w:tc>
          <w:tcPr>
            <w:tcW w:w="1957" w:type="dxa"/>
            <w:tcBorders>
              <w:top w:val="single" w:sz="4" w:space="0" w:color="000000"/>
              <w:left w:val="single" w:sz="4" w:space="0" w:color="000000"/>
              <w:bottom w:val="single" w:sz="4" w:space="0" w:color="000000"/>
            </w:tcBorders>
          </w:tcPr>
          <w:p w:rsidR="007F2457" w:rsidRPr="0026618D" w:rsidRDefault="007F2457" w:rsidP="000E0FED">
            <w:pPr>
              <w:snapToGrid w:val="0"/>
            </w:pPr>
            <w:r w:rsidRPr="0026618D">
              <w:t>район</w:t>
            </w:r>
            <w:r>
              <w:t>ний</w:t>
            </w:r>
          </w:p>
        </w:tc>
        <w:tc>
          <w:tcPr>
            <w:tcW w:w="3678" w:type="dxa"/>
            <w:gridSpan w:val="21"/>
            <w:vMerge w:val="restart"/>
            <w:tcBorders>
              <w:top w:val="single" w:sz="4" w:space="0" w:color="000000"/>
              <w:left w:val="single" w:sz="4" w:space="0" w:color="000000"/>
              <w:bottom w:val="single" w:sz="4" w:space="0" w:color="000000"/>
            </w:tcBorders>
          </w:tcPr>
          <w:p w:rsidR="007F2457" w:rsidRPr="00983D26" w:rsidRDefault="007F2457" w:rsidP="000E0FED">
            <w:pPr>
              <w:snapToGrid w:val="0"/>
              <w:rPr>
                <w:lang w:val="ru-RU"/>
              </w:rPr>
            </w:pPr>
            <w:r w:rsidRPr="0026618D">
              <w:t xml:space="preserve">У межах фінансових </w:t>
            </w:r>
            <w:r>
              <w:rPr>
                <w:lang w:val="ru-RU"/>
              </w:rPr>
              <w:t>призначень</w:t>
            </w:r>
          </w:p>
        </w:tc>
        <w:tc>
          <w:tcPr>
            <w:tcW w:w="1654" w:type="dxa"/>
            <w:gridSpan w:val="2"/>
            <w:vMerge w:val="restart"/>
            <w:tcBorders>
              <w:top w:val="single" w:sz="4" w:space="0" w:color="000000"/>
              <w:left w:val="single" w:sz="4" w:space="0" w:color="000000"/>
              <w:bottom w:val="single" w:sz="4" w:space="0" w:color="000000"/>
            </w:tcBorders>
          </w:tcPr>
          <w:p w:rsidR="007F2457" w:rsidRPr="0026618D" w:rsidRDefault="007F2457" w:rsidP="000E0FED">
            <w:pPr>
              <w:snapToGrid w:val="0"/>
            </w:pPr>
            <w:r w:rsidRPr="0026618D">
              <w:t>Отримання знань щодо правового захисту відповідно до законодавства</w:t>
            </w:r>
          </w:p>
        </w:tc>
        <w:tc>
          <w:tcPr>
            <w:tcW w:w="40" w:type="dxa"/>
          </w:tcPr>
          <w:p w:rsidR="007F2457" w:rsidRDefault="007F2457" w:rsidP="000E0FED">
            <w:pPr>
              <w:snapToGrid w:val="0"/>
            </w:pPr>
          </w:p>
        </w:tc>
        <w:tc>
          <w:tcPr>
            <w:tcW w:w="60" w:type="dxa"/>
            <w:gridSpan w:val="3"/>
          </w:tcPr>
          <w:p w:rsidR="007F2457" w:rsidRDefault="007F2457" w:rsidP="000E0FED">
            <w:pPr>
              <w:snapToGrid w:val="0"/>
            </w:pPr>
          </w:p>
        </w:tc>
        <w:tc>
          <w:tcPr>
            <w:tcW w:w="40" w:type="dxa"/>
            <w:gridSpan w:val="2"/>
          </w:tcPr>
          <w:p w:rsidR="007F2457" w:rsidRDefault="007F2457" w:rsidP="000E0FED">
            <w:pPr>
              <w:snapToGrid w:val="0"/>
            </w:pPr>
          </w:p>
        </w:tc>
      </w:tr>
      <w:tr w:rsidR="007F2457" w:rsidTr="005B24AF">
        <w:tblPrEx>
          <w:tblCellMar>
            <w:left w:w="0" w:type="dxa"/>
            <w:right w:w="0" w:type="dxa"/>
          </w:tblCellMar>
        </w:tblPrEx>
        <w:trPr>
          <w:gridAfter w:val="3"/>
          <w:wAfter w:w="339" w:type="dxa"/>
        </w:trPr>
        <w:tc>
          <w:tcPr>
            <w:tcW w:w="646"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930" w:type="dxa"/>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2688" w:type="dxa"/>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1957" w:type="dxa"/>
            <w:tcBorders>
              <w:top w:val="single" w:sz="4" w:space="0" w:color="000000"/>
              <w:left w:val="single" w:sz="4" w:space="0" w:color="000000"/>
              <w:bottom w:val="single" w:sz="4" w:space="0" w:color="000000"/>
            </w:tcBorders>
          </w:tcPr>
          <w:p w:rsidR="007F2457" w:rsidRPr="0026618D" w:rsidRDefault="007F2457" w:rsidP="000E0FED">
            <w:pPr>
              <w:snapToGrid w:val="0"/>
            </w:pPr>
            <w:r>
              <w:t>інші джерела</w:t>
            </w:r>
          </w:p>
        </w:tc>
        <w:tc>
          <w:tcPr>
            <w:tcW w:w="3678" w:type="dxa"/>
            <w:gridSpan w:val="21"/>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1654" w:type="dxa"/>
            <w:gridSpan w:val="2"/>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40" w:type="dxa"/>
          </w:tcPr>
          <w:p w:rsidR="007F2457" w:rsidRDefault="007F2457" w:rsidP="000E0FED">
            <w:pPr>
              <w:snapToGrid w:val="0"/>
            </w:pPr>
          </w:p>
        </w:tc>
        <w:tc>
          <w:tcPr>
            <w:tcW w:w="60" w:type="dxa"/>
            <w:gridSpan w:val="3"/>
          </w:tcPr>
          <w:p w:rsidR="007F2457" w:rsidRDefault="007F2457" w:rsidP="000E0FED">
            <w:pPr>
              <w:snapToGrid w:val="0"/>
            </w:pPr>
          </w:p>
        </w:tc>
        <w:tc>
          <w:tcPr>
            <w:tcW w:w="40" w:type="dxa"/>
            <w:gridSpan w:val="2"/>
          </w:tcPr>
          <w:p w:rsidR="007F2457" w:rsidRDefault="007F2457" w:rsidP="000E0FED">
            <w:pPr>
              <w:snapToGrid w:val="0"/>
            </w:pPr>
          </w:p>
        </w:tc>
      </w:tr>
      <w:tr w:rsidR="007F2457" w:rsidTr="005B24AF">
        <w:tblPrEx>
          <w:tblCellMar>
            <w:left w:w="0" w:type="dxa"/>
            <w:right w:w="0" w:type="dxa"/>
          </w:tblCellMar>
        </w:tblPrEx>
        <w:trPr>
          <w:gridAfter w:val="3"/>
          <w:wAfter w:w="339" w:type="dxa"/>
        </w:trPr>
        <w:tc>
          <w:tcPr>
            <w:tcW w:w="646"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val="restart"/>
            <w:tcBorders>
              <w:top w:val="single" w:sz="4" w:space="0" w:color="000000"/>
              <w:left w:val="single" w:sz="4" w:space="0" w:color="000000"/>
              <w:bottom w:val="single" w:sz="4" w:space="0" w:color="000000"/>
            </w:tcBorders>
          </w:tcPr>
          <w:p w:rsidR="007F2457" w:rsidRPr="0026618D" w:rsidRDefault="007F2457" w:rsidP="000E0FED">
            <w:pPr>
              <w:snapToGrid w:val="0"/>
            </w:pPr>
            <w:r w:rsidRPr="0026618D">
              <w:t>Здійснення соціального супроводження дитячих будинків сімейного типу, прийомних сімей</w:t>
            </w:r>
          </w:p>
        </w:tc>
        <w:tc>
          <w:tcPr>
            <w:tcW w:w="930" w:type="dxa"/>
            <w:vMerge w:val="restart"/>
            <w:tcBorders>
              <w:top w:val="single" w:sz="4" w:space="0" w:color="000000"/>
              <w:left w:val="single" w:sz="4" w:space="0" w:color="000000"/>
              <w:bottom w:val="single" w:sz="4" w:space="0" w:color="000000"/>
            </w:tcBorders>
          </w:tcPr>
          <w:p w:rsidR="007F2457" w:rsidRPr="0026618D" w:rsidRDefault="007F2457" w:rsidP="000E0FED">
            <w:pPr>
              <w:snapToGrid w:val="0"/>
            </w:pPr>
            <w:r w:rsidRPr="0026618D">
              <w:t>2</w:t>
            </w:r>
            <w:r>
              <w:t>017-2020</w:t>
            </w:r>
          </w:p>
        </w:tc>
        <w:tc>
          <w:tcPr>
            <w:tcW w:w="2688" w:type="dxa"/>
            <w:vMerge w:val="restart"/>
            <w:tcBorders>
              <w:top w:val="single" w:sz="4" w:space="0" w:color="000000"/>
              <w:left w:val="single" w:sz="4" w:space="0" w:color="000000"/>
              <w:bottom w:val="single" w:sz="4" w:space="0" w:color="000000"/>
            </w:tcBorders>
          </w:tcPr>
          <w:p w:rsidR="007F2457" w:rsidRPr="0026618D" w:rsidRDefault="007F2457" w:rsidP="000E0FED">
            <w:pPr>
              <w:snapToGrid w:val="0"/>
            </w:pPr>
            <w:r w:rsidRPr="0026618D">
              <w:t xml:space="preserve">Служба у справах дітей райдержадміністрації, </w:t>
            </w:r>
            <w:r>
              <w:t>Черняхівський</w:t>
            </w:r>
            <w:r w:rsidRPr="0026618D">
              <w:t xml:space="preserve"> районний центр соціальних служб для сім’ї, дітей та молоді, сільські, селищні ради</w:t>
            </w:r>
            <w:r>
              <w:t xml:space="preserve"> (за згодою)</w:t>
            </w:r>
          </w:p>
        </w:tc>
        <w:tc>
          <w:tcPr>
            <w:tcW w:w="1957" w:type="dxa"/>
            <w:tcBorders>
              <w:top w:val="single" w:sz="4" w:space="0" w:color="000000"/>
              <w:left w:val="single" w:sz="4" w:space="0" w:color="000000"/>
              <w:bottom w:val="single" w:sz="4" w:space="0" w:color="000000"/>
            </w:tcBorders>
          </w:tcPr>
          <w:p w:rsidR="007F2457" w:rsidRPr="0026618D" w:rsidRDefault="007F2457" w:rsidP="000E0FED">
            <w:pPr>
              <w:snapToGrid w:val="0"/>
            </w:pPr>
            <w:r>
              <w:t>район</w:t>
            </w:r>
            <w:r w:rsidRPr="0026618D">
              <w:t>ний</w:t>
            </w:r>
          </w:p>
        </w:tc>
        <w:tc>
          <w:tcPr>
            <w:tcW w:w="3678" w:type="dxa"/>
            <w:gridSpan w:val="21"/>
            <w:vMerge w:val="restart"/>
            <w:tcBorders>
              <w:top w:val="single" w:sz="4" w:space="0" w:color="000000"/>
              <w:left w:val="single" w:sz="4" w:space="0" w:color="000000"/>
              <w:bottom w:val="single" w:sz="4" w:space="0" w:color="000000"/>
            </w:tcBorders>
          </w:tcPr>
          <w:p w:rsidR="007F2457" w:rsidRPr="00983D26" w:rsidRDefault="007F2457" w:rsidP="000E0FED">
            <w:pPr>
              <w:snapToGrid w:val="0"/>
              <w:rPr>
                <w:lang w:val="ru-RU"/>
              </w:rPr>
            </w:pPr>
            <w:r w:rsidRPr="0026618D">
              <w:t xml:space="preserve">У межах фінансових </w:t>
            </w:r>
            <w:r>
              <w:rPr>
                <w:lang w:val="ru-RU"/>
              </w:rPr>
              <w:t>призначень</w:t>
            </w:r>
          </w:p>
        </w:tc>
        <w:tc>
          <w:tcPr>
            <w:tcW w:w="1654" w:type="dxa"/>
            <w:gridSpan w:val="2"/>
            <w:vMerge w:val="restart"/>
            <w:tcBorders>
              <w:top w:val="single" w:sz="4" w:space="0" w:color="000000"/>
              <w:left w:val="single" w:sz="4" w:space="0" w:color="000000"/>
              <w:bottom w:val="single" w:sz="4" w:space="0" w:color="000000"/>
            </w:tcBorders>
          </w:tcPr>
          <w:p w:rsidR="007F2457" w:rsidRPr="0026618D" w:rsidRDefault="007F2457" w:rsidP="000E0FED">
            <w:pPr>
              <w:snapToGrid w:val="0"/>
            </w:pPr>
            <w:r w:rsidRPr="0026618D">
              <w:t>Стовідсоткове охоплення соціальним супроводом прийомних сімей, дитячих будинків сімейного типу</w:t>
            </w:r>
          </w:p>
        </w:tc>
        <w:tc>
          <w:tcPr>
            <w:tcW w:w="40" w:type="dxa"/>
          </w:tcPr>
          <w:p w:rsidR="007F2457" w:rsidRDefault="007F2457" w:rsidP="000E0FED">
            <w:pPr>
              <w:snapToGrid w:val="0"/>
            </w:pPr>
          </w:p>
        </w:tc>
        <w:tc>
          <w:tcPr>
            <w:tcW w:w="60" w:type="dxa"/>
            <w:gridSpan w:val="3"/>
          </w:tcPr>
          <w:p w:rsidR="007F2457" w:rsidRDefault="007F2457" w:rsidP="000E0FED">
            <w:pPr>
              <w:snapToGrid w:val="0"/>
            </w:pPr>
          </w:p>
        </w:tc>
        <w:tc>
          <w:tcPr>
            <w:tcW w:w="40" w:type="dxa"/>
            <w:gridSpan w:val="2"/>
          </w:tcPr>
          <w:p w:rsidR="007F2457" w:rsidRDefault="007F2457" w:rsidP="000E0FED">
            <w:pPr>
              <w:snapToGrid w:val="0"/>
            </w:pPr>
          </w:p>
        </w:tc>
      </w:tr>
      <w:tr w:rsidR="007F2457" w:rsidTr="005B24AF">
        <w:tblPrEx>
          <w:tblCellMar>
            <w:left w:w="0" w:type="dxa"/>
            <w:right w:w="0" w:type="dxa"/>
          </w:tblCellMar>
        </w:tblPrEx>
        <w:trPr>
          <w:gridAfter w:val="3"/>
          <w:wAfter w:w="339" w:type="dxa"/>
        </w:trPr>
        <w:tc>
          <w:tcPr>
            <w:tcW w:w="646"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930" w:type="dxa"/>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2688" w:type="dxa"/>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1957" w:type="dxa"/>
            <w:tcBorders>
              <w:top w:val="single" w:sz="4" w:space="0" w:color="000000"/>
              <w:left w:val="single" w:sz="4" w:space="0" w:color="000000"/>
              <w:bottom w:val="single" w:sz="4" w:space="0" w:color="000000"/>
            </w:tcBorders>
          </w:tcPr>
          <w:p w:rsidR="007F2457" w:rsidRPr="0026618D" w:rsidRDefault="007F2457" w:rsidP="000E0FED">
            <w:pPr>
              <w:snapToGrid w:val="0"/>
            </w:pPr>
            <w:r>
              <w:t>інші джерела</w:t>
            </w:r>
          </w:p>
        </w:tc>
        <w:tc>
          <w:tcPr>
            <w:tcW w:w="3678" w:type="dxa"/>
            <w:gridSpan w:val="21"/>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1654" w:type="dxa"/>
            <w:gridSpan w:val="2"/>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40" w:type="dxa"/>
          </w:tcPr>
          <w:p w:rsidR="007F2457" w:rsidRDefault="007F2457" w:rsidP="000E0FED">
            <w:pPr>
              <w:snapToGrid w:val="0"/>
            </w:pPr>
          </w:p>
        </w:tc>
        <w:tc>
          <w:tcPr>
            <w:tcW w:w="60" w:type="dxa"/>
            <w:gridSpan w:val="3"/>
          </w:tcPr>
          <w:p w:rsidR="007F2457" w:rsidRDefault="007F2457" w:rsidP="000E0FED">
            <w:pPr>
              <w:snapToGrid w:val="0"/>
            </w:pPr>
          </w:p>
        </w:tc>
        <w:tc>
          <w:tcPr>
            <w:tcW w:w="40" w:type="dxa"/>
            <w:gridSpan w:val="2"/>
          </w:tcPr>
          <w:p w:rsidR="007F2457" w:rsidRDefault="007F2457" w:rsidP="000E0FED">
            <w:pPr>
              <w:snapToGrid w:val="0"/>
            </w:pPr>
          </w:p>
        </w:tc>
      </w:tr>
      <w:tr w:rsidR="007F2457" w:rsidTr="005B24AF">
        <w:tblPrEx>
          <w:tblCellMar>
            <w:left w:w="0" w:type="dxa"/>
            <w:right w:w="0" w:type="dxa"/>
          </w:tblCellMar>
        </w:tblPrEx>
        <w:trPr>
          <w:gridAfter w:val="3"/>
          <w:wAfter w:w="339" w:type="dxa"/>
        </w:trPr>
        <w:tc>
          <w:tcPr>
            <w:tcW w:w="646" w:type="dxa"/>
            <w:vMerge w:val="restart"/>
            <w:tcBorders>
              <w:left w:val="single" w:sz="4" w:space="0" w:color="000000"/>
              <w:bottom w:val="single" w:sz="4" w:space="0" w:color="000000"/>
            </w:tcBorders>
          </w:tcPr>
          <w:p w:rsidR="007F2457" w:rsidRDefault="007F2457" w:rsidP="000E0FED">
            <w:pPr>
              <w:snapToGrid w:val="0"/>
            </w:pPr>
          </w:p>
        </w:tc>
        <w:tc>
          <w:tcPr>
            <w:tcW w:w="1575"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val="restart"/>
            <w:tcBorders>
              <w:top w:val="single" w:sz="4" w:space="0" w:color="000000"/>
              <w:left w:val="single" w:sz="4" w:space="0" w:color="000000"/>
              <w:bottom w:val="single" w:sz="4" w:space="0" w:color="000000"/>
            </w:tcBorders>
          </w:tcPr>
          <w:p w:rsidR="007F2457" w:rsidRPr="0026618D" w:rsidRDefault="007F2457" w:rsidP="000E0FED">
            <w:pPr>
              <w:snapToGrid w:val="0"/>
            </w:pPr>
            <w:r w:rsidRPr="0026618D">
              <w:t>Організація та проведення навчань з метою підвищення кваліфікації прийомних батьків, батьків-вихователів</w:t>
            </w:r>
          </w:p>
        </w:tc>
        <w:tc>
          <w:tcPr>
            <w:tcW w:w="930" w:type="dxa"/>
            <w:vMerge w:val="restart"/>
            <w:tcBorders>
              <w:top w:val="single" w:sz="4" w:space="0" w:color="000000"/>
              <w:left w:val="single" w:sz="4" w:space="0" w:color="000000"/>
              <w:bottom w:val="single" w:sz="4" w:space="0" w:color="000000"/>
            </w:tcBorders>
          </w:tcPr>
          <w:p w:rsidR="007F2457" w:rsidRPr="0026618D" w:rsidRDefault="007F2457" w:rsidP="000E0FED">
            <w:pPr>
              <w:snapToGrid w:val="0"/>
            </w:pPr>
            <w:r>
              <w:t>2017</w:t>
            </w:r>
            <w:r w:rsidRPr="0026618D">
              <w:t>-2016</w:t>
            </w:r>
          </w:p>
        </w:tc>
        <w:tc>
          <w:tcPr>
            <w:tcW w:w="2688" w:type="dxa"/>
            <w:vMerge w:val="restart"/>
            <w:tcBorders>
              <w:top w:val="single" w:sz="4" w:space="0" w:color="000000"/>
              <w:left w:val="single" w:sz="4" w:space="0" w:color="000000"/>
              <w:bottom w:val="single" w:sz="4" w:space="0" w:color="000000"/>
            </w:tcBorders>
          </w:tcPr>
          <w:p w:rsidR="007F2457" w:rsidRPr="0026618D" w:rsidRDefault="007F2457" w:rsidP="000E0FED">
            <w:pPr>
              <w:snapToGrid w:val="0"/>
            </w:pPr>
            <w:r w:rsidRPr="0026618D">
              <w:t xml:space="preserve">Служба у справах дітей райдержадміністрації, </w:t>
            </w:r>
            <w:r>
              <w:t>Черняхівський</w:t>
            </w:r>
            <w:r w:rsidRPr="0026618D">
              <w:t xml:space="preserve"> районний центр соціальних служб для сім’ї, дітей та молоді, сільські, селищні ради</w:t>
            </w:r>
            <w:r>
              <w:t xml:space="preserve"> (за згодою)</w:t>
            </w:r>
          </w:p>
        </w:tc>
        <w:tc>
          <w:tcPr>
            <w:tcW w:w="1957" w:type="dxa"/>
            <w:tcBorders>
              <w:top w:val="single" w:sz="4" w:space="0" w:color="000000"/>
              <w:left w:val="single" w:sz="4" w:space="0" w:color="000000"/>
              <w:bottom w:val="single" w:sz="4" w:space="0" w:color="000000"/>
            </w:tcBorders>
          </w:tcPr>
          <w:p w:rsidR="007F2457" w:rsidRPr="0026618D" w:rsidRDefault="007F2457" w:rsidP="000E0FED">
            <w:pPr>
              <w:snapToGrid w:val="0"/>
            </w:pPr>
            <w:r>
              <w:t>районний</w:t>
            </w:r>
          </w:p>
        </w:tc>
        <w:tc>
          <w:tcPr>
            <w:tcW w:w="3678" w:type="dxa"/>
            <w:gridSpan w:val="21"/>
            <w:vMerge w:val="restart"/>
            <w:tcBorders>
              <w:top w:val="single" w:sz="4" w:space="0" w:color="000000"/>
              <w:left w:val="single" w:sz="4" w:space="0" w:color="000000"/>
              <w:bottom w:val="single" w:sz="4" w:space="0" w:color="000000"/>
            </w:tcBorders>
          </w:tcPr>
          <w:p w:rsidR="007F2457" w:rsidRPr="00983D26" w:rsidRDefault="007F2457" w:rsidP="000E0FED">
            <w:pPr>
              <w:snapToGrid w:val="0"/>
              <w:rPr>
                <w:lang w:val="ru-RU"/>
              </w:rPr>
            </w:pPr>
            <w:r w:rsidRPr="0026618D">
              <w:t xml:space="preserve">У межах фінансових </w:t>
            </w:r>
            <w:r>
              <w:rPr>
                <w:lang w:val="ru-RU"/>
              </w:rPr>
              <w:t>призначень</w:t>
            </w:r>
          </w:p>
        </w:tc>
        <w:tc>
          <w:tcPr>
            <w:tcW w:w="1654" w:type="dxa"/>
            <w:gridSpan w:val="2"/>
            <w:vMerge w:val="restart"/>
            <w:tcBorders>
              <w:top w:val="single" w:sz="4" w:space="0" w:color="000000"/>
              <w:left w:val="single" w:sz="4" w:space="0" w:color="000000"/>
              <w:bottom w:val="single" w:sz="4" w:space="0" w:color="000000"/>
            </w:tcBorders>
          </w:tcPr>
          <w:p w:rsidR="007F2457" w:rsidRPr="0026618D" w:rsidRDefault="007F2457" w:rsidP="000E0FED">
            <w:pPr>
              <w:snapToGrid w:val="0"/>
            </w:pPr>
            <w:r w:rsidRPr="0026618D">
              <w:t xml:space="preserve"> Збільшення кількості дітей-сиріт та дітей, позбавлених батьківського піклування, влаштованих у сімейні форми виховання</w:t>
            </w:r>
          </w:p>
        </w:tc>
        <w:tc>
          <w:tcPr>
            <w:tcW w:w="40" w:type="dxa"/>
          </w:tcPr>
          <w:p w:rsidR="007F2457" w:rsidRDefault="007F2457" w:rsidP="000E0FED">
            <w:pPr>
              <w:snapToGrid w:val="0"/>
            </w:pPr>
          </w:p>
        </w:tc>
        <w:tc>
          <w:tcPr>
            <w:tcW w:w="60" w:type="dxa"/>
            <w:gridSpan w:val="3"/>
          </w:tcPr>
          <w:p w:rsidR="007F2457" w:rsidRDefault="007F2457" w:rsidP="000E0FED">
            <w:pPr>
              <w:snapToGrid w:val="0"/>
            </w:pPr>
          </w:p>
        </w:tc>
        <w:tc>
          <w:tcPr>
            <w:tcW w:w="40" w:type="dxa"/>
            <w:gridSpan w:val="2"/>
          </w:tcPr>
          <w:p w:rsidR="007F2457" w:rsidRDefault="007F2457" w:rsidP="000E0FED">
            <w:pPr>
              <w:snapToGrid w:val="0"/>
            </w:pPr>
          </w:p>
        </w:tc>
      </w:tr>
      <w:tr w:rsidR="007F2457" w:rsidTr="005B24AF">
        <w:tblPrEx>
          <w:tblCellMar>
            <w:left w:w="0" w:type="dxa"/>
            <w:right w:w="0" w:type="dxa"/>
          </w:tblCellMar>
        </w:tblPrEx>
        <w:trPr>
          <w:gridAfter w:val="3"/>
          <w:wAfter w:w="339" w:type="dxa"/>
        </w:trPr>
        <w:tc>
          <w:tcPr>
            <w:tcW w:w="646" w:type="dxa"/>
            <w:vMerge/>
            <w:tcBorders>
              <w:left w:val="single" w:sz="4" w:space="0" w:color="000000"/>
              <w:bottom w:val="single" w:sz="4" w:space="0" w:color="000000"/>
            </w:tcBorders>
          </w:tcPr>
          <w:p w:rsidR="007F2457" w:rsidRDefault="007F2457" w:rsidP="000E0FED">
            <w:pPr>
              <w:snapToGrid w:val="0"/>
            </w:pPr>
          </w:p>
        </w:tc>
        <w:tc>
          <w:tcPr>
            <w:tcW w:w="1575"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930" w:type="dxa"/>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2688" w:type="dxa"/>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1957" w:type="dxa"/>
            <w:tcBorders>
              <w:top w:val="single" w:sz="4" w:space="0" w:color="000000"/>
              <w:left w:val="single" w:sz="4" w:space="0" w:color="000000"/>
              <w:bottom w:val="single" w:sz="4" w:space="0" w:color="000000"/>
            </w:tcBorders>
          </w:tcPr>
          <w:p w:rsidR="007F2457" w:rsidRPr="0026618D" w:rsidRDefault="007F2457" w:rsidP="000E0FED">
            <w:pPr>
              <w:snapToGrid w:val="0"/>
            </w:pPr>
            <w:r>
              <w:t>інші джерела</w:t>
            </w:r>
          </w:p>
        </w:tc>
        <w:tc>
          <w:tcPr>
            <w:tcW w:w="3678" w:type="dxa"/>
            <w:gridSpan w:val="21"/>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1654" w:type="dxa"/>
            <w:gridSpan w:val="2"/>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40" w:type="dxa"/>
          </w:tcPr>
          <w:p w:rsidR="007F2457" w:rsidRDefault="007F2457" w:rsidP="000E0FED">
            <w:pPr>
              <w:snapToGrid w:val="0"/>
            </w:pPr>
          </w:p>
        </w:tc>
        <w:tc>
          <w:tcPr>
            <w:tcW w:w="60" w:type="dxa"/>
            <w:gridSpan w:val="3"/>
          </w:tcPr>
          <w:p w:rsidR="007F2457" w:rsidRDefault="007F2457" w:rsidP="000E0FED">
            <w:pPr>
              <w:snapToGrid w:val="0"/>
            </w:pPr>
          </w:p>
        </w:tc>
        <w:tc>
          <w:tcPr>
            <w:tcW w:w="40" w:type="dxa"/>
            <w:gridSpan w:val="2"/>
          </w:tcPr>
          <w:p w:rsidR="007F2457" w:rsidRDefault="007F2457" w:rsidP="000E0FED">
            <w:pPr>
              <w:snapToGrid w:val="0"/>
            </w:pPr>
          </w:p>
        </w:tc>
      </w:tr>
      <w:tr w:rsidR="007F2457" w:rsidTr="005B24AF">
        <w:tblPrEx>
          <w:tblCellMar>
            <w:left w:w="0" w:type="dxa"/>
            <w:right w:w="0" w:type="dxa"/>
          </w:tblCellMar>
        </w:tblPrEx>
        <w:trPr>
          <w:gridAfter w:val="3"/>
          <w:wAfter w:w="339" w:type="dxa"/>
        </w:trPr>
        <w:tc>
          <w:tcPr>
            <w:tcW w:w="646" w:type="dxa"/>
            <w:vMerge w:val="restart"/>
            <w:tcBorders>
              <w:top w:val="single" w:sz="4" w:space="0" w:color="auto"/>
              <w:left w:val="single" w:sz="4" w:space="0" w:color="000000"/>
              <w:bottom w:val="single" w:sz="4" w:space="0" w:color="000000"/>
            </w:tcBorders>
          </w:tcPr>
          <w:p w:rsidR="007F2457" w:rsidRDefault="007F2457" w:rsidP="000E0FED">
            <w:pPr>
              <w:snapToGrid w:val="0"/>
            </w:pPr>
            <w:r>
              <w:t xml:space="preserve"> 4.</w:t>
            </w:r>
          </w:p>
        </w:tc>
        <w:tc>
          <w:tcPr>
            <w:tcW w:w="1575" w:type="dxa"/>
            <w:vMerge w:val="restart"/>
            <w:tcBorders>
              <w:top w:val="single" w:sz="4" w:space="0" w:color="auto"/>
              <w:left w:val="single" w:sz="4" w:space="0" w:color="000000"/>
              <w:bottom w:val="single" w:sz="4" w:space="0" w:color="000000"/>
            </w:tcBorders>
          </w:tcPr>
          <w:p w:rsidR="007F2457" w:rsidRDefault="007F2457" w:rsidP="000E0FED">
            <w:pPr>
              <w:snapToGrid w:val="0"/>
            </w:pPr>
            <w:r>
              <w:t>Впровадження відповідального батьківства</w:t>
            </w:r>
          </w:p>
        </w:tc>
        <w:tc>
          <w:tcPr>
            <w:tcW w:w="2057" w:type="dxa"/>
            <w:vMerge w:val="restart"/>
            <w:tcBorders>
              <w:top w:val="single" w:sz="4" w:space="0" w:color="auto"/>
              <w:left w:val="single" w:sz="4" w:space="0" w:color="000000"/>
              <w:bottom w:val="single" w:sz="4" w:space="0" w:color="000000"/>
            </w:tcBorders>
          </w:tcPr>
          <w:p w:rsidR="007F2457" w:rsidRDefault="007F2457" w:rsidP="000E0FED">
            <w:pPr>
              <w:snapToGrid w:val="0"/>
              <w:rPr>
                <w:lang w:val="ru-RU"/>
              </w:rPr>
            </w:pPr>
            <w:r w:rsidRPr="0026618D">
              <w:t>Проведення навчальних тренінгів для молодих сімей, спрямованих на підвищення відповідальності за виховання дітей</w:t>
            </w:r>
          </w:p>
          <w:p w:rsidR="007F2457" w:rsidRPr="007323F3" w:rsidRDefault="007F2457" w:rsidP="000E0FED">
            <w:pPr>
              <w:snapToGrid w:val="0"/>
              <w:rPr>
                <w:lang w:val="ru-RU"/>
              </w:rPr>
            </w:pPr>
          </w:p>
        </w:tc>
        <w:tc>
          <w:tcPr>
            <w:tcW w:w="930" w:type="dxa"/>
            <w:vMerge w:val="restart"/>
            <w:tcBorders>
              <w:top w:val="single" w:sz="4" w:space="0" w:color="auto"/>
              <w:left w:val="single" w:sz="4" w:space="0" w:color="000000"/>
              <w:bottom w:val="single" w:sz="4" w:space="0" w:color="000000"/>
            </w:tcBorders>
          </w:tcPr>
          <w:p w:rsidR="007F2457" w:rsidRPr="0026618D" w:rsidRDefault="007F2457" w:rsidP="000E0FED">
            <w:pPr>
              <w:snapToGrid w:val="0"/>
            </w:pPr>
            <w:r>
              <w:t>2017-2020</w:t>
            </w:r>
          </w:p>
        </w:tc>
        <w:tc>
          <w:tcPr>
            <w:tcW w:w="2688" w:type="dxa"/>
            <w:vMerge w:val="restart"/>
            <w:tcBorders>
              <w:top w:val="single" w:sz="4" w:space="0" w:color="auto"/>
              <w:left w:val="single" w:sz="4" w:space="0" w:color="000000"/>
              <w:bottom w:val="single" w:sz="4" w:space="0" w:color="000000"/>
            </w:tcBorders>
          </w:tcPr>
          <w:p w:rsidR="007F2457" w:rsidRDefault="007F2457" w:rsidP="000E0FED">
            <w:pPr>
              <w:snapToGrid w:val="0"/>
            </w:pPr>
            <w:r>
              <w:t>Сектор</w:t>
            </w:r>
            <w:r w:rsidRPr="0026618D">
              <w:t xml:space="preserve"> у справах сім'ї, молоді та спорту</w:t>
            </w:r>
            <w:r>
              <w:t xml:space="preserve"> райдержадміністрації</w:t>
            </w:r>
            <w:r w:rsidRPr="0026618D">
              <w:t>,</w:t>
            </w:r>
          </w:p>
          <w:p w:rsidR="007F2457" w:rsidRPr="0026618D" w:rsidRDefault="007F2457" w:rsidP="000E0FED">
            <w:pPr>
              <w:snapToGrid w:val="0"/>
            </w:pPr>
            <w:r>
              <w:t>відділ</w:t>
            </w:r>
            <w:r w:rsidRPr="0026618D">
              <w:t xml:space="preserve"> освіти</w:t>
            </w:r>
            <w:r>
              <w:t xml:space="preserve"> райдержадміністрації, сектор культури</w:t>
            </w:r>
            <w:r w:rsidRPr="0026618D">
              <w:t xml:space="preserve"> райдержадміністрації, сільські, селищні ради</w:t>
            </w:r>
            <w:r>
              <w:t xml:space="preserve"> (за згодою)</w:t>
            </w:r>
          </w:p>
          <w:p w:rsidR="007F2457" w:rsidRPr="0026618D" w:rsidRDefault="007F2457" w:rsidP="000E0FED">
            <w:pPr>
              <w:snapToGrid w:val="0"/>
            </w:pPr>
          </w:p>
        </w:tc>
        <w:tc>
          <w:tcPr>
            <w:tcW w:w="1957" w:type="dxa"/>
            <w:tcBorders>
              <w:top w:val="single" w:sz="4" w:space="0" w:color="auto"/>
              <w:left w:val="single" w:sz="4" w:space="0" w:color="000000"/>
              <w:bottom w:val="single" w:sz="4" w:space="0" w:color="000000"/>
            </w:tcBorders>
          </w:tcPr>
          <w:p w:rsidR="007F2457" w:rsidRPr="0026618D" w:rsidRDefault="007F2457" w:rsidP="000E0FED">
            <w:pPr>
              <w:snapToGrid w:val="0"/>
            </w:pPr>
            <w:r>
              <w:t>районний</w:t>
            </w:r>
          </w:p>
        </w:tc>
        <w:tc>
          <w:tcPr>
            <w:tcW w:w="3678" w:type="dxa"/>
            <w:gridSpan w:val="21"/>
            <w:tcBorders>
              <w:top w:val="single" w:sz="4" w:space="0" w:color="auto"/>
              <w:left w:val="single" w:sz="4" w:space="0" w:color="000000"/>
              <w:bottom w:val="single" w:sz="4" w:space="0" w:color="000000"/>
            </w:tcBorders>
          </w:tcPr>
          <w:p w:rsidR="007F2457" w:rsidRPr="00983D26" w:rsidRDefault="007F2457" w:rsidP="000E0FED">
            <w:pPr>
              <w:snapToGrid w:val="0"/>
              <w:rPr>
                <w:lang w:val="ru-RU"/>
              </w:rPr>
            </w:pPr>
            <w:r w:rsidRPr="0026618D">
              <w:t xml:space="preserve">У межах фінансових </w:t>
            </w:r>
            <w:r>
              <w:rPr>
                <w:lang w:val="ru-RU"/>
              </w:rPr>
              <w:t>призначень</w:t>
            </w:r>
          </w:p>
        </w:tc>
        <w:tc>
          <w:tcPr>
            <w:tcW w:w="1654" w:type="dxa"/>
            <w:gridSpan w:val="2"/>
            <w:vMerge w:val="restart"/>
            <w:tcBorders>
              <w:top w:val="single" w:sz="4" w:space="0" w:color="auto"/>
              <w:left w:val="single" w:sz="4" w:space="0" w:color="000000"/>
              <w:bottom w:val="single" w:sz="4" w:space="0" w:color="000000"/>
            </w:tcBorders>
          </w:tcPr>
          <w:p w:rsidR="007F2457" w:rsidRPr="0026618D" w:rsidRDefault="007F2457" w:rsidP="000E0FED">
            <w:pPr>
              <w:snapToGrid w:val="0"/>
            </w:pPr>
            <w:r w:rsidRPr="0026618D">
              <w:t>Зменшення кількості неблагополуч-них сімей на 5%</w:t>
            </w:r>
          </w:p>
        </w:tc>
        <w:tc>
          <w:tcPr>
            <w:tcW w:w="40" w:type="dxa"/>
            <w:tcBorders>
              <w:top w:val="single" w:sz="4" w:space="0" w:color="auto"/>
            </w:tcBorders>
          </w:tcPr>
          <w:p w:rsidR="007F2457" w:rsidRDefault="007F2457" w:rsidP="000E0FED">
            <w:pPr>
              <w:snapToGrid w:val="0"/>
            </w:pPr>
          </w:p>
        </w:tc>
        <w:tc>
          <w:tcPr>
            <w:tcW w:w="60" w:type="dxa"/>
            <w:gridSpan w:val="3"/>
            <w:tcBorders>
              <w:top w:val="single" w:sz="4" w:space="0" w:color="auto"/>
            </w:tcBorders>
          </w:tcPr>
          <w:p w:rsidR="007F2457" w:rsidRDefault="007F2457" w:rsidP="000E0FED">
            <w:pPr>
              <w:snapToGrid w:val="0"/>
            </w:pPr>
          </w:p>
        </w:tc>
        <w:tc>
          <w:tcPr>
            <w:tcW w:w="40" w:type="dxa"/>
            <w:gridSpan w:val="2"/>
            <w:tcBorders>
              <w:top w:val="single" w:sz="4" w:space="0" w:color="auto"/>
            </w:tcBorders>
          </w:tcPr>
          <w:p w:rsidR="007F2457" w:rsidRDefault="007F2457" w:rsidP="000E0FED">
            <w:pPr>
              <w:snapToGrid w:val="0"/>
            </w:pPr>
          </w:p>
        </w:tc>
      </w:tr>
      <w:tr w:rsidR="007F2457" w:rsidTr="005B24AF">
        <w:tblPrEx>
          <w:tblCellMar>
            <w:left w:w="0" w:type="dxa"/>
            <w:right w:w="0" w:type="dxa"/>
          </w:tblCellMar>
        </w:tblPrEx>
        <w:trPr>
          <w:gridAfter w:val="3"/>
          <w:wAfter w:w="339" w:type="dxa"/>
        </w:trPr>
        <w:tc>
          <w:tcPr>
            <w:tcW w:w="646"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tcBorders>
              <w:top w:val="single" w:sz="4" w:space="0" w:color="auto"/>
              <w:left w:val="single" w:sz="4" w:space="0" w:color="000000"/>
              <w:bottom w:val="single" w:sz="4" w:space="0" w:color="000000"/>
            </w:tcBorders>
          </w:tcPr>
          <w:p w:rsidR="007F2457" w:rsidRPr="0026618D" w:rsidRDefault="007F2457" w:rsidP="000E0FED">
            <w:pPr>
              <w:snapToGrid w:val="0"/>
            </w:pPr>
          </w:p>
        </w:tc>
        <w:tc>
          <w:tcPr>
            <w:tcW w:w="930" w:type="dxa"/>
            <w:vMerge/>
            <w:tcBorders>
              <w:top w:val="single" w:sz="4" w:space="0" w:color="auto"/>
              <w:left w:val="single" w:sz="4" w:space="0" w:color="000000"/>
              <w:bottom w:val="single" w:sz="4" w:space="0" w:color="000000"/>
            </w:tcBorders>
          </w:tcPr>
          <w:p w:rsidR="007F2457" w:rsidRPr="0026618D" w:rsidRDefault="007F2457" w:rsidP="000E0FED">
            <w:pPr>
              <w:snapToGrid w:val="0"/>
            </w:pPr>
          </w:p>
        </w:tc>
        <w:tc>
          <w:tcPr>
            <w:tcW w:w="2688" w:type="dxa"/>
            <w:vMerge/>
            <w:tcBorders>
              <w:top w:val="single" w:sz="4" w:space="0" w:color="auto"/>
              <w:left w:val="single" w:sz="4" w:space="0" w:color="000000"/>
              <w:bottom w:val="single" w:sz="4" w:space="0" w:color="000000"/>
            </w:tcBorders>
          </w:tcPr>
          <w:p w:rsidR="007F2457" w:rsidRPr="0026618D" w:rsidRDefault="007F2457" w:rsidP="000E0FED">
            <w:pPr>
              <w:snapToGrid w:val="0"/>
            </w:pPr>
          </w:p>
        </w:tc>
        <w:tc>
          <w:tcPr>
            <w:tcW w:w="1957" w:type="dxa"/>
            <w:tcBorders>
              <w:top w:val="single" w:sz="4" w:space="0" w:color="000000"/>
              <w:left w:val="single" w:sz="4" w:space="0" w:color="000000"/>
              <w:bottom w:val="single" w:sz="4" w:space="0" w:color="000000"/>
            </w:tcBorders>
          </w:tcPr>
          <w:p w:rsidR="007F2457" w:rsidRPr="0026618D" w:rsidRDefault="007F2457" w:rsidP="000E0FED">
            <w:pPr>
              <w:snapToGrid w:val="0"/>
            </w:pPr>
            <w:r>
              <w:t>інші джерела</w:t>
            </w:r>
          </w:p>
        </w:tc>
        <w:tc>
          <w:tcPr>
            <w:tcW w:w="1447" w:type="dxa"/>
            <w:gridSpan w:val="4"/>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721" w:type="dxa"/>
            <w:gridSpan w:val="6"/>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697" w:type="dxa"/>
            <w:gridSpan w:val="5"/>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813" w:type="dxa"/>
            <w:gridSpan w:val="6"/>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1654" w:type="dxa"/>
            <w:gridSpan w:val="2"/>
            <w:vMerge/>
            <w:tcBorders>
              <w:top w:val="single" w:sz="4" w:space="0" w:color="auto"/>
              <w:left w:val="single" w:sz="4" w:space="0" w:color="000000"/>
              <w:bottom w:val="single" w:sz="4" w:space="0" w:color="000000"/>
            </w:tcBorders>
          </w:tcPr>
          <w:p w:rsidR="007F2457" w:rsidRPr="0026618D" w:rsidRDefault="007F2457" w:rsidP="000E0FED">
            <w:pPr>
              <w:snapToGrid w:val="0"/>
            </w:pPr>
          </w:p>
        </w:tc>
        <w:tc>
          <w:tcPr>
            <w:tcW w:w="40" w:type="dxa"/>
          </w:tcPr>
          <w:p w:rsidR="007F2457" w:rsidRDefault="007F2457" w:rsidP="000E0FED">
            <w:pPr>
              <w:snapToGrid w:val="0"/>
            </w:pPr>
          </w:p>
        </w:tc>
        <w:tc>
          <w:tcPr>
            <w:tcW w:w="60" w:type="dxa"/>
            <w:gridSpan w:val="3"/>
          </w:tcPr>
          <w:p w:rsidR="007F2457" w:rsidRDefault="007F2457" w:rsidP="000E0FED">
            <w:pPr>
              <w:snapToGrid w:val="0"/>
            </w:pPr>
          </w:p>
        </w:tc>
        <w:tc>
          <w:tcPr>
            <w:tcW w:w="40" w:type="dxa"/>
            <w:gridSpan w:val="2"/>
          </w:tcPr>
          <w:p w:rsidR="007F2457" w:rsidRDefault="007F2457" w:rsidP="000E0FED">
            <w:pPr>
              <w:snapToGrid w:val="0"/>
            </w:pPr>
          </w:p>
        </w:tc>
      </w:tr>
      <w:tr w:rsidR="007F2457" w:rsidTr="005B24AF">
        <w:tblPrEx>
          <w:tblCellMar>
            <w:left w:w="0" w:type="dxa"/>
            <w:right w:w="0" w:type="dxa"/>
          </w:tblCellMar>
        </w:tblPrEx>
        <w:trPr>
          <w:gridAfter w:val="3"/>
          <w:wAfter w:w="339" w:type="dxa"/>
        </w:trPr>
        <w:tc>
          <w:tcPr>
            <w:tcW w:w="646"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val="restart"/>
            <w:tcBorders>
              <w:top w:val="single" w:sz="4" w:space="0" w:color="000000"/>
              <w:left w:val="single" w:sz="4" w:space="0" w:color="000000"/>
              <w:bottom w:val="single" w:sz="4" w:space="0" w:color="000000"/>
            </w:tcBorders>
          </w:tcPr>
          <w:p w:rsidR="007F2457" w:rsidRPr="0026618D" w:rsidRDefault="007F2457" w:rsidP="000E0FED">
            <w:pPr>
              <w:snapToGrid w:val="0"/>
            </w:pPr>
            <w:r w:rsidRPr="0026618D">
              <w:t>Проведення  конкурсу-огляду молодих сімей</w:t>
            </w:r>
          </w:p>
        </w:tc>
        <w:tc>
          <w:tcPr>
            <w:tcW w:w="930" w:type="dxa"/>
            <w:vMerge w:val="restart"/>
            <w:tcBorders>
              <w:top w:val="single" w:sz="4" w:space="0" w:color="000000"/>
              <w:left w:val="single" w:sz="4" w:space="0" w:color="000000"/>
              <w:bottom w:val="single" w:sz="4" w:space="0" w:color="000000"/>
            </w:tcBorders>
          </w:tcPr>
          <w:p w:rsidR="007F2457" w:rsidRPr="0026618D" w:rsidRDefault="007F2457" w:rsidP="000E0FED">
            <w:pPr>
              <w:snapToGrid w:val="0"/>
            </w:pPr>
            <w:r>
              <w:t>2017-2020</w:t>
            </w:r>
          </w:p>
        </w:tc>
        <w:tc>
          <w:tcPr>
            <w:tcW w:w="2688" w:type="dxa"/>
            <w:vMerge w:val="restart"/>
            <w:tcBorders>
              <w:top w:val="single" w:sz="4" w:space="0" w:color="000000"/>
              <w:left w:val="single" w:sz="4" w:space="0" w:color="000000"/>
              <w:bottom w:val="single" w:sz="4" w:space="0" w:color="000000"/>
            </w:tcBorders>
          </w:tcPr>
          <w:p w:rsidR="007F2457" w:rsidRPr="0026618D" w:rsidRDefault="007F2457" w:rsidP="000E0FED">
            <w:pPr>
              <w:snapToGrid w:val="0"/>
            </w:pPr>
            <w:r>
              <w:t>Сектор</w:t>
            </w:r>
            <w:r w:rsidRPr="0026618D">
              <w:t xml:space="preserve"> у справах сім'ї, молоді та спорту</w:t>
            </w:r>
            <w:r>
              <w:t xml:space="preserve"> райдержадміністрації</w:t>
            </w:r>
            <w:r w:rsidRPr="0026618D">
              <w:t>,</w:t>
            </w:r>
            <w:r>
              <w:t xml:space="preserve"> відділ</w:t>
            </w:r>
            <w:r w:rsidRPr="0026618D">
              <w:t xml:space="preserve"> освіти</w:t>
            </w:r>
            <w:r>
              <w:t xml:space="preserve"> райдержадміністрації, сектор культури</w:t>
            </w:r>
            <w:r w:rsidRPr="0026618D">
              <w:t>,  райдержадміністрації, сільські, селищні ради</w:t>
            </w:r>
            <w:r>
              <w:t xml:space="preserve">  (за згодою)</w:t>
            </w:r>
          </w:p>
        </w:tc>
        <w:tc>
          <w:tcPr>
            <w:tcW w:w="1957" w:type="dxa"/>
            <w:tcBorders>
              <w:top w:val="single" w:sz="4" w:space="0" w:color="000000"/>
              <w:left w:val="single" w:sz="4" w:space="0" w:color="000000"/>
              <w:bottom w:val="single" w:sz="4" w:space="0" w:color="000000"/>
            </w:tcBorders>
          </w:tcPr>
          <w:p w:rsidR="007F2457" w:rsidRPr="0026618D" w:rsidRDefault="007F2457" w:rsidP="000E0FED">
            <w:pPr>
              <w:snapToGrid w:val="0"/>
            </w:pPr>
            <w:r>
              <w:t>район</w:t>
            </w:r>
            <w:r w:rsidRPr="0026618D">
              <w:t>ний</w:t>
            </w:r>
          </w:p>
        </w:tc>
        <w:tc>
          <w:tcPr>
            <w:tcW w:w="3678" w:type="dxa"/>
            <w:gridSpan w:val="21"/>
            <w:tcBorders>
              <w:top w:val="single" w:sz="4" w:space="0" w:color="000000"/>
              <w:left w:val="single" w:sz="4" w:space="0" w:color="000000"/>
              <w:bottom w:val="single" w:sz="4" w:space="0" w:color="000000"/>
            </w:tcBorders>
          </w:tcPr>
          <w:p w:rsidR="007F2457" w:rsidRPr="00983D26" w:rsidRDefault="007F2457" w:rsidP="000E0FED">
            <w:pPr>
              <w:snapToGrid w:val="0"/>
              <w:rPr>
                <w:lang w:val="ru-RU"/>
              </w:rPr>
            </w:pPr>
            <w:r w:rsidRPr="0026618D">
              <w:t xml:space="preserve">У межах фінансових </w:t>
            </w:r>
            <w:r>
              <w:rPr>
                <w:lang w:val="ru-RU"/>
              </w:rPr>
              <w:t>призначень</w:t>
            </w:r>
          </w:p>
        </w:tc>
        <w:tc>
          <w:tcPr>
            <w:tcW w:w="1654" w:type="dxa"/>
            <w:gridSpan w:val="2"/>
            <w:vMerge w:val="restart"/>
            <w:tcBorders>
              <w:top w:val="single" w:sz="4" w:space="0" w:color="000000"/>
              <w:left w:val="single" w:sz="4" w:space="0" w:color="000000"/>
              <w:bottom w:val="single" w:sz="4" w:space="0" w:color="000000"/>
            </w:tcBorders>
          </w:tcPr>
          <w:p w:rsidR="007F2457" w:rsidRPr="0026618D" w:rsidRDefault="007F2457" w:rsidP="000E0FED">
            <w:pPr>
              <w:snapToGrid w:val="0"/>
            </w:pPr>
            <w:r w:rsidRPr="0026618D">
              <w:t>Соціальна підтримка та допомога молодим сім'ям</w:t>
            </w:r>
          </w:p>
        </w:tc>
        <w:tc>
          <w:tcPr>
            <w:tcW w:w="40" w:type="dxa"/>
          </w:tcPr>
          <w:p w:rsidR="007F2457" w:rsidRDefault="007F2457" w:rsidP="000E0FED">
            <w:pPr>
              <w:snapToGrid w:val="0"/>
            </w:pPr>
          </w:p>
        </w:tc>
        <w:tc>
          <w:tcPr>
            <w:tcW w:w="60" w:type="dxa"/>
            <w:gridSpan w:val="3"/>
          </w:tcPr>
          <w:p w:rsidR="007F2457" w:rsidRDefault="007F2457" w:rsidP="000E0FED">
            <w:pPr>
              <w:snapToGrid w:val="0"/>
            </w:pPr>
          </w:p>
        </w:tc>
        <w:tc>
          <w:tcPr>
            <w:tcW w:w="40" w:type="dxa"/>
            <w:gridSpan w:val="2"/>
          </w:tcPr>
          <w:p w:rsidR="007F2457" w:rsidRDefault="007F2457" w:rsidP="000E0FED">
            <w:pPr>
              <w:snapToGrid w:val="0"/>
            </w:pPr>
          </w:p>
        </w:tc>
      </w:tr>
      <w:tr w:rsidR="007F2457" w:rsidTr="005B24AF">
        <w:tblPrEx>
          <w:tblCellMar>
            <w:left w:w="0" w:type="dxa"/>
            <w:right w:w="0" w:type="dxa"/>
          </w:tblCellMar>
        </w:tblPrEx>
        <w:trPr>
          <w:gridAfter w:val="3"/>
          <w:wAfter w:w="339" w:type="dxa"/>
        </w:trPr>
        <w:tc>
          <w:tcPr>
            <w:tcW w:w="646"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930" w:type="dxa"/>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2688" w:type="dxa"/>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1957" w:type="dxa"/>
            <w:tcBorders>
              <w:top w:val="single" w:sz="4" w:space="0" w:color="000000"/>
              <w:left w:val="single" w:sz="4" w:space="0" w:color="000000"/>
              <w:bottom w:val="single" w:sz="4" w:space="0" w:color="000000"/>
            </w:tcBorders>
          </w:tcPr>
          <w:p w:rsidR="007F2457" w:rsidRPr="0026618D" w:rsidRDefault="007F2457" w:rsidP="000E0FED">
            <w:pPr>
              <w:snapToGrid w:val="0"/>
            </w:pPr>
            <w:r w:rsidRPr="0026618D">
              <w:t>бюджети сіл, селищ</w:t>
            </w:r>
          </w:p>
        </w:tc>
        <w:tc>
          <w:tcPr>
            <w:tcW w:w="1447" w:type="dxa"/>
            <w:gridSpan w:val="4"/>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721" w:type="dxa"/>
            <w:gridSpan w:val="6"/>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697" w:type="dxa"/>
            <w:gridSpan w:val="5"/>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813" w:type="dxa"/>
            <w:gridSpan w:val="6"/>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1654" w:type="dxa"/>
            <w:gridSpan w:val="2"/>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40" w:type="dxa"/>
          </w:tcPr>
          <w:p w:rsidR="007F2457" w:rsidRDefault="007F2457" w:rsidP="000E0FED">
            <w:pPr>
              <w:snapToGrid w:val="0"/>
            </w:pPr>
          </w:p>
        </w:tc>
        <w:tc>
          <w:tcPr>
            <w:tcW w:w="60" w:type="dxa"/>
            <w:gridSpan w:val="3"/>
          </w:tcPr>
          <w:p w:rsidR="007F2457" w:rsidRDefault="007F2457" w:rsidP="000E0FED">
            <w:pPr>
              <w:snapToGrid w:val="0"/>
            </w:pPr>
          </w:p>
        </w:tc>
        <w:tc>
          <w:tcPr>
            <w:tcW w:w="40" w:type="dxa"/>
            <w:gridSpan w:val="2"/>
          </w:tcPr>
          <w:p w:rsidR="007F2457" w:rsidRDefault="007F2457" w:rsidP="000E0FED">
            <w:pPr>
              <w:snapToGrid w:val="0"/>
            </w:pPr>
          </w:p>
        </w:tc>
      </w:tr>
      <w:tr w:rsidR="007F2457" w:rsidTr="005B24AF">
        <w:tblPrEx>
          <w:tblCellMar>
            <w:left w:w="0" w:type="dxa"/>
            <w:right w:w="0" w:type="dxa"/>
          </w:tblCellMar>
        </w:tblPrEx>
        <w:trPr>
          <w:gridAfter w:val="3"/>
          <w:wAfter w:w="339" w:type="dxa"/>
        </w:trPr>
        <w:tc>
          <w:tcPr>
            <w:tcW w:w="646"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930" w:type="dxa"/>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2688" w:type="dxa"/>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1957" w:type="dxa"/>
            <w:tcBorders>
              <w:top w:val="single" w:sz="4" w:space="0" w:color="000000"/>
              <w:left w:val="single" w:sz="4" w:space="0" w:color="000000"/>
              <w:bottom w:val="single" w:sz="4" w:space="0" w:color="000000"/>
            </w:tcBorders>
          </w:tcPr>
          <w:p w:rsidR="007F2457" w:rsidRPr="004237BA" w:rsidRDefault="007F2457" w:rsidP="000E0FED">
            <w:pPr>
              <w:snapToGrid w:val="0"/>
              <w:rPr>
                <w:lang w:val="ru-RU"/>
              </w:rPr>
            </w:pPr>
            <w:r w:rsidRPr="0026618D">
              <w:t>позабюджетні кошти</w:t>
            </w:r>
          </w:p>
        </w:tc>
        <w:tc>
          <w:tcPr>
            <w:tcW w:w="1447" w:type="dxa"/>
            <w:gridSpan w:val="4"/>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721" w:type="dxa"/>
            <w:gridSpan w:val="6"/>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697" w:type="dxa"/>
            <w:gridSpan w:val="5"/>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813" w:type="dxa"/>
            <w:gridSpan w:val="6"/>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1654" w:type="dxa"/>
            <w:gridSpan w:val="2"/>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40" w:type="dxa"/>
          </w:tcPr>
          <w:p w:rsidR="007F2457" w:rsidRDefault="007F2457" w:rsidP="000E0FED">
            <w:pPr>
              <w:snapToGrid w:val="0"/>
            </w:pPr>
          </w:p>
        </w:tc>
        <w:tc>
          <w:tcPr>
            <w:tcW w:w="60" w:type="dxa"/>
            <w:gridSpan w:val="3"/>
          </w:tcPr>
          <w:p w:rsidR="007F2457" w:rsidRDefault="007F2457" w:rsidP="000E0FED">
            <w:pPr>
              <w:snapToGrid w:val="0"/>
            </w:pPr>
          </w:p>
        </w:tc>
        <w:tc>
          <w:tcPr>
            <w:tcW w:w="40" w:type="dxa"/>
            <w:gridSpan w:val="2"/>
          </w:tcPr>
          <w:p w:rsidR="007F2457" w:rsidRDefault="007F2457" w:rsidP="000E0FED">
            <w:pPr>
              <w:snapToGrid w:val="0"/>
            </w:pPr>
          </w:p>
        </w:tc>
      </w:tr>
      <w:tr w:rsidR="007F2457" w:rsidTr="005B24AF">
        <w:tblPrEx>
          <w:tblCellMar>
            <w:left w:w="0" w:type="dxa"/>
            <w:right w:w="0" w:type="dxa"/>
          </w:tblCellMar>
        </w:tblPrEx>
        <w:trPr>
          <w:gridAfter w:val="3"/>
          <w:wAfter w:w="339" w:type="dxa"/>
        </w:trPr>
        <w:tc>
          <w:tcPr>
            <w:tcW w:w="646" w:type="dxa"/>
            <w:vMerge w:val="restart"/>
            <w:tcBorders>
              <w:left w:val="single" w:sz="4" w:space="0" w:color="000000"/>
              <w:bottom w:val="single" w:sz="4" w:space="0" w:color="000000"/>
            </w:tcBorders>
          </w:tcPr>
          <w:p w:rsidR="007F2457" w:rsidRDefault="007F2457" w:rsidP="000E0FED">
            <w:pPr>
              <w:snapToGrid w:val="0"/>
            </w:pPr>
          </w:p>
        </w:tc>
        <w:tc>
          <w:tcPr>
            <w:tcW w:w="1575" w:type="dxa"/>
            <w:vMerge w:val="restart"/>
            <w:tcBorders>
              <w:left w:val="single" w:sz="4" w:space="0" w:color="000000"/>
              <w:bottom w:val="single" w:sz="4" w:space="0" w:color="000000"/>
            </w:tcBorders>
          </w:tcPr>
          <w:p w:rsidR="007F2457" w:rsidRDefault="007F2457" w:rsidP="000E0FED">
            <w:pPr>
              <w:snapToGrid w:val="0"/>
            </w:pPr>
          </w:p>
        </w:tc>
        <w:tc>
          <w:tcPr>
            <w:tcW w:w="2057" w:type="dxa"/>
            <w:vMerge w:val="restart"/>
            <w:tcBorders>
              <w:left w:val="single" w:sz="4" w:space="0" w:color="000000"/>
              <w:bottom w:val="single" w:sz="4" w:space="0" w:color="000000"/>
            </w:tcBorders>
          </w:tcPr>
          <w:p w:rsidR="007F2457" w:rsidRPr="0026618D" w:rsidRDefault="007F2457" w:rsidP="000E0FED">
            <w:pPr>
              <w:snapToGrid w:val="0"/>
            </w:pPr>
            <w:r w:rsidRPr="0026618D">
              <w:t>Виготовлення та розповсюдження соціальної реклами щодо відповідального ба</w:t>
            </w:r>
            <w:r>
              <w:t>тьківства, реалізація проектів «Щаслива родина», «Секрети щасливої родини».</w:t>
            </w:r>
          </w:p>
        </w:tc>
        <w:tc>
          <w:tcPr>
            <w:tcW w:w="930" w:type="dxa"/>
            <w:vMerge w:val="restart"/>
            <w:tcBorders>
              <w:left w:val="single" w:sz="4" w:space="0" w:color="000000"/>
              <w:bottom w:val="single" w:sz="4" w:space="0" w:color="000000"/>
            </w:tcBorders>
          </w:tcPr>
          <w:p w:rsidR="007F2457" w:rsidRPr="0026618D" w:rsidRDefault="007F2457" w:rsidP="000E0FED">
            <w:pPr>
              <w:snapToGrid w:val="0"/>
            </w:pPr>
            <w:r>
              <w:t>2017-2020</w:t>
            </w:r>
          </w:p>
        </w:tc>
        <w:tc>
          <w:tcPr>
            <w:tcW w:w="2688" w:type="dxa"/>
            <w:vMerge w:val="restart"/>
            <w:tcBorders>
              <w:left w:val="single" w:sz="4" w:space="0" w:color="000000"/>
              <w:bottom w:val="single" w:sz="4" w:space="0" w:color="000000"/>
            </w:tcBorders>
          </w:tcPr>
          <w:p w:rsidR="007F2457" w:rsidRPr="0026618D" w:rsidRDefault="007F2457" w:rsidP="000E0FED">
            <w:pPr>
              <w:snapToGrid w:val="0"/>
            </w:pPr>
            <w:r>
              <w:t>Сектор</w:t>
            </w:r>
            <w:r w:rsidRPr="0026618D">
              <w:t xml:space="preserve"> у справах сім'ї, молоді та спорту райдержадміністрації </w:t>
            </w:r>
          </w:p>
        </w:tc>
        <w:tc>
          <w:tcPr>
            <w:tcW w:w="1957" w:type="dxa"/>
            <w:tcBorders>
              <w:left w:val="single" w:sz="4" w:space="0" w:color="000000"/>
              <w:bottom w:val="single" w:sz="4" w:space="0" w:color="000000"/>
            </w:tcBorders>
          </w:tcPr>
          <w:p w:rsidR="007F2457" w:rsidRPr="0026618D" w:rsidRDefault="007F2457" w:rsidP="000E0FED">
            <w:pPr>
              <w:snapToGrid w:val="0"/>
            </w:pPr>
            <w:r>
              <w:t>районний</w:t>
            </w:r>
          </w:p>
        </w:tc>
        <w:tc>
          <w:tcPr>
            <w:tcW w:w="3678" w:type="dxa"/>
            <w:gridSpan w:val="21"/>
            <w:tcBorders>
              <w:left w:val="single" w:sz="4" w:space="0" w:color="000000"/>
              <w:bottom w:val="single" w:sz="4" w:space="0" w:color="000000"/>
            </w:tcBorders>
          </w:tcPr>
          <w:p w:rsidR="007F2457" w:rsidRPr="00983D26" w:rsidRDefault="007F2457" w:rsidP="000E0FED">
            <w:pPr>
              <w:snapToGrid w:val="0"/>
              <w:rPr>
                <w:lang w:val="ru-RU"/>
              </w:rPr>
            </w:pPr>
            <w:r w:rsidRPr="0026618D">
              <w:t xml:space="preserve">У межах фінансових </w:t>
            </w:r>
            <w:r>
              <w:rPr>
                <w:lang w:val="ru-RU"/>
              </w:rPr>
              <w:t>призначень</w:t>
            </w:r>
          </w:p>
        </w:tc>
        <w:tc>
          <w:tcPr>
            <w:tcW w:w="1654" w:type="dxa"/>
            <w:gridSpan w:val="2"/>
            <w:vMerge w:val="restart"/>
            <w:tcBorders>
              <w:left w:val="single" w:sz="4" w:space="0" w:color="000000"/>
              <w:bottom w:val="single" w:sz="4" w:space="0" w:color="000000"/>
            </w:tcBorders>
          </w:tcPr>
          <w:p w:rsidR="007F2457" w:rsidRPr="0026618D" w:rsidRDefault="007F2457" w:rsidP="000E0FED">
            <w:pPr>
              <w:snapToGrid w:val="0"/>
            </w:pPr>
            <w:r w:rsidRPr="0026618D">
              <w:t>Формування поваги до сімейних цінностей</w:t>
            </w:r>
          </w:p>
        </w:tc>
        <w:tc>
          <w:tcPr>
            <w:tcW w:w="40" w:type="dxa"/>
          </w:tcPr>
          <w:p w:rsidR="007F2457" w:rsidRDefault="007F2457" w:rsidP="000E0FED">
            <w:pPr>
              <w:snapToGrid w:val="0"/>
            </w:pPr>
          </w:p>
        </w:tc>
        <w:tc>
          <w:tcPr>
            <w:tcW w:w="60" w:type="dxa"/>
            <w:gridSpan w:val="3"/>
          </w:tcPr>
          <w:p w:rsidR="007F2457" w:rsidRDefault="007F2457" w:rsidP="000E0FED">
            <w:pPr>
              <w:snapToGrid w:val="0"/>
            </w:pPr>
          </w:p>
        </w:tc>
        <w:tc>
          <w:tcPr>
            <w:tcW w:w="40" w:type="dxa"/>
            <w:gridSpan w:val="2"/>
          </w:tcPr>
          <w:p w:rsidR="007F2457" w:rsidRDefault="007F2457" w:rsidP="000E0FED">
            <w:pPr>
              <w:snapToGrid w:val="0"/>
            </w:pPr>
          </w:p>
        </w:tc>
      </w:tr>
      <w:tr w:rsidR="007F2457" w:rsidTr="005B24AF">
        <w:tblPrEx>
          <w:tblCellMar>
            <w:left w:w="0" w:type="dxa"/>
            <w:right w:w="0" w:type="dxa"/>
          </w:tblCellMar>
        </w:tblPrEx>
        <w:trPr>
          <w:gridAfter w:val="3"/>
          <w:wAfter w:w="339" w:type="dxa"/>
        </w:trPr>
        <w:tc>
          <w:tcPr>
            <w:tcW w:w="646" w:type="dxa"/>
            <w:vMerge/>
            <w:tcBorders>
              <w:left w:val="single" w:sz="4" w:space="0" w:color="000000"/>
              <w:bottom w:val="single" w:sz="4" w:space="0" w:color="000000"/>
            </w:tcBorders>
          </w:tcPr>
          <w:p w:rsidR="007F2457" w:rsidRDefault="007F2457" w:rsidP="000E0FED">
            <w:pPr>
              <w:snapToGrid w:val="0"/>
            </w:pPr>
          </w:p>
        </w:tc>
        <w:tc>
          <w:tcPr>
            <w:tcW w:w="1575" w:type="dxa"/>
            <w:vMerge/>
            <w:tcBorders>
              <w:left w:val="single" w:sz="4" w:space="0" w:color="000000"/>
              <w:bottom w:val="single" w:sz="4" w:space="0" w:color="000000"/>
            </w:tcBorders>
          </w:tcPr>
          <w:p w:rsidR="007F2457" w:rsidRDefault="007F2457" w:rsidP="000E0FED">
            <w:pPr>
              <w:snapToGrid w:val="0"/>
            </w:pPr>
          </w:p>
        </w:tc>
        <w:tc>
          <w:tcPr>
            <w:tcW w:w="2057" w:type="dxa"/>
            <w:vMerge/>
            <w:tcBorders>
              <w:left w:val="single" w:sz="4" w:space="0" w:color="000000"/>
              <w:bottom w:val="single" w:sz="4" w:space="0" w:color="000000"/>
            </w:tcBorders>
          </w:tcPr>
          <w:p w:rsidR="007F2457" w:rsidRPr="0026618D" w:rsidRDefault="007F2457" w:rsidP="000E0FED">
            <w:pPr>
              <w:snapToGrid w:val="0"/>
            </w:pPr>
          </w:p>
        </w:tc>
        <w:tc>
          <w:tcPr>
            <w:tcW w:w="930" w:type="dxa"/>
            <w:vMerge/>
            <w:tcBorders>
              <w:left w:val="single" w:sz="4" w:space="0" w:color="000000"/>
              <w:bottom w:val="single" w:sz="4" w:space="0" w:color="000000"/>
            </w:tcBorders>
          </w:tcPr>
          <w:p w:rsidR="007F2457" w:rsidRPr="0026618D" w:rsidRDefault="007F2457" w:rsidP="000E0FED">
            <w:pPr>
              <w:snapToGrid w:val="0"/>
            </w:pPr>
          </w:p>
        </w:tc>
        <w:tc>
          <w:tcPr>
            <w:tcW w:w="2688" w:type="dxa"/>
            <w:vMerge/>
            <w:tcBorders>
              <w:left w:val="single" w:sz="4" w:space="0" w:color="000000"/>
              <w:bottom w:val="single" w:sz="4" w:space="0" w:color="000000"/>
            </w:tcBorders>
          </w:tcPr>
          <w:p w:rsidR="007F2457" w:rsidRPr="0026618D" w:rsidRDefault="007F2457" w:rsidP="000E0FED">
            <w:pPr>
              <w:snapToGrid w:val="0"/>
            </w:pPr>
          </w:p>
        </w:tc>
        <w:tc>
          <w:tcPr>
            <w:tcW w:w="1957" w:type="dxa"/>
            <w:tcBorders>
              <w:left w:val="single" w:sz="4" w:space="0" w:color="000000"/>
              <w:bottom w:val="single" w:sz="4" w:space="0" w:color="000000"/>
            </w:tcBorders>
          </w:tcPr>
          <w:p w:rsidR="007F2457" w:rsidRPr="0026618D" w:rsidRDefault="007F2457" w:rsidP="000E0FED">
            <w:pPr>
              <w:snapToGrid w:val="0"/>
            </w:pPr>
            <w:r>
              <w:t>інші джерела</w:t>
            </w:r>
          </w:p>
        </w:tc>
        <w:tc>
          <w:tcPr>
            <w:tcW w:w="1447" w:type="dxa"/>
            <w:gridSpan w:val="4"/>
            <w:tcBorders>
              <w:left w:val="single" w:sz="4" w:space="0" w:color="000000"/>
              <w:bottom w:val="single" w:sz="4" w:space="0" w:color="000000"/>
            </w:tcBorders>
          </w:tcPr>
          <w:p w:rsidR="007F2457" w:rsidRPr="0026618D" w:rsidRDefault="007F2457" w:rsidP="000E0FED">
            <w:pPr>
              <w:snapToGrid w:val="0"/>
            </w:pPr>
          </w:p>
        </w:tc>
        <w:tc>
          <w:tcPr>
            <w:tcW w:w="721" w:type="dxa"/>
            <w:gridSpan w:val="6"/>
            <w:tcBorders>
              <w:left w:val="single" w:sz="4" w:space="0" w:color="000000"/>
              <w:bottom w:val="single" w:sz="4" w:space="0" w:color="000000"/>
            </w:tcBorders>
          </w:tcPr>
          <w:p w:rsidR="007F2457" w:rsidRPr="0026618D" w:rsidRDefault="007F2457" w:rsidP="000E0FED">
            <w:pPr>
              <w:snapToGrid w:val="0"/>
            </w:pPr>
          </w:p>
        </w:tc>
        <w:tc>
          <w:tcPr>
            <w:tcW w:w="697" w:type="dxa"/>
            <w:gridSpan w:val="5"/>
            <w:tcBorders>
              <w:left w:val="single" w:sz="4" w:space="0" w:color="000000"/>
              <w:bottom w:val="single" w:sz="4" w:space="0" w:color="000000"/>
            </w:tcBorders>
          </w:tcPr>
          <w:p w:rsidR="007F2457" w:rsidRPr="0026618D" w:rsidRDefault="007F2457" w:rsidP="000E0FED">
            <w:pPr>
              <w:snapToGrid w:val="0"/>
            </w:pPr>
          </w:p>
        </w:tc>
        <w:tc>
          <w:tcPr>
            <w:tcW w:w="813" w:type="dxa"/>
            <w:gridSpan w:val="6"/>
            <w:tcBorders>
              <w:left w:val="single" w:sz="4" w:space="0" w:color="000000"/>
              <w:bottom w:val="single" w:sz="4" w:space="0" w:color="000000"/>
            </w:tcBorders>
          </w:tcPr>
          <w:p w:rsidR="007F2457" w:rsidRPr="0026618D" w:rsidRDefault="007F2457" w:rsidP="000E0FED">
            <w:pPr>
              <w:snapToGrid w:val="0"/>
            </w:pPr>
          </w:p>
        </w:tc>
        <w:tc>
          <w:tcPr>
            <w:tcW w:w="1654" w:type="dxa"/>
            <w:gridSpan w:val="2"/>
            <w:vMerge/>
            <w:tcBorders>
              <w:left w:val="single" w:sz="4" w:space="0" w:color="000000"/>
              <w:bottom w:val="single" w:sz="4" w:space="0" w:color="000000"/>
            </w:tcBorders>
          </w:tcPr>
          <w:p w:rsidR="007F2457" w:rsidRPr="0026618D" w:rsidRDefault="007F2457" w:rsidP="000E0FED">
            <w:pPr>
              <w:snapToGrid w:val="0"/>
            </w:pPr>
          </w:p>
        </w:tc>
        <w:tc>
          <w:tcPr>
            <w:tcW w:w="40" w:type="dxa"/>
          </w:tcPr>
          <w:p w:rsidR="007F2457" w:rsidRDefault="007F2457" w:rsidP="000E0FED">
            <w:pPr>
              <w:snapToGrid w:val="0"/>
            </w:pPr>
          </w:p>
        </w:tc>
        <w:tc>
          <w:tcPr>
            <w:tcW w:w="60" w:type="dxa"/>
            <w:gridSpan w:val="3"/>
          </w:tcPr>
          <w:p w:rsidR="007F2457" w:rsidRDefault="007F2457" w:rsidP="000E0FED">
            <w:pPr>
              <w:snapToGrid w:val="0"/>
            </w:pPr>
          </w:p>
        </w:tc>
        <w:tc>
          <w:tcPr>
            <w:tcW w:w="40" w:type="dxa"/>
            <w:gridSpan w:val="2"/>
          </w:tcPr>
          <w:p w:rsidR="007F2457" w:rsidRDefault="007F2457" w:rsidP="000E0FED">
            <w:pPr>
              <w:snapToGrid w:val="0"/>
            </w:pPr>
          </w:p>
        </w:tc>
      </w:tr>
      <w:tr w:rsidR="007F2457" w:rsidTr="005B24AF">
        <w:tblPrEx>
          <w:tblCellMar>
            <w:left w:w="0" w:type="dxa"/>
            <w:right w:w="0" w:type="dxa"/>
          </w:tblCellMar>
        </w:tblPrEx>
        <w:trPr>
          <w:gridAfter w:val="3"/>
          <w:wAfter w:w="339" w:type="dxa"/>
        </w:trPr>
        <w:tc>
          <w:tcPr>
            <w:tcW w:w="646" w:type="dxa"/>
            <w:vMerge w:val="restart"/>
            <w:tcBorders>
              <w:left w:val="single" w:sz="4" w:space="0" w:color="000000"/>
              <w:bottom w:val="single" w:sz="4" w:space="0" w:color="000000"/>
            </w:tcBorders>
          </w:tcPr>
          <w:p w:rsidR="007F2457" w:rsidRDefault="007F2457" w:rsidP="000E0FED">
            <w:pPr>
              <w:snapToGrid w:val="0"/>
            </w:pPr>
            <w:r>
              <w:rPr>
                <w:lang w:val="ru-RU"/>
              </w:rPr>
              <w:t xml:space="preserve"> </w:t>
            </w:r>
            <w:r>
              <w:t>5.</w:t>
            </w:r>
          </w:p>
        </w:tc>
        <w:tc>
          <w:tcPr>
            <w:tcW w:w="1575" w:type="dxa"/>
            <w:vMerge w:val="restart"/>
            <w:tcBorders>
              <w:left w:val="single" w:sz="4" w:space="0" w:color="000000"/>
              <w:bottom w:val="single" w:sz="4" w:space="0" w:color="000000"/>
            </w:tcBorders>
          </w:tcPr>
          <w:p w:rsidR="007F2457" w:rsidRDefault="007F2457" w:rsidP="000E0FED">
            <w:pPr>
              <w:snapToGrid w:val="0"/>
            </w:pPr>
            <w:r>
              <w:t>Організація та проведення фестивалів, конкурсів та інших заходів</w:t>
            </w:r>
          </w:p>
        </w:tc>
        <w:tc>
          <w:tcPr>
            <w:tcW w:w="2057" w:type="dxa"/>
            <w:vMerge w:val="restart"/>
            <w:tcBorders>
              <w:left w:val="single" w:sz="4" w:space="0" w:color="000000"/>
              <w:bottom w:val="single" w:sz="4" w:space="0" w:color="000000"/>
            </w:tcBorders>
          </w:tcPr>
          <w:p w:rsidR="007F2457" w:rsidRPr="0026618D" w:rsidRDefault="007F2457" w:rsidP="000E0FED">
            <w:pPr>
              <w:snapToGrid w:val="0"/>
            </w:pPr>
            <w:r>
              <w:t>Ф</w:t>
            </w:r>
            <w:r w:rsidRPr="0026618D">
              <w:t>естиваль родинних та дитячих фольклорних колективів «Бабусина пісня»</w:t>
            </w:r>
          </w:p>
        </w:tc>
        <w:tc>
          <w:tcPr>
            <w:tcW w:w="930" w:type="dxa"/>
            <w:vMerge w:val="restart"/>
            <w:tcBorders>
              <w:left w:val="single" w:sz="4" w:space="0" w:color="000000"/>
              <w:bottom w:val="single" w:sz="4" w:space="0" w:color="000000"/>
            </w:tcBorders>
          </w:tcPr>
          <w:p w:rsidR="007F2457" w:rsidRPr="0026618D" w:rsidRDefault="007F2457" w:rsidP="000E0FED">
            <w:pPr>
              <w:snapToGrid w:val="0"/>
            </w:pPr>
            <w:r>
              <w:t>2017-</w:t>
            </w:r>
          </w:p>
          <w:p w:rsidR="007F2457" w:rsidRPr="0026618D" w:rsidRDefault="007F2457" w:rsidP="000E0FED">
            <w:pPr>
              <w:snapToGrid w:val="0"/>
            </w:pPr>
            <w:r>
              <w:t>2020</w:t>
            </w:r>
          </w:p>
          <w:p w:rsidR="007F2457" w:rsidRPr="0026618D" w:rsidRDefault="007F2457" w:rsidP="000E0FED">
            <w:pPr>
              <w:snapToGrid w:val="0"/>
              <w:jc w:val="center"/>
            </w:pPr>
          </w:p>
        </w:tc>
        <w:tc>
          <w:tcPr>
            <w:tcW w:w="2688" w:type="dxa"/>
            <w:vMerge w:val="restart"/>
            <w:tcBorders>
              <w:left w:val="single" w:sz="4" w:space="0" w:color="000000"/>
              <w:bottom w:val="single" w:sz="4" w:space="0" w:color="000000"/>
            </w:tcBorders>
          </w:tcPr>
          <w:p w:rsidR="007F2457" w:rsidRPr="0026618D" w:rsidRDefault="007F2457" w:rsidP="000E0FED">
            <w:pPr>
              <w:snapToGrid w:val="0"/>
            </w:pPr>
            <w:r>
              <w:t xml:space="preserve">Сектор культури </w:t>
            </w:r>
            <w:r w:rsidRPr="0026618D">
              <w:t xml:space="preserve">  райдержадміністрації</w:t>
            </w:r>
          </w:p>
        </w:tc>
        <w:tc>
          <w:tcPr>
            <w:tcW w:w="1957" w:type="dxa"/>
            <w:tcBorders>
              <w:left w:val="single" w:sz="4" w:space="0" w:color="000000"/>
              <w:bottom w:val="single" w:sz="4" w:space="0" w:color="000000"/>
            </w:tcBorders>
          </w:tcPr>
          <w:p w:rsidR="007F2457" w:rsidRPr="0026618D" w:rsidRDefault="007F2457" w:rsidP="000E0FED">
            <w:pPr>
              <w:snapToGrid w:val="0"/>
            </w:pPr>
            <w:r>
              <w:t>районний</w:t>
            </w:r>
          </w:p>
        </w:tc>
        <w:tc>
          <w:tcPr>
            <w:tcW w:w="1447" w:type="dxa"/>
            <w:gridSpan w:val="4"/>
            <w:tcBorders>
              <w:left w:val="single" w:sz="4" w:space="0" w:color="000000"/>
              <w:bottom w:val="single" w:sz="4" w:space="0" w:color="000000"/>
            </w:tcBorders>
          </w:tcPr>
          <w:p w:rsidR="007F2457" w:rsidRPr="00E915ED" w:rsidRDefault="007F2457" w:rsidP="000E0FED">
            <w:pPr>
              <w:snapToGrid w:val="0"/>
              <w:jc w:val="center"/>
              <w:rPr>
                <w:lang w:val="ru-RU"/>
              </w:rPr>
            </w:pPr>
            <w:r>
              <w:rPr>
                <w:lang w:val="ru-RU"/>
              </w:rPr>
              <w:t>1,0</w:t>
            </w:r>
          </w:p>
          <w:p w:rsidR="007F2457" w:rsidRPr="00E915ED" w:rsidRDefault="007F2457" w:rsidP="000E0FED">
            <w:pPr>
              <w:snapToGrid w:val="0"/>
              <w:jc w:val="center"/>
              <w:rPr>
                <w:lang w:val="ru-RU"/>
              </w:rPr>
            </w:pPr>
          </w:p>
        </w:tc>
        <w:tc>
          <w:tcPr>
            <w:tcW w:w="721" w:type="dxa"/>
            <w:gridSpan w:val="6"/>
            <w:tcBorders>
              <w:left w:val="single" w:sz="4" w:space="0" w:color="000000"/>
              <w:bottom w:val="single" w:sz="4" w:space="0" w:color="000000"/>
            </w:tcBorders>
          </w:tcPr>
          <w:p w:rsidR="007F2457" w:rsidRPr="00E915ED" w:rsidRDefault="007F2457" w:rsidP="000E0FED">
            <w:pPr>
              <w:snapToGrid w:val="0"/>
              <w:jc w:val="center"/>
              <w:rPr>
                <w:lang w:val="ru-RU"/>
              </w:rPr>
            </w:pPr>
            <w:r>
              <w:rPr>
                <w:lang w:val="ru-RU"/>
              </w:rPr>
              <w:t>1,0</w:t>
            </w:r>
          </w:p>
        </w:tc>
        <w:tc>
          <w:tcPr>
            <w:tcW w:w="697" w:type="dxa"/>
            <w:gridSpan w:val="5"/>
            <w:tcBorders>
              <w:left w:val="single" w:sz="4" w:space="0" w:color="000000"/>
              <w:bottom w:val="single" w:sz="4" w:space="0" w:color="000000"/>
            </w:tcBorders>
          </w:tcPr>
          <w:p w:rsidR="007F2457" w:rsidRPr="00E915ED" w:rsidRDefault="007F2457" w:rsidP="000E0FED">
            <w:pPr>
              <w:snapToGrid w:val="0"/>
              <w:jc w:val="center"/>
              <w:rPr>
                <w:lang w:val="ru-RU"/>
              </w:rPr>
            </w:pPr>
            <w:r>
              <w:rPr>
                <w:lang w:val="ru-RU"/>
              </w:rPr>
              <w:t>1,0</w:t>
            </w:r>
          </w:p>
        </w:tc>
        <w:tc>
          <w:tcPr>
            <w:tcW w:w="813" w:type="dxa"/>
            <w:gridSpan w:val="6"/>
            <w:tcBorders>
              <w:left w:val="single" w:sz="4" w:space="0" w:color="000000"/>
              <w:bottom w:val="single" w:sz="4" w:space="0" w:color="000000"/>
            </w:tcBorders>
          </w:tcPr>
          <w:p w:rsidR="007F2457" w:rsidRPr="00E915ED" w:rsidRDefault="007F2457" w:rsidP="000E0FED">
            <w:pPr>
              <w:snapToGrid w:val="0"/>
              <w:jc w:val="center"/>
              <w:rPr>
                <w:lang w:val="ru-RU"/>
              </w:rPr>
            </w:pPr>
            <w:r>
              <w:rPr>
                <w:lang w:val="ru-RU"/>
              </w:rPr>
              <w:t>1,0</w:t>
            </w:r>
          </w:p>
        </w:tc>
        <w:tc>
          <w:tcPr>
            <w:tcW w:w="1654" w:type="dxa"/>
            <w:gridSpan w:val="2"/>
            <w:vMerge w:val="restart"/>
            <w:tcBorders>
              <w:left w:val="single" w:sz="4" w:space="0" w:color="000000"/>
              <w:bottom w:val="single" w:sz="4" w:space="0" w:color="000000"/>
            </w:tcBorders>
          </w:tcPr>
          <w:p w:rsidR="007F2457" w:rsidRPr="0026618D" w:rsidRDefault="007F2457" w:rsidP="000E0FED">
            <w:pPr>
              <w:snapToGrid w:val="0"/>
            </w:pPr>
            <w:r w:rsidRPr="0026618D">
              <w:t>Утвердження духовності, розвиток морально-сімейних цінностей</w:t>
            </w:r>
          </w:p>
        </w:tc>
        <w:tc>
          <w:tcPr>
            <w:tcW w:w="40" w:type="dxa"/>
          </w:tcPr>
          <w:p w:rsidR="007F2457" w:rsidRDefault="007F2457" w:rsidP="000E0FED">
            <w:pPr>
              <w:snapToGrid w:val="0"/>
            </w:pPr>
          </w:p>
        </w:tc>
        <w:tc>
          <w:tcPr>
            <w:tcW w:w="60" w:type="dxa"/>
            <w:gridSpan w:val="3"/>
          </w:tcPr>
          <w:p w:rsidR="007F2457" w:rsidRDefault="007F2457" w:rsidP="000E0FED">
            <w:pPr>
              <w:snapToGrid w:val="0"/>
            </w:pPr>
          </w:p>
        </w:tc>
        <w:tc>
          <w:tcPr>
            <w:tcW w:w="40" w:type="dxa"/>
            <w:gridSpan w:val="2"/>
          </w:tcPr>
          <w:p w:rsidR="007F2457" w:rsidRDefault="007F2457" w:rsidP="000E0FED">
            <w:pPr>
              <w:snapToGrid w:val="0"/>
            </w:pPr>
          </w:p>
        </w:tc>
      </w:tr>
      <w:tr w:rsidR="007F2457" w:rsidTr="005B24AF">
        <w:tblPrEx>
          <w:tblCellMar>
            <w:left w:w="0" w:type="dxa"/>
            <w:right w:w="0" w:type="dxa"/>
          </w:tblCellMar>
        </w:tblPrEx>
        <w:trPr>
          <w:gridAfter w:val="3"/>
          <w:wAfter w:w="339" w:type="dxa"/>
        </w:trPr>
        <w:tc>
          <w:tcPr>
            <w:tcW w:w="646" w:type="dxa"/>
            <w:vMerge/>
            <w:tcBorders>
              <w:left w:val="single" w:sz="4" w:space="0" w:color="000000"/>
              <w:bottom w:val="single" w:sz="4" w:space="0" w:color="000000"/>
            </w:tcBorders>
          </w:tcPr>
          <w:p w:rsidR="007F2457" w:rsidRDefault="007F2457" w:rsidP="000E0FED">
            <w:pPr>
              <w:snapToGrid w:val="0"/>
            </w:pPr>
          </w:p>
        </w:tc>
        <w:tc>
          <w:tcPr>
            <w:tcW w:w="1575" w:type="dxa"/>
            <w:vMerge/>
            <w:tcBorders>
              <w:left w:val="single" w:sz="4" w:space="0" w:color="000000"/>
              <w:bottom w:val="single" w:sz="4" w:space="0" w:color="000000"/>
            </w:tcBorders>
          </w:tcPr>
          <w:p w:rsidR="007F2457" w:rsidRDefault="007F2457" w:rsidP="000E0FED">
            <w:pPr>
              <w:snapToGrid w:val="0"/>
            </w:pPr>
          </w:p>
        </w:tc>
        <w:tc>
          <w:tcPr>
            <w:tcW w:w="2057" w:type="dxa"/>
            <w:vMerge/>
            <w:tcBorders>
              <w:left w:val="single" w:sz="4" w:space="0" w:color="000000"/>
              <w:bottom w:val="single" w:sz="4" w:space="0" w:color="000000"/>
            </w:tcBorders>
          </w:tcPr>
          <w:p w:rsidR="007F2457" w:rsidRPr="0026618D" w:rsidRDefault="007F2457" w:rsidP="000E0FED">
            <w:pPr>
              <w:snapToGrid w:val="0"/>
            </w:pPr>
          </w:p>
        </w:tc>
        <w:tc>
          <w:tcPr>
            <w:tcW w:w="930" w:type="dxa"/>
            <w:vMerge/>
            <w:tcBorders>
              <w:left w:val="single" w:sz="4" w:space="0" w:color="000000"/>
              <w:bottom w:val="single" w:sz="4" w:space="0" w:color="000000"/>
            </w:tcBorders>
          </w:tcPr>
          <w:p w:rsidR="007F2457" w:rsidRPr="0026618D" w:rsidRDefault="007F2457" w:rsidP="000E0FED">
            <w:pPr>
              <w:snapToGrid w:val="0"/>
            </w:pPr>
          </w:p>
        </w:tc>
        <w:tc>
          <w:tcPr>
            <w:tcW w:w="2688" w:type="dxa"/>
            <w:vMerge/>
            <w:tcBorders>
              <w:left w:val="single" w:sz="4" w:space="0" w:color="000000"/>
              <w:bottom w:val="single" w:sz="4" w:space="0" w:color="000000"/>
            </w:tcBorders>
          </w:tcPr>
          <w:p w:rsidR="007F2457" w:rsidRPr="0026618D" w:rsidRDefault="007F2457" w:rsidP="000E0FED">
            <w:pPr>
              <w:snapToGrid w:val="0"/>
            </w:pPr>
          </w:p>
        </w:tc>
        <w:tc>
          <w:tcPr>
            <w:tcW w:w="1957" w:type="dxa"/>
            <w:tcBorders>
              <w:left w:val="single" w:sz="4" w:space="0" w:color="000000"/>
              <w:bottom w:val="single" w:sz="4" w:space="0" w:color="000000"/>
            </w:tcBorders>
          </w:tcPr>
          <w:p w:rsidR="007F2457" w:rsidRPr="0026618D" w:rsidRDefault="007F2457" w:rsidP="000E0FED">
            <w:pPr>
              <w:snapToGrid w:val="0"/>
            </w:pPr>
            <w:r>
              <w:t>інші джерела</w:t>
            </w:r>
          </w:p>
        </w:tc>
        <w:tc>
          <w:tcPr>
            <w:tcW w:w="1447" w:type="dxa"/>
            <w:gridSpan w:val="4"/>
            <w:tcBorders>
              <w:left w:val="single" w:sz="4" w:space="0" w:color="000000"/>
              <w:bottom w:val="single" w:sz="4" w:space="0" w:color="000000"/>
            </w:tcBorders>
          </w:tcPr>
          <w:p w:rsidR="007F2457" w:rsidRPr="0026618D" w:rsidRDefault="007F2457" w:rsidP="000E0FED">
            <w:pPr>
              <w:snapToGrid w:val="0"/>
            </w:pPr>
          </w:p>
        </w:tc>
        <w:tc>
          <w:tcPr>
            <w:tcW w:w="721" w:type="dxa"/>
            <w:gridSpan w:val="6"/>
            <w:tcBorders>
              <w:left w:val="single" w:sz="4" w:space="0" w:color="000000"/>
              <w:bottom w:val="single" w:sz="4" w:space="0" w:color="000000"/>
            </w:tcBorders>
          </w:tcPr>
          <w:p w:rsidR="007F2457" w:rsidRPr="0026618D" w:rsidRDefault="007F2457" w:rsidP="000E0FED">
            <w:pPr>
              <w:snapToGrid w:val="0"/>
            </w:pPr>
          </w:p>
        </w:tc>
        <w:tc>
          <w:tcPr>
            <w:tcW w:w="697" w:type="dxa"/>
            <w:gridSpan w:val="5"/>
            <w:tcBorders>
              <w:left w:val="single" w:sz="4" w:space="0" w:color="000000"/>
              <w:bottom w:val="single" w:sz="4" w:space="0" w:color="000000"/>
            </w:tcBorders>
          </w:tcPr>
          <w:p w:rsidR="007F2457" w:rsidRPr="0026618D" w:rsidRDefault="007F2457" w:rsidP="000E0FED">
            <w:pPr>
              <w:snapToGrid w:val="0"/>
            </w:pPr>
          </w:p>
        </w:tc>
        <w:tc>
          <w:tcPr>
            <w:tcW w:w="813" w:type="dxa"/>
            <w:gridSpan w:val="6"/>
            <w:tcBorders>
              <w:left w:val="single" w:sz="4" w:space="0" w:color="000000"/>
              <w:bottom w:val="single" w:sz="4" w:space="0" w:color="000000"/>
            </w:tcBorders>
          </w:tcPr>
          <w:p w:rsidR="007F2457" w:rsidRPr="0026618D" w:rsidRDefault="007F2457" w:rsidP="000E0FED">
            <w:pPr>
              <w:snapToGrid w:val="0"/>
            </w:pPr>
          </w:p>
        </w:tc>
        <w:tc>
          <w:tcPr>
            <w:tcW w:w="1654" w:type="dxa"/>
            <w:gridSpan w:val="2"/>
            <w:vMerge/>
            <w:tcBorders>
              <w:left w:val="single" w:sz="4" w:space="0" w:color="000000"/>
              <w:bottom w:val="single" w:sz="4" w:space="0" w:color="000000"/>
            </w:tcBorders>
          </w:tcPr>
          <w:p w:rsidR="007F2457" w:rsidRPr="0026618D" w:rsidRDefault="007F2457" w:rsidP="000E0FED">
            <w:pPr>
              <w:snapToGrid w:val="0"/>
            </w:pPr>
          </w:p>
        </w:tc>
        <w:tc>
          <w:tcPr>
            <w:tcW w:w="40" w:type="dxa"/>
          </w:tcPr>
          <w:p w:rsidR="007F2457" w:rsidRDefault="007F2457" w:rsidP="000E0FED">
            <w:pPr>
              <w:snapToGrid w:val="0"/>
            </w:pPr>
          </w:p>
        </w:tc>
        <w:tc>
          <w:tcPr>
            <w:tcW w:w="60" w:type="dxa"/>
            <w:gridSpan w:val="3"/>
          </w:tcPr>
          <w:p w:rsidR="007F2457" w:rsidRDefault="007F2457" w:rsidP="000E0FED">
            <w:pPr>
              <w:snapToGrid w:val="0"/>
            </w:pPr>
          </w:p>
        </w:tc>
        <w:tc>
          <w:tcPr>
            <w:tcW w:w="40" w:type="dxa"/>
            <w:gridSpan w:val="2"/>
          </w:tcPr>
          <w:p w:rsidR="007F2457" w:rsidRDefault="007F2457" w:rsidP="000E0FED">
            <w:pPr>
              <w:snapToGrid w:val="0"/>
            </w:pPr>
          </w:p>
        </w:tc>
      </w:tr>
      <w:tr w:rsidR="007F2457" w:rsidTr="005B24AF">
        <w:tblPrEx>
          <w:tblCellMar>
            <w:left w:w="0" w:type="dxa"/>
            <w:right w:w="0" w:type="dxa"/>
          </w:tblCellMar>
        </w:tblPrEx>
        <w:trPr>
          <w:gridAfter w:val="3"/>
          <w:wAfter w:w="339" w:type="dxa"/>
        </w:trPr>
        <w:tc>
          <w:tcPr>
            <w:tcW w:w="646" w:type="dxa"/>
            <w:vMerge w:val="restart"/>
            <w:tcBorders>
              <w:left w:val="single" w:sz="4" w:space="0" w:color="000000"/>
              <w:bottom w:val="single" w:sz="4" w:space="0" w:color="000000"/>
            </w:tcBorders>
          </w:tcPr>
          <w:p w:rsidR="007F2457" w:rsidRDefault="007F2457" w:rsidP="000E0FED">
            <w:pPr>
              <w:snapToGrid w:val="0"/>
            </w:pPr>
          </w:p>
        </w:tc>
        <w:tc>
          <w:tcPr>
            <w:tcW w:w="1575" w:type="dxa"/>
            <w:vMerge w:val="restart"/>
            <w:tcBorders>
              <w:left w:val="single" w:sz="4" w:space="0" w:color="000000"/>
              <w:bottom w:val="single" w:sz="4" w:space="0" w:color="000000"/>
            </w:tcBorders>
          </w:tcPr>
          <w:p w:rsidR="007F2457" w:rsidRDefault="007F2457" w:rsidP="000E0FED">
            <w:pPr>
              <w:snapToGrid w:val="0"/>
            </w:pPr>
          </w:p>
        </w:tc>
        <w:tc>
          <w:tcPr>
            <w:tcW w:w="2057" w:type="dxa"/>
            <w:vMerge w:val="restart"/>
            <w:tcBorders>
              <w:left w:val="single" w:sz="4" w:space="0" w:color="000000"/>
              <w:bottom w:val="single" w:sz="4" w:space="0" w:color="000000"/>
            </w:tcBorders>
          </w:tcPr>
          <w:p w:rsidR="007F2457" w:rsidRPr="0026618D" w:rsidRDefault="007F2457" w:rsidP="000E0FED">
            <w:pPr>
              <w:snapToGrid w:val="0"/>
            </w:pPr>
            <w:r w:rsidRPr="0026618D">
              <w:t>Проведення національних сімейно-родинних свят та обрядів</w:t>
            </w:r>
          </w:p>
        </w:tc>
        <w:tc>
          <w:tcPr>
            <w:tcW w:w="930" w:type="dxa"/>
            <w:vMerge w:val="restart"/>
            <w:tcBorders>
              <w:left w:val="single" w:sz="4" w:space="0" w:color="000000"/>
              <w:bottom w:val="single" w:sz="4" w:space="0" w:color="000000"/>
            </w:tcBorders>
          </w:tcPr>
          <w:p w:rsidR="007F2457" w:rsidRPr="0026618D" w:rsidRDefault="007F2457" w:rsidP="000E0FED">
            <w:pPr>
              <w:snapToGrid w:val="0"/>
            </w:pPr>
            <w:r>
              <w:t>2017</w:t>
            </w:r>
            <w:r w:rsidRPr="0026618D">
              <w:t>-20</w:t>
            </w:r>
            <w:r>
              <w:t>20</w:t>
            </w:r>
          </w:p>
        </w:tc>
        <w:tc>
          <w:tcPr>
            <w:tcW w:w="2688" w:type="dxa"/>
            <w:vMerge w:val="restart"/>
            <w:tcBorders>
              <w:left w:val="single" w:sz="4" w:space="0" w:color="000000"/>
              <w:bottom w:val="single" w:sz="4" w:space="0" w:color="000000"/>
            </w:tcBorders>
          </w:tcPr>
          <w:p w:rsidR="007F2457" w:rsidRPr="0026618D" w:rsidRDefault="007F2457" w:rsidP="000E0FED">
            <w:pPr>
              <w:snapToGrid w:val="0"/>
            </w:pPr>
          </w:p>
          <w:p w:rsidR="007F2457" w:rsidRPr="0026618D" w:rsidRDefault="007F2457" w:rsidP="000E0FED">
            <w:pPr>
              <w:snapToGrid w:val="0"/>
            </w:pPr>
            <w:r>
              <w:t>Сектор</w:t>
            </w:r>
            <w:r w:rsidRPr="0026618D">
              <w:t xml:space="preserve"> у справах сім'ї, молоді та спорту</w:t>
            </w:r>
            <w:r>
              <w:t xml:space="preserve"> райдержадміністрації</w:t>
            </w:r>
            <w:r w:rsidRPr="0026618D">
              <w:t>,</w:t>
            </w:r>
            <w:r>
              <w:t xml:space="preserve"> відділ</w:t>
            </w:r>
            <w:r w:rsidRPr="0026618D">
              <w:t xml:space="preserve"> освіти</w:t>
            </w:r>
            <w:r>
              <w:t xml:space="preserve"> райдержадміністрації, сектор культури </w:t>
            </w:r>
            <w:r w:rsidRPr="0026618D">
              <w:t xml:space="preserve"> райдержадміністрації, сільські, селищні ради</w:t>
            </w:r>
            <w:r>
              <w:t xml:space="preserve"> (за згодою)</w:t>
            </w:r>
          </w:p>
        </w:tc>
        <w:tc>
          <w:tcPr>
            <w:tcW w:w="1957" w:type="dxa"/>
            <w:tcBorders>
              <w:left w:val="single" w:sz="4" w:space="0" w:color="000000"/>
              <w:bottom w:val="single" w:sz="4" w:space="0" w:color="000000"/>
            </w:tcBorders>
          </w:tcPr>
          <w:p w:rsidR="007F2457" w:rsidRPr="00E915ED" w:rsidRDefault="007F2457" w:rsidP="000E0FED">
            <w:pPr>
              <w:snapToGrid w:val="0"/>
              <w:rPr>
                <w:lang w:val="ru-RU"/>
              </w:rPr>
            </w:pPr>
            <w:r>
              <w:t>районн</w:t>
            </w:r>
            <w:r>
              <w:rPr>
                <w:lang w:val="ru-RU"/>
              </w:rPr>
              <w:t>ий</w:t>
            </w:r>
          </w:p>
        </w:tc>
        <w:tc>
          <w:tcPr>
            <w:tcW w:w="1441" w:type="dxa"/>
            <w:gridSpan w:val="3"/>
            <w:tcBorders>
              <w:left w:val="single" w:sz="4" w:space="0" w:color="000000"/>
              <w:bottom w:val="single" w:sz="4" w:space="0" w:color="000000"/>
            </w:tcBorders>
          </w:tcPr>
          <w:p w:rsidR="007F2457" w:rsidRPr="00E915ED" w:rsidRDefault="007F2457" w:rsidP="000E0FED">
            <w:pPr>
              <w:snapToGrid w:val="0"/>
              <w:jc w:val="center"/>
              <w:rPr>
                <w:lang w:val="ru-RU"/>
              </w:rPr>
            </w:pPr>
            <w:r>
              <w:rPr>
                <w:lang w:val="ru-RU"/>
              </w:rPr>
              <w:t>1,0</w:t>
            </w:r>
          </w:p>
          <w:p w:rsidR="007F2457" w:rsidRPr="00E915ED" w:rsidRDefault="007F2457" w:rsidP="000E0FED">
            <w:pPr>
              <w:snapToGrid w:val="0"/>
              <w:jc w:val="center"/>
              <w:rPr>
                <w:lang w:val="ru-RU"/>
              </w:rPr>
            </w:pPr>
          </w:p>
        </w:tc>
        <w:tc>
          <w:tcPr>
            <w:tcW w:w="720" w:type="dxa"/>
            <w:gridSpan w:val="6"/>
            <w:tcBorders>
              <w:left w:val="single" w:sz="4" w:space="0" w:color="auto"/>
              <w:bottom w:val="single" w:sz="4" w:space="0" w:color="000000"/>
            </w:tcBorders>
          </w:tcPr>
          <w:p w:rsidR="007F2457" w:rsidRPr="00E915ED" w:rsidRDefault="007F2457" w:rsidP="000E0FED">
            <w:pPr>
              <w:snapToGrid w:val="0"/>
              <w:jc w:val="center"/>
              <w:rPr>
                <w:lang w:val="ru-RU"/>
              </w:rPr>
            </w:pPr>
            <w:r>
              <w:rPr>
                <w:lang w:val="ru-RU"/>
              </w:rPr>
              <w:t>1,0</w:t>
            </w:r>
          </w:p>
        </w:tc>
        <w:tc>
          <w:tcPr>
            <w:tcW w:w="680" w:type="dxa"/>
            <w:gridSpan w:val="5"/>
            <w:tcBorders>
              <w:left w:val="single" w:sz="4" w:space="0" w:color="auto"/>
              <w:bottom w:val="single" w:sz="4" w:space="0" w:color="000000"/>
            </w:tcBorders>
          </w:tcPr>
          <w:p w:rsidR="007F2457" w:rsidRPr="00E915ED" w:rsidRDefault="007F2457" w:rsidP="000E0FED">
            <w:pPr>
              <w:snapToGrid w:val="0"/>
              <w:jc w:val="center"/>
              <w:rPr>
                <w:lang w:val="ru-RU"/>
              </w:rPr>
            </w:pPr>
            <w:r>
              <w:rPr>
                <w:lang w:val="ru-RU"/>
              </w:rPr>
              <w:t>1,0</w:t>
            </w:r>
          </w:p>
        </w:tc>
        <w:tc>
          <w:tcPr>
            <w:tcW w:w="837" w:type="dxa"/>
            <w:gridSpan w:val="7"/>
            <w:tcBorders>
              <w:left w:val="single" w:sz="4" w:space="0" w:color="auto"/>
              <w:bottom w:val="single" w:sz="4" w:space="0" w:color="000000"/>
            </w:tcBorders>
          </w:tcPr>
          <w:p w:rsidR="007F2457" w:rsidRPr="00E915ED" w:rsidRDefault="007F2457" w:rsidP="000E0FED">
            <w:pPr>
              <w:snapToGrid w:val="0"/>
              <w:jc w:val="center"/>
              <w:rPr>
                <w:lang w:val="ru-RU"/>
              </w:rPr>
            </w:pPr>
            <w:r>
              <w:rPr>
                <w:lang w:val="ru-RU"/>
              </w:rPr>
              <w:t>1,0</w:t>
            </w:r>
          </w:p>
        </w:tc>
        <w:tc>
          <w:tcPr>
            <w:tcW w:w="1654" w:type="dxa"/>
            <w:gridSpan w:val="2"/>
            <w:vMerge w:val="restart"/>
            <w:tcBorders>
              <w:left w:val="single" w:sz="4" w:space="0" w:color="000000"/>
              <w:bottom w:val="single" w:sz="4" w:space="0" w:color="000000"/>
            </w:tcBorders>
          </w:tcPr>
          <w:p w:rsidR="007F2457" w:rsidRPr="0026618D" w:rsidRDefault="007F2457" w:rsidP="000E0FED">
            <w:pPr>
              <w:snapToGrid w:val="0"/>
            </w:pPr>
            <w:r w:rsidRPr="0026618D">
              <w:t>Утвердження духовності, розвиток морально-сімейних цінностей</w:t>
            </w:r>
          </w:p>
        </w:tc>
        <w:tc>
          <w:tcPr>
            <w:tcW w:w="40" w:type="dxa"/>
          </w:tcPr>
          <w:p w:rsidR="007F2457" w:rsidRDefault="007F2457" w:rsidP="000E0FED">
            <w:pPr>
              <w:snapToGrid w:val="0"/>
            </w:pPr>
          </w:p>
        </w:tc>
        <w:tc>
          <w:tcPr>
            <w:tcW w:w="60" w:type="dxa"/>
            <w:gridSpan w:val="3"/>
          </w:tcPr>
          <w:p w:rsidR="007F2457" w:rsidRDefault="007F2457" w:rsidP="000E0FED">
            <w:pPr>
              <w:snapToGrid w:val="0"/>
            </w:pPr>
          </w:p>
        </w:tc>
        <w:tc>
          <w:tcPr>
            <w:tcW w:w="40" w:type="dxa"/>
            <w:gridSpan w:val="2"/>
          </w:tcPr>
          <w:p w:rsidR="007F2457" w:rsidRDefault="007F2457" w:rsidP="000E0FED">
            <w:pPr>
              <w:snapToGrid w:val="0"/>
            </w:pPr>
          </w:p>
        </w:tc>
      </w:tr>
      <w:tr w:rsidR="007F2457" w:rsidTr="005B24AF">
        <w:tblPrEx>
          <w:tblCellMar>
            <w:left w:w="0" w:type="dxa"/>
            <w:right w:w="0" w:type="dxa"/>
          </w:tblCellMar>
        </w:tblPrEx>
        <w:trPr>
          <w:gridAfter w:val="3"/>
          <w:wAfter w:w="339" w:type="dxa"/>
        </w:trPr>
        <w:tc>
          <w:tcPr>
            <w:tcW w:w="646" w:type="dxa"/>
            <w:vMerge/>
            <w:tcBorders>
              <w:left w:val="single" w:sz="4" w:space="0" w:color="000000"/>
              <w:bottom w:val="single" w:sz="4" w:space="0" w:color="000000"/>
            </w:tcBorders>
          </w:tcPr>
          <w:p w:rsidR="007F2457" w:rsidRDefault="007F2457" w:rsidP="000E0FED">
            <w:pPr>
              <w:snapToGrid w:val="0"/>
            </w:pPr>
          </w:p>
        </w:tc>
        <w:tc>
          <w:tcPr>
            <w:tcW w:w="1575" w:type="dxa"/>
            <w:vMerge/>
            <w:tcBorders>
              <w:left w:val="single" w:sz="4" w:space="0" w:color="000000"/>
              <w:bottom w:val="single" w:sz="4" w:space="0" w:color="000000"/>
            </w:tcBorders>
          </w:tcPr>
          <w:p w:rsidR="007F2457" w:rsidRDefault="007F2457" w:rsidP="000E0FED">
            <w:pPr>
              <w:snapToGrid w:val="0"/>
            </w:pPr>
          </w:p>
        </w:tc>
        <w:tc>
          <w:tcPr>
            <w:tcW w:w="2057" w:type="dxa"/>
            <w:vMerge/>
            <w:tcBorders>
              <w:left w:val="single" w:sz="4" w:space="0" w:color="000000"/>
              <w:bottom w:val="single" w:sz="4" w:space="0" w:color="000000"/>
            </w:tcBorders>
          </w:tcPr>
          <w:p w:rsidR="007F2457" w:rsidRPr="0026618D" w:rsidRDefault="007F2457" w:rsidP="000E0FED">
            <w:pPr>
              <w:snapToGrid w:val="0"/>
            </w:pPr>
          </w:p>
        </w:tc>
        <w:tc>
          <w:tcPr>
            <w:tcW w:w="930" w:type="dxa"/>
            <w:vMerge/>
            <w:tcBorders>
              <w:left w:val="single" w:sz="4" w:space="0" w:color="000000"/>
              <w:bottom w:val="single" w:sz="4" w:space="0" w:color="000000"/>
            </w:tcBorders>
          </w:tcPr>
          <w:p w:rsidR="007F2457" w:rsidRPr="0026618D" w:rsidRDefault="007F2457" w:rsidP="000E0FED">
            <w:pPr>
              <w:snapToGrid w:val="0"/>
            </w:pPr>
          </w:p>
        </w:tc>
        <w:tc>
          <w:tcPr>
            <w:tcW w:w="2688" w:type="dxa"/>
            <w:vMerge/>
            <w:tcBorders>
              <w:left w:val="single" w:sz="4" w:space="0" w:color="000000"/>
              <w:bottom w:val="single" w:sz="4" w:space="0" w:color="000000"/>
            </w:tcBorders>
          </w:tcPr>
          <w:p w:rsidR="007F2457" w:rsidRPr="0026618D" w:rsidRDefault="007F2457" w:rsidP="000E0FED">
            <w:pPr>
              <w:snapToGrid w:val="0"/>
            </w:pPr>
          </w:p>
        </w:tc>
        <w:tc>
          <w:tcPr>
            <w:tcW w:w="1957" w:type="dxa"/>
            <w:tcBorders>
              <w:left w:val="single" w:sz="4" w:space="0" w:color="000000"/>
              <w:bottom w:val="single" w:sz="4" w:space="0" w:color="000000"/>
            </w:tcBorders>
          </w:tcPr>
          <w:p w:rsidR="007F2457" w:rsidRPr="0026618D" w:rsidRDefault="007F2457" w:rsidP="000E0FED">
            <w:pPr>
              <w:snapToGrid w:val="0"/>
            </w:pPr>
            <w:r>
              <w:t>інші джерела</w:t>
            </w:r>
          </w:p>
        </w:tc>
        <w:tc>
          <w:tcPr>
            <w:tcW w:w="1447" w:type="dxa"/>
            <w:gridSpan w:val="4"/>
            <w:tcBorders>
              <w:left w:val="single" w:sz="4" w:space="0" w:color="000000"/>
              <w:bottom w:val="single" w:sz="4" w:space="0" w:color="000000"/>
            </w:tcBorders>
          </w:tcPr>
          <w:p w:rsidR="007F2457" w:rsidRPr="0026618D" w:rsidRDefault="007F2457" w:rsidP="000E0FED">
            <w:pPr>
              <w:snapToGrid w:val="0"/>
            </w:pPr>
          </w:p>
        </w:tc>
        <w:tc>
          <w:tcPr>
            <w:tcW w:w="721" w:type="dxa"/>
            <w:gridSpan w:val="6"/>
            <w:tcBorders>
              <w:left w:val="single" w:sz="4" w:space="0" w:color="000000"/>
              <w:bottom w:val="single" w:sz="4" w:space="0" w:color="000000"/>
            </w:tcBorders>
          </w:tcPr>
          <w:p w:rsidR="007F2457" w:rsidRPr="0026618D" w:rsidRDefault="007F2457" w:rsidP="000E0FED">
            <w:pPr>
              <w:snapToGrid w:val="0"/>
            </w:pPr>
          </w:p>
        </w:tc>
        <w:tc>
          <w:tcPr>
            <w:tcW w:w="697" w:type="dxa"/>
            <w:gridSpan w:val="5"/>
            <w:tcBorders>
              <w:left w:val="single" w:sz="4" w:space="0" w:color="000000"/>
              <w:bottom w:val="single" w:sz="4" w:space="0" w:color="000000"/>
            </w:tcBorders>
          </w:tcPr>
          <w:p w:rsidR="007F2457" w:rsidRPr="0026618D" w:rsidRDefault="007F2457" w:rsidP="000E0FED">
            <w:pPr>
              <w:snapToGrid w:val="0"/>
            </w:pPr>
          </w:p>
        </w:tc>
        <w:tc>
          <w:tcPr>
            <w:tcW w:w="813" w:type="dxa"/>
            <w:gridSpan w:val="6"/>
            <w:tcBorders>
              <w:left w:val="single" w:sz="4" w:space="0" w:color="000000"/>
              <w:bottom w:val="single" w:sz="4" w:space="0" w:color="000000"/>
            </w:tcBorders>
          </w:tcPr>
          <w:p w:rsidR="007F2457" w:rsidRPr="0026618D" w:rsidRDefault="007F2457" w:rsidP="000E0FED">
            <w:pPr>
              <w:snapToGrid w:val="0"/>
            </w:pPr>
          </w:p>
        </w:tc>
        <w:tc>
          <w:tcPr>
            <w:tcW w:w="1654" w:type="dxa"/>
            <w:gridSpan w:val="2"/>
            <w:vMerge/>
            <w:tcBorders>
              <w:left w:val="single" w:sz="4" w:space="0" w:color="000000"/>
              <w:bottom w:val="single" w:sz="4" w:space="0" w:color="000000"/>
            </w:tcBorders>
          </w:tcPr>
          <w:p w:rsidR="007F2457" w:rsidRPr="0026618D" w:rsidRDefault="007F2457" w:rsidP="000E0FED">
            <w:pPr>
              <w:snapToGrid w:val="0"/>
            </w:pPr>
          </w:p>
        </w:tc>
        <w:tc>
          <w:tcPr>
            <w:tcW w:w="40" w:type="dxa"/>
          </w:tcPr>
          <w:p w:rsidR="007F2457" w:rsidRDefault="007F2457" w:rsidP="000E0FED">
            <w:pPr>
              <w:snapToGrid w:val="0"/>
            </w:pPr>
          </w:p>
        </w:tc>
        <w:tc>
          <w:tcPr>
            <w:tcW w:w="60" w:type="dxa"/>
            <w:gridSpan w:val="3"/>
          </w:tcPr>
          <w:p w:rsidR="007F2457" w:rsidRDefault="007F2457" w:rsidP="000E0FED">
            <w:pPr>
              <w:snapToGrid w:val="0"/>
            </w:pPr>
          </w:p>
        </w:tc>
        <w:tc>
          <w:tcPr>
            <w:tcW w:w="40" w:type="dxa"/>
            <w:gridSpan w:val="2"/>
          </w:tcPr>
          <w:p w:rsidR="007F2457" w:rsidRDefault="007F2457" w:rsidP="000E0FED">
            <w:pPr>
              <w:snapToGrid w:val="0"/>
            </w:pPr>
          </w:p>
        </w:tc>
      </w:tr>
      <w:tr w:rsidR="007F2457" w:rsidTr="005B24AF">
        <w:trPr>
          <w:gridAfter w:val="2"/>
          <w:wAfter w:w="329" w:type="dxa"/>
        </w:trPr>
        <w:tc>
          <w:tcPr>
            <w:tcW w:w="15335" w:type="dxa"/>
            <w:gridSpan w:val="36"/>
            <w:tcBorders>
              <w:top w:val="single" w:sz="4" w:space="0" w:color="000000"/>
              <w:left w:val="single" w:sz="4" w:space="0" w:color="000000"/>
              <w:bottom w:val="single" w:sz="4" w:space="0" w:color="000000"/>
              <w:right w:val="single" w:sz="4" w:space="0" w:color="000000"/>
            </w:tcBorders>
          </w:tcPr>
          <w:p w:rsidR="007F2457" w:rsidRPr="0026618D" w:rsidRDefault="007F2457" w:rsidP="000E0FED">
            <w:pPr>
              <w:snapToGrid w:val="0"/>
              <w:jc w:val="center"/>
              <w:rPr>
                <w:b/>
              </w:rPr>
            </w:pPr>
          </w:p>
          <w:p w:rsidR="007F2457" w:rsidRPr="0026618D" w:rsidRDefault="007F2457" w:rsidP="000E0FED">
            <w:pPr>
              <w:snapToGrid w:val="0"/>
              <w:jc w:val="center"/>
              <w:rPr>
                <w:b/>
              </w:rPr>
            </w:pPr>
            <w:r w:rsidRPr="0026618D">
              <w:rPr>
                <w:b/>
                <w:lang w:val="en-US"/>
              </w:rPr>
              <w:t>VI</w:t>
            </w:r>
            <w:r>
              <w:rPr>
                <w:b/>
              </w:rPr>
              <w:t>І</w:t>
            </w:r>
            <w:r w:rsidRPr="0026618D">
              <w:rPr>
                <w:b/>
              </w:rPr>
              <w:t>. Соціальна підтримка багатодітних сімей</w:t>
            </w:r>
          </w:p>
        </w:tc>
      </w:tr>
      <w:tr w:rsidR="007F2457" w:rsidTr="005B24AF">
        <w:tblPrEx>
          <w:tblCellMar>
            <w:left w:w="0" w:type="dxa"/>
            <w:right w:w="0" w:type="dxa"/>
          </w:tblCellMar>
        </w:tblPrEx>
        <w:trPr>
          <w:gridAfter w:val="3"/>
          <w:wAfter w:w="339" w:type="dxa"/>
        </w:trPr>
        <w:tc>
          <w:tcPr>
            <w:tcW w:w="646" w:type="dxa"/>
            <w:vMerge w:val="restart"/>
            <w:tcBorders>
              <w:top w:val="single" w:sz="4" w:space="0" w:color="000000"/>
              <w:left w:val="single" w:sz="4" w:space="0" w:color="000000"/>
              <w:bottom w:val="single" w:sz="4" w:space="0" w:color="000000"/>
            </w:tcBorders>
          </w:tcPr>
          <w:p w:rsidR="007F2457" w:rsidRDefault="007F2457" w:rsidP="000E0FED">
            <w:pPr>
              <w:snapToGrid w:val="0"/>
            </w:pPr>
            <w:r>
              <w:t xml:space="preserve"> 1.</w:t>
            </w:r>
          </w:p>
        </w:tc>
        <w:tc>
          <w:tcPr>
            <w:tcW w:w="1575" w:type="dxa"/>
            <w:vMerge w:val="restart"/>
            <w:tcBorders>
              <w:top w:val="single" w:sz="4" w:space="0" w:color="000000"/>
              <w:left w:val="single" w:sz="4" w:space="0" w:color="000000"/>
              <w:bottom w:val="single" w:sz="4" w:space="0" w:color="000000"/>
            </w:tcBorders>
          </w:tcPr>
          <w:p w:rsidR="007F2457" w:rsidRDefault="007F2457" w:rsidP="000E0FED">
            <w:pPr>
              <w:snapToGrid w:val="0"/>
            </w:pPr>
            <w:r>
              <w:t xml:space="preserve"> Надання безкоштовних послуг з вирішення соціальних питань</w:t>
            </w:r>
          </w:p>
        </w:tc>
        <w:tc>
          <w:tcPr>
            <w:tcW w:w="2057" w:type="dxa"/>
            <w:vMerge w:val="restart"/>
            <w:tcBorders>
              <w:top w:val="single" w:sz="4" w:space="0" w:color="000000"/>
              <w:left w:val="single" w:sz="4" w:space="0" w:color="000000"/>
              <w:bottom w:val="single" w:sz="4" w:space="0" w:color="000000"/>
            </w:tcBorders>
          </w:tcPr>
          <w:p w:rsidR="007F2457" w:rsidRPr="0026618D" w:rsidRDefault="007F2457" w:rsidP="000E0FED">
            <w:pPr>
              <w:snapToGrid w:val="0"/>
            </w:pPr>
            <w:r w:rsidRPr="0026618D">
              <w:t>Проведення акції «Подаруй дитині свято»</w:t>
            </w:r>
          </w:p>
          <w:p w:rsidR="007F2457" w:rsidRPr="0026618D" w:rsidRDefault="007F2457" w:rsidP="000E0FED">
            <w:pPr>
              <w:snapToGrid w:val="0"/>
            </w:pPr>
          </w:p>
        </w:tc>
        <w:tc>
          <w:tcPr>
            <w:tcW w:w="930" w:type="dxa"/>
            <w:vMerge w:val="restart"/>
            <w:tcBorders>
              <w:top w:val="single" w:sz="4" w:space="0" w:color="000000"/>
              <w:left w:val="single" w:sz="4" w:space="0" w:color="000000"/>
              <w:bottom w:val="single" w:sz="4" w:space="0" w:color="000000"/>
            </w:tcBorders>
          </w:tcPr>
          <w:p w:rsidR="007F2457" w:rsidRPr="0026618D" w:rsidRDefault="007F2457" w:rsidP="000E0FED">
            <w:pPr>
              <w:snapToGrid w:val="0"/>
            </w:pPr>
            <w:r>
              <w:t>2017 -2020</w:t>
            </w:r>
            <w:r w:rsidRPr="0026618D">
              <w:t xml:space="preserve"> </w:t>
            </w:r>
          </w:p>
        </w:tc>
        <w:tc>
          <w:tcPr>
            <w:tcW w:w="2688" w:type="dxa"/>
            <w:vMerge w:val="restart"/>
            <w:tcBorders>
              <w:top w:val="single" w:sz="4" w:space="0" w:color="000000"/>
              <w:left w:val="single" w:sz="4" w:space="0" w:color="000000"/>
              <w:bottom w:val="single" w:sz="4" w:space="0" w:color="000000"/>
            </w:tcBorders>
          </w:tcPr>
          <w:p w:rsidR="007F2457" w:rsidRDefault="007F2457" w:rsidP="000E0FED">
            <w:pPr>
              <w:snapToGrid w:val="0"/>
            </w:pPr>
            <w:r>
              <w:t>Сектор</w:t>
            </w:r>
            <w:r w:rsidRPr="0026618D">
              <w:t xml:space="preserve"> у справах сім'ї, молоді та спорту райдержадміністрації, сільські, селищні ради</w:t>
            </w:r>
            <w:r>
              <w:t xml:space="preserve"> (за згодою)</w:t>
            </w:r>
          </w:p>
          <w:p w:rsidR="007F2457" w:rsidRPr="0026618D" w:rsidRDefault="007F2457" w:rsidP="000E0FED">
            <w:pPr>
              <w:snapToGrid w:val="0"/>
            </w:pPr>
            <w:r>
              <w:t xml:space="preserve"> </w:t>
            </w:r>
          </w:p>
        </w:tc>
        <w:tc>
          <w:tcPr>
            <w:tcW w:w="1957" w:type="dxa"/>
            <w:tcBorders>
              <w:top w:val="single" w:sz="4" w:space="0" w:color="000000"/>
              <w:left w:val="single" w:sz="4" w:space="0" w:color="000000"/>
              <w:bottom w:val="single" w:sz="4" w:space="0" w:color="000000"/>
            </w:tcBorders>
          </w:tcPr>
          <w:p w:rsidR="007F2457" w:rsidRPr="0026618D" w:rsidRDefault="007F2457" w:rsidP="000E0FED">
            <w:pPr>
              <w:snapToGrid w:val="0"/>
            </w:pPr>
            <w:r>
              <w:t>районний</w:t>
            </w:r>
          </w:p>
        </w:tc>
        <w:tc>
          <w:tcPr>
            <w:tcW w:w="3678" w:type="dxa"/>
            <w:gridSpan w:val="21"/>
            <w:tcBorders>
              <w:top w:val="single" w:sz="4" w:space="0" w:color="000000"/>
              <w:left w:val="single" w:sz="4" w:space="0" w:color="000000"/>
              <w:bottom w:val="single" w:sz="4" w:space="0" w:color="000000"/>
            </w:tcBorders>
          </w:tcPr>
          <w:p w:rsidR="007F2457" w:rsidRPr="0026618D" w:rsidRDefault="007F2457" w:rsidP="000E0FED">
            <w:pPr>
              <w:snapToGrid w:val="0"/>
            </w:pPr>
            <w:r w:rsidRPr="0026618D">
              <w:t xml:space="preserve">У межах фінансових </w:t>
            </w:r>
            <w:r>
              <w:t>призначень</w:t>
            </w:r>
          </w:p>
        </w:tc>
        <w:tc>
          <w:tcPr>
            <w:tcW w:w="1574" w:type="dxa"/>
            <w:vMerge w:val="restart"/>
            <w:tcBorders>
              <w:top w:val="single" w:sz="4" w:space="0" w:color="000000"/>
              <w:left w:val="single" w:sz="4" w:space="0" w:color="000000"/>
              <w:bottom w:val="single" w:sz="4" w:space="0" w:color="000000"/>
            </w:tcBorders>
          </w:tcPr>
          <w:p w:rsidR="007F2457" w:rsidRPr="0026618D" w:rsidRDefault="007F2457" w:rsidP="000E0FED">
            <w:pPr>
              <w:snapToGrid w:val="0"/>
            </w:pPr>
            <w:r w:rsidRPr="0026618D">
              <w:t>Надання допомоги сім'ям, які опинились у складних життєвих обставинах</w:t>
            </w:r>
          </w:p>
        </w:tc>
        <w:tc>
          <w:tcPr>
            <w:tcW w:w="80" w:type="dxa"/>
            <w:tcBorders>
              <w:left w:val="single" w:sz="4" w:space="0" w:color="000000"/>
            </w:tcBorders>
          </w:tcPr>
          <w:p w:rsidR="007F2457" w:rsidRDefault="007F2457" w:rsidP="000E0FED">
            <w:pPr>
              <w:snapToGrid w:val="0"/>
            </w:pPr>
          </w:p>
        </w:tc>
        <w:tc>
          <w:tcPr>
            <w:tcW w:w="40" w:type="dxa"/>
          </w:tcPr>
          <w:p w:rsidR="007F2457" w:rsidRDefault="007F2457" w:rsidP="000E0FED">
            <w:pPr>
              <w:snapToGrid w:val="0"/>
            </w:pPr>
          </w:p>
        </w:tc>
        <w:tc>
          <w:tcPr>
            <w:tcW w:w="60" w:type="dxa"/>
            <w:gridSpan w:val="3"/>
          </w:tcPr>
          <w:p w:rsidR="007F2457" w:rsidRDefault="007F2457" w:rsidP="000E0FED">
            <w:pPr>
              <w:snapToGrid w:val="0"/>
            </w:pPr>
          </w:p>
        </w:tc>
        <w:tc>
          <w:tcPr>
            <w:tcW w:w="40" w:type="dxa"/>
            <w:gridSpan w:val="2"/>
          </w:tcPr>
          <w:p w:rsidR="007F2457" w:rsidRDefault="007F2457" w:rsidP="000E0FED">
            <w:pPr>
              <w:snapToGrid w:val="0"/>
            </w:pPr>
          </w:p>
        </w:tc>
      </w:tr>
      <w:tr w:rsidR="007F2457" w:rsidTr="005B24AF">
        <w:tblPrEx>
          <w:tblCellMar>
            <w:left w:w="0" w:type="dxa"/>
            <w:right w:w="0" w:type="dxa"/>
          </w:tblCellMar>
        </w:tblPrEx>
        <w:trPr>
          <w:gridAfter w:val="3"/>
          <w:wAfter w:w="339" w:type="dxa"/>
        </w:trPr>
        <w:tc>
          <w:tcPr>
            <w:tcW w:w="646"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930" w:type="dxa"/>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2688" w:type="dxa"/>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1957" w:type="dxa"/>
            <w:tcBorders>
              <w:top w:val="single" w:sz="4" w:space="0" w:color="000000"/>
              <w:left w:val="single" w:sz="4" w:space="0" w:color="000000"/>
              <w:bottom w:val="single" w:sz="4" w:space="0" w:color="000000"/>
            </w:tcBorders>
          </w:tcPr>
          <w:p w:rsidR="007F2457" w:rsidRPr="0026618D" w:rsidRDefault="007F2457" w:rsidP="000E0FED">
            <w:pPr>
              <w:snapToGrid w:val="0"/>
            </w:pPr>
            <w:r>
              <w:t>інші джерела</w:t>
            </w:r>
          </w:p>
        </w:tc>
        <w:tc>
          <w:tcPr>
            <w:tcW w:w="1414" w:type="dxa"/>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727" w:type="dxa"/>
            <w:gridSpan w:val="7"/>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724" w:type="dxa"/>
            <w:gridSpan w:val="7"/>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813" w:type="dxa"/>
            <w:gridSpan w:val="6"/>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1574" w:type="dxa"/>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80" w:type="dxa"/>
            <w:tcBorders>
              <w:left w:val="single" w:sz="4" w:space="0" w:color="000000"/>
            </w:tcBorders>
          </w:tcPr>
          <w:p w:rsidR="007F2457" w:rsidRDefault="007F2457" w:rsidP="000E0FED">
            <w:pPr>
              <w:snapToGrid w:val="0"/>
            </w:pPr>
          </w:p>
        </w:tc>
        <w:tc>
          <w:tcPr>
            <w:tcW w:w="40" w:type="dxa"/>
          </w:tcPr>
          <w:p w:rsidR="007F2457" w:rsidRDefault="007F2457" w:rsidP="000E0FED">
            <w:pPr>
              <w:snapToGrid w:val="0"/>
            </w:pPr>
          </w:p>
        </w:tc>
        <w:tc>
          <w:tcPr>
            <w:tcW w:w="60" w:type="dxa"/>
            <w:gridSpan w:val="3"/>
          </w:tcPr>
          <w:p w:rsidR="007F2457" w:rsidRDefault="007F2457" w:rsidP="000E0FED">
            <w:pPr>
              <w:snapToGrid w:val="0"/>
            </w:pPr>
          </w:p>
        </w:tc>
        <w:tc>
          <w:tcPr>
            <w:tcW w:w="40" w:type="dxa"/>
            <w:gridSpan w:val="2"/>
          </w:tcPr>
          <w:p w:rsidR="007F2457" w:rsidRDefault="007F2457" w:rsidP="000E0FED">
            <w:pPr>
              <w:snapToGrid w:val="0"/>
            </w:pPr>
          </w:p>
        </w:tc>
      </w:tr>
      <w:tr w:rsidR="007F2457" w:rsidTr="005B24AF">
        <w:tblPrEx>
          <w:tblCellMar>
            <w:left w:w="0" w:type="dxa"/>
            <w:right w:w="0" w:type="dxa"/>
          </w:tblCellMar>
        </w:tblPrEx>
        <w:trPr>
          <w:gridAfter w:val="3"/>
          <w:wAfter w:w="339" w:type="dxa"/>
        </w:trPr>
        <w:tc>
          <w:tcPr>
            <w:tcW w:w="646" w:type="dxa"/>
            <w:vMerge w:val="restart"/>
            <w:tcBorders>
              <w:top w:val="single" w:sz="4" w:space="0" w:color="000000"/>
              <w:left w:val="single" w:sz="4" w:space="0" w:color="000000"/>
              <w:bottom w:val="single" w:sz="4" w:space="0" w:color="000000"/>
            </w:tcBorders>
          </w:tcPr>
          <w:p w:rsidR="007F2457" w:rsidRDefault="007F2457" w:rsidP="000E0FED">
            <w:pPr>
              <w:snapToGrid w:val="0"/>
            </w:pPr>
            <w:r>
              <w:t xml:space="preserve"> 2.</w:t>
            </w:r>
          </w:p>
        </w:tc>
        <w:tc>
          <w:tcPr>
            <w:tcW w:w="1575" w:type="dxa"/>
            <w:vMerge w:val="restart"/>
            <w:tcBorders>
              <w:top w:val="single" w:sz="4" w:space="0" w:color="000000"/>
              <w:left w:val="single" w:sz="4" w:space="0" w:color="000000"/>
              <w:bottom w:val="single" w:sz="4" w:space="0" w:color="000000"/>
            </w:tcBorders>
          </w:tcPr>
          <w:p w:rsidR="007F2457" w:rsidRDefault="007F2457" w:rsidP="000E0FED">
            <w:pPr>
              <w:snapToGrid w:val="0"/>
            </w:pPr>
            <w:r>
              <w:t>Залучення дітей до культурно-мистецьких заходів</w:t>
            </w:r>
          </w:p>
        </w:tc>
        <w:tc>
          <w:tcPr>
            <w:tcW w:w="2057" w:type="dxa"/>
            <w:vMerge w:val="restart"/>
            <w:tcBorders>
              <w:top w:val="single" w:sz="4" w:space="0" w:color="000000"/>
              <w:left w:val="single" w:sz="4" w:space="0" w:color="000000"/>
              <w:bottom w:val="single" w:sz="4" w:space="0" w:color="000000"/>
            </w:tcBorders>
          </w:tcPr>
          <w:p w:rsidR="007F2457" w:rsidRPr="0026618D" w:rsidRDefault="007F2457" w:rsidP="000E0FED">
            <w:pPr>
              <w:snapToGrid w:val="0"/>
            </w:pPr>
            <w:r w:rsidRPr="0026618D">
              <w:t>Проведення конкурсу «Таланти багатодітної родини»</w:t>
            </w:r>
          </w:p>
        </w:tc>
        <w:tc>
          <w:tcPr>
            <w:tcW w:w="930" w:type="dxa"/>
            <w:vMerge w:val="restart"/>
            <w:tcBorders>
              <w:top w:val="single" w:sz="4" w:space="0" w:color="000000"/>
              <w:left w:val="single" w:sz="4" w:space="0" w:color="000000"/>
              <w:bottom w:val="single" w:sz="4" w:space="0" w:color="000000"/>
            </w:tcBorders>
          </w:tcPr>
          <w:p w:rsidR="007F2457" w:rsidRPr="0026618D" w:rsidRDefault="007F2457" w:rsidP="000E0FED">
            <w:pPr>
              <w:snapToGrid w:val="0"/>
            </w:pPr>
            <w:r>
              <w:t>2017-2020</w:t>
            </w:r>
            <w:r w:rsidRPr="0026618D">
              <w:t xml:space="preserve"> </w:t>
            </w:r>
          </w:p>
        </w:tc>
        <w:tc>
          <w:tcPr>
            <w:tcW w:w="2688" w:type="dxa"/>
            <w:vMerge w:val="restart"/>
            <w:tcBorders>
              <w:top w:val="single" w:sz="4" w:space="0" w:color="000000"/>
              <w:left w:val="single" w:sz="4" w:space="0" w:color="000000"/>
              <w:bottom w:val="single" w:sz="4" w:space="0" w:color="000000"/>
            </w:tcBorders>
          </w:tcPr>
          <w:p w:rsidR="007F2457" w:rsidRDefault="007F2457" w:rsidP="000E0FED">
            <w:pPr>
              <w:snapToGrid w:val="0"/>
            </w:pPr>
            <w:r>
              <w:t>Сектор</w:t>
            </w:r>
            <w:r w:rsidRPr="0026618D">
              <w:t xml:space="preserve"> у справах сім'ї, молоді та спорту  райдержадміністрації, сільські, селищні ради </w:t>
            </w:r>
            <w:r>
              <w:t>(за згодою)</w:t>
            </w:r>
          </w:p>
          <w:p w:rsidR="007F2457" w:rsidRPr="0026618D" w:rsidRDefault="007F2457" w:rsidP="000E0FED">
            <w:pPr>
              <w:snapToGrid w:val="0"/>
            </w:pPr>
          </w:p>
        </w:tc>
        <w:tc>
          <w:tcPr>
            <w:tcW w:w="1957" w:type="dxa"/>
            <w:tcBorders>
              <w:top w:val="single" w:sz="4" w:space="0" w:color="000000"/>
              <w:left w:val="single" w:sz="4" w:space="0" w:color="000000"/>
              <w:bottom w:val="single" w:sz="4" w:space="0" w:color="000000"/>
            </w:tcBorders>
          </w:tcPr>
          <w:p w:rsidR="007F2457" w:rsidRPr="0026618D" w:rsidRDefault="007F2457" w:rsidP="000E0FED">
            <w:pPr>
              <w:snapToGrid w:val="0"/>
            </w:pPr>
            <w:r>
              <w:t>районний</w:t>
            </w:r>
          </w:p>
        </w:tc>
        <w:tc>
          <w:tcPr>
            <w:tcW w:w="1414" w:type="dxa"/>
            <w:tcBorders>
              <w:top w:val="single" w:sz="4" w:space="0" w:color="000000"/>
              <w:left w:val="single" w:sz="4" w:space="0" w:color="000000"/>
              <w:bottom w:val="single" w:sz="4" w:space="0" w:color="000000"/>
            </w:tcBorders>
          </w:tcPr>
          <w:p w:rsidR="007F2457" w:rsidRPr="0026618D" w:rsidRDefault="007F2457" w:rsidP="000E0FED">
            <w:pPr>
              <w:snapToGrid w:val="0"/>
              <w:jc w:val="center"/>
            </w:pPr>
            <w:r>
              <w:t>1</w:t>
            </w:r>
            <w:r w:rsidRPr="0026618D">
              <w:t>,0</w:t>
            </w:r>
          </w:p>
          <w:p w:rsidR="007F2457" w:rsidRPr="0026618D" w:rsidRDefault="007F2457" w:rsidP="000E0FED">
            <w:pPr>
              <w:snapToGrid w:val="0"/>
              <w:jc w:val="center"/>
            </w:pPr>
          </w:p>
        </w:tc>
        <w:tc>
          <w:tcPr>
            <w:tcW w:w="727" w:type="dxa"/>
            <w:gridSpan w:val="7"/>
            <w:tcBorders>
              <w:top w:val="single" w:sz="4" w:space="0" w:color="000000"/>
              <w:left w:val="single" w:sz="4" w:space="0" w:color="000000"/>
              <w:bottom w:val="single" w:sz="4" w:space="0" w:color="000000"/>
            </w:tcBorders>
          </w:tcPr>
          <w:p w:rsidR="007F2457" w:rsidRPr="0026618D" w:rsidRDefault="007F2457" w:rsidP="000E0FED">
            <w:pPr>
              <w:snapToGrid w:val="0"/>
              <w:jc w:val="center"/>
            </w:pPr>
            <w:r>
              <w:t>1,5</w:t>
            </w:r>
          </w:p>
        </w:tc>
        <w:tc>
          <w:tcPr>
            <w:tcW w:w="724" w:type="dxa"/>
            <w:gridSpan w:val="7"/>
            <w:tcBorders>
              <w:top w:val="single" w:sz="4" w:space="0" w:color="000000"/>
              <w:left w:val="single" w:sz="4" w:space="0" w:color="000000"/>
              <w:bottom w:val="single" w:sz="4" w:space="0" w:color="000000"/>
            </w:tcBorders>
          </w:tcPr>
          <w:p w:rsidR="007F2457" w:rsidRPr="0026618D" w:rsidRDefault="007F2457" w:rsidP="000E0FED">
            <w:pPr>
              <w:snapToGrid w:val="0"/>
              <w:jc w:val="center"/>
            </w:pPr>
            <w:r>
              <w:t>2,0</w:t>
            </w:r>
          </w:p>
        </w:tc>
        <w:tc>
          <w:tcPr>
            <w:tcW w:w="813" w:type="dxa"/>
            <w:gridSpan w:val="6"/>
            <w:tcBorders>
              <w:top w:val="single" w:sz="4" w:space="0" w:color="000000"/>
              <w:left w:val="single" w:sz="4" w:space="0" w:color="000000"/>
              <w:bottom w:val="single" w:sz="4" w:space="0" w:color="000000"/>
            </w:tcBorders>
          </w:tcPr>
          <w:p w:rsidR="007F2457" w:rsidRPr="0026618D" w:rsidRDefault="007F2457" w:rsidP="000E0FED">
            <w:pPr>
              <w:snapToGrid w:val="0"/>
              <w:jc w:val="center"/>
            </w:pPr>
            <w:r>
              <w:t>2,0</w:t>
            </w:r>
          </w:p>
        </w:tc>
        <w:tc>
          <w:tcPr>
            <w:tcW w:w="1574" w:type="dxa"/>
            <w:vMerge w:val="restart"/>
            <w:tcBorders>
              <w:top w:val="single" w:sz="4" w:space="0" w:color="000000"/>
              <w:left w:val="single" w:sz="4" w:space="0" w:color="000000"/>
              <w:bottom w:val="single" w:sz="4" w:space="0" w:color="000000"/>
            </w:tcBorders>
          </w:tcPr>
          <w:p w:rsidR="007F2457" w:rsidRPr="0026618D" w:rsidRDefault="007F2457" w:rsidP="000E0FED">
            <w:pPr>
              <w:snapToGrid w:val="0"/>
            </w:pPr>
            <w:r w:rsidRPr="0026618D">
              <w:t>Утвердження духовності, розвиток морально-сімейних цінностей</w:t>
            </w:r>
          </w:p>
        </w:tc>
        <w:tc>
          <w:tcPr>
            <w:tcW w:w="80" w:type="dxa"/>
            <w:tcBorders>
              <w:left w:val="single" w:sz="4" w:space="0" w:color="000000"/>
            </w:tcBorders>
          </w:tcPr>
          <w:p w:rsidR="007F2457" w:rsidRDefault="007F2457" w:rsidP="000E0FED">
            <w:pPr>
              <w:snapToGrid w:val="0"/>
            </w:pPr>
          </w:p>
        </w:tc>
        <w:tc>
          <w:tcPr>
            <w:tcW w:w="40" w:type="dxa"/>
          </w:tcPr>
          <w:p w:rsidR="007F2457" w:rsidRDefault="007F2457" w:rsidP="000E0FED">
            <w:pPr>
              <w:snapToGrid w:val="0"/>
            </w:pPr>
          </w:p>
        </w:tc>
        <w:tc>
          <w:tcPr>
            <w:tcW w:w="60" w:type="dxa"/>
            <w:gridSpan w:val="3"/>
          </w:tcPr>
          <w:p w:rsidR="007F2457" w:rsidRDefault="007F2457" w:rsidP="000E0FED">
            <w:pPr>
              <w:snapToGrid w:val="0"/>
            </w:pPr>
          </w:p>
        </w:tc>
        <w:tc>
          <w:tcPr>
            <w:tcW w:w="40" w:type="dxa"/>
            <w:gridSpan w:val="2"/>
          </w:tcPr>
          <w:p w:rsidR="007F2457" w:rsidRDefault="007F2457" w:rsidP="000E0FED">
            <w:pPr>
              <w:snapToGrid w:val="0"/>
            </w:pPr>
          </w:p>
        </w:tc>
      </w:tr>
      <w:tr w:rsidR="007F2457" w:rsidTr="005B24AF">
        <w:tblPrEx>
          <w:tblCellMar>
            <w:left w:w="0" w:type="dxa"/>
            <w:right w:w="0" w:type="dxa"/>
          </w:tblCellMar>
        </w:tblPrEx>
        <w:trPr>
          <w:gridAfter w:val="3"/>
          <w:wAfter w:w="339" w:type="dxa"/>
        </w:trPr>
        <w:tc>
          <w:tcPr>
            <w:tcW w:w="646"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930" w:type="dxa"/>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2688" w:type="dxa"/>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1957" w:type="dxa"/>
            <w:tcBorders>
              <w:top w:val="single" w:sz="4" w:space="0" w:color="000000"/>
              <w:left w:val="single" w:sz="4" w:space="0" w:color="000000"/>
              <w:bottom w:val="single" w:sz="4" w:space="0" w:color="000000"/>
            </w:tcBorders>
          </w:tcPr>
          <w:p w:rsidR="007F2457" w:rsidRPr="0026618D" w:rsidRDefault="007F2457" w:rsidP="000E0FED">
            <w:pPr>
              <w:snapToGrid w:val="0"/>
            </w:pPr>
            <w:r>
              <w:t>інші джерела</w:t>
            </w:r>
          </w:p>
        </w:tc>
        <w:tc>
          <w:tcPr>
            <w:tcW w:w="1414" w:type="dxa"/>
            <w:tcBorders>
              <w:top w:val="single" w:sz="4" w:space="0" w:color="000000"/>
              <w:left w:val="single" w:sz="4" w:space="0" w:color="000000"/>
              <w:bottom w:val="single" w:sz="4" w:space="0" w:color="000000"/>
            </w:tcBorders>
          </w:tcPr>
          <w:p w:rsidR="007F2457" w:rsidRPr="0026618D" w:rsidRDefault="007F2457" w:rsidP="000E0FED">
            <w:pPr>
              <w:snapToGrid w:val="0"/>
              <w:jc w:val="center"/>
            </w:pPr>
          </w:p>
        </w:tc>
        <w:tc>
          <w:tcPr>
            <w:tcW w:w="727" w:type="dxa"/>
            <w:gridSpan w:val="7"/>
            <w:tcBorders>
              <w:top w:val="single" w:sz="4" w:space="0" w:color="000000"/>
              <w:left w:val="single" w:sz="4" w:space="0" w:color="000000"/>
              <w:bottom w:val="single" w:sz="4" w:space="0" w:color="000000"/>
            </w:tcBorders>
          </w:tcPr>
          <w:p w:rsidR="007F2457" w:rsidRPr="0026618D" w:rsidRDefault="007F2457" w:rsidP="000E0FED">
            <w:pPr>
              <w:snapToGrid w:val="0"/>
              <w:jc w:val="center"/>
            </w:pPr>
          </w:p>
        </w:tc>
        <w:tc>
          <w:tcPr>
            <w:tcW w:w="724" w:type="dxa"/>
            <w:gridSpan w:val="7"/>
            <w:tcBorders>
              <w:top w:val="single" w:sz="4" w:space="0" w:color="000000"/>
              <w:left w:val="single" w:sz="4" w:space="0" w:color="000000"/>
              <w:bottom w:val="single" w:sz="4" w:space="0" w:color="000000"/>
            </w:tcBorders>
          </w:tcPr>
          <w:p w:rsidR="007F2457" w:rsidRPr="0026618D" w:rsidRDefault="007F2457" w:rsidP="000E0FED">
            <w:pPr>
              <w:snapToGrid w:val="0"/>
              <w:jc w:val="center"/>
            </w:pPr>
          </w:p>
        </w:tc>
        <w:tc>
          <w:tcPr>
            <w:tcW w:w="813" w:type="dxa"/>
            <w:gridSpan w:val="6"/>
            <w:tcBorders>
              <w:top w:val="single" w:sz="4" w:space="0" w:color="000000"/>
              <w:left w:val="single" w:sz="4" w:space="0" w:color="000000"/>
              <w:bottom w:val="single" w:sz="4" w:space="0" w:color="000000"/>
            </w:tcBorders>
          </w:tcPr>
          <w:p w:rsidR="007F2457" w:rsidRPr="0026618D" w:rsidRDefault="007F2457" w:rsidP="000E0FED">
            <w:pPr>
              <w:snapToGrid w:val="0"/>
              <w:jc w:val="center"/>
            </w:pPr>
          </w:p>
        </w:tc>
        <w:tc>
          <w:tcPr>
            <w:tcW w:w="1574" w:type="dxa"/>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80" w:type="dxa"/>
            <w:tcBorders>
              <w:left w:val="single" w:sz="4" w:space="0" w:color="000000"/>
            </w:tcBorders>
          </w:tcPr>
          <w:p w:rsidR="007F2457" w:rsidRDefault="007F2457" w:rsidP="000E0FED">
            <w:pPr>
              <w:snapToGrid w:val="0"/>
            </w:pPr>
          </w:p>
        </w:tc>
        <w:tc>
          <w:tcPr>
            <w:tcW w:w="40" w:type="dxa"/>
          </w:tcPr>
          <w:p w:rsidR="007F2457" w:rsidRDefault="007F2457" w:rsidP="000E0FED">
            <w:pPr>
              <w:snapToGrid w:val="0"/>
            </w:pPr>
          </w:p>
        </w:tc>
        <w:tc>
          <w:tcPr>
            <w:tcW w:w="60" w:type="dxa"/>
            <w:gridSpan w:val="3"/>
          </w:tcPr>
          <w:p w:rsidR="007F2457" w:rsidRDefault="007F2457" w:rsidP="000E0FED">
            <w:pPr>
              <w:snapToGrid w:val="0"/>
            </w:pPr>
          </w:p>
        </w:tc>
        <w:tc>
          <w:tcPr>
            <w:tcW w:w="40" w:type="dxa"/>
            <w:gridSpan w:val="2"/>
          </w:tcPr>
          <w:p w:rsidR="007F2457" w:rsidRDefault="007F2457" w:rsidP="000E0FED">
            <w:pPr>
              <w:snapToGrid w:val="0"/>
            </w:pPr>
          </w:p>
        </w:tc>
      </w:tr>
      <w:tr w:rsidR="007F2457" w:rsidTr="005B24AF">
        <w:tblPrEx>
          <w:tblCellMar>
            <w:left w:w="0" w:type="dxa"/>
            <w:right w:w="0" w:type="dxa"/>
          </w:tblCellMar>
        </w:tblPrEx>
        <w:trPr>
          <w:gridAfter w:val="3"/>
          <w:wAfter w:w="339" w:type="dxa"/>
        </w:trPr>
        <w:tc>
          <w:tcPr>
            <w:tcW w:w="646" w:type="dxa"/>
            <w:vMerge w:val="restart"/>
            <w:tcBorders>
              <w:top w:val="single" w:sz="4" w:space="0" w:color="000000"/>
              <w:left w:val="single" w:sz="4" w:space="0" w:color="000000"/>
              <w:bottom w:val="single" w:sz="4" w:space="0" w:color="000000"/>
            </w:tcBorders>
          </w:tcPr>
          <w:p w:rsidR="007F2457" w:rsidRDefault="007F2457" w:rsidP="000E0FED">
            <w:pPr>
              <w:snapToGrid w:val="0"/>
            </w:pPr>
            <w:r>
              <w:t xml:space="preserve"> 3.</w:t>
            </w:r>
          </w:p>
        </w:tc>
        <w:tc>
          <w:tcPr>
            <w:tcW w:w="1575" w:type="dxa"/>
            <w:vMerge w:val="restart"/>
            <w:tcBorders>
              <w:top w:val="single" w:sz="4" w:space="0" w:color="000000"/>
              <w:left w:val="single" w:sz="4" w:space="0" w:color="000000"/>
              <w:bottom w:val="single" w:sz="4" w:space="0" w:color="000000"/>
            </w:tcBorders>
          </w:tcPr>
          <w:p w:rsidR="007F2457" w:rsidRDefault="007F2457" w:rsidP="000E0FED">
            <w:pPr>
              <w:snapToGrid w:val="0"/>
            </w:pPr>
            <w:r>
              <w:t>Надання допомоги багатодітним родинам</w:t>
            </w:r>
          </w:p>
        </w:tc>
        <w:tc>
          <w:tcPr>
            <w:tcW w:w="2057" w:type="dxa"/>
            <w:vMerge w:val="restart"/>
            <w:tcBorders>
              <w:top w:val="single" w:sz="4" w:space="0" w:color="000000"/>
              <w:left w:val="single" w:sz="4" w:space="0" w:color="000000"/>
              <w:bottom w:val="single" w:sz="4" w:space="0" w:color="000000"/>
            </w:tcBorders>
          </w:tcPr>
          <w:p w:rsidR="007F2457" w:rsidRPr="0026618D" w:rsidRDefault="007F2457" w:rsidP="000E0FED">
            <w:pPr>
              <w:snapToGrid w:val="0"/>
            </w:pPr>
            <w:r w:rsidRPr="0026618D">
              <w:t>Забезпечення супроводу багатодітних родин, які перебувають у складних  життєвих обставинах</w:t>
            </w:r>
          </w:p>
        </w:tc>
        <w:tc>
          <w:tcPr>
            <w:tcW w:w="930" w:type="dxa"/>
            <w:vMerge w:val="restart"/>
            <w:tcBorders>
              <w:top w:val="single" w:sz="4" w:space="0" w:color="000000"/>
              <w:left w:val="single" w:sz="4" w:space="0" w:color="000000"/>
              <w:bottom w:val="single" w:sz="4" w:space="0" w:color="000000"/>
            </w:tcBorders>
          </w:tcPr>
          <w:p w:rsidR="007F2457" w:rsidRPr="0026618D" w:rsidRDefault="007F2457" w:rsidP="000E0FED">
            <w:pPr>
              <w:snapToGrid w:val="0"/>
            </w:pPr>
            <w:r>
              <w:t>2017-2020</w:t>
            </w:r>
            <w:r w:rsidRPr="0026618D">
              <w:t xml:space="preserve"> </w:t>
            </w:r>
          </w:p>
        </w:tc>
        <w:tc>
          <w:tcPr>
            <w:tcW w:w="2688" w:type="dxa"/>
            <w:vMerge w:val="restart"/>
            <w:tcBorders>
              <w:top w:val="single" w:sz="4" w:space="0" w:color="000000"/>
              <w:left w:val="single" w:sz="4" w:space="0" w:color="000000"/>
              <w:bottom w:val="single" w:sz="4" w:space="0" w:color="000000"/>
            </w:tcBorders>
          </w:tcPr>
          <w:p w:rsidR="007F2457" w:rsidRDefault="007F2457" w:rsidP="000E0FED">
            <w:pPr>
              <w:snapToGrid w:val="0"/>
            </w:pPr>
            <w:r>
              <w:t>Черняхівський</w:t>
            </w:r>
            <w:r w:rsidRPr="0026618D">
              <w:t xml:space="preserve"> </w:t>
            </w:r>
            <w:r>
              <w:t>р</w:t>
            </w:r>
            <w:r w:rsidRPr="0026618D">
              <w:t>айонний центр соціальних служб для сім'ї, діте</w:t>
            </w:r>
            <w:r>
              <w:t>й та молоді</w:t>
            </w:r>
            <w:r w:rsidRPr="0026618D">
              <w:t>, сільські, селищні ради</w:t>
            </w:r>
            <w:r>
              <w:t xml:space="preserve"> (за згодою)</w:t>
            </w:r>
          </w:p>
          <w:p w:rsidR="007F2457" w:rsidRPr="0026618D" w:rsidRDefault="007F2457" w:rsidP="000E0FED">
            <w:pPr>
              <w:snapToGrid w:val="0"/>
            </w:pPr>
          </w:p>
        </w:tc>
        <w:tc>
          <w:tcPr>
            <w:tcW w:w="1957" w:type="dxa"/>
            <w:tcBorders>
              <w:top w:val="single" w:sz="4" w:space="0" w:color="000000"/>
              <w:left w:val="single" w:sz="4" w:space="0" w:color="000000"/>
              <w:bottom w:val="single" w:sz="4" w:space="0" w:color="000000"/>
            </w:tcBorders>
          </w:tcPr>
          <w:p w:rsidR="007F2457" w:rsidRPr="0026618D" w:rsidRDefault="007F2457" w:rsidP="000E0FED">
            <w:pPr>
              <w:snapToGrid w:val="0"/>
            </w:pPr>
            <w:r>
              <w:t>районний</w:t>
            </w:r>
          </w:p>
        </w:tc>
        <w:tc>
          <w:tcPr>
            <w:tcW w:w="3678" w:type="dxa"/>
            <w:gridSpan w:val="21"/>
            <w:vMerge w:val="restart"/>
            <w:tcBorders>
              <w:top w:val="single" w:sz="4" w:space="0" w:color="000000"/>
              <w:left w:val="single" w:sz="4" w:space="0" w:color="000000"/>
              <w:bottom w:val="single" w:sz="4" w:space="0" w:color="000000"/>
            </w:tcBorders>
          </w:tcPr>
          <w:p w:rsidR="007F2457" w:rsidRPr="0026618D" w:rsidRDefault="007F2457" w:rsidP="000E0FED">
            <w:pPr>
              <w:snapToGrid w:val="0"/>
            </w:pPr>
            <w:r w:rsidRPr="0026618D">
              <w:t xml:space="preserve">У межах фінансових </w:t>
            </w:r>
            <w:r>
              <w:t>призначень</w:t>
            </w:r>
          </w:p>
        </w:tc>
        <w:tc>
          <w:tcPr>
            <w:tcW w:w="1574" w:type="dxa"/>
            <w:vMerge w:val="restart"/>
            <w:tcBorders>
              <w:top w:val="single" w:sz="4" w:space="0" w:color="000000"/>
              <w:left w:val="single" w:sz="4" w:space="0" w:color="000000"/>
              <w:bottom w:val="single" w:sz="4" w:space="0" w:color="000000"/>
            </w:tcBorders>
          </w:tcPr>
          <w:p w:rsidR="007F2457" w:rsidRPr="0026618D" w:rsidRDefault="007F2457" w:rsidP="000E0FED">
            <w:pPr>
              <w:snapToGrid w:val="0"/>
            </w:pPr>
            <w:r w:rsidRPr="0026618D">
              <w:t>Забезпечення соціального патронажу багатодітних сімей</w:t>
            </w:r>
          </w:p>
        </w:tc>
        <w:tc>
          <w:tcPr>
            <w:tcW w:w="80" w:type="dxa"/>
            <w:tcBorders>
              <w:left w:val="single" w:sz="4" w:space="0" w:color="000000"/>
            </w:tcBorders>
          </w:tcPr>
          <w:p w:rsidR="007F2457" w:rsidRDefault="007F2457" w:rsidP="000E0FED">
            <w:pPr>
              <w:snapToGrid w:val="0"/>
            </w:pPr>
          </w:p>
        </w:tc>
        <w:tc>
          <w:tcPr>
            <w:tcW w:w="40" w:type="dxa"/>
          </w:tcPr>
          <w:p w:rsidR="007F2457" w:rsidRDefault="007F2457" w:rsidP="000E0FED">
            <w:pPr>
              <w:snapToGrid w:val="0"/>
            </w:pPr>
          </w:p>
        </w:tc>
        <w:tc>
          <w:tcPr>
            <w:tcW w:w="60" w:type="dxa"/>
            <w:gridSpan w:val="3"/>
          </w:tcPr>
          <w:p w:rsidR="007F2457" w:rsidRDefault="007F2457" w:rsidP="000E0FED">
            <w:pPr>
              <w:snapToGrid w:val="0"/>
            </w:pPr>
          </w:p>
        </w:tc>
        <w:tc>
          <w:tcPr>
            <w:tcW w:w="40" w:type="dxa"/>
            <w:gridSpan w:val="2"/>
          </w:tcPr>
          <w:p w:rsidR="007F2457" w:rsidRDefault="007F2457" w:rsidP="000E0FED">
            <w:pPr>
              <w:snapToGrid w:val="0"/>
            </w:pPr>
          </w:p>
        </w:tc>
      </w:tr>
      <w:tr w:rsidR="007F2457" w:rsidTr="005B24AF">
        <w:tblPrEx>
          <w:tblCellMar>
            <w:left w:w="0" w:type="dxa"/>
            <w:right w:w="0" w:type="dxa"/>
          </w:tblCellMar>
        </w:tblPrEx>
        <w:trPr>
          <w:gridAfter w:val="3"/>
          <w:wAfter w:w="339" w:type="dxa"/>
        </w:trPr>
        <w:tc>
          <w:tcPr>
            <w:tcW w:w="646"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930" w:type="dxa"/>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2688" w:type="dxa"/>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1957" w:type="dxa"/>
            <w:tcBorders>
              <w:top w:val="single" w:sz="4" w:space="0" w:color="000000"/>
              <w:left w:val="single" w:sz="4" w:space="0" w:color="000000"/>
              <w:bottom w:val="single" w:sz="4" w:space="0" w:color="000000"/>
            </w:tcBorders>
          </w:tcPr>
          <w:p w:rsidR="007F2457" w:rsidRPr="0026618D" w:rsidRDefault="007F2457" w:rsidP="000E0FED">
            <w:pPr>
              <w:snapToGrid w:val="0"/>
            </w:pPr>
            <w:r>
              <w:t>інші джерела</w:t>
            </w:r>
          </w:p>
        </w:tc>
        <w:tc>
          <w:tcPr>
            <w:tcW w:w="3678" w:type="dxa"/>
            <w:gridSpan w:val="21"/>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1574" w:type="dxa"/>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80" w:type="dxa"/>
            <w:tcBorders>
              <w:left w:val="single" w:sz="4" w:space="0" w:color="000000"/>
            </w:tcBorders>
          </w:tcPr>
          <w:p w:rsidR="007F2457" w:rsidRDefault="007F2457" w:rsidP="000E0FED">
            <w:pPr>
              <w:snapToGrid w:val="0"/>
            </w:pPr>
          </w:p>
        </w:tc>
        <w:tc>
          <w:tcPr>
            <w:tcW w:w="40" w:type="dxa"/>
          </w:tcPr>
          <w:p w:rsidR="007F2457" w:rsidRDefault="007F2457" w:rsidP="000E0FED">
            <w:pPr>
              <w:snapToGrid w:val="0"/>
            </w:pPr>
          </w:p>
        </w:tc>
        <w:tc>
          <w:tcPr>
            <w:tcW w:w="60" w:type="dxa"/>
            <w:gridSpan w:val="3"/>
          </w:tcPr>
          <w:p w:rsidR="007F2457" w:rsidRDefault="007F2457" w:rsidP="000E0FED">
            <w:pPr>
              <w:snapToGrid w:val="0"/>
            </w:pPr>
          </w:p>
        </w:tc>
        <w:tc>
          <w:tcPr>
            <w:tcW w:w="40" w:type="dxa"/>
            <w:gridSpan w:val="2"/>
          </w:tcPr>
          <w:p w:rsidR="007F2457" w:rsidRDefault="007F2457" w:rsidP="000E0FED">
            <w:pPr>
              <w:snapToGrid w:val="0"/>
            </w:pPr>
          </w:p>
        </w:tc>
      </w:tr>
      <w:tr w:rsidR="007F2457" w:rsidTr="005B24AF">
        <w:tblPrEx>
          <w:tblCellMar>
            <w:left w:w="0" w:type="dxa"/>
            <w:right w:w="0" w:type="dxa"/>
          </w:tblCellMar>
        </w:tblPrEx>
        <w:trPr>
          <w:gridAfter w:val="3"/>
          <w:wAfter w:w="339" w:type="dxa"/>
        </w:trPr>
        <w:tc>
          <w:tcPr>
            <w:tcW w:w="646" w:type="dxa"/>
            <w:vMerge w:val="restart"/>
            <w:tcBorders>
              <w:left w:val="single" w:sz="4" w:space="0" w:color="000000"/>
              <w:bottom w:val="single" w:sz="4" w:space="0" w:color="000000"/>
            </w:tcBorders>
          </w:tcPr>
          <w:p w:rsidR="007F2457" w:rsidRDefault="007F2457" w:rsidP="000E0FED">
            <w:pPr>
              <w:snapToGrid w:val="0"/>
            </w:pPr>
          </w:p>
        </w:tc>
        <w:tc>
          <w:tcPr>
            <w:tcW w:w="1575" w:type="dxa"/>
            <w:vMerge w:val="restart"/>
            <w:tcBorders>
              <w:left w:val="single" w:sz="4" w:space="0" w:color="000000"/>
              <w:bottom w:val="single" w:sz="4" w:space="0" w:color="000000"/>
            </w:tcBorders>
          </w:tcPr>
          <w:p w:rsidR="007F2457" w:rsidRDefault="007F2457" w:rsidP="000E0FED">
            <w:pPr>
              <w:snapToGrid w:val="0"/>
            </w:pPr>
          </w:p>
        </w:tc>
        <w:tc>
          <w:tcPr>
            <w:tcW w:w="2057" w:type="dxa"/>
            <w:vMerge w:val="restart"/>
            <w:tcBorders>
              <w:left w:val="single" w:sz="4" w:space="0" w:color="000000"/>
              <w:bottom w:val="single" w:sz="4" w:space="0" w:color="000000"/>
            </w:tcBorders>
          </w:tcPr>
          <w:p w:rsidR="007F2457" w:rsidRPr="0026618D" w:rsidRDefault="007F2457" w:rsidP="000E0FED">
            <w:pPr>
              <w:snapToGrid w:val="0"/>
              <w:spacing w:before="100" w:after="115"/>
              <w:rPr>
                <w:color w:val="000000"/>
              </w:rPr>
            </w:pPr>
            <w:r w:rsidRPr="0026618D">
              <w:rPr>
                <w:color w:val="000000"/>
              </w:rPr>
              <w:t>Ведення Єдиного обліку багатодітних сімей</w:t>
            </w:r>
          </w:p>
          <w:p w:rsidR="007F2457" w:rsidRPr="0026618D" w:rsidRDefault="007F2457" w:rsidP="000E0FED">
            <w:pPr>
              <w:spacing w:before="100" w:after="115"/>
              <w:rPr>
                <w:color w:val="000000"/>
                <w:lang w:val="ru-RU"/>
              </w:rPr>
            </w:pPr>
          </w:p>
        </w:tc>
        <w:tc>
          <w:tcPr>
            <w:tcW w:w="930" w:type="dxa"/>
            <w:vMerge w:val="restart"/>
            <w:tcBorders>
              <w:left w:val="single" w:sz="4" w:space="0" w:color="000000"/>
              <w:bottom w:val="single" w:sz="4" w:space="0" w:color="000000"/>
            </w:tcBorders>
          </w:tcPr>
          <w:p w:rsidR="007F2457" w:rsidRPr="0026618D" w:rsidRDefault="007F2457" w:rsidP="000E0FED">
            <w:pPr>
              <w:snapToGrid w:val="0"/>
              <w:spacing w:before="100" w:after="115"/>
              <w:rPr>
                <w:color w:val="000000"/>
                <w:lang w:val="ru-RU"/>
              </w:rPr>
            </w:pPr>
            <w:r>
              <w:rPr>
                <w:color w:val="000000"/>
                <w:lang w:val="ru-RU"/>
              </w:rPr>
              <w:t>2017-2020</w:t>
            </w:r>
            <w:r w:rsidRPr="0026618D">
              <w:rPr>
                <w:color w:val="000000"/>
                <w:lang w:val="ru-RU"/>
              </w:rPr>
              <w:t xml:space="preserve"> </w:t>
            </w:r>
          </w:p>
        </w:tc>
        <w:tc>
          <w:tcPr>
            <w:tcW w:w="2688" w:type="dxa"/>
            <w:vMerge w:val="restart"/>
            <w:tcBorders>
              <w:left w:val="single" w:sz="4" w:space="0" w:color="000000"/>
              <w:bottom w:val="single" w:sz="4" w:space="0" w:color="000000"/>
            </w:tcBorders>
          </w:tcPr>
          <w:p w:rsidR="007F2457" w:rsidRPr="0026618D" w:rsidRDefault="007F2457" w:rsidP="000E0FED">
            <w:pPr>
              <w:snapToGrid w:val="0"/>
            </w:pPr>
            <w:r w:rsidRPr="0026618D">
              <w:t>Управління праці та соціа</w:t>
            </w:r>
            <w:r>
              <w:t>льного захисту населення райдержадміністрації, сектор</w:t>
            </w:r>
            <w:r w:rsidRPr="0026618D">
              <w:t xml:space="preserve"> у справах сім'ї, молоді та спорту райдержадміністрації, сільські, селищні ради</w:t>
            </w:r>
            <w:r>
              <w:t xml:space="preserve"> (за згодою)</w:t>
            </w:r>
          </w:p>
        </w:tc>
        <w:tc>
          <w:tcPr>
            <w:tcW w:w="1957" w:type="dxa"/>
            <w:tcBorders>
              <w:left w:val="single" w:sz="4" w:space="0" w:color="000000"/>
              <w:bottom w:val="single" w:sz="4" w:space="0" w:color="000000"/>
            </w:tcBorders>
          </w:tcPr>
          <w:p w:rsidR="007F2457" w:rsidRPr="0026618D" w:rsidRDefault="007F2457" w:rsidP="000E0FED">
            <w:pPr>
              <w:snapToGrid w:val="0"/>
            </w:pPr>
            <w:r>
              <w:t>районний</w:t>
            </w:r>
          </w:p>
        </w:tc>
        <w:tc>
          <w:tcPr>
            <w:tcW w:w="3678" w:type="dxa"/>
            <w:gridSpan w:val="21"/>
            <w:vMerge w:val="restart"/>
            <w:tcBorders>
              <w:left w:val="single" w:sz="4" w:space="0" w:color="000000"/>
              <w:bottom w:val="single" w:sz="4" w:space="0" w:color="000000"/>
            </w:tcBorders>
          </w:tcPr>
          <w:p w:rsidR="007F2457" w:rsidRPr="0026618D" w:rsidRDefault="007F2457" w:rsidP="000E0FED">
            <w:pPr>
              <w:snapToGrid w:val="0"/>
            </w:pPr>
            <w:r w:rsidRPr="0026618D">
              <w:t xml:space="preserve">У межах фінансових </w:t>
            </w:r>
            <w:r>
              <w:t>призначень</w:t>
            </w:r>
          </w:p>
        </w:tc>
        <w:tc>
          <w:tcPr>
            <w:tcW w:w="1574" w:type="dxa"/>
            <w:vMerge w:val="restart"/>
            <w:tcBorders>
              <w:left w:val="single" w:sz="4" w:space="0" w:color="000000"/>
              <w:bottom w:val="single" w:sz="4" w:space="0" w:color="000000"/>
            </w:tcBorders>
          </w:tcPr>
          <w:p w:rsidR="007F2457" w:rsidRPr="0026618D" w:rsidRDefault="007F2457" w:rsidP="000E0FED">
            <w:pPr>
              <w:snapToGrid w:val="0"/>
            </w:pPr>
            <w:r w:rsidRPr="0026618D">
              <w:t>Надання соціальної допомоги сім'ям</w:t>
            </w:r>
          </w:p>
        </w:tc>
        <w:tc>
          <w:tcPr>
            <w:tcW w:w="80" w:type="dxa"/>
            <w:tcBorders>
              <w:left w:val="single" w:sz="4" w:space="0" w:color="000000"/>
            </w:tcBorders>
          </w:tcPr>
          <w:p w:rsidR="007F2457" w:rsidRDefault="007F2457" w:rsidP="000E0FED">
            <w:pPr>
              <w:snapToGrid w:val="0"/>
            </w:pPr>
          </w:p>
        </w:tc>
        <w:tc>
          <w:tcPr>
            <w:tcW w:w="40" w:type="dxa"/>
          </w:tcPr>
          <w:p w:rsidR="007F2457" w:rsidRDefault="007F2457" w:rsidP="000E0FED">
            <w:pPr>
              <w:snapToGrid w:val="0"/>
            </w:pPr>
          </w:p>
        </w:tc>
        <w:tc>
          <w:tcPr>
            <w:tcW w:w="60" w:type="dxa"/>
            <w:gridSpan w:val="3"/>
          </w:tcPr>
          <w:p w:rsidR="007F2457" w:rsidRDefault="007F2457" w:rsidP="000E0FED">
            <w:pPr>
              <w:snapToGrid w:val="0"/>
            </w:pPr>
          </w:p>
        </w:tc>
        <w:tc>
          <w:tcPr>
            <w:tcW w:w="40" w:type="dxa"/>
            <w:gridSpan w:val="2"/>
          </w:tcPr>
          <w:p w:rsidR="007F2457" w:rsidRDefault="007F2457" w:rsidP="000E0FED">
            <w:pPr>
              <w:snapToGrid w:val="0"/>
            </w:pPr>
          </w:p>
        </w:tc>
      </w:tr>
      <w:tr w:rsidR="007F2457" w:rsidTr="005B24AF">
        <w:tblPrEx>
          <w:tblCellMar>
            <w:left w:w="0" w:type="dxa"/>
            <w:right w:w="0" w:type="dxa"/>
          </w:tblCellMar>
        </w:tblPrEx>
        <w:trPr>
          <w:gridAfter w:val="3"/>
          <w:wAfter w:w="339" w:type="dxa"/>
        </w:trPr>
        <w:tc>
          <w:tcPr>
            <w:tcW w:w="646" w:type="dxa"/>
            <w:vMerge/>
            <w:tcBorders>
              <w:left w:val="single" w:sz="4" w:space="0" w:color="000000"/>
              <w:bottom w:val="single" w:sz="4" w:space="0" w:color="000000"/>
            </w:tcBorders>
          </w:tcPr>
          <w:p w:rsidR="007F2457" w:rsidRDefault="007F2457" w:rsidP="000E0FED">
            <w:pPr>
              <w:snapToGrid w:val="0"/>
            </w:pPr>
          </w:p>
        </w:tc>
        <w:tc>
          <w:tcPr>
            <w:tcW w:w="1575" w:type="dxa"/>
            <w:vMerge/>
            <w:tcBorders>
              <w:left w:val="single" w:sz="4" w:space="0" w:color="000000"/>
              <w:bottom w:val="single" w:sz="4" w:space="0" w:color="000000"/>
            </w:tcBorders>
          </w:tcPr>
          <w:p w:rsidR="007F2457" w:rsidRDefault="007F2457" w:rsidP="000E0FED">
            <w:pPr>
              <w:snapToGrid w:val="0"/>
            </w:pPr>
          </w:p>
        </w:tc>
        <w:tc>
          <w:tcPr>
            <w:tcW w:w="2057" w:type="dxa"/>
            <w:vMerge/>
            <w:tcBorders>
              <w:left w:val="single" w:sz="4" w:space="0" w:color="000000"/>
              <w:bottom w:val="single" w:sz="4" w:space="0" w:color="000000"/>
            </w:tcBorders>
          </w:tcPr>
          <w:p w:rsidR="007F2457" w:rsidRPr="0026618D" w:rsidRDefault="007F2457" w:rsidP="000E0FED">
            <w:pPr>
              <w:snapToGrid w:val="0"/>
            </w:pPr>
          </w:p>
        </w:tc>
        <w:tc>
          <w:tcPr>
            <w:tcW w:w="930" w:type="dxa"/>
            <w:vMerge/>
            <w:tcBorders>
              <w:left w:val="single" w:sz="4" w:space="0" w:color="000000"/>
              <w:bottom w:val="single" w:sz="4" w:space="0" w:color="000000"/>
            </w:tcBorders>
          </w:tcPr>
          <w:p w:rsidR="007F2457" w:rsidRPr="0026618D" w:rsidRDefault="007F2457" w:rsidP="000E0FED">
            <w:pPr>
              <w:snapToGrid w:val="0"/>
            </w:pPr>
          </w:p>
        </w:tc>
        <w:tc>
          <w:tcPr>
            <w:tcW w:w="2688" w:type="dxa"/>
            <w:vMerge/>
            <w:tcBorders>
              <w:left w:val="single" w:sz="4" w:space="0" w:color="000000"/>
              <w:bottom w:val="single" w:sz="4" w:space="0" w:color="000000"/>
            </w:tcBorders>
          </w:tcPr>
          <w:p w:rsidR="007F2457" w:rsidRPr="0026618D" w:rsidRDefault="007F2457" w:rsidP="000E0FED">
            <w:pPr>
              <w:snapToGrid w:val="0"/>
            </w:pPr>
          </w:p>
        </w:tc>
        <w:tc>
          <w:tcPr>
            <w:tcW w:w="1957" w:type="dxa"/>
            <w:tcBorders>
              <w:left w:val="single" w:sz="4" w:space="0" w:color="000000"/>
              <w:bottom w:val="single" w:sz="4" w:space="0" w:color="000000"/>
            </w:tcBorders>
          </w:tcPr>
          <w:p w:rsidR="007F2457" w:rsidRPr="0026618D" w:rsidRDefault="007F2457" w:rsidP="000E0FED">
            <w:pPr>
              <w:snapToGrid w:val="0"/>
            </w:pPr>
            <w:r>
              <w:t>інші джерела</w:t>
            </w:r>
          </w:p>
        </w:tc>
        <w:tc>
          <w:tcPr>
            <w:tcW w:w="3678" w:type="dxa"/>
            <w:gridSpan w:val="21"/>
            <w:vMerge/>
            <w:tcBorders>
              <w:left w:val="single" w:sz="4" w:space="0" w:color="000000"/>
              <w:bottom w:val="single" w:sz="4" w:space="0" w:color="000000"/>
            </w:tcBorders>
          </w:tcPr>
          <w:p w:rsidR="007F2457" w:rsidRPr="0026618D" w:rsidRDefault="007F2457" w:rsidP="000E0FED">
            <w:pPr>
              <w:snapToGrid w:val="0"/>
            </w:pPr>
          </w:p>
        </w:tc>
        <w:tc>
          <w:tcPr>
            <w:tcW w:w="1574" w:type="dxa"/>
            <w:vMerge/>
            <w:tcBorders>
              <w:left w:val="single" w:sz="4" w:space="0" w:color="000000"/>
              <w:bottom w:val="single" w:sz="4" w:space="0" w:color="000000"/>
            </w:tcBorders>
          </w:tcPr>
          <w:p w:rsidR="007F2457" w:rsidRPr="0026618D" w:rsidRDefault="007F2457" w:rsidP="000E0FED">
            <w:pPr>
              <w:snapToGrid w:val="0"/>
            </w:pPr>
          </w:p>
        </w:tc>
        <w:tc>
          <w:tcPr>
            <w:tcW w:w="80" w:type="dxa"/>
            <w:tcBorders>
              <w:left w:val="single" w:sz="4" w:space="0" w:color="000000"/>
            </w:tcBorders>
          </w:tcPr>
          <w:p w:rsidR="007F2457" w:rsidRDefault="007F2457" w:rsidP="000E0FED">
            <w:pPr>
              <w:snapToGrid w:val="0"/>
            </w:pPr>
          </w:p>
        </w:tc>
        <w:tc>
          <w:tcPr>
            <w:tcW w:w="40" w:type="dxa"/>
          </w:tcPr>
          <w:p w:rsidR="007F2457" w:rsidRDefault="007F2457" w:rsidP="000E0FED">
            <w:pPr>
              <w:snapToGrid w:val="0"/>
            </w:pPr>
          </w:p>
        </w:tc>
        <w:tc>
          <w:tcPr>
            <w:tcW w:w="60" w:type="dxa"/>
            <w:gridSpan w:val="3"/>
          </w:tcPr>
          <w:p w:rsidR="007F2457" w:rsidRDefault="007F2457" w:rsidP="000E0FED">
            <w:pPr>
              <w:snapToGrid w:val="0"/>
            </w:pPr>
          </w:p>
        </w:tc>
        <w:tc>
          <w:tcPr>
            <w:tcW w:w="40" w:type="dxa"/>
            <w:gridSpan w:val="2"/>
          </w:tcPr>
          <w:p w:rsidR="007F2457" w:rsidRDefault="007F2457" w:rsidP="000E0FED">
            <w:pPr>
              <w:snapToGrid w:val="0"/>
            </w:pPr>
          </w:p>
        </w:tc>
      </w:tr>
      <w:tr w:rsidR="007F2457" w:rsidTr="005B24AF">
        <w:tblPrEx>
          <w:tblCellMar>
            <w:left w:w="0" w:type="dxa"/>
            <w:right w:w="0" w:type="dxa"/>
          </w:tblCellMar>
        </w:tblPrEx>
        <w:trPr>
          <w:gridAfter w:val="3"/>
          <w:wAfter w:w="339" w:type="dxa"/>
        </w:trPr>
        <w:tc>
          <w:tcPr>
            <w:tcW w:w="646" w:type="dxa"/>
            <w:vMerge w:val="restart"/>
            <w:tcBorders>
              <w:top w:val="single" w:sz="4" w:space="0" w:color="000000"/>
              <w:left w:val="single" w:sz="4" w:space="0" w:color="000000"/>
              <w:bottom w:val="single" w:sz="4" w:space="0" w:color="000000"/>
            </w:tcBorders>
          </w:tcPr>
          <w:p w:rsidR="007F2457" w:rsidRDefault="007F2457" w:rsidP="000E0FED">
            <w:pPr>
              <w:snapToGrid w:val="0"/>
            </w:pPr>
            <w:r>
              <w:t xml:space="preserve"> 4.</w:t>
            </w:r>
          </w:p>
        </w:tc>
        <w:tc>
          <w:tcPr>
            <w:tcW w:w="1575" w:type="dxa"/>
            <w:vMerge w:val="restart"/>
            <w:tcBorders>
              <w:top w:val="single" w:sz="4" w:space="0" w:color="000000"/>
              <w:left w:val="single" w:sz="4" w:space="0" w:color="000000"/>
              <w:bottom w:val="single" w:sz="4" w:space="0" w:color="000000"/>
            </w:tcBorders>
          </w:tcPr>
          <w:p w:rsidR="007F2457" w:rsidRDefault="007F2457" w:rsidP="000E0FED">
            <w:pPr>
              <w:snapToGrid w:val="0"/>
            </w:pPr>
            <w:r>
              <w:t>Пропаганда сімейних цінностей,</w:t>
            </w:r>
          </w:p>
          <w:p w:rsidR="007F2457" w:rsidRDefault="007F2457" w:rsidP="000E0FED">
            <w:pPr>
              <w:snapToGrid w:val="0"/>
            </w:pPr>
            <w:r>
              <w:t>вшанування багатодітних матерів</w:t>
            </w:r>
          </w:p>
        </w:tc>
        <w:tc>
          <w:tcPr>
            <w:tcW w:w="2057" w:type="dxa"/>
            <w:vMerge w:val="restart"/>
            <w:tcBorders>
              <w:top w:val="single" w:sz="4" w:space="0" w:color="000000"/>
              <w:left w:val="single" w:sz="4" w:space="0" w:color="000000"/>
              <w:bottom w:val="single" w:sz="4" w:space="0" w:color="000000"/>
            </w:tcBorders>
          </w:tcPr>
          <w:p w:rsidR="007F2457" w:rsidRPr="0026618D" w:rsidRDefault="007F2457" w:rsidP="000E0FED">
            <w:pPr>
              <w:snapToGrid w:val="0"/>
            </w:pPr>
            <w:r w:rsidRPr="0026618D">
              <w:t>Проведення заходів до Дня матері, Дня сім’</w:t>
            </w:r>
            <w:r w:rsidRPr="0026618D">
              <w:rPr>
                <w:lang w:val="ru-RU"/>
              </w:rPr>
              <w:t xml:space="preserve">ї, </w:t>
            </w:r>
            <w:r w:rsidRPr="0026618D">
              <w:t xml:space="preserve"> Новорічних та різдвяних свят</w:t>
            </w:r>
          </w:p>
        </w:tc>
        <w:tc>
          <w:tcPr>
            <w:tcW w:w="930" w:type="dxa"/>
            <w:vMerge w:val="restart"/>
            <w:tcBorders>
              <w:top w:val="single" w:sz="4" w:space="0" w:color="000000"/>
              <w:left w:val="single" w:sz="4" w:space="0" w:color="000000"/>
              <w:bottom w:val="single" w:sz="4" w:space="0" w:color="000000"/>
            </w:tcBorders>
          </w:tcPr>
          <w:p w:rsidR="007F2457" w:rsidRPr="0026618D" w:rsidRDefault="007F2457" w:rsidP="000E0FED">
            <w:pPr>
              <w:snapToGrid w:val="0"/>
            </w:pPr>
            <w:r>
              <w:t>2017-2020</w:t>
            </w:r>
            <w:r w:rsidRPr="0026618D">
              <w:t xml:space="preserve"> </w:t>
            </w:r>
          </w:p>
        </w:tc>
        <w:tc>
          <w:tcPr>
            <w:tcW w:w="2688" w:type="dxa"/>
            <w:vMerge w:val="restart"/>
            <w:tcBorders>
              <w:top w:val="single" w:sz="4" w:space="0" w:color="000000"/>
              <w:left w:val="single" w:sz="4" w:space="0" w:color="000000"/>
              <w:bottom w:val="single" w:sz="4" w:space="0" w:color="000000"/>
            </w:tcBorders>
          </w:tcPr>
          <w:p w:rsidR="007F2457" w:rsidRPr="0026618D" w:rsidRDefault="007F2457" w:rsidP="000E0FED">
            <w:pPr>
              <w:snapToGrid w:val="0"/>
            </w:pPr>
            <w:r>
              <w:t>Сектор</w:t>
            </w:r>
            <w:r w:rsidRPr="0026618D">
              <w:t xml:space="preserve"> у справах сім</w:t>
            </w:r>
            <w:r w:rsidRPr="0026618D">
              <w:rPr>
                <w:lang w:val="ru-RU"/>
              </w:rPr>
              <w:t xml:space="preserve">’ї, </w:t>
            </w:r>
            <w:r w:rsidRPr="0026618D">
              <w:t xml:space="preserve">молоді та спорту </w:t>
            </w:r>
          </w:p>
          <w:p w:rsidR="007F2457" w:rsidRDefault="007F2457" w:rsidP="000E0FED">
            <w:pPr>
              <w:snapToGrid w:val="0"/>
            </w:pPr>
            <w:r w:rsidRPr="0026618D">
              <w:t>райдержадміністрації, сільські, селищні ради</w:t>
            </w:r>
            <w:r>
              <w:t xml:space="preserve"> (за згодою)</w:t>
            </w:r>
          </w:p>
          <w:p w:rsidR="007F2457" w:rsidRPr="0026618D" w:rsidRDefault="007F2457" w:rsidP="000E0FED">
            <w:pPr>
              <w:snapToGrid w:val="0"/>
            </w:pPr>
          </w:p>
        </w:tc>
        <w:tc>
          <w:tcPr>
            <w:tcW w:w="1957" w:type="dxa"/>
            <w:tcBorders>
              <w:top w:val="single" w:sz="4" w:space="0" w:color="000000"/>
              <w:left w:val="single" w:sz="4" w:space="0" w:color="000000"/>
              <w:bottom w:val="single" w:sz="4" w:space="0" w:color="000000"/>
            </w:tcBorders>
          </w:tcPr>
          <w:p w:rsidR="007F2457" w:rsidRPr="0026618D" w:rsidRDefault="007F2457" w:rsidP="000E0FED">
            <w:pPr>
              <w:snapToGrid w:val="0"/>
            </w:pPr>
            <w:r>
              <w:t>районний</w:t>
            </w:r>
          </w:p>
        </w:tc>
        <w:tc>
          <w:tcPr>
            <w:tcW w:w="1414" w:type="dxa"/>
            <w:tcBorders>
              <w:top w:val="single" w:sz="4" w:space="0" w:color="000000"/>
              <w:left w:val="single" w:sz="4" w:space="0" w:color="000000"/>
              <w:bottom w:val="single" w:sz="4" w:space="0" w:color="000000"/>
            </w:tcBorders>
          </w:tcPr>
          <w:p w:rsidR="007F2457" w:rsidRPr="0026618D" w:rsidRDefault="007F2457" w:rsidP="000E0FED">
            <w:pPr>
              <w:snapToGrid w:val="0"/>
              <w:jc w:val="center"/>
            </w:pPr>
            <w:r w:rsidRPr="0026618D">
              <w:t>6</w:t>
            </w:r>
            <w:r>
              <w:t>,0</w:t>
            </w:r>
          </w:p>
          <w:p w:rsidR="007F2457" w:rsidRPr="0026618D" w:rsidRDefault="007F2457" w:rsidP="000E0FED">
            <w:pPr>
              <w:snapToGrid w:val="0"/>
              <w:jc w:val="center"/>
            </w:pPr>
          </w:p>
        </w:tc>
        <w:tc>
          <w:tcPr>
            <w:tcW w:w="727" w:type="dxa"/>
            <w:gridSpan w:val="7"/>
            <w:tcBorders>
              <w:top w:val="single" w:sz="4" w:space="0" w:color="000000"/>
              <w:left w:val="single" w:sz="4" w:space="0" w:color="000000"/>
              <w:bottom w:val="single" w:sz="4" w:space="0" w:color="000000"/>
            </w:tcBorders>
          </w:tcPr>
          <w:p w:rsidR="007F2457" w:rsidRPr="0026618D" w:rsidRDefault="007F2457" w:rsidP="000E0FED">
            <w:pPr>
              <w:snapToGrid w:val="0"/>
              <w:jc w:val="center"/>
            </w:pPr>
            <w:r>
              <w:t>7</w:t>
            </w:r>
            <w:r w:rsidRPr="0026618D">
              <w:t>,0</w:t>
            </w:r>
          </w:p>
        </w:tc>
        <w:tc>
          <w:tcPr>
            <w:tcW w:w="724" w:type="dxa"/>
            <w:gridSpan w:val="7"/>
            <w:tcBorders>
              <w:top w:val="single" w:sz="4" w:space="0" w:color="000000"/>
              <w:left w:val="single" w:sz="4" w:space="0" w:color="000000"/>
              <w:bottom w:val="single" w:sz="4" w:space="0" w:color="000000"/>
            </w:tcBorders>
          </w:tcPr>
          <w:p w:rsidR="007F2457" w:rsidRPr="0026618D" w:rsidRDefault="007F2457" w:rsidP="000E0FED">
            <w:pPr>
              <w:snapToGrid w:val="0"/>
              <w:jc w:val="center"/>
            </w:pPr>
            <w:r>
              <w:t>7,5</w:t>
            </w:r>
          </w:p>
        </w:tc>
        <w:tc>
          <w:tcPr>
            <w:tcW w:w="813" w:type="dxa"/>
            <w:gridSpan w:val="6"/>
            <w:tcBorders>
              <w:top w:val="single" w:sz="4" w:space="0" w:color="000000"/>
              <w:left w:val="single" w:sz="4" w:space="0" w:color="000000"/>
              <w:bottom w:val="single" w:sz="4" w:space="0" w:color="000000"/>
            </w:tcBorders>
          </w:tcPr>
          <w:p w:rsidR="007F2457" w:rsidRPr="0026618D" w:rsidRDefault="007F2457" w:rsidP="000E0FED">
            <w:pPr>
              <w:snapToGrid w:val="0"/>
              <w:jc w:val="center"/>
            </w:pPr>
            <w:r>
              <w:t>8.</w:t>
            </w:r>
            <w:r w:rsidRPr="0026618D">
              <w:t>0</w:t>
            </w:r>
          </w:p>
        </w:tc>
        <w:tc>
          <w:tcPr>
            <w:tcW w:w="1574" w:type="dxa"/>
            <w:vMerge w:val="restart"/>
            <w:tcBorders>
              <w:top w:val="single" w:sz="4" w:space="0" w:color="000000"/>
              <w:left w:val="single" w:sz="4" w:space="0" w:color="000000"/>
              <w:bottom w:val="single" w:sz="4" w:space="0" w:color="000000"/>
            </w:tcBorders>
          </w:tcPr>
          <w:p w:rsidR="007F2457" w:rsidRPr="0026618D" w:rsidRDefault="007F2457" w:rsidP="000E0FED">
            <w:pPr>
              <w:snapToGrid w:val="0"/>
            </w:pPr>
            <w:r w:rsidRPr="0026618D">
              <w:t>Утвердження духовності, розвиток морально-сімейних цінностей</w:t>
            </w:r>
          </w:p>
        </w:tc>
        <w:tc>
          <w:tcPr>
            <w:tcW w:w="80" w:type="dxa"/>
            <w:tcBorders>
              <w:left w:val="single" w:sz="4" w:space="0" w:color="000000"/>
            </w:tcBorders>
          </w:tcPr>
          <w:p w:rsidR="007F2457" w:rsidRDefault="007F2457" w:rsidP="000E0FED">
            <w:pPr>
              <w:snapToGrid w:val="0"/>
            </w:pPr>
          </w:p>
        </w:tc>
        <w:tc>
          <w:tcPr>
            <w:tcW w:w="40" w:type="dxa"/>
          </w:tcPr>
          <w:p w:rsidR="007F2457" w:rsidRDefault="007F2457" w:rsidP="000E0FED">
            <w:pPr>
              <w:snapToGrid w:val="0"/>
            </w:pPr>
          </w:p>
        </w:tc>
        <w:tc>
          <w:tcPr>
            <w:tcW w:w="60" w:type="dxa"/>
            <w:gridSpan w:val="3"/>
          </w:tcPr>
          <w:p w:rsidR="007F2457" w:rsidRDefault="007F2457" w:rsidP="000E0FED">
            <w:pPr>
              <w:snapToGrid w:val="0"/>
            </w:pPr>
          </w:p>
        </w:tc>
        <w:tc>
          <w:tcPr>
            <w:tcW w:w="40" w:type="dxa"/>
            <w:gridSpan w:val="2"/>
          </w:tcPr>
          <w:p w:rsidR="007F2457" w:rsidRDefault="007F2457" w:rsidP="000E0FED">
            <w:pPr>
              <w:snapToGrid w:val="0"/>
            </w:pPr>
          </w:p>
        </w:tc>
      </w:tr>
      <w:tr w:rsidR="007F2457" w:rsidTr="005B24AF">
        <w:tblPrEx>
          <w:tblCellMar>
            <w:left w:w="0" w:type="dxa"/>
            <w:right w:w="0" w:type="dxa"/>
          </w:tblCellMar>
        </w:tblPrEx>
        <w:trPr>
          <w:gridAfter w:val="3"/>
          <w:wAfter w:w="339" w:type="dxa"/>
          <w:trHeight w:val="580"/>
        </w:trPr>
        <w:tc>
          <w:tcPr>
            <w:tcW w:w="646"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930" w:type="dxa"/>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2688" w:type="dxa"/>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1957" w:type="dxa"/>
            <w:tcBorders>
              <w:top w:val="single" w:sz="4" w:space="0" w:color="000000"/>
              <w:left w:val="single" w:sz="4" w:space="0" w:color="000000"/>
              <w:bottom w:val="single" w:sz="4" w:space="0" w:color="auto"/>
            </w:tcBorders>
          </w:tcPr>
          <w:p w:rsidR="007F2457" w:rsidRPr="0026618D" w:rsidRDefault="007F2457" w:rsidP="000E0FED">
            <w:pPr>
              <w:snapToGrid w:val="0"/>
            </w:pPr>
            <w:r>
              <w:t>інші джерела</w:t>
            </w:r>
          </w:p>
        </w:tc>
        <w:tc>
          <w:tcPr>
            <w:tcW w:w="1414" w:type="dxa"/>
            <w:tcBorders>
              <w:top w:val="single" w:sz="4" w:space="0" w:color="000000"/>
              <w:left w:val="single" w:sz="4" w:space="0" w:color="000000"/>
              <w:bottom w:val="single" w:sz="4" w:space="0" w:color="auto"/>
            </w:tcBorders>
          </w:tcPr>
          <w:p w:rsidR="007F2457" w:rsidRPr="0026618D" w:rsidRDefault="007F2457" w:rsidP="000E0FED">
            <w:pPr>
              <w:snapToGrid w:val="0"/>
              <w:jc w:val="center"/>
            </w:pPr>
            <w:r>
              <w:t>1,0</w:t>
            </w:r>
          </w:p>
          <w:p w:rsidR="007F2457" w:rsidRPr="0026618D" w:rsidRDefault="007F2457" w:rsidP="000E0FED">
            <w:pPr>
              <w:snapToGrid w:val="0"/>
              <w:jc w:val="center"/>
            </w:pPr>
          </w:p>
        </w:tc>
        <w:tc>
          <w:tcPr>
            <w:tcW w:w="727" w:type="dxa"/>
            <w:gridSpan w:val="7"/>
            <w:tcBorders>
              <w:top w:val="single" w:sz="4" w:space="0" w:color="000000"/>
              <w:left w:val="single" w:sz="4" w:space="0" w:color="000000"/>
              <w:bottom w:val="single" w:sz="4" w:space="0" w:color="auto"/>
            </w:tcBorders>
          </w:tcPr>
          <w:p w:rsidR="007F2457" w:rsidRPr="0026618D" w:rsidRDefault="007F2457" w:rsidP="000E0FED">
            <w:pPr>
              <w:snapToGrid w:val="0"/>
              <w:jc w:val="center"/>
            </w:pPr>
            <w:r>
              <w:t>1,0</w:t>
            </w:r>
          </w:p>
        </w:tc>
        <w:tc>
          <w:tcPr>
            <w:tcW w:w="724" w:type="dxa"/>
            <w:gridSpan w:val="7"/>
            <w:tcBorders>
              <w:top w:val="single" w:sz="4" w:space="0" w:color="000000"/>
              <w:left w:val="single" w:sz="4" w:space="0" w:color="000000"/>
              <w:bottom w:val="single" w:sz="4" w:space="0" w:color="auto"/>
            </w:tcBorders>
          </w:tcPr>
          <w:p w:rsidR="007F2457" w:rsidRPr="0026618D" w:rsidRDefault="007F2457" w:rsidP="000E0FED">
            <w:pPr>
              <w:snapToGrid w:val="0"/>
              <w:jc w:val="center"/>
            </w:pPr>
            <w:r>
              <w:t>1,0</w:t>
            </w:r>
          </w:p>
        </w:tc>
        <w:tc>
          <w:tcPr>
            <w:tcW w:w="813" w:type="dxa"/>
            <w:gridSpan w:val="6"/>
            <w:tcBorders>
              <w:top w:val="single" w:sz="4" w:space="0" w:color="000000"/>
              <w:left w:val="single" w:sz="4" w:space="0" w:color="000000"/>
              <w:bottom w:val="single" w:sz="4" w:space="0" w:color="auto"/>
            </w:tcBorders>
          </w:tcPr>
          <w:p w:rsidR="007F2457" w:rsidRPr="0026618D" w:rsidRDefault="007F2457" w:rsidP="000E0FED">
            <w:pPr>
              <w:snapToGrid w:val="0"/>
              <w:jc w:val="center"/>
            </w:pPr>
            <w:r>
              <w:t>1,0</w:t>
            </w:r>
          </w:p>
        </w:tc>
        <w:tc>
          <w:tcPr>
            <w:tcW w:w="1574" w:type="dxa"/>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80" w:type="dxa"/>
            <w:tcBorders>
              <w:left w:val="single" w:sz="4" w:space="0" w:color="000000"/>
            </w:tcBorders>
          </w:tcPr>
          <w:p w:rsidR="007F2457" w:rsidRDefault="007F2457" w:rsidP="000E0FED">
            <w:pPr>
              <w:snapToGrid w:val="0"/>
            </w:pPr>
          </w:p>
        </w:tc>
        <w:tc>
          <w:tcPr>
            <w:tcW w:w="40" w:type="dxa"/>
          </w:tcPr>
          <w:p w:rsidR="007F2457" w:rsidRDefault="007F2457" w:rsidP="000E0FED">
            <w:pPr>
              <w:snapToGrid w:val="0"/>
            </w:pPr>
          </w:p>
        </w:tc>
        <w:tc>
          <w:tcPr>
            <w:tcW w:w="60" w:type="dxa"/>
            <w:gridSpan w:val="3"/>
          </w:tcPr>
          <w:p w:rsidR="007F2457" w:rsidRDefault="007F2457" w:rsidP="000E0FED">
            <w:pPr>
              <w:snapToGrid w:val="0"/>
            </w:pPr>
          </w:p>
        </w:tc>
        <w:tc>
          <w:tcPr>
            <w:tcW w:w="40" w:type="dxa"/>
            <w:gridSpan w:val="2"/>
          </w:tcPr>
          <w:p w:rsidR="007F2457" w:rsidRDefault="007F2457" w:rsidP="000E0FED">
            <w:pPr>
              <w:snapToGrid w:val="0"/>
            </w:pPr>
          </w:p>
        </w:tc>
      </w:tr>
      <w:tr w:rsidR="007F2457" w:rsidTr="005B24AF">
        <w:tblPrEx>
          <w:tblCellMar>
            <w:left w:w="0" w:type="dxa"/>
            <w:right w:w="0" w:type="dxa"/>
          </w:tblCellMar>
        </w:tblPrEx>
        <w:trPr>
          <w:gridAfter w:val="3"/>
          <w:wAfter w:w="339" w:type="dxa"/>
        </w:trPr>
        <w:tc>
          <w:tcPr>
            <w:tcW w:w="646" w:type="dxa"/>
            <w:vMerge w:val="restart"/>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val="restart"/>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val="restart"/>
            <w:tcBorders>
              <w:top w:val="single" w:sz="4" w:space="0" w:color="000000"/>
              <w:left w:val="single" w:sz="4" w:space="0" w:color="000000"/>
              <w:bottom w:val="single" w:sz="4" w:space="0" w:color="000000"/>
            </w:tcBorders>
            <w:vAlign w:val="center"/>
          </w:tcPr>
          <w:p w:rsidR="007F2457" w:rsidRPr="0026618D" w:rsidRDefault="007F2457" w:rsidP="000E0FED">
            <w:pPr>
              <w:snapToGrid w:val="0"/>
              <w:rPr>
                <w:color w:val="000000"/>
              </w:rPr>
            </w:pPr>
            <w:r w:rsidRPr="0026618D">
              <w:rPr>
                <w:color w:val="000000"/>
              </w:rPr>
              <w:t>Організація святкового вручення посвідчень та нагрудних знаків «Мати-героїня», посвідчень батьків та дитини з багатодітної сім'ї</w:t>
            </w:r>
          </w:p>
        </w:tc>
        <w:tc>
          <w:tcPr>
            <w:tcW w:w="930" w:type="dxa"/>
            <w:vMerge w:val="restart"/>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2688" w:type="dxa"/>
            <w:vMerge w:val="restart"/>
            <w:tcBorders>
              <w:top w:val="single" w:sz="4" w:space="0" w:color="000000"/>
              <w:left w:val="single" w:sz="4" w:space="0" w:color="000000"/>
              <w:bottom w:val="single" w:sz="4" w:space="0" w:color="000000"/>
            </w:tcBorders>
          </w:tcPr>
          <w:p w:rsidR="007F2457" w:rsidRDefault="007F2457" w:rsidP="000E0FED">
            <w:pPr>
              <w:snapToGrid w:val="0"/>
            </w:pPr>
            <w:r>
              <w:t>Сектор</w:t>
            </w:r>
            <w:r w:rsidRPr="0026618D">
              <w:t xml:space="preserve"> у справах сім'ї, молоді та спорту райдержадміністрації, сільські, селищні ради</w:t>
            </w:r>
            <w:r>
              <w:t xml:space="preserve"> (за згодою)</w:t>
            </w:r>
          </w:p>
          <w:p w:rsidR="007F2457" w:rsidRPr="0026618D" w:rsidRDefault="007F2457" w:rsidP="000E0FED">
            <w:pPr>
              <w:snapToGrid w:val="0"/>
            </w:pPr>
          </w:p>
        </w:tc>
        <w:tc>
          <w:tcPr>
            <w:tcW w:w="1957" w:type="dxa"/>
            <w:tcBorders>
              <w:top w:val="single" w:sz="4" w:space="0" w:color="000000"/>
              <w:left w:val="single" w:sz="4" w:space="0" w:color="000000"/>
              <w:bottom w:val="single" w:sz="4" w:space="0" w:color="000000"/>
            </w:tcBorders>
          </w:tcPr>
          <w:p w:rsidR="007F2457" w:rsidRPr="0026618D" w:rsidRDefault="007F2457" w:rsidP="000E0FED">
            <w:pPr>
              <w:snapToGrid w:val="0"/>
            </w:pPr>
            <w:r>
              <w:t>районнй</w:t>
            </w:r>
          </w:p>
        </w:tc>
        <w:tc>
          <w:tcPr>
            <w:tcW w:w="3678" w:type="dxa"/>
            <w:gridSpan w:val="21"/>
            <w:tcBorders>
              <w:top w:val="single" w:sz="4" w:space="0" w:color="000000"/>
              <w:left w:val="single" w:sz="4" w:space="0" w:color="000000"/>
              <w:bottom w:val="single" w:sz="4" w:space="0" w:color="000000"/>
            </w:tcBorders>
          </w:tcPr>
          <w:p w:rsidR="007F2457" w:rsidRPr="0026618D" w:rsidRDefault="007F2457" w:rsidP="000E0FED">
            <w:pPr>
              <w:snapToGrid w:val="0"/>
            </w:pPr>
            <w:r w:rsidRPr="0026618D">
              <w:t xml:space="preserve">У межах фінансових </w:t>
            </w:r>
            <w:r>
              <w:t>призначень</w:t>
            </w:r>
          </w:p>
        </w:tc>
        <w:tc>
          <w:tcPr>
            <w:tcW w:w="1574" w:type="dxa"/>
            <w:vMerge w:val="restart"/>
            <w:tcBorders>
              <w:top w:val="single" w:sz="4" w:space="0" w:color="000000"/>
              <w:left w:val="single" w:sz="4" w:space="0" w:color="000000"/>
              <w:bottom w:val="single" w:sz="4" w:space="0" w:color="000000"/>
            </w:tcBorders>
          </w:tcPr>
          <w:p w:rsidR="007F2457" w:rsidRPr="0026618D" w:rsidRDefault="007F2457" w:rsidP="000E0FED">
            <w:pPr>
              <w:snapToGrid w:val="0"/>
            </w:pPr>
            <w:r w:rsidRPr="0026618D">
              <w:t xml:space="preserve"> Відзначення багатодітних сімей</w:t>
            </w:r>
          </w:p>
        </w:tc>
        <w:tc>
          <w:tcPr>
            <w:tcW w:w="80" w:type="dxa"/>
            <w:tcBorders>
              <w:left w:val="single" w:sz="4" w:space="0" w:color="000000"/>
            </w:tcBorders>
          </w:tcPr>
          <w:p w:rsidR="007F2457" w:rsidRDefault="007F2457" w:rsidP="000E0FED">
            <w:pPr>
              <w:snapToGrid w:val="0"/>
            </w:pPr>
          </w:p>
        </w:tc>
        <w:tc>
          <w:tcPr>
            <w:tcW w:w="40" w:type="dxa"/>
          </w:tcPr>
          <w:p w:rsidR="007F2457" w:rsidRDefault="007F2457" w:rsidP="000E0FED">
            <w:pPr>
              <w:snapToGrid w:val="0"/>
            </w:pPr>
          </w:p>
        </w:tc>
        <w:tc>
          <w:tcPr>
            <w:tcW w:w="60" w:type="dxa"/>
            <w:gridSpan w:val="3"/>
          </w:tcPr>
          <w:p w:rsidR="007F2457" w:rsidRDefault="007F2457" w:rsidP="000E0FED">
            <w:pPr>
              <w:snapToGrid w:val="0"/>
            </w:pPr>
          </w:p>
        </w:tc>
        <w:tc>
          <w:tcPr>
            <w:tcW w:w="40" w:type="dxa"/>
            <w:gridSpan w:val="2"/>
          </w:tcPr>
          <w:p w:rsidR="007F2457" w:rsidRDefault="007F2457" w:rsidP="000E0FED">
            <w:pPr>
              <w:snapToGrid w:val="0"/>
            </w:pPr>
          </w:p>
        </w:tc>
      </w:tr>
      <w:tr w:rsidR="007F2457" w:rsidTr="005B24AF">
        <w:tblPrEx>
          <w:tblCellMar>
            <w:left w:w="0" w:type="dxa"/>
            <w:right w:w="0" w:type="dxa"/>
          </w:tblCellMar>
        </w:tblPrEx>
        <w:trPr>
          <w:gridAfter w:val="3"/>
          <w:wAfter w:w="339" w:type="dxa"/>
        </w:trPr>
        <w:tc>
          <w:tcPr>
            <w:tcW w:w="646"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tcBorders>
              <w:top w:val="single" w:sz="4" w:space="0" w:color="000000"/>
              <w:left w:val="single" w:sz="4" w:space="0" w:color="000000"/>
              <w:bottom w:val="single" w:sz="4" w:space="0" w:color="000000"/>
            </w:tcBorders>
            <w:vAlign w:val="center"/>
          </w:tcPr>
          <w:p w:rsidR="007F2457" w:rsidRPr="0026618D" w:rsidRDefault="007F2457" w:rsidP="000E0FED">
            <w:pPr>
              <w:snapToGrid w:val="0"/>
            </w:pPr>
          </w:p>
        </w:tc>
        <w:tc>
          <w:tcPr>
            <w:tcW w:w="930" w:type="dxa"/>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2688" w:type="dxa"/>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1957" w:type="dxa"/>
            <w:tcBorders>
              <w:top w:val="single" w:sz="4" w:space="0" w:color="000000"/>
              <w:left w:val="single" w:sz="4" w:space="0" w:color="000000"/>
              <w:bottom w:val="single" w:sz="4" w:space="0" w:color="000000"/>
            </w:tcBorders>
          </w:tcPr>
          <w:p w:rsidR="007F2457" w:rsidRPr="0026618D" w:rsidRDefault="007F2457" w:rsidP="000E0FED">
            <w:pPr>
              <w:snapToGrid w:val="0"/>
            </w:pPr>
            <w:r>
              <w:t>Інші джерела</w:t>
            </w:r>
          </w:p>
        </w:tc>
        <w:tc>
          <w:tcPr>
            <w:tcW w:w="1414" w:type="dxa"/>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727" w:type="dxa"/>
            <w:gridSpan w:val="7"/>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724" w:type="dxa"/>
            <w:gridSpan w:val="7"/>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813" w:type="dxa"/>
            <w:gridSpan w:val="6"/>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1574" w:type="dxa"/>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80" w:type="dxa"/>
            <w:tcBorders>
              <w:left w:val="single" w:sz="4" w:space="0" w:color="000000"/>
            </w:tcBorders>
          </w:tcPr>
          <w:p w:rsidR="007F2457" w:rsidRDefault="007F2457" w:rsidP="000E0FED">
            <w:pPr>
              <w:snapToGrid w:val="0"/>
            </w:pPr>
          </w:p>
        </w:tc>
        <w:tc>
          <w:tcPr>
            <w:tcW w:w="40" w:type="dxa"/>
          </w:tcPr>
          <w:p w:rsidR="007F2457" w:rsidRDefault="007F2457" w:rsidP="000E0FED">
            <w:pPr>
              <w:snapToGrid w:val="0"/>
            </w:pPr>
          </w:p>
        </w:tc>
        <w:tc>
          <w:tcPr>
            <w:tcW w:w="60" w:type="dxa"/>
            <w:gridSpan w:val="3"/>
          </w:tcPr>
          <w:p w:rsidR="007F2457" w:rsidRDefault="007F2457" w:rsidP="000E0FED">
            <w:pPr>
              <w:snapToGrid w:val="0"/>
            </w:pPr>
          </w:p>
        </w:tc>
        <w:tc>
          <w:tcPr>
            <w:tcW w:w="40" w:type="dxa"/>
            <w:gridSpan w:val="2"/>
          </w:tcPr>
          <w:p w:rsidR="007F2457" w:rsidRDefault="007F2457" w:rsidP="000E0FED">
            <w:pPr>
              <w:snapToGrid w:val="0"/>
            </w:pPr>
          </w:p>
        </w:tc>
      </w:tr>
      <w:tr w:rsidR="007F2457" w:rsidTr="005B24AF">
        <w:tblPrEx>
          <w:tblCellMar>
            <w:left w:w="0" w:type="dxa"/>
            <w:right w:w="0" w:type="dxa"/>
          </w:tblCellMar>
        </w:tblPrEx>
        <w:trPr>
          <w:gridAfter w:val="3"/>
          <w:wAfter w:w="339" w:type="dxa"/>
        </w:trPr>
        <w:tc>
          <w:tcPr>
            <w:tcW w:w="646" w:type="dxa"/>
            <w:vMerge w:val="restart"/>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val="restart"/>
            <w:tcBorders>
              <w:top w:val="single" w:sz="4" w:space="0" w:color="000000"/>
              <w:left w:val="single" w:sz="4" w:space="0" w:color="000000"/>
              <w:bottom w:val="single" w:sz="4" w:space="0" w:color="000000"/>
            </w:tcBorders>
          </w:tcPr>
          <w:p w:rsidR="007F2457" w:rsidRDefault="007F2457" w:rsidP="000E0FED">
            <w:pPr>
              <w:snapToGrid w:val="0"/>
            </w:pPr>
            <w:r>
              <w:t>Поліпшення побутових умов багатодітних сімей</w:t>
            </w:r>
          </w:p>
        </w:tc>
        <w:tc>
          <w:tcPr>
            <w:tcW w:w="2057" w:type="dxa"/>
            <w:vMerge w:val="restart"/>
            <w:tcBorders>
              <w:top w:val="single" w:sz="4" w:space="0" w:color="000000"/>
              <w:left w:val="single" w:sz="4" w:space="0" w:color="000000"/>
              <w:bottom w:val="single" w:sz="4" w:space="0" w:color="000000"/>
            </w:tcBorders>
          </w:tcPr>
          <w:p w:rsidR="007F2457" w:rsidRPr="0026618D" w:rsidRDefault="007F2457" w:rsidP="000E0FED">
            <w:pPr>
              <w:snapToGrid w:val="0"/>
              <w:rPr>
                <w:lang w:val="ru-RU"/>
              </w:rPr>
            </w:pPr>
            <w:r w:rsidRPr="0026618D">
              <w:t>Сприяння виділенню коштів для надання матеріальної допомоги багатодітним сім’</w:t>
            </w:r>
            <w:r w:rsidRPr="0026618D">
              <w:rPr>
                <w:lang w:val="ru-RU"/>
              </w:rPr>
              <w:t>ям</w:t>
            </w:r>
          </w:p>
        </w:tc>
        <w:tc>
          <w:tcPr>
            <w:tcW w:w="930" w:type="dxa"/>
            <w:vMerge w:val="restart"/>
            <w:tcBorders>
              <w:top w:val="single" w:sz="4" w:space="0" w:color="000000"/>
              <w:left w:val="single" w:sz="4" w:space="0" w:color="000000"/>
              <w:bottom w:val="single" w:sz="4" w:space="0" w:color="000000"/>
            </w:tcBorders>
          </w:tcPr>
          <w:p w:rsidR="007F2457" w:rsidRPr="0026618D" w:rsidRDefault="007F2457" w:rsidP="000E0FED">
            <w:pPr>
              <w:snapToGrid w:val="0"/>
              <w:spacing w:before="100" w:after="115"/>
              <w:rPr>
                <w:color w:val="000000"/>
                <w:lang w:val="ru-RU"/>
              </w:rPr>
            </w:pPr>
            <w:r>
              <w:rPr>
                <w:color w:val="000000"/>
                <w:lang w:val="ru-RU"/>
              </w:rPr>
              <w:t>2017-2020</w:t>
            </w:r>
            <w:r w:rsidRPr="0026618D">
              <w:rPr>
                <w:color w:val="000000"/>
                <w:lang w:val="ru-RU"/>
              </w:rPr>
              <w:t xml:space="preserve"> </w:t>
            </w:r>
          </w:p>
        </w:tc>
        <w:tc>
          <w:tcPr>
            <w:tcW w:w="2688" w:type="dxa"/>
            <w:vMerge w:val="restart"/>
            <w:tcBorders>
              <w:top w:val="single" w:sz="4" w:space="0" w:color="000000"/>
              <w:left w:val="single" w:sz="4" w:space="0" w:color="000000"/>
              <w:bottom w:val="single" w:sz="4" w:space="0" w:color="000000"/>
            </w:tcBorders>
          </w:tcPr>
          <w:p w:rsidR="007F2457" w:rsidRDefault="007F2457" w:rsidP="000E0FED">
            <w:pPr>
              <w:snapToGrid w:val="0"/>
            </w:pPr>
            <w:r>
              <w:rPr>
                <w:lang w:val="ru-RU"/>
              </w:rPr>
              <w:t>Сектор</w:t>
            </w:r>
            <w:r>
              <w:t xml:space="preserve"> у справах сім'ї, молоді та спорту райдержадміністрації, сільські, селищні ради (за згодою)</w:t>
            </w:r>
          </w:p>
          <w:p w:rsidR="007F2457" w:rsidRPr="00AD3B02" w:rsidRDefault="007F2457" w:rsidP="000E0FED">
            <w:pPr>
              <w:snapToGrid w:val="0"/>
            </w:pPr>
          </w:p>
        </w:tc>
        <w:tc>
          <w:tcPr>
            <w:tcW w:w="1957" w:type="dxa"/>
            <w:tcBorders>
              <w:top w:val="single" w:sz="4" w:space="0" w:color="000000"/>
              <w:left w:val="single" w:sz="4" w:space="0" w:color="000000"/>
              <w:bottom w:val="single" w:sz="4" w:space="0" w:color="000000"/>
            </w:tcBorders>
          </w:tcPr>
          <w:p w:rsidR="007F2457" w:rsidRPr="0026618D" w:rsidRDefault="007F2457" w:rsidP="000E0FED">
            <w:pPr>
              <w:snapToGrid w:val="0"/>
            </w:pPr>
            <w:r>
              <w:t>районний</w:t>
            </w:r>
          </w:p>
        </w:tc>
        <w:tc>
          <w:tcPr>
            <w:tcW w:w="3678" w:type="dxa"/>
            <w:gridSpan w:val="21"/>
            <w:tcBorders>
              <w:top w:val="single" w:sz="4" w:space="0" w:color="000000"/>
              <w:left w:val="single" w:sz="4" w:space="0" w:color="000000"/>
              <w:bottom w:val="single" w:sz="4" w:space="0" w:color="000000"/>
            </w:tcBorders>
          </w:tcPr>
          <w:p w:rsidR="007F2457" w:rsidRPr="0026618D" w:rsidRDefault="007F2457" w:rsidP="000E0FED">
            <w:pPr>
              <w:snapToGrid w:val="0"/>
            </w:pPr>
            <w:r w:rsidRPr="0026618D">
              <w:t xml:space="preserve">У межах фінансових </w:t>
            </w:r>
            <w:r>
              <w:t>призначень</w:t>
            </w:r>
          </w:p>
        </w:tc>
        <w:tc>
          <w:tcPr>
            <w:tcW w:w="1574" w:type="dxa"/>
            <w:vMerge w:val="restart"/>
            <w:tcBorders>
              <w:top w:val="single" w:sz="4" w:space="0" w:color="000000"/>
              <w:left w:val="single" w:sz="4" w:space="0" w:color="000000"/>
              <w:bottom w:val="single" w:sz="4" w:space="0" w:color="000000"/>
            </w:tcBorders>
          </w:tcPr>
          <w:p w:rsidR="007F2457" w:rsidRPr="0026618D" w:rsidRDefault="007F2457" w:rsidP="000E0FED">
            <w:pPr>
              <w:snapToGrid w:val="0"/>
            </w:pPr>
            <w:r w:rsidRPr="0026618D">
              <w:t>Соціальний захист багатодітних сімей</w:t>
            </w:r>
          </w:p>
        </w:tc>
        <w:tc>
          <w:tcPr>
            <w:tcW w:w="80" w:type="dxa"/>
            <w:tcBorders>
              <w:left w:val="single" w:sz="4" w:space="0" w:color="000000"/>
            </w:tcBorders>
          </w:tcPr>
          <w:p w:rsidR="007F2457" w:rsidRDefault="007F2457" w:rsidP="000E0FED">
            <w:pPr>
              <w:snapToGrid w:val="0"/>
            </w:pPr>
          </w:p>
        </w:tc>
        <w:tc>
          <w:tcPr>
            <w:tcW w:w="40" w:type="dxa"/>
          </w:tcPr>
          <w:p w:rsidR="007F2457" w:rsidRDefault="007F2457" w:rsidP="000E0FED">
            <w:pPr>
              <w:snapToGrid w:val="0"/>
            </w:pPr>
          </w:p>
        </w:tc>
        <w:tc>
          <w:tcPr>
            <w:tcW w:w="60" w:type="dxa"/>
            <w:gridSpan w:val="3"/>
          </w:tcPr>
          <w:p w:rsidR="007F2457" w:rsidRDefault="007F2457" w:rsidP="000E0FED">
            <w:pPr>
              <w:snapToGrid w:val="0"/>
            </w:pPr>
          </w:p>
        </w:tc>
        <w:tc>
          <w:tcPr>
            <w:tcW w:w="40" w:type="dxa"/>
            <w:gridSpan w:val="2"/>
          </w:tcPr>
          <w:p w:rsidR="007F2457" w:rsidRDefault="007F2457" w:rsidP="000E0FED">
            <w:pPr>
              <w:snapToGrid w:val="0"/>
            </w:pPr>
          </w:p>
        </w:tc>
      </w:tr>
      <w:tr w:rsidR="007F2457" w:rsidTr="005B24AF">
        <w:tblPrEx>
          <w:tblCellMar>
            <w:left w:w="0" w:type="dxa"/>
            <w:right w:w="0" w:type="dxa"/>
          </w:tblCellMar>
        </w:tblPrEx>
        <w:trPr>
          <w:gridAfter w:val="3"/>
          <w:wAfter w:w="339" w:type="dxa"/>
        </w:trPr>
        <w:tc>
          <w:tcPr>
            <w:tcW w:w="646"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930" w:type="dxa"/>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2688" w:type="dxa"/>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1957" w:type="dxa"/>
            <w:tcBorders>
              <w:top w:val="single" w:sz="4" w:space="0" w:color="000000"/>
              <w:left w:val="single" w:sz="4" w:space="0" w:color="000000"/>
              <w:bottom w:val="single" w:sz="4" w:space="0" w:color="000000"/>
            </w:tcBorders>
          </w:tcPr>
          <w:p w:rsidR="007F2457" w:rsidRPr="0026618D" w:rsidRDefault="007F2457" w:rsidP="000E0FED">
            <w:pPr>
              <w:snapToGrid w:val="0"/>
            </w:pPr>
            <w:r>
              <w:t>інші джерела</w:t>
            </w:r>
          </w:p>
        </w:tc>
        <w:tc>
          <w:tcPr>
            <w:tcW w:w="1414" w:type="dxa"/>
            <w:tcBorders>
              <w:top w:val="single" w:sz="4" w:space="0" w:color="000000"/>
              <w:left w:val="single" w:sz="4" w:space="0" w:color="000000"/>
              <w:bottom w:val="single" w:sz="4" w:space="0" w:color="000000"/>
            </w:tcBorders>
          </w:tcPr>
          <w:p w:rsidR="007F2457" w:rsidRPr="0026618D" w:rsidRDefault="007F2457" w:rsidP="000E0FED">
            <w:pPr>
              <w:snapToGrid w:val="0"/>
            </w:pPr>
            <w:r w:rsidRPr="0026618D">
              <w:t xml:space="preserve"> </w:t>
            </w:r>
          </w:p>
        </w:tc>
        <w:tc>
          <w:tcPr>
            <w:tcW w:w="727" w:type="dxa"/>
            <w:gridSpan w:val="7"/>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724" w:type="dxa"/>
            <w:gridSpan w:val="7"/>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813" w:type="dxa"/>
            <w:gridSpan w:val="6"/>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1574" w:type="dxa"/>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80" w:type="dxa"/>
            <w:tcBorders>
              <w:left w:val="single" w:sz="4" w:space="0" w:color="000000"/>
            </w:tcBorders>
          </w:tcPr>
          <w:p w:rsidR="007F2457" w:rsidRDefault="007F2457" w:rsidP="000E0FED">
            <w:pPr>
              <w:snapToGrid w:val="0"/>
            </w:pPr>
          </w:p>
        </w:tc>
        <w:tc>
          <w:tcPr>
            <w:tcW w:w="40" w:type="dxa"/>
          </w:tcPr>
          <w:p w:rsidR="007F2457" w:rsidRDefault="007F2457" w:rsidP="000E0FED">
            <w:pPr>
              <w:snapToGrid w:val="0"/>
            </w:pPr>
          </w:p>
        </w:tc>
        <w:tc>
          <w:tcPr>
            <w:tcW w:w="60" w:type="dxa"/>
            <w:gridSpan w:val="3"/>
          </w:tcPr>
          <w:p w:rsidR="007F2457" w:rsidRDefault="007F2457" w:rsidP="000E0FED">
            <w:pPr>
              <w:snapToGrid w:val="0"/>
            </w:pPr>
          </w:p>
        </w:tc>
        <w:tc>
          <w:tcPr>
            <w:tcW w:w="40" w:type="dxa"/>
            <w:gridSpan w:val="2"/>
          </w:tcPr>
          <w:p w:rsidR="007F2457" w:rsidRDefault="007F2457" w:rsidP="000E0FED">
            <w:pPr>
              <w:snapToGrid w:val="0"/>
            </w:pPr>
          </w:p>
        </w:tc>
      </w:tr>
      <w:tr w:rsidR="007F2457" w:rsidTr="005B24AF">
        <w:tblPrEx>
          <w:tblCellMar>
            <w:left w:w="0" w:type="dxa"/>
            <w:right w:w="0" w:type="dxa"/>
          </w:tblCellMar>
        </w:tblPrEx>
        <w:trPr>
          <w:gridAfter w:val="3"/>
          <w:wAfter w:w="339" w:type="dxa"/>
        </w:trPr>
        <w:tc>
          <w:tcPr>
            <w:tcW w:w="646" w:type="dxa"/>
            <w:vMerge w:val="restart"/>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val="restart"/>
            <w:tcBorders>
              <w:top w:val="single" w:sz="4" w:space="0" w:color="000000"/>
              <w:left w:val="single" w:sz="4" w:space="0" w:color="000000"/>
              <w:bottom w:val="single" w:sz="4" w:space="0" w:color="000000"/>
            </w:tcBorders>
          </w:tcPr>
          <w:p w:rsidR="007F2457" w:rsidRPr="007F26A4" w:rsidRDefault="007F2457" w:rsidP="000E0FED">
            <w:pPr>
              <w:snapToGrid w:val="0"/>
              <w:rPr>
                <w:color w:val="C00000"/>
              </w:rPr>
            </w:pPr>
          </w:p>
        </w:tc>
        <w:tc>
          <w:tcPr>
            <w:tcW w:w="2057" w:type="dxa"/>
            <w:vMerge w:val="restart"/>
            <w:tcBorders>
              <w:top w:val="single" w:sz="4" w:space="0" w:color="000000"/>
              <w:left w:val="single" w:sz="4" w:space="0" w:color="000000"/>
              <w:bottom w:val="single" w:sz="4" w:space="0" w:color="000000"/>
            </w:tcBorders>
          </w:tcPr>
          <w:p w:rsidR="007F2457" w:rsidRPr="00AD3B02" w:rsidRDefault="007F2457" w:rsidP="000E0FED">
            <w:pPr>
              <w:snapToGrid w:val="0"/>
            </w:pPr>
            <w:r w:rsidRPr="00AD3B02">
              <w:t>Сприяння у поліпшенні житлових умов багатодітним сім’ям шляхом надання пільгових довгострокових кредитів на будівництво та купівлю житла, газифікацію будинків, водопостачання</w:t>
            </w:r>
          </w:p>
        </w:tc>
        <w:tc>
          <w:tcPr>
            <w:tcW w:w="930" w:type="dxa"/>
            <w:vMerge w:val="restart"/>
            <w:tcBorders>
              <w:top w:val="single" w:sz="4" w:space="0" w:color="000000"/>
              <w:left w:val="single" w:sz="4" w:space="0" w:color="000000"/>
              <w:bottom w:val="single" w:sz="4" w:space="0" w:color="000000"/>
            </w:tcBorders>
          </w:tcPr>
          <w:p w:rsidR="007F2457" w:rsidRPr="0026618D" w:rsidRDefault="007F2457" w:rsidP="000E0FED">
            <w:pPr>
              <w:snapToGrid w:val="0"/>
            </w:pPr>
            <w:r>
              <w:t>2017-2020</w:t>
            </w:r>
          </w:p>
        </w:tc>
        <w:tc>
          <w:tcPr>
            <w:tcW w:w="2688" w:type="dxa"/>
            <w:vMerge w:val="restart"/>
            <w:tcBorders>
              <w:top w:val="single" w:sz="4" w:space="0" w:color="000000"/>
              <w:left w:val="single" w:sz="4" w:space="0" w:color="000000"/>
              <w:bottom w:val="single" w:sz="4" w:space="0" w:color="000000"/>
            </w:tcBorders>
          </w:tcPr>
          <w:p w:rsidR="007F2457" w:rsidRDefault="007F2457" w:rsidP="000E0FED">
            <w:pPr>
              <w:snapToGrid w:val="0"/>
            </w:pPr>
            <w:r>
              <w:t>Сектор у справах сім'ї, молоді та спорту райдержадміністрації, сільські, селищні ради (за згодою)</w:t>
            </w:r>
          </w:p>
          <w:p w:rsidR="007F2457" w:rsidRPr="0026618D" w:rsidRDefault="007F2457" w:rsidP="000E0FED">
            <w:pPr>
              <w:snapToGrid w:val="0"/>
              <w:ind w:right="-1"/>
              <w:jc w:val="both"/>
            </w:pPr>
          </w:p>
        </w:tc>
        <w:tc>
          <w:tcPr>
            <w:tcW w:w="1957" w:type="dxa"/>
            <w:tcBorders>
              <w:top w:val="single" w:sz="4" w:space="0" w:color="000000"/>
              <w:left w:val="single" w:sz="4" w:space="0" w:color="000000"/>
              <w:bottom w:val="single" w:sz="4" w:space="0" w:color="000000"/>
            </w:tcBorders>
          </w:tcPr>
          <w:p w:rsidR="007F2457" w:rsidRPr="0026618D" w:rsidRDefault="007F2457" w:rsidP="000E0FED">
            <w:pPr>
              <w:snapToGrid w:val="0"/>
            </w:pPr>
            <w:r>
              <w:t>районний</w:t>
            </w:r>
          </w:p>
        </w:tc>
        <w:tc>
          <w:tcPr>
            <w:tcW w:w="3678" w:type="dxa"/>
            <w:gridSpan w:val="21"/>
            <w:vMerge w:val="restart"/>
            <w:tcBorders>
              <w:top w:val="single" w:sz="4" w:space="0" w:color="000000"/>
              <w:left w:val="single" w:sz="4" w:space="0" w:color="000000"/>
              <w:bottom w:val="single" w:sz="4" w:space="0" w:color="000000"/>
            </w:tcBorders>
          </w:tcPr>
          <w:p w:rsidR="007F2457" w:rsidRPr="0026618D" w:rsidRDefault="007F2457" w:rsidP="000E0FED">
            <w:pPr>
              <w:snapToGrid w:val="0"/>
            </w:pPr>
            <w:r w:rsidRPr="0026618D">
              <w:t xml:space="preserve">У межах фінансових </w:t>
            </w:r>
            <w:r>
              <w:t>призначень</w:t>
            </w:r>
          </w:p>
        </w:tc>
        <w:tc>
          <w:tcPr>
            <w:tcW w:w="1574" w:type="dxa"/>
            <w:vMerge w:val="restart"/>
            <w:tcBorders>
              <w:top w:val="single" w:sz="4" w:space="0" w:color="000000"/>
              <w:left w:val="single" w:sz="4" w:space="0" w:color="000000"/>
              <w:bottom w:val="single" w:sz="4" w:space="0" w:color="000000"/>
            </w:tcBorders>
          </w:tcPr>
          <w:p w:rsidR="007F2457" w:rsidRPr="0026618D" w:rsidRDefault="007F2457" w:rsidP="000E0FED">
            <w:pPr>
              <w:snapToGrid w:val="0"/>
            </w:pPr>
            <w:r w:rsidRPr="0026618D">
              <w:t>Соціальний захист багатодітних сімей</w:t>
            </w:r>
          </w:p>
        </w:tc>
        <w:tc>
          <w:tcPr>
            <w:tcW w:w="80" w:type="dxa"/>
            <w:tcBorders>
              <w:left w:val="single" w:sz="4" w:space="0" w:color="000000"/>
            </w:tcBorders>
          </w:tcPr>
          <w:p w:rsidR="007F2457" w:rsidRDefault="007F2457" w:rsidP="000E0FED">
            <w:pPr>
              <w:snapToGrid w:val="0"/>
            </w:pPr>
          </w:p>
        </w:tc>
        <w:tc>
          <w:tcPr>
            <w:tcW w:w="40" w:type="dxa"/>
          </w:tcPr>
          <w:p w:rsidR="007F2457" w:rsidRDefault="007F2457" w:rsidP="000E0FED">
            <w:pPr>
              <w:snapToGrid w:val="0"/>
            </w:pPr>
          </w:p>
        </w:tc>
        <w:tc>
          <w:tcPr>
            <w:tcW w:w="60" w:type="dxa"/>
            <w:gridSpan w:val="3"/>
          </w:tcPr>
          <w:p w:rsidR="007F2457" w:rsidRDefault="007F2457" w:rsidP="000E0FED">
            <w:pPr>
              <w:snapToGrid w:val="0"/>
            </w:pPr>
          </w:p>
        </w:tc>
        <w:tc>
          <w:tcPr>
            <w:tcW w:w="40" w:type="dxa"/>
            <w:gridSpan w:val="2"/>
          </w:tcPr>
          <w:p w:rsidR="007F2457" w:rsidRDefault="007F2457" w:rsidP="000E0FED">
            <w:pPr>
              <w:snapToGrid w:val="0"/>
            </w:pPr>
          </w:p>
        </w:tc>
      </w:tr>
      <w:tr w:rsidR="007F2457" w:rsidTr="005B24AF">
        <w:tblPrEx>
          <w:tblCellMar>
            <w:left w:w="0" w:type="dxa"/>
            <w:right w:w="0" w:type="dxa"/>
          </w:tblCellMar>
        </w:tblPrEx>
        <w:trPr>
          <w:gridAfter w:val="3"/>
          <w:wAfter w:w="339" w:type="dxa"/>
        </w:trPr>
        <w:tc>
          <w:tcPr>
            <w:tcW w:w="646"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930" w:type="dxa"/>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2688" w:type="dxa"/>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1957" w:type="dxa"/>
            <w:tcBorders>
              <w:top w:val="single" w:sz="4" w:space="0" w:color="000000"/>
              <w:left w:val="single" w:sz="4" w:space="0" w:color="000000"/>
              <w:bottom w:val="single" w:sz="4" w:space="0" w:color="000000"/>
            </w:tcBorders>
          </w:tcPr>
          <w:p w:rsidR="007F2457" w:rsidRPr="0026618D" w:rsidRDefault="007F2457" w:rsidP="000E0FED">
            <w:pPr>
              <w:snapToGrid w:val="0"/>
            </w:pPr>
            <w:r>
              <w:t>інші джерела</w:t>
            </w:r>
          </w:p>
        </w:tc>
        <w:tc>
          <w:tcPr>
            <w:tcW w:w="3678" w:type="dxa"/>
            <w:gridSpan w:val="21"/>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1574" w:type="dxa"/>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80" w:type="dxa"/>
            <w:tcBorders>
              <w:left w:val="single" w:sz="4" w:space="0" w:color="000000"/>
            </w:tcBorders>
          </w:tcPr>
          <w:p w:rsidR="007F2457" w:rsidRDefault="007F2457" w:rsidP="000E0FED">
            <w:pPr>
              <w:snapToGrid w:val="0"/>
            </w:pPr>
          </w:p>
        </w:tc>
        <w:tc>
          <w:tcPr>
            <w:tcW w:w="40" w:type="dxa"/>
          </w:tcPr>
          <w:p w:rsidR="007F2457" w:rsidRDefault="007F2457" w:rsidP="000E0FED">
            <w:pPr>
              <w:snapToGrid w:val="0"/>
            </w:pPr>
          </w:p>
        </w:tc>
        <w:tc>
          <w:tcPr>
            <w:tcW w:w="60" w:type="dxa"/>
            <w:gridSpan w:val="3"/>
          </w:tcPr>
          <w:p w:rsidR="007F2457" w:rsidRDefault="007F2457" w:rsidP="000E0FED">
            <w:pPr>
              <w:snapToGrid w:val="0"/>
            </w:pPr>
          </w:p>
        </w:tc>
        <w:tc>
          <w:tcPr>
            <w:tcW w:w="40" w:type="dxa"/>
            <w:gridSpan w:val="2"/>
          </w:tcPr>
          <w:p w:rsidR="007F2457" w:rsidRDefault="007F2457" w:rsidP="000E0FED">
            <w:pPr>
              <w:snapToGrid w:val="0"/>
            </w:pPr>
          </w:p>
        </w:tc>
      </w:tr>
      <w:tr w:rsidR="007F2457" w:rsidTr="005B24AF">
        <w:tblPrEx>
          <w:tblCellMar>
            <w:left w:w="0" w:type="dxa"/>
            <w:right w:w="0" w:type="dxa"/>
          </w:tblCellMar>
        </w:tblPrEx>
        <w:trPr>
          <w:gridAfter w:val="3"/>
          <w:wAfter w:w="339" w:type="dxa"/>
        </w:trPr>
        <w:tc>
          <w:tcPr>
            <w:tcW w:w="646" w:type="dxa"/>
            <w:vMerge w:val="restart"/>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val="restart"/>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val="restart"/>
            <w:tcBorders>
              <w:top w:val="single" w:sz="4" w:space="0" w:color="000000"/>
              <w:left w:val="single" w:sz="4" w:space="0" w:color="000000"/>
              <w:bottom w:val="single" w:sz="4" w:space="0" w:color="000000"/>
            </w:tcBorders>
            <w:vAlign w:val="center"/>
          </w:tcPr>
          <w:p w:rsidR="007F2457" w:rsidRPr="0026618D" w:rsidRDefault="007F2457" w:rsidP="000E0FED">
            <w:pPr>
              <w:snapToGrid w:val="0"/>
            </w:pPr>
            <w:r w:rsidRPr="0026618D">
              <w:t xml:space="preserve">Формування мережі сільських, селищних центрів соціальних служб для сім’ї, дітей та молоді </w:t>
            </w:r>
          </w:p>
        </w:tc>
        <w:tc>
          <w:tcPr>
            <w:tcW w:w="930" w:type="dxa"/>
            <w:vMerge w:val="restart"/>
            <w:tcBorders>
              <w:top w:val="single" w:sz="4" w:space="0" w:color="000000"/>
              <w:left w:val="single" w:sz="4" w:space="0" w:color="000000"/>
              <w:bottom w:val="single" w:sz="4" w:space="0" w:color="000000"/>
            </w:tcBorders>
            <w:vAlign w:val="center"/>
          </w:tcPr>
          <w:p w:rsidR="007F2457" w:rsidRPr="0026618D" w:rsidRDefault="007F2457" w:rsidP="000E0FED">
            <w:pPr>
              <w:snapToGrid w:val="0"/>
            </w:pPr>
            <w:r>
              <w:t>2017-2020</w:t>
            </w:r>
            <w:r w:rsidRPr="0026618D">
              <w:t xml:space="preserve"> </w:t>
            </w:r>
          </w:p>
        </w:tc>
        <w:tc>
          <w:tcPr>
            <w:tcW w:w="2688" w:type="dxa"/>
            <w:vMerge w:val="restart"/>
            <w:tcBorders>
              <w:top w:val="single" w:sz="4" w:space="0" w:color="000000"/>
              <w:left w:val="single" w:sz="4" w:space="0" w:color="000000"/>
              <w:bottom w:val="single" w:sz="4" w:space="0" w:color="000000"/>
            </w:tcBorders>
            <w:vAlign w:val="center"/>
          </w:tcPr>
          <w:p w:rsidR="007F2457" w:rsidRPr="0026618D" w:rsidRDefault="007F2457" w:rsidP="000E0FED">
            <w:pPr>
              <w:snapToGrid w:val="0"/>
            </w:pPr>
            <w:r>
              <w:t>Черняхівський</w:t>
            </w:r>
            <w:r w:rsidRPr="0026618D">
              <w:t xml:space="preserve"> </w:t>
            </w:r>
            <w:r>
              <w:t>р</w:t>
            </w:r>
            <w:r w:rsidRPr="0026618D">
              <w:t xml:space="preserve">айонний центр соціальних служб для сім'ї, дітей та молоді </w:t>
            </w:r>
          </w:p>
        </w:tc>
        <w:tc>
          <w:tcPr>
            <w:tcW w:w="1957" w:type="dxa"/>
            <w:tcBorders>
              <w:top w:val="single" w:sz="4" w:space="0" w:color="000000"/>
              <w:left w:val="single" w:sz="4" w:space="0" w:color="000000"/>
              <w:bottom w:val="single" w:sz="4" w:space="0" w:color="000000"/>
            </w:tcBorders>
          </w:tcPr>
          <w:p w:rsidR="007F2457" w:rsidRPr="0026618D" w:rsidRDefault="007F2457" w:rsidP="000E0FED">
            <w:pPr>
              <w:snapToGrid w:val="0"/>
            </w:pPr>
            <w:r>
              <w:t>районний</w:t>
            </w:r>
          </w:p>
        </w:tc>
        <w:tc>
          <w:tcPr>
            <w:tcW w:w="3678" w:type="dxa"/>
            <w:gridSpan w:val="21"/>
            <w:tcBorders>
              <w:top w:val="single" w:sz="4" w:space="0" w:color="000000"/>
              <w:left w:val="single" w:sz="4" w:space="0" w:color="000000"/>
              <w:bottom w:val="single" w:sz="4" w:space="0" w:color="000000"/>
            </w:tcBorders>
          </w:tcPr>
          <w:p w:rsidR="007F2457" w:rsidRPr="0026618D" w:rsidRDefault="007F2457" w:rsidP="000E0FED">
            <w:pPr>
              <w:snapToGrid w:val="0"/>
            </w:pPr>
            <w:r w:rsidRPr="0026618D">
              <w:t xml:space="preserve">У межах фінансових </w:t>
            </w:r>
            <w:r>
              <w:t>призначень</w:t>
            </w:r>
          </w:p>
        </w:tc>
        <w:tc>
          <w:tcPr>
            <w:tcW w:w="1574" w:type="dxa"/>
            <w:vMerge w:val="restart"/>
            <w:tcBorders>
              <w:top w:val="single" w:sz="4" w:space="0" w:color="000000"/>
              <w:left w:val="single" w:sz="4" w:space="0" w:color="000000"/>
              <w:bottom w:val="single" w:sz="4" w:space="0" w:color="000000"/>
            </w:tcBorders>
          </w:tcPr>
          <w:p w:rsidR="007F2457" w:rsidRPr="0026618D" w:rsidRDefault="007F2457" w:rsidP="000E0FED">
            <w:pPr>
              <w:snapToGrid w:val="0"/>
            </w:pPr>
            <w:r w:rsidRPr="0026618D">
              <w:t>Доступність соціальних послуг у сільській місцевості</w:t>
            </w:r>
          </w:p>
        </w:tc>
        <w:tc>
          <w:tcPr>
            <w:tcW w:w="80" w:type="dxa"/>
            <w:tcBorders>
              <w:left w:val="single" w:sz="4" w:space="0" w:color="000000"/>
            </w:tcBorders>
          </w:tcPr>
          <w:p w:rsidR="007F2457" w:rsidRDefault="007F2457" w:rsidP="000E0FED">
            <w:pPr>
              <w:snapToGrid w:val="0"/>
            </w:pPr>
          </w:p>
        </w:tc>
        <w:tc>
          <w:tcPr>
            <w:tcW w:w="40" w:type="dxa"/>
          </w:tcPr>
          <w:p w:rsidR="007F2457" w:rsidRDefault="007F2457" w:rsidP="000E0FED">
            <w:pPr>
              <w:snapToGrid w:val="0"/>
            </w:pPr>
          </w:p>
        </w:tc>
        <w:tc>
          <w:tcPr>
            <w:tcW w:w="60" w:type="dxa"/>
            <w:gridSpan w:val="3"/>
          </w:tcPr>
          <w:p w:rsidR="007F2457" w:rsidRDefault="007F2457" w:rsidP="000E0FED">
            <w:pPr>
              <w:snapToGrid w:val="0"/>
            </w:pPr>
          </w:p>
        </w:tc>
        <w:tc>
          <w:tcPr>
            <w:tcW w:w="40" w:type="dxa"/>
            <w:gridSpan w:val="2"/>
          </w:tcPr>
          <w:p w:rsidR="007F2457" w:rsidRDefault="007F2457" w:rsidP="000E0FED">
            <w:pPr>
              <w:snapToGrid w:val="0"/>
            </w:pPr>
          </w:p>
        </w:tc>
      </w:tr>
      <w:tr w:rsidR="007F2457" w:rsidTr="005B24AF">
        <w:tblPrEx>
          <w:tblCellMar>
            <w:left w:w="0" w:type="dxa"/>
            <w:right w:w="0" w:type="dxa"/>
          </w:tblCellMar>
        </w:tblPrEx>
        <w:trPr>
          <w:gridAfter w:val="3"/>
          <w:wAfter w:w="339" w:type="dxa"/>
        </w:trPr>
        <w:tc>
          <w:tcPr>
            <w:tcW w:w="646"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tcBorders>
              <w:top w:val="single" w:sz="4" w:space="0" w:color="000000"/>
              <w:left w:val="single" w:sz="4" w:space="0" w:color="000000"/>
              <w:bottom w:val="single" w:sz="4" w:space="0" w:color="000000"/>
            </w:tcBorders>
            <w:vAlign w:val="center"/>
          </w:tcPr>
          <w:p w:rsidR="007F2457" w:rsidRPr="0026618D" w:rsidRDefault="007F2457" w:rsidP="000E0FED">
            <w:pPr>
              <w:snapToGrid w:val="0"/>
            </w:pPr>
          </w:p>
        </w:tc>
        <w:tc>
          <w:tcPr>
            <w:tcW w:w="930" w:type="dxa"/>
            <w:vMerge/>
            <w:tcBorders>
              <w:top w:val="single" w:sz="4" w:space="0" w:color="000000"/>
              <w:left w:val="single" w:sz="4" w:space="0" w:color="000000"/>
              <w:bottom w:val="single" w:sz="4" w:space="0" w:color="000000"/>
            </w:tcBorders>
            <w:vAlign w:val="center"/>
          </w:tcPr>
          <w:p w:rsidR="007F2457" w:rsidRPr="0026618D" w:rsidRDefault="007F2457" w:rsidP="000E0FED">
            <w:pPr>
              <w:snapToGrid w:val="0"/>
            </w:pPr>
          </w:p>
        </w:tc>
        <w:tc>
          <w:tcPr>
            <w:tcW w:w="2688" w:type="dxa"/>
            <w:vMerge/>
            <w:tcBorders>
              <w:top w:val="single" w:sz="4" w:space="0" w:color="000000"/>
              <w:left w:val="single" w:sz="4" w:space="0" w:color="000000"/>
              <w:bottom w:val="single" w:sz="4" w:space="0" w:color="000000"/>
            </w:tcBorders>
            <w:vAlign w:val="center"/>
          </w:tcPr>
          <w:p w:rsidR="007F2457" w:rsidRPr="0026618D" w:rsidRDefault="007F2457" w:rsidP="000E0FED">
            <w:pPr>
              <w:snapToGrid w:val="0"/>
            </w:pPr>
          </w:p>
        </w:tc>
        <w:tc>
          <w:tcPr>
            <w:tcW w:w="1957" w:type="dxa"/>
            <w:tcBorders>
              <w:top w:val="single" w:sz="4" w:space="0" w:color="000000"/>
              <w:left w:val="single" w:sz="4" w:space="0" w:color="000000"/>
              <w:bottom w:val="single" w:sz="4" w:space="0" w:color="000000"/>
            </w:tcBorders>
          </w:tcPr>
          <w:p w:rsidR="007F2457" w:rsidRPr="0026618D" w:rsidRDefault="007F2457" w:rsidP="000E0FED">
            <w:pPr>
              <w:snapToGrid w:val="0"/>
            </w:pPr>
            <w:r>
              <w:t>інші джерела</w:t>
            </w:r>
          </w:p>
        </w:tc>
        <w:tc>
          <w:tcPr>
            <w:tcW w:w="3678" w:type="dxa"/>
            <w:gridSpan w:val="21"/>
            <w:tcBorders>
              <w:left w:val="single" w:sz="4" w:space="0" w:color="000000"/>
              <w:bottom w:val="single" w:sz="4" w:space="0" w:color="000000"/>
            </w:tcBorders>
          </w:tcPr>
          <w:p w:rsidR="007F2457" w:rsidRPr="0026618D" w:rsidRDefault="007F2457" w:rsidP="000E0FED">
            <w:pPr>
              <w:snapToGrid w:val="0"/>
            </w:pPr>
          </w:p>
        </w:tc>
        <w:tc>
          <w:tcPr>
            <w:tcW w:w="1574" w:type="dxa"/>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80" w:type="dxa"/>
            <w:tcBorders>
              <w:left w:val="single" w:sz="4" w:space="0" w:color="000000"/>
            </w:tcBorders>
          </w:tcPr>
          <w:p w:rsidR="007F2457" w:rsidRDefault="007F2457" w:rsidP="000E0FED">
            <w:pPr>
              <w:snapToGrid w:val="0"/>
            </w:pPr>
          </w:p>
        </w:tc>
        <w:tc>
          <w:tcPr>
            <w:tcW w:w="40" w:type="dxa"/>
          </w:tcPr>
          <w:p w:rsidR="007F2457" w:rsidRDefault="007F2457" w:rsidP="000E0FED">
            <w:pPr>
              <w:snapToGrid w:val="0"/>
              <w:rPr>
                <w:b/>
              </w:rPr>
            </w:pPr>
          </w:p>
        </w:tc>
        <w:tc>
          <w:tcPr>
            <w:tcW w:w="60" w:type="dxa"/>
            <w:gridSpan w:val="3"/>
          </w:tcPr>
          <w:p w:rsidR="007F2457" w:rsidRDefault="007F2457" w:rsidP="000E0FED">
            <w:pPr>
              <w:snapToGrid w:val="0"/>
              <w:rPr>
                <w:b/>
              </w:rPr>
            </w:pPr>
          </w:p>
        </w:tc>
        <w:tc>
          <w:tcPr>
            <w:tcW w:w="40" w:type="dxa"/>
            <w:gridSpan w:val="2"/>
          </w:tcPr>
          <w:p w:rsidR="007F2457" w:rsidRDefault="007F2457" w:rsidP="000E0FED">
            <w:pPr>
              <w:snapToGrid w:val="0"/>
              <w:rPr>
                <w:b/>
              </w:rPr>
            </w:pPr>
          </w:p>
        </w:tc>
      </w:tr>
      <w:tr w:rsidR="007F2457" w:rsidTr="005B24AF">
        <w:trPr>
          <w:gridAfter w:val="2"/>
          <w:wAfter w:w="329" w:type="dxa"/>
        </w:trPr>
        <w:tc>
          <w:tcPr>
            <w:tcW w:w="15335" w:type="dxa"/>
            <w:gridSpan w:val="36"/>
            <w:tcBorders>
              <w:top w:val="single" w:sz="4" w:space="0" w:color="000000"/>
              <w:left w:val="single" w:sz="4" w:space="0" w:color="000000"/>
              <w:bottom w:val="single" w:sz="4" w:space="0" w:color="000000"/>
              <w:right w:val="single" w:sz="4" w:space="0" w:color="000000"/>
            </w:tcBorders>
          </w:tcPr>
          <w:p w:rsidR="007F2457" w:rsidRPr="0026618D" w:rsidRDefault="007F2457" w:rsidP="000E0FED">
            <w:pPr>
              <w:snapToGrid w:val="0"/>
              <w:jc w:val="center"/>
              <w:rPr>
                <w:b/>
              </w:rPr>
            </w:pPr>
          </w:p>
          <w:p w:rsidR="007F2457" w:rsidRPr="0026618D" w:rsidRDefault="007F2457" w:rsidP="000E0FED">
            <w:pPr>
              <w:snapToGrid w:val="0"/>
              <w:jc w:val="center"/>
              <w:rPr>
                <w:b/>
              </w:rPr>
            </w:pPr>
            <w:r w:rsidRPr="0026618D">
              <w:rPr>
                <w:b/>
                <w:lang w:val="en-US"/>
              </w:rPr>
              <w:t>V</w:t>
            </w:r>
            <w:r w:rsidRPr="0026618D">
              <w:rPr>
                <w:b/>
                <w:lang w:val="ru-RU"/>
              </w:rPr>
              <w:t>ІІІ</w:t>
            </w:r>
            <w:r w:rsidRPr="0026618D">
              <w:rPr>
                <w:b/>
              </w:rPr>
              <w:t>. Попередження насильства в сім’ї</w:t>
            </w:r>
          </w:p>
        </w:tc>
      </w:tr>
      <w:tr w:rsidR="007F2457" w:rsidTr="005B24AF">
        <w:tblPrEx>
          <w:tblCellMar>
            <w:left w:w="0" w:type="dxa"/>
            <w:right w:w="0" w:type="dxa"/>
          </w:tblCellMar>
        </w:tblPrEx>
        <w:trPr>
          <w:gridAfter w:val="3"/>
          <w:wAfter w:w="339" w:type="dxa"/>
        </w:trPr>
        <w:tc>
          <w:tcPr>
            <w:tcW w:w="646" w:type="dxa"/>
            <w:vMerge w:val="restart"/>
            <w:tcBorders>
              <w:top w:val="single" w:sz="4" w:space="0" w:color="000000"/>
              <w:left w:val="single" w:sz="4" w:space="0" w:color="000000"/>
              <w:bottom w:val="single" w:sz="4" w:space="0" w:color="000000"/>
            </w:tcBorders>
          </w:tcPr>
          <w:p w:rsidR="007F2457" w:rsidRDefault="007F2457" w:rsidP="000E0FED">
            <w:pPr>
              <w:snapToGrid w:val="0"/>
            </w:pPr>
            <w:r>
              <w:t xml:space="preserve"> 1.</w:t>
            </w:r>
          </w:p>
        </w:tc>
        <w:tc>
          <w:tcPr>
            <w:tcW w:w="1575" w:type="dxa"/>
            <w:vMerge w:val="restart"/>
            <w:tcBorders>
              <w:top w:val="single" w:sz="4" w:space="0" w:color="000000"/>
              <w:left w:val="single" w:sz="4" w:space="0" w:color="000000"/>
              <w:bottom w:val="single" w:sz="4" w:space="0" w:color="000000"/>
            </w:tcBorders>
          </w:tcPr>
          <w:p w:rsidR="007F2457" w:rsidRDefault="007F2457" w:rsidP="000E0FED">
            <w:pPr>
              <w:snapToGrid w:val="0"/>
              <w:rPr>
                <w:bCs/>
              </w:rPr>
            </w:pPr>
            <w:r>
              <w:rPr>
                <w:bCs/>
              </w:rPr>
              <w:t>Інформаційно-просвітниць-кий</w:t>
            </w:r>
          </w:p>
          <w:p w:rsidR="007F2457" w:rsidRDefault="007F2457" w:rsidP="000E0FED">
            <w:pPr>
              <w:snapToGrid w:val="0"/>
              <w:rPr>
                <w:bCs/>
              </w:rPr>
            </w:pPr>
            <w:r>
              <w:rPr>
                <w:bCs/>
              </w:rPr>
              <w:t>(Організація різних видів навчальних, просвітниць-ких заходів, спрямованих на попередження насильства в сім’ї за принципами гендерної чутливості)</w:t>
            </w:r>
          </w:p>
        </w:tc>
        <w:tc>
          <w:tcPr>
            <w:tcW w:w="2057" w:type="dxa"/>
            <w:vMerge w:val="restart"/>
            <w:tcBorders>
              <w:top w:val="single" w:sz="4" w:space="0" w:color="000000"/>
              <w:left w:val="single" w:sz="4" w:space="0" w:color="000000"/>
              <w:bottom w:val="single" w:sz="4" w:space="0" w:color="000000"/>
            </w:tcBorders>
          </w:tcPr>
          <w:p w:rsidR="007F2457" w:rsidRPr="0026618D" w:rsidRDefault="007F2457" w:rsidP="000E0FED">
            <w:pPr>
              <w:snapToGrid w:val="0"/>
            </w:pPr>
            <w:r w:rsidRPr="0026618D">
              <w:t>Проведення освітньої акції  у «Світ без насильства»</w:t>
            </w:r>
          </w:p>
          <w:p w:rsidR="007F2457" w:rsidRPr="0026618D" w:rsidRDefault="007F2457" w:rsidP="000E0FED">
            <w:pPr>
              <w:snapToGrid w:val="0"/>
            </w:pPr>
          </w:p>
          <w:p w:rsidR="007F2457" w:rsidRPr="0026618D" w:rsidRDefault="007F2457" w:rsidP="000E0FED">
            <w:pPr>
              <w:snapToGrid w:val="0"/>
            </w:pPr>
          </w:p>
        </w:tc>
        <w:tc>
          <w:tcPr>
            <w:tcW w:w="930" w:type="dxa"/>
            <w:vMerge w:val="restart"/>
            <w:tcBorders>
              <w:top w:val="single" w:sz="4" w:space="0" w:color="000000"/>
              <w:left w:val="single" w:sz="4" w:space="0" w:color="000000"/>
              <w:bottom w:val="single" w:sz="4" w:space="0" w:color="000000"/>
            </w:tcBorders>
          </w:tcPr>
          <w:p w:rsidR="007F2457" w:rsidRPr="0026618D" w:rsidRDefault="007F2457" w:rsidP="000E0FED">
            <w:pPr>
              <w:snapToGrid w:val="0"/>
            </w:pPr>
            <w:r w:rsidRPr="0026618D">
              <w:t>Червень-серпень</w:t>
            </w:r>
          </w:p>
          <w:p w:rsidR="007F2457" w:rsidRPr="0026618D" w:rsidRDefault="007F2457" w:rsidP="000E0FED">
            <w:pPr>
              <w:snapToGrid w:val="0"/>
            </w:pPr>
            <w:r>
              <w:t>2017</w:t>
            </w:r>
            <w:r w:rsidRPr="0026618D">
              <w:t xml:space="preserve">-2016 </w:t>
            </w:r>
          </w:p>
          <w:p w:rsidR="007F2457" w:rsidRPr="0026618D" w:rsidRDefault="007F2457" w:rsidP="000E0FED">
            <w:pPr>
              <w:snapToGrid w:val="0"/>
            </w:pPr>
          </w:p>
          <w:p w:rsidR="007F2457" w:rsidRPr="0026618D" w:rsidRDefault="007F2457" w:rsidP="000E0FED">
            <w:pPr>
              <w:snapToGrid w:val="0"/>
            </w:pPr>
          </w:p>
        </w:tc>
        <w:tc>
          <w:tcPr>
            <w:tcW w:w="2688" w:type="dxa"/>
            <w:vMerge w:val="restart"/>
            <w:tcBorders>
              <w:top w:val="single" w:sz="4" w:space="0" w:color="000000"/>
              <w:left w:val="single" w:sz="4" w:space="0" w:color="000000"/>
              <w:bottom w:val="single" w:sz="4" w:space="0" w:color="000000"/>
            </w:tcBorders>
          </w:tcPr>
          <w:p w:rsidR="007F2457" w:rsidRPr="0026618D" w:rsidRDefault="007F2457" w:rsidP="000E0FED">
            <w:pPr>
              <w:snapToGrid w:val="0"/>
            </w:pPr>
            <w:r>
              <w:t>Сектор</w:t>
            </w:r>
            <w:r w:rsidRPr="0026618D">
              <w:t xml:space="preserve"> у справах сім’ї, молоді</w:t>
            </w:r>
            <w:r>
              <w:t xml:space="preserve"> та спорту райдержадміністрації</w:t>
            </w:r>
            <w:r w:rsidRPr="0026618D">
              <w:t xml:space="preserve"> </w:t>
            </w:r>
          </w:p>
        </w:tc>
        <w:tc>
          <w:tcPr>
            <w:tcW w:w="1957" w:type="dxa"/>
            <w:tcBorders>
              <w:top w:val="single" w:sz="4" w:space="0" w:color="000000"/>
              <w:left w:val="single" w:sz="4" w:space="0" w:color="000000"/>
              <w:bottom w:val="single" w:sz="4" w:space="0" w:color="000000"/>
            </w:tcBorders>
          </w:tcPr>
          <w:p w:rsidR="007F2457" w:rsidRPr="0026618D" w:rsidRDefault="007F2457" w:rsidP="000E0FED">
            <w:pPr>
              <w:snapToGrid w:val="0"/>
            </w:pPr>
            <w:r>
              <w:t>районний</w:t>
            </w:r>
          </w:p>
        </w:tc>
        <w:tc>
          <w:tcPr>
            <w:tcW w:w="1414" w:type="dxa"/>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727" w:type="dxa"/>
            <w:gridSpan w:val="7"/>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724" w:type="dxa"/>
            <w:gridSpan w:val="7"/>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813" w:type="dxa"/>
            <w:gridSpan w:val="6"/>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1574" w:type="dxa"/>
            <w:vMerge w:val="restart"/>
            <w:tcBorders>
              <w:top w:val="single" w:sz="4" w:space="0" w:color="000000"/>
              <w:left w:val="single" w:sz="4" w:space="0" w:color="000000"/>
              <w:bottom w:val="single" w:sz="4" w:space="0" w:color="000000"/>
            </w:tcBorders>
          </w:tcPr>
          <w:p w:rsidR="007F2457" w:rsidRPr="0026618D" w:rsidRDefault="007F2457" w:rsidP="000E0FED">
            <w:pPr>
              <w:snapToGrid w:val="0"/>
            </w:pPr>
            <w:r w:rsidRPr="0026618D">
              <w:t>Отримання комплексних знань про явище насильства в сім’ї, шляхи його подолання</w:t>
            </w:r>
          </w:p>
        </w:tc>
        <w:tc>
          <w:tcPr>
            <w:tcW w:w="80" w:type="dxa"/>
            <w:tcBorders>
              <w:left w:val="single" w:sz="4" w:space="0" w:color="000000"/>
            </w:tcBorders>
          </w:tcPr>
          <w:p w:rsidR="007F2457" w:rsidRDefault="007F2457" w:rsidP="000E0FED">
            <w:pPr>
              <w:snapToGrid w:val="0"/>
            </w:pPr>
          </w:p>
        </w:tc>
        <w:tc>
          <w:tcPr>
            <w:tcW w:w="40" w:type="dxa"/>
          </w:tcPr>
          <w:p w:rsidR="007F2457" w:rsidRDefault="007F2457" w:rsidP="000E0FED">
            <w:pPr>
              <w:snapToGrid w:val="0"/>
            </w:pPr>
          </w:p>
        </w:tc>
        <w:tc>
          <w:tcPr>
            <w:tcW w:w="60" w:type="dxa"/>
            <w:gridSpan w:val="3"/>
          </w:tcPr>
          <w:p w:rsidR="007F2457" w:rsidRDefault="007F2457" w:rsidP="000E0FED">
            <w:pPr>
              <w:snapToGrid w:val="0"/>
            </w:pPr>
          </w:p>
        </w:tc>
        <w:tc>
          <w:tcPr>
            <w:tcW w:w="40" w:type="dxa"/>
            <w:gridSpan w:val="2"/>
          </w:tcPr>
          <w:p w:rsidR="007F2457" w:rsidRDefault="007F2457" w:rsidP="000E0FED">
            <w:pPr>
              <w:snapToGrid w:val="0"/>
            </w:pPr>
          </w:p>
        </w:tc>
      </w:tr>
      <w:tr w:rsidR="007F2457" w:rsidTr="005B24AF">
        <w:tblPrEx>
          <w:tblCellMar>
            <w:left w:w="0" w:type="dxa"/>
            <w:right w:w="0" w:type="dxa"/>
          </w:tblCellMar>
        </w:tblPrEx>
        <w:trPr>
          <w:gridAfter w:val="3"/>
          <w:wAfter w:w="339" w:type="dxa"/>
        </w:trPr>
        <w:tc>
          <w:tcPr>
            <w:tcW w:w="646"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930" w:type="dxa"/>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2688" w:type="dxa"/>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1957" w:type="dxa"/>
            <w:tcBorders>
              <w:top w:val="single" w:sz="4" w:space="0" w:color="000000"/>
              <w:left w:val="single" w:sz="4" w:space="0" w:color="000000"/>
              <w:bottom w:val="single" w:sz="4" w:space="0" w:color="000000"/>
            </w:tcBorders>
          </w:tcPr>
          <w:p w:rsidR="007F2457" w:rsidRPr="0026618D" w:rsidRDefault="007F2457" w:rsidP="000E0FED">
            <w:pPr>
              <w:snapToGrid w:val="0"/>
            </w:pPr>
            <w:r>
              <w:t>інші джерела</w:t>
            </w:r>
          </w:p>
        </w:tc>
        <w:tc>
          <w:tcPr>
            <w:tcW w:w="1414" w:type="dxa"/>
            <w:tcBorders>
              <w:top w:val="single" w:sz="4" w:space="0" w:color="000000"/>
              <w:left w:val="single" w:sz="4" w:space="0" w:color="000000"/>
              <w:bottom w:val="single" w:sz="4" w:space="0" w:color="000000"/>
            </w:tcBorders>
          </w:tcPr>
          <w:p w:rsidR="007F2457" w:rsidRPr="0026618D" w:rsidRDefault="007F2457" w:rsidP="000E0FED">
            <w:pPr>
              <w:snapToGrid w:val="0"/>
              <w:jc w:val="center"/>
            </w:pPr>
            <w:r>
              <w:t>1,0</w:t>
            </w:r>
          </w:p>
          <w:p w:rsidR="007F2457" w:rsidRPr="0026618D" w:rsidRDefault="007F2457" w:rsidP="000E0FED">
            <w:pPr>
              <w:snapToGrid w:val="0"/>
              <w:jc w:val="center"/>
            </w:pPr>
          </w:p>
        </w:tc>
        <w:tc>
          <w:tcPr>
            <w:tcW w:w="727" w:type="dxa"/>
            <w:gridSpan w:val="7"/>
            <w:tcBorders>
              <w:top w:val="single" w:sz="4" w:space="0" w:color="000000"/>
              <w:left w:val="single" w:sz="4" w:space="0" w:color="000000"/>
              <w:bottom w:val="single" w:sz="4" w:space="0" w:color="000000"/>
            </w:tcBorders>
          </w:tcPr>
          <w:p w:rsidR="007F2457" w:rsidRPr="0026618D" w:rsidRDefault="007F2457" w:rsidP="000E0FED">
            <w:pPr>
              <w:snapToGrid w:val="0"/>
              <w:jc w:val="center"/>
            </w:pPr>
            <w:r>
              <w:t>1,0</w:t>
            </w:r>
          </w:p>
        </w:tc>
        <w:tc>
          <w:tcPr>
            <w:tcW w:w="724" w:type="dxa"/>
            <w:gridSpan w:val="7"/>
            <w:tcBorders>
              <w:top w:val="single" w:sz="4" w:space="0" w:color="000000"/>
              <w:left w:val="single" w:sz="4" w:space="0" w:color="000000"/>
              <w:bottom w:val="single" w:sz="4" w:space="0" w:color="000000"/>
            </w:tcBorders>
          </w:tcPr>
          <w:p w:rsidR="007F2457" w:rsidRPr="0026618D" w:rsidRDefault="007F2457" w:rsidP="000E0FED">
            <w:pPr>
              <w:snapToGrid w:val="0"/>
              <w:jc w:val="center"/>
            </w:pPr>
            <w:r>
              <w:t>1,0</w:t>
            </w:r>
          </w:p>
        </w:tc>
        <w:tc>
          <w:tcPr>
            <w:tcW w:w="813" w:type="dxa"/>
            <w:gridSpan w:val="6"/>
            <w:tcBorders>
              <w:top w:val="single" w:sz="4" w:space="0" w:color="000000"/>
              <w:left w:val="single" w:sz="4" w:space="0" w:color="000000"/>
              <w:bottom w:val="single" w:sz="4" w:space="0" w:color="000000"/>
            </w:tcBorders>
          </w:tcPr>
          <w:p w:rsidR="007F2457" w:rsidRPr="0026618D" w:rsidRDefault="007F2457" w:rsidP="000E0FED">
            <w:pPr>
              <w:snapToGrid w:val="0"/>
              <w:jc w:val="center"/>
            </w:pPr>
            <w:r>
              <w:t>1,0</w:t>
            </w:r>
          </w:p>
        </w:tc>
        <w:tc>
          <w:tcPr>
            <w:tcW w:w="1574" w:type="dxa"/>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80" w:type="dxa"/>
            <w:tcBorders>
              <w:left w:val="single" w:sz="4" w:space="0" w:color="000000"/>
            </w:tcBorders>
          </w:tcPr>
          <w:p w:rsidR="007F2457" w:rsidRDefault="007F2457" w:rsidP="000E0FED">
            <w:pPr>
              <w:snapToGrid w:val="0"/>
            </w:pPr>
          </w:p>
        </w:tc>
        <w:tc>
          <w:tcPr>
            <w:tcW w:w="40" w:type="dxa"/>
          </w:tcPr>
          <w:p w:rsidR="007F2457" w:rsidRDefault="007F2457" w:rsidP="000E0FED">
            <w:pPr>
              <w:snapToGrid w:val="0"/>
            </w:pPr>
          </w:p>
        </w:tc>
        <w:tc>
          <w:tcPr>
            <w:tcW w:w="60" w:type="dxa"/>
            <w:gridSpan w:val="3"/>
          </w:tcPr>
          <w:p w:rsidR="007F2457" w:rsidRDefault="007F2457" w:rsidP="000E0FED">
            <w:pPr>
              <w:snapToGrid w:val="0"/>
            </w:pPr>
          </w:p>
        </w:tc>
        <w:tc>
          <w:tcPr>
            <w:tcW w:w="40" w:type="dxa"/>
            <w:gridSpan w:val="2"/>
          </w:tcPr>
          <w:p w:rsidR="007F2457" w:rsidRDefault="007F2457" w:rsidP="000E0FED">
            <w:pPr>
              <w:snapToGrid w:val="0"/>
            </w:pPr>
          </w:p>
        </w:tc>
      </w:tr>
      <w:tr w:rsidR="007F2457" w:rsidTr="005B24AF">
        <w:tblPrEx>
          <w:tblCellMar>
            <w:left w:w="0" w:type="dxa"/>
            <w:right w:w="0" w:type="dxa"/>
          </w:tblCellMar>
        </w:tblPrEx>
        <w:trPr>
          <w:gridAfter w:val="3"/>
          <w:wAfter w:w="339" w:type="dxa"/>
        </w:trPr>
        <w:tc>
          <w:tcPr>
            <w:tcW w:w="646"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val="restart"/>
            <w:tcBorders>
              <w:top w:val="single" w:sz="4" w:space="0" w:color="000000"/>
              <w:left w:val="single" w:sz="4" w:space="0" w:color="000000"/>
              <w:bottom w:val="single" w:sz="4" w:space="0" w:color="000000"/>
            </w:tcBorders>
          </w:tcPr>
          <w:p w:rsidR="007F2457" w:rsidRPr="0026618D" w:rsidRDefault="007F2457" w:rsidP="000E0FED">
            <w:pPr>
              <w:snapToGrid w:val="0"/>
            </w:pPr>
            <w:r w:rsidRPr="0026618D">
              <w:t>Проведення тематичних семінарів, тренінгів, круглих столів, конференцій, дискусій, диспутів, лекційних занять, відеолекторії для працівників органів державної влади, органів місцевого самоврядування, відповідальних осіб, широкого  загалу різних категорій населення</w:t>
            </w:r>
          </w:p>
        </w:tc>
        <w:tc>
          <w:tcPr>
            <w:tcW w:w="930" w:type="dxa"/>
            <w:vMerge w:val="restart"/>
            <w:tcBorders>
              <w:top w:val="single" w:sz="4" w:space="0" w:color="000000"/>
              <w:left w:val="single" w:sz="4" w:space="0" w:color="000000"/>
              <w:bottom w:val="single" w:sz="4" w:space="0" w:color="000000"/>
            </w:tcBorders>
          </w:tcPr>
          <w:p w:rsidR="007F2457" w:rsidRPr="0026618D" w:rsidRDefault="007F2457" w:rsidP="000E0FED">
            <w:pPr>
              <w:snapToGrid w:val="0"/>
            </w:pPr>
            <w:r>
              <w:t>2017-2020</w:t>
            </w:r>
            <w:r w:rsidRPr="0026618D">
              <w:t xml:space="preserve"> </w:t>
            </w:r>
          </w:p>
        </w:tc>
        <w:tc>
          <w:tcPr>
            <w:tcW w:w="2688" w:type="dxa"/>
            <w:vMerge w:val="restart"/>
            <w:tcBorders>
              <w:top w:val="single" w:sz="4" w:space="0" w:color="000000"/>
              <w:left w:val="single" w:sz="4" w:space="0" w:color="000000"/>
              <w:bottom w:val="single" w:sz="4" w:space="0" w:color="000000"/>
            </w:tcBorders>
          </w:tcPr>
          <w:p w:rsidR="007F2457" w:rsidRPr="0026618D" w:rsidRDefault="007F2457" w:rsidP="000E0FED">
            <w:pPr>
              <w:snapToGrid w:val="0"/>
            </w:pPr>
            <w:r>
              <w:t>Сектор</w:t>
            </w:r>
            <w:r w:rsidRPr="0026618D">
              <w:t xml:space="preserve">  у справах сім’ї, молоді та спорту</w:t>
            </w:r>
            <w:r>
              <w:t xml:space="preserve"> райдержадміністрації</w:t>
            </w:r>
          </w:p>
        </w:tc>
        <w:tc>
          <w:tcPr>
            <w:tcW w:w="1957" w:type="dxa"/>
            <w:tcBorders>
              <w:top w:val="single" w:sz="4" w:space="0" w:color="000000"/>
              <w:left w:val="single" w:sz="4" w:space="0" w:color="000000"/>
              <w:bottom w:val="single" w:sz="4" w:space="0" w:color="000000"/>
            </w:tcBorders>
          </w:tcPr>
          <w:p w:rsidR="007F2457" w:rsidRPr="0026618D" w:rsidRDefault="007F2457" w:rsidP="000E0FED">
            <w:pPr>
              <w:snapToGrid w:val="0"/>
            </w:pPr>
            <w:r>
              <w:t>районний</w:t>
            </w:r>
          </w:p>
        </w:tc>
        <w:tc>
          <w:tcPr>
            <w:tcW w:w="3678" w:type="dxa"/>
            <w:gridSpan w:val="21"/>
            <w:tcBorders>
              <w:top w:val="single" w:sz="4" w:space="0" w:color="000000"/>
              <w:left w:val="single" w:sz="4" w:space="0" w:color="000000"/>
              <w:bottom w:val="single" w:sz="4" w:space="0" w:color="000000"/>
            </w:tcBorders>
          </w:tcPr>
          <w:p w:rsidR="007F2457" w:rsidRPr="0026618D" w:rsidRDefault="007F2457" w:rsidP="000E0FED">
            <w:pPr>
              <w:snapToGrid w:val="0"/>
            </w:pPr>
            <w:r w:rsidRPr="0026618D">
              <w:t xml:space="preserve">У межах фінансових </w:t>
            </w:r>
            <w:r>
              <w:t>призначень</w:t>
            </w:r>
          </w:p>
        </w:tc>
        <w:tc>
          <w:tcPr>
            <w:tcW w:w="1574" w:type="dxa"/>
            <w:vMerge w:val="restart"/>
            <w:tcBorders>
              <w:top w:val="single" w:sz="4" w:space="0" w:color="000000"/>
              <w:left w:val="single" w:sz="4" w:space="0" w:color="000000"/>
              <w:bottom w:val="single" w:sz="4" w:space="0" w:color="000000"/>
            </w:tcBorders>
          </w:tcPr>
          <w:p w:rsidR="007F2457" w:rsidRPr="0026618D" w:rsidRDefault="007F2457" w:rsidP="000E0FED">
            <w:pPr>
              <w:snapToGrid w:val="0"/>
            </w:pPr>
            <w:r w:rsidRPr="0026618D">
              <w:t>Отримання практичних навичок по роботі з жертвами та кривдниками</w:t>
            </w:r>
          </w:p>
        </w:tc>
        <w:tc>
          <w:tcPr>
            <w:tcW w:w="80" w:type="dxa"/>
            <w:tcBorders>
              <w:left w:val="single" w:sz="4" w:space="0" w:color="000000"/>
            </w:tcBorders>
          </w:tcPr>
          <w:p w:rsidR="007F2457" w:rsidRDefault="007F2457" w:rsidP="000E0FED">
            <w:pPr>
              <w:snapToGrid w:val="0"/>
            </w:pPr>
          </w:p>
        </w:tc>
        <w:tc>
          <w:tcPr>
            <w:tcW w:w="40" w:type="dxa"/>
          </w:tcPr>
          <w:p w:rsidR="007F2457" w:rsidRDefault="007F2457" w:rsidP="000E0FED">
            <w:pPr>
              <w:snapToGrid w:val="0"/>
            </w:pPr>
          </w:p>
        </w:tc>
        <w:tc>
          <w:tcPr>
            <w:tcW w:w="60" w:type="dxa"/>
            <w:gridSpan w:val="3"/>
          </w:tcPr>
          <w:p w:rsidR="007F2457" w:rsidRDefault="007F2457" w:rsidP="000E0FED">
            <w:pPr>
              <w:snapToGrid w:val="0"/>
            </w:pPr>
          </w:p>
        </w:tc>
        <w:tc>
          <w:tcPr>
            <w:tcW w:w="40" w:type="dxa"/>
            <w:gridSpan w:val="2"/>
          </w:tcPr>
          <w:p w:rsidR="007F2457" w:rsidRDefault="007F2457" w:rsidP="000E0FED">
            <w:pPr>
              <w:snapToGrid w:val="0"/>
            </w:pPr>
          </w:p>
        </w:tc>
      </w:tr>
      <w:tr w:rsidR="007F2457" w:rsidTr="005B24AF">
        <w:tblPrEx>
          <w:tblCellMar>
            <w:left w:w="0" w:type="dxa"/>
            <w:right w:w="0" w:type="dxa"/>
          </w:tblCellMar>
        </w:tblPrEx>
        <w:trPr>
          <w:gridAfter w:val="3"/>
          <w:wAfter w:w="339" w:type="dxa"/>
        </w:trPr>
        <w:tc>
          <w:tcPr>
            <w:tcW w:w="646"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930" w:type="dxa"/>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2688" w:type="dxa"/>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1957" w:type="dxa"/>
            <w:tcBorders>
              <w:top w:val="single" w:sz="4" w:space="0" w:color="000000"/>
              <w:left w:val="single" w:sz="4" w:space="0" w:color="000000"/>
              <w:bottom w:val="single" w:sz="4" w:space="0" w:color="000000"/>
            </w:tcBorders>
          </w:tcPr>
          <w:p w:rsidR="007F2457" w:rsidRPr="0026618D" w:rsidRDefault="007F2457" w:rsidP="000E0FED">
            <w:pPr>
              <w:snapToGrid w:val="0"/>
            </w:pPr>
            <w:r>
              <w:t>інші джерела</w:t>
            </w:r>
          </w:p>
        </w:tc>
        <w:tc>
          <w:tcPr>
            <w:tcW w:w="1414" w:type="dxa"/>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727" w:type="dxa"/>
            <w:gridSpan w:val="7"/>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724" w:type="dxa"/>
            <w:gridSpan w:val="7"/>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813" w:type="dxa"/>
            <w:gridSpan w:val="6"/>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1574" w:type="dxa"/>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80" w:type="dxa"/>
            <w:tcBorders>
              <w:left w:val="single" w:sz="4" w:space="0" w:color="000000"/>
            </w:tcBorders>
          </w:tcPr>
          <w:p w:rsidR="007F2457" w:rsidRDefault="007F2457" w:rsidP="000E0FED">
            <w:pPr>
              <w:snapToGrid w:val="0"/>
            </w:pPr>
          </w:p>
        </w:tc>
        <w:tc>
          <w:tcPr>
            <w:tcW w:w="40" w:type="dxa"/>
          </w:tcPr>
          <w:p w:rsidR="007F2457" w:rsidRDefault="007F2457" w:rsidP="000E0FED">
            <w:pPr>
              <w:snapToGrid w:val="0"/>
            </w:pPr>
          </w:p>
        </w:tc>
        <w:tc>
          <w:tcPr>
            <w:tcW w:w="60" w:type="dxa"/>
            <w:gridSpan w:val="3"/>
          </w:tcPr>
          <w:p w:rsidR="007F2457" w:rsidRDefault="007F2457" w:rsidP="000E0FED">
            <w:pPr>
              <w:snapToGrid w:val="0"/>
            </w:pPr>
          </w:p>
        </w:tc>
        <w:tc>
          <w:tcPr>
            <w:tcW w:w="40" w:type="dxa"/>
            <w:gridSpan w:val="2"/>
          </w:tcPr>
          <w:p w:rsidR="007F2457" w:rsidRDefault="007F2457" w:rsidP="000E0FED">
            <w:pPr>
              <w:snapToGrid w:val="0"/>
            </w:pPr>
          </w:p>
        </w:tc>
      </w:tr>
      <w:tr w:rsidR="007F2457" w:rsidTr="005B24AF">
        <w:tblPrEx>
          <w:tblCellMar>
            <w:left w:w="0" w:type="dxa"/>
            <w:right w:w="0" w:type="dxa"/>
          </w:tblCellMar>
        </w:tblPrEx>
        <w:trPr>
          <w:gridAfter w:val="3"/>
          <w:wAfter w:w="339" w:type="dxa"/>
        </w:trPr>
        <w:tc>
          <w:tcPr>
            <w:tcW w:w="646" w:type="dxa"/>
            <w:vMerge w:val="restart"/>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val="restart"/>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val="restart"/>
            <w:tcBorders>
              <w:top w:val="single" w:sz="4" w:space="0" w:color="000000"/>
              <w:left w:val="single" w:sz="4" w:space="0" w:color="000000"/>
              <w:bottom w:val="single" w:sz="4" w:space="0" w:color="000000"/>
            </w:tcBorders>
          </w:tcPr>
          <w:p w:rsidR="007F2457" w:rsidRPr="0026618D" w:rsidRDefault="007F2457" w:rsidP="000E0FED">
            <w:pPr>
              <w:snapToGrid w:val="0"/>
            </w:pPr>
            <w:r w:rsidRPr="0026618D">
              <w:t>Виготовлення з даної тематики: статистичних звітів, методичних рекомендацій, тематичних брошур</w:t>
            </w:r>
          </w:p>
        </w:tc>
        <w:tc>
          <w:tcPr>
            <w:tcW w:w="930" w:type="dxa"/>
            <w:vMerge w:val="restart"/>
            <w:tcBorders>
              <w:top w:val="single" w:sz="4" w:space="0" w:color="000000"/>
              <w:left w:val="single" w:sz="4" w:space="0" w:color="000000"/>
              <w:bottom w:val="single" w:sz="4" w:space="0" w:color="000000"/>
            </w:tcBorders>
          </w:tcPr>
          <w:p w:rsidR="007F2457" w:rsidRPr="0026618D" w:rsidRDefault="007F2457" w:rsidP="000E0FED">
            <w:pPr>
              <w:snapToGrid w:val="0"/>
            </w:pPr>
            <w:r>
              <w:t>2017-2020</w:t>
            </w:r>
          </w:p>
        </w:tc>
        <w:tc>
          <w:tcPr>
            <w:tcW w:w="2688" w:type="dxa"/>
            <w:vMerge w:val="restart"/>
            <w:tcBorders>
              <w:top w:val="single" w:sz="4" w:space="0" w:color="000000"/>
              <w:left w:val="single" w:sz="4" w:space="0" w:color="000000"/>
              <w:bottom w:val="single" w:sz="4" w:space="0" w:color="000000"/>
            </w:tcBorders>
          </w:tcPr>
          <w:p w:rsidR="007F2457" w:rsidRPr="0026618D" w:rsidRDefault="007F2457" w:rsidP="000E0FED">
            <w:pPr>
              <w:snapToGrid w:val="0"/>
            </w:pPr>
            <w:r>
              <w:t>Сектор</w:t>
            </w:r>
            <w:r w:rsidRPr="0026618D">
              <w:t xml:space="preserve">  у справах сім’ї, молоді та спорту</w:t>
            </w:r>
            <w:r>
              <w:t xml:space="preserve"> райдержадміністрації</w:t>
            </w:r>
            <w:r w:rsidRPr="0026618D">
              <w:t>, управління праці та соціального захисту населення</w:t>
            </w:r>
            <w:r>
              <w:t xml:space="preserve"> райдержадміністрації</w:t>
            </w:r>
            <w:r w:rsidRPr="0026618D">
              <w:t xml:space="preserve">, </w:t>
            </w:r>
            <w:r>
              <w:t>відділ освіти райдержадміністрації, Черняхівське територіально медичне об</w:t>
            </w:r>
            <w:r w:rsidRPr="005B24AF">
              <w:t>’</w:t>
            </w:r>
            <w:r>
              <w:t>єднання</w:t>
            </w:r>
            <w:r w:rsidRPr="0026618D">
              <w:t xml:space="preserve"> , служба у справах дітей райдержадміністрації</w:t>
            </w:r>
            <w:r>
              <w:t>, Черняхівський</w:t>
            </w:r>
            <w:r w:rsidRPr="0026618D">
              <w:t xml:space="preserve"> районний центр соціальних служб для сім’ї, дітей та молоді, сільські, селищні ради</w:t>
            </w:r>
            <w:r>
              <w:t xml:space="preserve"> (за згодою)</w:t>
            </w:r>
          </w:p>
          <w:p w:rsidR="007F2457" w:rsidRPr="0026618D" w:rsidRDefault="007F2457" w:rsidP="000E0FED">
            <w:pPr>
              <w:snapToGrid w:val="0"/>
            </w:pPr>
          </w:p>
        </w:tc>
        <w:tc>
          <w:tcPr>
            <w:tcW w:w="1957" w:type="dxa"/>
            <w:tcBorders>
              <w:top w:val="single" w:sz="4" w:space="0" w:color="000000"/>
              <w:left w:val="single" w:sz="4" w:space="0" w:color="000000"/>
              <w:bottom w:val="single" w:sz="4" w:space="0" w:color="000000"/>
            </w:tcBorders>
          </w:tcPr>
          <w:p w:rsidR="007F2457" w:rsidRPr="0026618D" w:rsidRDefault="007F2457" w:rsidP="000E0FED">
            <w:pPr>
              <w:snapToGrid w:val="0"/>
            </w:pPr>
            <w:r>
              <w:t>районний</w:t>
            </w:r>
          </w:p>
        </w:tc>
        <w:tc>
          <w:tcPr>
            <w:tcW w:w="3678" w:type="dxa"/>
            <w:gridSpan w:val="21"/>
            <w:tcBorders>
              <w:top w:val="single" w:sz="4" w:space="0" w:color="000000"/>
              <w:left w:val="single" w:sz="4" w:space="0" w:color="000000"/>
              <w:bottom w:val="single" w:sz="4" w:space="0" w:color="000000"/>
            </w:tcBorders>
          </w:tcPr>
          <w:p w:rsidR="007F2457" w:rsidRPr="0026618D" w:rsidRDefault="007F2457" w:rsidP="000E0FED">
            <w:pPr>
              <w:snapToGrid w:val="0"/>
            </w:pPr>
            <w:r w:rsidRPr="0026618D">
              <w:t xml:space="preserve">У межах фінансових </w:t>
            </w:r>
            <w:r>
              <w:t>призначень</w:t>
            </w:r>
          </w:p>
        </w:tc>
        <w:tc>
          <w:tcPr>
            <w:tcW w:w="1574" w:type="dxa"/>
            <w:vMerge w:val="restart"/>
            <w:tcBorders>
              <w:top w:val="single" w:sz="4" w:space="0" w:color="000000"/>
              <w:left w:val="single" w:sz="4" w:space="0" w:color="000000"/>
              <w:bottom w:val="single" w:sz="4" w:space="0" w:color="000000"/>
            </w:tcBorders>
          </w:tcPr>
          <w:p w:rsidR="007F2457" w:rsidRPr="0026618D" w:rsidRDefault="007F2457" w:rsidP="000E0FED">
            <w:pPr>
              <w:snapToGrid w:val="0"/>
            </w:pPr>
            <w:r w:rsidRPr="0026618D">
              <w:t xml:space="preserve">Наукове вивчення, аналіз та обґрунтування питання насильства в сім’ї; підготовка матеріалів для наукових досліджень, </w:t>
            </w:r>
          </w:p>
          <w:p w:rsidR="007F2457" w:rsidRPr="0026618D" w:rsidRDefault="007F2457" w:rsidP="000E0FED">
            <w:pPr>
              <w:snapToGrid w:val="0"/>
            </w:pPr>
            <w:r w:rsidRPr="0026618D">
              <w:t>сприяння розвитку наукової думки на Житомирщині</w:t>
            </w:r>
          </w:p>
        </w:tc>
        <w:tc>
          <w:tcPr>
            <w:tcW w:w="80" w:type="dxa"/>
            <w:tcBorders>
              <w:left w:val="single" w:sz="4" w:space="0" w:color="000000"/>
            </w:tcBorders>
          </w:tcPr>
          <w:p w:rsidR="007F2457" w:rsidRDefault="007F2457" w:rsidP="000E0FED">
            <w:pPr>
              <w:snapToGrid w:val="0"/>
            </w:pPr>
          </w:p>
        </w:tc>
        <w:tc>
          <w:tcPr>
            <w:tcW w:w="40" w:type="dxa"/>
          </w:tcPr>
          <w:p w:rsidR="007F2457" w:rsidRDefault="007F2457" w:rsidP="000E0FED">
            <w:pPr>
              <w:snapToGrid w:val="0"/>
            </w:pPr>
          </w:p>
        </w:tc>
        <w:tc>
          <w:tcPr>
            <w:tcW w:w="60" w:type="dxa"/>
            <w:gridSpan w:val="3"/>
          </w:tcPr>
          <w:p w:rsidR="007F2457" w:rsidRDefault="007F2457" w:rsidP="000E0FED">
            <w:pPr>
              <w:snapToGrid w:val="0"/>
            </w:pPr>
          </w:p>
        </w:tc>
        <w:tc>
          <w:tcPr>
            <w:tcW w:w="40" w:type="dxa"/>
            <w:gridSpan w:val="2"/>
          </w:tcPr>
          <w:p w:rsidR="007F2457" w:rsidRDefault="007F2457" w:rsidP="000E0FED">
            <w:pPr>
              <w:snapToGrid w:val="0"/>
            </w:pPr>
          </w:p>
        </w:tc>
      </w:tr>
      <w:tr w:rsidR="007F2457" w:rsidTr="005B24AF">
        <w:tblPrEx>
          <w:tblCellMar>
            <w:left w:w="0" w:type="dxa"/>
            <w:right w:w="0" w:type="dxa"/>
          </w:tblCellMar>
        </w:tblPrEx>
        <w:trPr>
          <w:gridAfter w:val="3"/>
          <w:wAfter w:w="339" w:type="dxa"/>
        </w:trPr>
        <w:tc>
          <w:tcPr>
            <w:tcW w:w="646"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930" w:type="dxa"/>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2688" w:type="dxa"/>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1957" w:type="dxa"/>
            <w:tcBorders>
              <w:top w:val="single" w:sz="4" w:space="0" w:color="000000"/>
              <w:left w:val="single" w:sz="4" w:space="0" w:color="000000"/>
              <w:bottom w:val="single" w:sz="4" w:space="0" w:color="000000"/>
            </w:tcBorders>
          </w:tcPr>
          <w:p w:rsidR="007F2457" w:rsidRPr="0026618D" w:rsidRDefault="007F2457" w:rsidP="000E0FED">
            <w:pPr>
              <w:snapToGrid w:val="0"/>
            </w:pPr>
            <w:r>
              <w:t>інші джерела</w:t>
            </w:r>
          </w:p>
        </w:tc>
        <w:tc>
          <w:tcPr>
            <w:tcW w:w="1414" w:type="dxa"/>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727" w:type="dxa"/>
            <w:gridSpan w:val="7"/>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724" w:type="dxa"/>
            <w:gridSpan w:val="7"/>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813" w:type="dxa"/>
            <w:gridSpan w:val="6"/>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1574" w:type="dxa"/>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80" w:type="dxa"/>
            <w:tcBorders>
              <w:left w:val="single" w:sz="4" w:space="0" w:color="000000"/>
            </w:tcBorders>
          </w:tcPr>
          <w:p w:rsidR="007F2457" w:rsidRDefault="007F2457" w:rsidP="000E0FED">
            <w:pPr>
              <w:snapToGrid w:val="0"/>
            </w:pPr>
          </w:p>
        </w:tc>
        <w:tc>
          <w:tcPr>
            <w:tcW w:w="40" w:type="dxa"/>
          </w:tcPr>
          <w:p w:rsidR="007F2457" w:rsidRDefault="007F2457" w:rsidP="000E0FED">
            <w:pPr>
              <w:snapToGrid w:val="0"/>
            </w:pPr>
          </w:p>
        </w:tc>
        <w:tc>
          <w:tcPr>
            <w:tcW w:w="60" w:type="dxa"/>
            <w:gridSpan w:val="3"/>
          </w:tcPr>
          <w:p w:rsidR="007F2457" w:rsidRDefault="007F2457" w:rsidP="000E0FED">
            <w:pPr>
              <w:snapToGrid w:val="0"/>
            </w:pPr>
          </w:p>
        </w:tc>
        <w:tc>
          <w:tcPr>
            <w:tcW w:w="40" w:type="dxa"/>
            <w:gridSpan w:val="2"/>
          </w:tcPr>
          <w:p w:rsidR="007F2457" w:rsidRDefault="007F2457" w:rsidP="000E0FED">
            <w:pPr>
              <w:snapToGrid w:val="0"/>
            </w:pPr>
          </w:p>
        </w:tc>
      </w:tr>
      <w:tr w:rsidR="007F2457" w:rsidTr="005B24AF">
        <w:tblPrEx>
          <w:tblCellMar>
            <w:left w:w="0" w:type="dxa"/>
            <w:right w:w="0" w:type="dxa"/>
          </w:tblCellMar>
        </w:tblPrEx>
        <w:trPr>
          <w:gridAfter w:val="3"/>
          <w:wAfter w:w="339" w:type="dxa"/>
        </w:trPr>
        <w:tc>
          <w:tcPr>
            <w:tcW w:w="646" w:type="dxa"/>
            <w:vMerge w:val="restart"/>
            <w:tcBorders>
              <w:top w:val="single" w:sz="4" w:space="0" w:color="000000"/>
              <w:left w:val="single" w:sz="4" w:space="0" w:color="000000"/>
              <w:bottom w:val="single" w:sz="4" w:space="0" w:color="000000"/>
            </w:tcBorders>
          </w:tcPr>
          <w:p w:rsidR="007F2457" w:rsidRDefault="007F2457" w:rsidP="000E0FED">
            <w:pPr>
              <w:snapToGrid w:val="0"/>
            </w:pPr>
            <w:r>
              <w:t xml:space="preserve"> 2.</w:t>
            </w:r>
          </w:p>
        </w:tc>
        <w:tc>
          <w:tcPr>
            <w:tcW w:w="1575" w:type="dxa"/>
            <w:vMerge w:val="restart"/>
            <w:tcBorders>
              <w:top w:val="single" w:sz="4" w:space="0" w:color="000000"/>
              <w:left w:val="single" w:sz="4" w:space="0" w:color="000000"/>
              <w:bottom w:val="single" w:sz="4" w:space="0" w:color="000000"/>
            </w:tcBorders>
          </w:tcPr>
          <w:p w:rsidR="007F2457" w:rsidRDefault="007F2457" w:rsidP="000E0FED">
            <w:pPr>
              <w:snapToGrid w:val="0"/>
              <w:rPr>
                <w:bCs/>
              </w:rPr>
            </w:pPr>
            <w:r>
              <w:rPr>
                <w:bCs/>
              </w:rPr>
              <w:t>Консультатив-но-правовий</w:t>
            </w:r>
          </w:p>
          <w:p w:rsidR="007F2457" w:rsidRDefault="007F2457" w:rsidP="000E0FED">
            <w:pPr>
              <w:snapToGrid w:val="0"/>
              <w:rPr>
                <w:bCs/>
              </w:rPr>
            </w:pPr>
            <w:r>
              <w:rPr>
                <w:bCs/>
              </w:rPr>
              <w:t>(організація практичної роботи з жертвами насильства та з кривдниками, забезпечення роботи мобільних консульт-пунктів)</w:t>
            </w:r>
          </w:p>
        </w:tc>
        <w:tc>
          <w:tcPr>
            <w:tcW w:w="2057" w:type="dxa"/>
            <w:vMerge w:val="restart"/>
            <w:tcBorders>
              <w:top w:val="single" w:sz="4" w:space="0" w:color="000000"/>
              <w:left w:val="single" w:sz="4" w:space="0" w:color="000000"/>
              <w:bottom w:val="single" w:sz="4" w:space="0" w:color="000000"/>
            </w:tcBorders>
          </w:tcPr>
          <w:p w:rsidR="007F2457" w:rsidRPr="0026618D" w:rsidRDefault="007F2457" w:rsidP="000E0FED">
            <w:pPr>
              <w:snapToGrid w:val="0"/>
            </w:pPr>
            <w:r w:rsidRPr="0026618D">
              <w:t>Організа</w:t>
            </w:r>
            <w:r>
              <w:t>ція роботи мультидисциплі-нарної</w:t>
            </w:r>
            <w:r w:rsidRPr="0026618D">
              <w:t xml:space="preserve"> груп</w:t>
            </w:r>
            <w:r>
              <w:t>и, зеленої</w:t>
            </w:r>
            <w:r w:rsidRPr="0026618D">
              <w:t xml:space="preserve"> кімнат</w:t>
            </w:r>
            <w:r>
              <w:t>и</w:t>
            </w:r>
            <w:r w:rsidRPr="0026618D">
              <w:t xml:space="preserve"> для же</w:t>
            </w:r>
            <w:r>
              <w:t>ртв насильства в сім’ї,</w:t>
            </w:r>
          </w:p>
        </w:tc>
        <w:tc>
          <w:tcPr>
            <w:tcW w:w="930" w:type="dxa"/>
            <w:vMerge w:val="restart"/>
            <w:tcBorders>
              <w:top w:val="single" w:sz="4" w:space="0" w:color="000000"/>
              <w:left w:val="single" w:sz="4" w:space="0" w:color="000000"/>
              <w:bottom w:val="single" w:sz="4" w:space="0" w:color="000000"/>
            </w:tcBorders>
          </w:tcPr>
          <w:p w:rsidR="007F2457" w:rsidRPr="0026618D" w:rsidRDefault="007F2457" w:rsidP="000E0FED">
            <w:pPr>
              <w:snapToGrid w:val="0"/>
            </w:pPr>
            <w:r>
              <w:t>2017-2020</w:t>
            </w:r>
            <w:r w:rsidRPr="0026618D">
              <w:t xml:space="preserve"> </w:t>
            </w:r>
          </w:p>
        </w:tc>
        <w:tc>
          <w:tcPr>
            <w:tcW w:w="2688" w:type="dxa"/>
            <w:vMerge w:val="restart"/>
            <w:tcBorders>
              <w:top w:val="single" w:sz="4" w:space="0" w:color="000000"/>
              <w:left w:val="single" w:sz="4" w:space="0" w:color="000000"/>
              <w:bottom w:val="single" w:sz="4" w:space="0" w:color="000000"/>
            </w:tcBorders>
          </w:tcPr>
          <w:p w:rsidR="007F2457" w:rsidRDefault="007F2457" w:rsidP="000E0FED">
            <w:pPr>
              <w:snapToGrid w:val="0"/>
            </w:pPr>
            <w:r>
              <w:t>Сектор</w:t>
            </w:r>
            <w:r w:rsidRPr="0026618D">
              <w:t xml:space="preserve"> у справах сім’ї, молоді т</w:t>
            </w:r>
            <w:r>
              <w:t>а спорту райдержадміністрації,</w:t>
            </w:r>
            <w:r w:rsidRPr="0026618D">
              <w:t xml:space="preserve"> сільські, селищні ради</w:t>
            </w:r>
            <w:r>
              <w:t xml:space="preserve"> (за згодою)</w:t>
            </w:r>
          </w:p>
          <w:p w:rsidR="007F2457" w:rsidRPr="0026618D" w:rsidRDefault="007F2457" w:rsidP="000E0FED">
            <w:pPr>
              <w:snapToGrid w:val="0"/>
            </w:pPr>
          </w:p>
        </w:tc>
        <w:tc>
          <w:tcPr>
            <w:tcW w:w="1957" w:type="dxa"/>
            <w:tcBorders>
              <w:top w:val="single" w:sz="4" w:space="0" w:color="000000"/>
              <w:left w:val="single" w:sz="4" w:space="0" w:color="000000"/>
              <w:bottom w:val="single" w:sz="4" w:space="0" w:color="000000"/>
            </w:tcBorders>
          </w:tcPr>
          <w:p w:rsidR="007F2457" w:rsidRPr="0026618D" w:rsidRDefault="007F2457" w:rsidP="000E0FED">
            <w:pPr>
              <w:snapToGrid w:val="0"/>
            </w:pPr>
            <w:r>
              <w:t>районний</w:t>
            </w:r>
          </w:p>
        </w:tc>
        <w:tc>
          <w:tcPr>
            <w:tcW w:w="3678" w:type="dxa"/>
            <w:gridSpan w:val="21"/>
            <w:tcBorders>
              <w:top w:val="single" w:sz="4" w:space="0" w:color="000000"/>
              <w:left w:val="single" w:sz="4" w:space="0" w:color="000000"/>
              <w:bottom w:val="single" w:sz="4" w:space="0" w:color="000000"/>
            </w:tcBorders>
          </w:tcPr>
          <w:p w:rsidR="007F2457" w:rsidRPr="0026618D" w:rsidRDefault="007F2457" w:rsidP="000E0FED">
            <w:pPr>
              <w:snapToGrid w:val="0"/>
            </w:pPr>
            <w:r w:rsidRPr="0026618D">
              <w:t xml:space="preserve">У межах фінансових </w:t>
            </w:r>
            <w:r>
              <w:t>призначень</w:t>
            </w:r>
          </w:p>
        </w:tc>
        <w:tc>
          <w:tcPr>
            <w:tcW w:w="1574" w:type="dxa"/>
            <w:vMerge w:val="restart"/>
            <w:tcBorders>
              <w:top w:val="single" w:sz="4" w:space="0" w:color="000000"/>
              <w:left w:val="single" w:sz="4" w:space="0" w:color="000000"/>
              <w:bottom w:val="single" w:sz="4" w:space="0" w:color="000000"/>
            </w:tcBorders>
          </w:tcPr>
          <w:p w:rsidR="007F2457" w:rsidRPr="0026618D" w:rsidRDefault="007F2457" w:rsidP="005B24AF">
            <w:pPr>
              <w:snapToGrid w:val="0"/>
              <w:ind w:left="148"/>
            </w:pPr>
            <w:r w:rsidRPr="0026618D">
              <w:t>Створення мережі закладів по роботі з кривдниками та з жертвами насильства в сім’ї</w:t>
            </w:r>
          </w:p>
        </w:tc>
        <w:tc>
          <w:tcPr>
            <w:tcW w:w="80" w:type="dxa"/>
            <w:tcBorders>
              <w:left w:val="single" w:sz="4" w:space="0" w:color="000000"/>
            </w:tcBorders>
          </w:tcPr>
          <w:p w:rsidR="007F2457" w:rsidRDefault="007F2457" w:rsidP="000E0FED">
            <w:pPr>
              <w:snapToGrid w:val="0"/>
            </w:pPr>
          </w:p>
        </w:tc>
        <w:tc>
          <w:tcPr>
            <w:tcW w:w="40" w:type="dxa"/>
          </w:tcPr>
          <w:p w:rsidR="007F2457" w:rsidRDefault="007F2457" w:rsidP="000E0FED">
            <w:pPr>
              <w:snapToGrid w:val="0"/>
            </w:pPr>
          </w:p>
        </w:tc>
        <w:tc>
          <w:tcPr>
            <w:tcW w:w="60" w:type="dxa"/>
            <w:gridSpan w:val="3"/>
          </w:tcPr>
          <w:p w:rsidR="007F2457" w:rsidRDefault="007F2457" w:rsidP="000E0FED">
            <w:pPr>
              <w:snapToGrid w:val="0"/>
            </w:pPr>
          </w:p>
        </w:tc>
        <w:tc>
          <w:tcPr>
            <w:tcW w:w="40" w:type="dxa"/>
            <w:gridSpan w:val="2"/>
          </w:tcPr>
          <w:p w:rsidR="007F2457" w:rsidRDefault="007F2457" w:rsidP="000E0FED">
            <w:pPr>
              <w:snapToGrid w:val="0"/>
            </w:pPr>
          </w:p>
        </w:tc>
      </w:tr>
      <w:tr w:rsidR="007F2457" w:rsidTr="005B24AF">
        <w:tblPrEx>
          <w:tblCellMar>
            <w:left w:w="0" w:type="dxa"/>
            <w:right w:w="0" w:type="dxa"/>
          </w:tblCellMar>
        </w:tblPrEx>
        <w:trPr>
          <w:gridAfter w:val="3"/>
          <w:wAfter w:w="339" w:type="dxa"/>
        </w:trPr>
        <w:tc>
          <w:tcPr>
            <w:tcW w:w="646"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930" w:type="dxa"/>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2688" w:type="dxa"/>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1957" w:type="dxa"/>
            <w:tcBorders>
              <w:top w:val="single" w:sz="4" w:space="0" w:color="000000"/>
              <w:left w:val="single" w:sz="4" w:space="0" w:color="000000"/>
              <w:bottom w:val="single" w:sz="4" w:space="0" w:color="000000"/>
            </w:tcBorders>
          </w:tcPr>
          <w:p w:rsidR="007F2457" w:rsidRPr="0026618D" w:rsidRDefault="007F2457" w:rsidP="000E0FED">
            <w:pPr>
              <w:snapToGrid w:val="0"/>
            </w:pPr>
            <w:r>
              <w:t>інші джерела</w:t>
            </w:r>
          </w:p>
        </w:tc>
        <w:tc>
          <w:tcPr>
            <w:tcW w:w="1414" w:type="dxa"/>
            <w:tcBorders>
              <w:top w:val="single" w:sz="4" w:space="0" w:color="000000"/>
              <w:left w:val="single" w:sz="4" w:space="0" w:color="000000"/>
              <w:bottom w:val="single" w:sz="4" w:space="0" w:color="000000"/>
            </w:tcBorders>
          </w:tcPr>
          <w:p w:rsidR="007F2457" w:rsidRPr="0026618D" w:rsidRDefault="007F2457" w:rsidP="000E0FED">
            <w:pPr>
              <w:snapToGrid w:val="0"/>
            </w:pPr>
            <w:r>
              <w:t>1</w:t>
            </w:r>
            <w:r w:rsidRPr="0026618D">
              <w:t>,0</w:t>
            </w:r>
          </w:p>
          <w:p w:rsidR="007F2457" w:rsidRPr="0026618D" w:rsidRDefault="007F2457" w:rsidP="000E0FED">
            <w:pPr>
              <w:snapToGrid w:val="0"/>
            </w:pPr>
          </w:p>
        </w:tc>
        <w:tc>
          <w:tcPr>
            <w:tcW w:w="727" w:type="dxa"/>
            <w:gridSpan w:val="7"/>
            <w:tcBorders>
              <w:top w:val="single" w:sz="4" w:space="0" w:color="000000"/>
              <w:left w:val="single" w:sz="4" w:space="0" w:color="000000"/>
              <w:bottom w:val="single" w:sz="4" w:space="0" w:color="000000"/>
            </w:tcBorders>
          </w:tcPr>
          <w:p w:rsidR="007F2457" w:rsidRPr="0026618D" w:rsidRDefault="007F2457" w:rsidP="000E0FED">
            <w:pPr>
              <w:snapToGrid w:val="0"/>
            </w:pPr>
            <w:r w:rsidRPr="0026618D">
              <w:t>1,0</w:t>
            </w:r>
          </w:p>
        </w:tc>
        <w:tc>
          <w:tcPr>
            <w:tcW w:w="724" w:type="dxa"/>
            <w:gridSpan w:val="7"/>
            <w:tcBorders>
              <w:top w:val="single" w:sz="4" w:space="0" w:color="000000"/>
              <w:left w:val="single" w:sz="4" w:space="0" w:color="000000"/>
              <w:bottom w:val="single" w:sz="4" w:space="0" w:color="000000"/>
            </w:tcBorders>
          </w:tcPr>
          <w:p w:rsidR="007F2457" w:rsidRPr="0026618D" w:rsidRDefault="007F2457" w:rsidP="000E0FED">
            <w:pPr>
              <w:snapToGrid w:val="0"/>
            </w:pPr>
            <w:r w:rsidRPr="0026618D">
              <w:t>1,0</w:t>
            </w:r>
          </w:p>
        </w:tc>
        <w:tc>
          <w:tcPr>
            <w:tcW w:w="813" w:type="dxa"/>
            <w:gridSpan w:val="6"/>
            <w:tcBorders>
              <w:top w:val="single" w:sz="4" w:space="0" w:color="000000"/>
              <w:left w:val="single" w:sz="4" w:space="0" w:color="000000"/>
              <w:bottom w:val="single" w:sz="4" w:space="0" w:color="000000"/>
            </w:tcBorders>
          </w:tcPr>
          <w:p w:rsidR="007F2457" w:rsidRPr="0026618D" w:rsidRDefault="007F2457" w:rsidP="000E0FED">
            <w:pPr>
              <w:snapToGrid w:val="0"/>
            </w:pPr>
            <w:r w:rsidRPr="0026618D">
              <w:t>1,0</w:t>
            </w:r>
          </w:p>
        </w:tc>
        <w:tc>
          <w:tcPr>
            <w:tcW w:w="1574" w:type="dxa"/>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80" w:type="dxa"/>
            <w:tcBorders>
              <w:left w:val="single" w:sz="4" w:space="0" w:color="000000"/>
            </w:tcBorders>
          </w:tcPr>
          <w:p w:rsidR="007F2457" w:rsidRDefault="007F2457" w:rsidP="000E0FED">
            <w:pPr>
              <w:snapToGrid w:val="0"/>
            </w:pPr>
          </w:p>
        </w:tc>
        <w:tc>
          <w:tcPr>
            <w:tcW w:w="40" w:type="dxa"/>
          </w:tcPr>
          <w:p w:rsidR="007F2457" w:rsidRDefault="007F2457" w:rsidP="000E0FED">
            <w:pPr>
              <w:snapToGrid w:val="0"/>
            </w:pPr>
          </w:p>
        </w:tc>
        <w:tc>
          <w:tcPr>
            <w:tcW w:w="60" w:type="dxa"/>
            <w:gridSpan w:val="3"/>
          </w:tcPr>
          <w:p w:rsidR="007F2457" w:rsidRDefault="007F2457" w:rsidP="000E0FED">
            <w:pPr>
              <w:snapToGrid w:val="0"/>
            </w:pPr>
          </w:p>
        </w:tc>
        <w:tc>
          <w:tcPr>
            <w:tcW w:w="40" w:type="dxa"/>
            <w:gridSpan w:val="2"/>
          </w:tcPr>
          <w:p w:rsidR="007F2457" w:rsidRDefault="007F2457" w:rsidP="000E0FED">
            <w:pPr>
              <w:snapToGrid w:val="0"/>
            </w:pPr>
          </w:p>
        </w:tc>
      </w:tr>
      <w:tr w:rsidR="007F2457" w:rsidTr="005B24AF">
        <w:tblPrEx>
          <w:tblCellMar>
            <w:left w:w="0" w:type="dxa"/>
            <w:right w:w="0" w:type="dxa"/>
          </w:tblCellMar>
        </w:tblPrEx>
        <w:trPr>
          <w:gridAfter w:val="3"/>
          <w:wAfter w:w="339" w:type="dxa"/>
          <w:trHeight w:val="400"/>
        </w:trPr>
        <w:tc>
          <w:tcPr>
            <w:tcW w:w="646" w:type="dxa"/>
            <w:vMerge w:val="restart"/>
            <w:tcBorders>
              <w:top w:val="single" w:sz="4" w:space="0" w:color="000000"/>
              <w:left w:val="single" w:sz="4" w:space="0" w:color="000000"/>
            </w:tcBorders>
          </w:tcPr>
          <w:p w:rsidR="007F2457" w:rsidRDefault="007F2457" w:rsidP="000E0FED">
            <w:pPr>
              <w:snapToGrid w:val="0"/>
            </w:pPr>
          </w:p>
        </w:tc>
        <w:tc>
          <w:tcPr>
            <w:tcW w:w="1575" w:type="dxa"/>
            <w:vMerge w:val="restart"/>
            <w:tcBorders>
              <w:top w:val="single" w:sz="4" w:space="0" w:color="000000"/>
              <w:left w:val="single" w:sz="4" w:space="0" w:color="000000"/>
            </w:tcBorders>
          </w:tcPr>
          <w:p w:rsidR="007F2457" w:rsidRDefault="007F2457" w:rsidP="000E0FED">
            <w:pPr>
              <w:snapToGrid w:val="0"/>
            </w:pPr>
          </w:p>
        </w:tc>
        <w:tc>
          <w:tcPr>
            <w:tcW w:w="2057" w:type="dxa"/>
            <w:vMerge w:val="restart"/>
            <w:tcBorders>
              <w:top w:val="single" w:sz="4" w:space="0" w:color="000000"/>
              <w:left w:val="single" w:sz="4" w:space="0" w:color="000000"/>
            </w:tcBorders>
          </w:tcPr>
          <w:p w:rsidR="007F2457" w:rsidRPr="0026618D" w:rsidRDefault="007F2457" w:rsidP="000E0FED">
            <w:pPr>
              <w:snapToGrid w:val="0"/>
            </w:pPr>
            <w:r>
              <w:t>Вивчення життєвих обставин у сім’ях, у яких вчинено насильство (на оплату транспортних послуг).</w:t>
            </w:r>
          </w:p>
        </w:tc>
        <w:tc>
          <w:tcPr>
            <w:tcW w:w="930" w:type="dxa"/>
            <w:vMerge w:val="restart"/>
            <w:tcBorders>
              <w:top w:val="single" w:sz="4" w:space="0" w:color="000000"/>
              <w:left w:val="single" w:sz="4" w:space="0" w:color="000000"/>
            </w:tcBorders>
          </w:tcPr>
          <w:p w:rsidR="007F2457" w:rsidRPr="0026618D" w:rsidRDefault="007F2457" w:rsidP="000E0FED">
            <w:pPr>
              <w:snapToGrid w:val="0"/>
            </w:pPr>
            <w:r>
              <w:t>2017-2020</w:t>
            </w:r>
            <w:r w:rsidRPr="0026618D">
              <w:t xml:space="preserve"> </w:t>
            </w:r>
          </w:p>
        </w:tc>
        <w:tc>
          <w:tcPr>
            <w:tcW w:w="2688" w:type="dxa"/>
            <w:vMerge w:val="restart"/>
            <w:tcBorders>
              <w:top w:val="single" w:sz="4" w:space="0" w:color="000000"/>
              <w:left w:val="single" w:sz="4" w:space="0" w:color="000000"/>
            </w:tcBorders>
          </w:tcPr>
          <w:p w:rsidR="007F2457" w:rsidRPr="0026618D" w:rsidRDefault="007F2457" w:rsidP="000E0FED">
            <w:pPr>
              <w:snapToGrid w:val="0"/>
            </w:pPr>
            <w:r>
              <w:t>Сектор</w:t>
            </w:r>
            <w:r w:rsidRPr="0026618D">
              <w:t xml:space="preserve"> у справах сім’ї, молоді та спорту</w:t>
            </w:r>
            <w:r>
              <w:t xml:space="preserve"> райдержадміністрації, служба у справах дітей райдержадміністрації</w:t>
            </w:r>
            <w:r w:rsidRPr="0026618D">
              <w:t>,</w:t>
            </w:r>
          </w:p>
          <w:p w:rsidR="007F2457" w:rsidRDefault="007F2457" w:rsidP="000E0FED">
            <w:pPr>
              <w:snapToGrid w:val="0"/>
            </w:pPr>
            <w:r>
              <w:t>Черняхівське відділення поліції Коростишівського відділу поліції Головного управління Національної поліції в Житомирській області (за згодою), Черняхівський</w:t>
            </w:r>
            <w:r w:rsidRPr="0026618D">
              <w:t xml:space="preserve"> районний центр соціальних служб для сім’ї, дітей та молоді, сільські, селищні ради</w:t>
            </w:r>
            <w:r>
              <w:t xml:space="preserve">  (за згодою)</w:t>
            </w:r>
          </w:p>
          <w:p w:rsidR="007F2457" w:rsidRPr="0026618D" w:rsidRDefault="007F2457" w:rsidP="000E0FED">
            <w:pPr>
              <w:snapToGrid w:val="0"/>
            </w:pPr>
          </w:p>
        </w:tc>
        <w:tc>
          <w:tcPr>
            <w:tcW w:w="1957" w:type="dxa"/>
            <w:tcBorders>
              <w:top w:val="single" w:sz="4" w:space="0" w:color="000000"/>
              <w:left w:val="single" w:sz="4" w:space="0" w:color="000000"/>
              <w:bottom w:val="single" w:sz="4" w:space="0" w:color="auto"/>
            </w:tcBorders>
          </w:tcPr>
          <w:p w:rsidR="007F2457" w:rsidRPr="0026618D" w:rsidRDefault="007F2457" w:rsidP="000E0FED">
            <w:pPr>
              <w:snapToGrid w:val="0"/>
            </w:pPr>
            <w:r>
              <w:t>районний</w:t>
            </w:r>
          </w:p>
        </w:tc>
        <w:tc>
          <w:tcPr>
            <w:tcW w:w="1414" w:type="dxa"/>
            <w:tcBorders>
              <w:top w:val="single" w:sz="4" w:space="0" w:color="000000"/>
              <w:left w:val="single" w:sz="4" w:space="0" w:color="000000"/>
              <w:bottom w:val="single" w:sz="4" w:space="0" w:color="auto"/>
            </w:tcBorders>
          </w:tcPr>
          <w:p w:rsidR="007F2457" w:rsidRDefault="007F2457" w:rsidP="000E0FED">
            <w:pPr>
              <w:snapToGrid w:val="0"/>
              <w:jc w:val="center"/>
            </w:pPr>
            <w:r>
              <w:t>2,0</w:t>
            </w:r>
          </w:p>
          <w:p w:rsidR="007F2457" w:rsidRPr="0026618D" w:rsidRDefault="007F2457" w:rsidP="000E0FED">
            <w:pPr>
              <w:snapToGrid w:val="0"/>
              <w:jc w:val="center"/>
            </w:pPr>
          </w:p>
        </w:tc>
        <w:tc>
          <w:tcPr>
            <w:tcW w:w="727" w:type="dxa"/>
            <w:gridSpan w:val="7"/>
            <w:tcBorders>
              <w:top w:val="single" w:sz="4" w:space="0" w:color="000000"/>
              <w:left w:val="single" w:sz="4" w:space="0" w:color="000000"/>
              <w:bottom w:val="single" w:sz="4" w:space="0" w:color="auto"/>
            </w:tcBorders>
          </w:tcPr>
          <w:p w:rsidR="007F2457" w:rsidRPr="0026618D" w:rsidRDefault="007F2457" w:rsidP="000E0FED">
            <w:pPr>
              <w:snapToGrid w:val="0"/>
              <w:jc w:val="center"/>
            </w:pPr>
            <w:r>
              <w:t>2,0</w:t>
            </w:r>
          </w:p>
        </w:tc>
        <w:tc>
          <w:tcPr>
            <w:tcW w:w="724" w:type="dxa"/>
            <w:gridSpan w:val="7"/>
            <w:tcBorders>
              <w:top w:val="single" w:sz="4" w:space="0" w:color="000000"/>
              <w:left w:val="single" w:sz="4" w:space="0" w:color="000000"/>
              <w:bottom w:val="single" w:sz="4" w:space="0" w:color="auto"/>
            </w:tcBorders>
          </w:tcPr>
          <w:p w:rsidR="007F2457" w:rsidRPr="0026618D" w:rsidRDefault="007F2457" w:rsidP="000E0FED">
            <w:pPr>
              <w:snapToGrid w:val="0"/>
              <w:jc w:val="center"/>
            </w:pPr>
            <w:r>
              <w:t>2,5</w:t>
            </w:r>
          </w:p>
        </w:tc>
        <w:tc>
          <w:tcPr>
            <w:tcW w:w="813" w:type="dxa"/>
            <w:gridSpan w:val="6"/>
            <w:tcBorders>
              <w:top w:val="single" w:sz="4" w:space="0" w:color="000000"/>
              <w:left w:val="single" w:sz="4" w:space="0" w:color="000000"/>
              <w:bottom w:val="single" w:sz="4" w:space="0" w:color="auto"/>
            </w:tcBorders>
          </w:tcPr>
          <w:p w:rsidR="007F2457" w:rsidRPr="0026618D" w:rsidRDefault="007F2457" w:rsidP="000E0FED">
            <w:pPr>
              <w:snapToGrid w:val="0"/>
              <w:jc w:val="center"/>
            </w:pPr>
            <w:r>
              <w:t>2,5</w:t>
            </w:r>
          </w:p>
        </w:tc>
        <w:tc>
          <w:tcPr>
            <w:tcW w:w="1574" w:type="dxa"/>
            <w:vMerge w:val="restart"/>
            <w:tcBorders>
              <w:top w:val="single" w:sz="4" w:space="0" w:color="000000"/>
              <w:left w:val="single" w:sz="4" w:space="0" w:color="000000"/>
            </w:tcBorders>
          </w:tcPr>
          <w:p w:rsidR="007F2457" w:rsidRPr="0026618D" w:rsidRDefault="007F2457" w:rsidP="000E0FED">
            <w:pPr>
              <w:snapToGrid w:val="0"/>
            </w:pPr>
            <w:r>
              <w:t>Попередження насильства в сім’ї</w:t>
            </w:r>
          </w:p>
        </w:tc>
        <w:tc>
          <w:tcPr>
            <w:tcW w:w="80" w:type="dxa"/>
            <w:vMerge w:val="restart"/>
            <w:tcBorders>
              <w:left w:val="single" w:sz="4" w:space="0" w:color="000000"/>
            </w:tcBorders>
          </w:tcPr>
          <w:p w:rsidR="007F2457" w:rsidRDefault="007F2457" w:rsidP="000E0FED">
            <w:pPr>
              <w:snapToGrid w:val="0"/>
            </w:pPr>
          </w:p>
        </w:tc>
        <w:tc>
          <w:tcPr>
            <w:tcW w:w="40" w:type="dxa"/>
            <w:vMerge w:val="restart"/>
          </w:tcPr>
          <w:p w:rsidR="007F2457" w:rsidRDefault="007F2457" w:rsidP="000E0FED">
            <w:pPr>
              <w:snapToGrid w:val="0"/>
              <w:rPr>
                <w:bCs/>
              </w:rPr>
            </w:pPr>
          </w:p>
        </w:tc>
        <w:tc>
          <w:tcPr>
            <w:tcW w:w="60" w:type="dxa"/>
            <w:gridSpan w:val="3"/>
            <w:vMerge w:val="restart"/>
          </w:tcPr>
          <w:p w:rsidR="007F2457" w:rsidRDefault="007F2457" w:rsidP="000E0FED">
            <w:pPr>
              <w:snapToGrid w:val="0"/>
              <w:rPr>
                <w:bCs/>
              </w:rPr>
            </w:pPr>
          </w:p>
        </w:tc>
        <w:tc>
          <w:tcPr>
            <w:tcW w:w="40" w:type="dxa"/>
            <w:gridSpan w:val="2"/>
            <w:vMerge w:val="restart"/>
          </w:tcPr>
          <w:p w:rsidR="007F2457" w:rsidRDefault="007F2457" w:rsidP="000E0FED">
            <w:pPr>
              <w:snapToGrid w:val="0"/>
              <w:rPr>
                <w:bCs/>
              </w:rPr>
            </w:pPr>
          </w:p>
        </w:tc>
      </w:tr>
      <w:tr w:rsidR="007F2457" w:rsidTr="005B24AF">
        <w:tblPrEx>
          <w:tblCellMar>
            <w:left w:w="0" w:type="dxa"/>
            <w:right w:w="0" w:type="dxa"/>
          </w:tblCellMar>
        </w:tblPrEx>
        <w:trPr>
          <w:gridAfter w:val="3"/>
          <w:wAfter w:w="339" w:type="dxa"/>
          <w:trHeight w:val="1920"/>
        </w:trPr>
        <w:tc>
          <w:tcPr>
            <w:tcW w:w="646" w:type="dxa"/>
            <w:vMerge/>
            <w:tcBorders>
              <w:left w:val="single" w:sz="4" w:space="0" w:color="000000"/>
              <w:bottom w:val="single" w:sz="4" w:space="0" w:color="000000"/>
            </w:tcBorders>
          </w:tcPr>
          <w:p w:rsidR="007F2457" w:rsidRDefault="007F2457" w:rsidP="000E0FED">
            <w:pPr>
              <w:snapToGrid w:val="0"/>
            </w:pPr>
          </w:p>
        </w:tc>
        <w:tc>
          <w:tcPr>
            <w:tcW w:w="1575" w:type="dxa"/>
            <w:vMerge/>
            <w:tcBorders>
              <w:left w:val="single" w:sz="4" w:space="0" w:color="000000"/>
              <w:bottom w:val="single" w:sz="4" w:space="0" w:color="000000"/>
            </w:tcBorders>
          </w:tcPr>
          <w:p w:rsidR="007F2457" w:rsidRDefault="007F2457" w:rsidP="000E0FED">
            <w:pPr>
              <w:snapToGrid w:val="0"/>
            </w:pPr>
          </w:p>
        </w:tc>
        <w:tc>
          <w:tcPr>
            <w:tcW w:w="2057" w:type="dxa"/>
            <w:vMerge/>
            <w:tcBorders>
              <w:left w:val="single" w:sz="4" w:space="0" w:color="000000"/>
              <w:bottom w:val="single" w:sz="4" w:space="0" w:color="000000"/>
            </w:tcBorders>
          </w:tcPr>
          <w:p w:rsidR="007F2457" w:rsidRDefault="007F2457" w:rsidP="000E0FED">
            <w:pPr>
              <w:snapToGrid w:val="0"/>
            </w:pPr>
          </w:p>
        </w:tc>
        <w:tc>
          <w:tcPr>
            <w:tcW w:w="930" w:type="dxa"/>
            <w:vMerge/>
            <w:tcBorders>
              <w:left w:val="single" w:sz="4" w:space="0" w:color="000000"/>
              <w:bottom w:val="single" w:sz="4" w:space="0" w:color="000000"/>
            </w:tcBorders>
          </w:tcPr>
          <w:p w:rsidR="007F2457" w:rsidRPr="0026618D" w:rsidRDefault="007F2457" w:rsidP="000E0FED">
            <w:pPr>
              <w:snapToGrid w:val="0"/>
            </w:pPr>
          </w:p>
        </w:tc>
        <w:tc>
          <w:tcPr>
            <w:tcW w:w="2688" w:type="dxa"/>
            <w:vMerge/>
            <w:tcBorders>
              <w:left w:val="single" w:sz="4" w:space="0" w:color="000000"/>
              <w:bottom w:val="single" w:sz="4" w:space="0" w:color="000000"/>
            </w:tcBorders>
          </w:tcPr>
          <w:p w:rsidR="007F2457" w:rsidRPr="0026618D" w:rsidRDefault="007F2457" w:rsidP="000E0FED">
            <w:pPr>
              <w:snapToGrid w:val="0"/>
            </w:pPr>
          </w:p>
        </w:tc>
        <w:tc>
          <w:tcPr>
            <w:tcW w:w="1957" w:type="dxa"/>
            <w:tcBorders>
              <w:top w:val="single" w:sz="4" w:space="0" w:color="auto"/>
              <w:left w:val="single" w:sz="4" w:space="0" w:color="000000"/>
              <w:bottom w:val="single" w:sz="4" w:space="0" w:color="000000"/>
            </w:tcBorders>
          </w:tcPr>
          <w:p w:rsidR="007F2457" w:rsidRPr="0026618D" w:rsidRDefault="007F2457" w:rsidP="000E0FED">
            <w:pPr>
              <w:snapToGrid w:val="0"/>
            </w:pPr>
            <w:r>
              <w:t>інші джерела</w:t>
            </w:r>
          </w:p>
        </w:tc>
        <w:tc>
          <w:tcPr>
            <w:tcW w:w="1414" w:type="dxa"/>
            <w:tcBorders>
              <w:top w:val="single" w:sz="4" w:space="0" w:color="auto"/>
              <w:left w:val="single" w:sz="4" w:space="0" w:color="000000"/>
              <w:bottom w:val="single" w:sz="4" w:space="0" w:color="000000"/>
            </w:tcBorders>
          </w:tcPr>
          <w:p w:rsidR="007F2457" w:rsidRPr="0026618D" w:rsidRDefault="007F2457" w:rsidP="000E0FED">
            <w:pPr>
              <w:snapToGrid w:val="0"/>
            </w:pPr>
          </w:p>
        </w:tc>
        <w:tc>
          <w:tcPr>
            <w:tcW w:w="727" w:type="dxa"/>
            <w:gridSpan w:val="7"/>
            <w:tcBorders>
              <w:top w:val="single" w:sz="4" w:space="0" w:color="auto"/>
              <w:left w:val="single" w:sz="4" w:space="0" w:color="000000"/>
              <w:bottom w:val="single" w:sz="4" w:space="0" w:color="000000"/>
            </w:tcBorders>
          </w:tcPr>
          <w:p w:rsidR="007F2457" w:rsidRPr="0026618D" w:rsidRDefault="007F2457" w:rsidP="000E0FED">
            <w:pPr>
              <w:snapToGrid w:val="0"/>
            </w:pPr>
          </w:p>
        </w:tc>
        <w:tc>
          <w:tcPr>
            <w:tcW w:w="724" w:type="dxa"/>
            <w:gridSpan w:val="7"/>
            <w:tcBorders>
              <w:top w:val="single" w:sz="4" w:space="0" w:color="auto"/>
              <w:left w:val="single" w:sz="4" w:space="0" w:color="000000"/>
              <w:bottom w:val="single" w:sz="4" w:space="0" w:color="000000"/>
            </w:tcBorders>
          </w:tcPr>
          <w:p w:rsidR="007F2457" w:rsidRPr="0026618D" w:rsidRDefault="007F2457" w:rsidP="000E0FED">
            <w:pPr>
              <w:snapToGrid w:val="0"/>
            </w:pPr>
          </w:p>
        </w:tc>
        <w:tc>
          <w:tcPr>
            <w:tcW w:w="813" w:type="dxa"/>
            <w:gridSpan w:val="6"/>
            <w:tcBorders>
              <w:top w:val="single" w:sz="4" w:space="0" w:color="auto"/>
              <w:left w:val="single" w:sz="4" w:space="0" w:color="000000"/>
              <w:bottom w:val="single" w:sz="4" w:space="0" w:color="000000"/>
            </w:tcBorders>
          </w:tcPr>
          <w:p w:rsidR="007F2457" w:rsidRPr="0026618D" w:rsidRDefault="007F2457" w:rsidP="000E0FED">
            <w:pPr>
              <w:snapToGrid w:val="0"/>
            </w:pPr>
          </w:p>
        </w:tc>
        <w:tc>
          <w:tcPr>
            <w:tcW w:w="1574" w:type="dxa"/>
            <w:vMerge/>
            <w:tcBorders>
              <w:left w:val="single" w:sz="4" w:space="0" w:color="000000"/>
              <w:bottom w:val="single" w:sz="4" w:space="0" w:color="000000"/>
            </w:tcBorders>
          </w:tcPr>
          <w:p w:rsidR="007F2457" w:rsidRPr="0026618D" w:rsidRDefault="007F2457" w:rsidP="000E0FED">
            <w:pPr>
              <w:snapToGrid w:val="0"/>
            </w:pPr>
          </w:p>
        </w:tc>
        <w:tc>
          <w:tcPr>
            <w:tcW w:w="80" w:type="dxa"/>
            <w:vMerge/>
            <w:tcBorders>
              <w:left w:val="single" w:sz="4" w:space="0" w:color="000000"/>
            </w:tcBorders>
          </w:tcPr>
          <w:p w:rsidR="007F2457" w:rsidRDefault="007F2457" w:rsidP="000E0FED">
            <w:pPr>
              <w:snapToGrid w:val="0"/>
            </w:pPr>
          </w:p>
        </w:tc>
        <w:tc>
          <w:tcPr>
            <w:tcW w:w="40" w:type="dxa"/>
            <w:vMerge/>
          </w:tcPr>
          <w:p w:rsidR="007F2457" w:rsidRDefault="007F2457" w:rsidP="000E0FED">
            <w:pPr>
              <w:snapToGrid w:val="0"/>
              <w:rPr>
                <w:bCs/>
              </w:rPr>
            </w:pPr>
          </w:p>
        </w:tc>
        <w:tc>
          <w:tcPr>
            <w:tcW w:w="60" w:type="dxa"/>
            <w:gridSpan w:val="3"/>
            <w:vMerge/>
          </w:tcPr>
          <w:p w:rsidR="007F2457" w:rsidRDefault="007F2457" w:rsidP="000E0FED">
            <w:pPr>
              <w:snapToGrid w:val="0"/>
              <w:rPr>
                <w:bCs/>
              </w:rPr>
            </w:pPr>
          </w:p>
        </w:tc>
        <w:tc>
          <w:tcPr>
            <w:tcW w:w="40" w:type="dxa"/>
            <w:gridSpan w:val="2"/>
            <w:vMerge/>
          </w:tcPr>
          <w:p w:rsidR="007F2457" w:rsidRDefault="007F2457" w:rsidP="000E0FED">
            <w:pPr>
              <w:snapToGrid w:val="0"/>
              <w:rPr>
                <w:bCs/>
              </w:rPr>
            </w:pPr>
          </w:p>
        </w:tc>
      </w:tr>
      <w:tr w:rsidR="007F2457" w:rsidTr="005B24AF">
        <w:tblPrEx>
          <w:tblCellMar>
            <w:left w:w="0" w:type="dxa"/>
            <w:right w:w="0" w:type="dxa"/>
          </w:tblCellMar>
        </w:tblPrEx>
        <w:trPr>
          <w:gridAfter w:val="3"/>
          <w:wAfter w:w="339" w:type="dxa"/>
        </w:trPr>
        <w:tc>
          <w:tcPr>
            <w:tcW w:w="646" w:type="dxa"/>
            <w:vMerge w:val="restart"/>
            <w:tcBorders>
              <w:top w:val="single" w:sz="4" w:space="0" w:color="000000"/>
              <w:left w:val="single" w:sz="4" w:space="0" w:color="000000"/>
              <w:bottom w:val="single" w:sz="4" w:space="0" w:color="000000"/>
            </w:tcBorders>
          </w:tcPr>
          <w:p w:rsidR="007F2457" w:rsidRDefault="007F2457" w:rsidP="000E0FED">
            <w:pPr>
              <w:snapToGrid w:val="0"/>
              <w:rPr>
                <w:bCs/>
              </w:rPr>
            </w:pPr>
            <w:r>
              <w:rPr>
                <w:bCs/>
              </w:rPr>
              <w:t xml:space="preserve"> 3.</w:t>
            </w:r>
          </w:p>
        </w:tc>
        <w:tc>
          <w:tcPr>
            <w:tcW w:w="1575" w:type="dxa"/>
            <w:vMerge w:val="restart"/>
            <w:tcBorders>
              <w:top w:val="single" w:sz="4" w:space="0" w:color="000000"/>
              <w:left w:val="single" w:sz="4" w:space="0" w:color="000000"/>
              <w:bottom w:val="single" w:sz="4" w:space="0" w:color="000000"/>
            </w:tcBorders>
          </w:tcPr>
          <w:p w:rsidR="007F2457" w:rsidRDefault="007F2457" w:rsidP="000E0FED">
            <w:pPr>
              <w:snapToGrid w:val="0"/>
              <w:rPr>
                <w:bCs/>
              </w:rPr>
            </w:pPr>
            <w:r>
              <w:rPr>
                <w:bCs/>
              </w:rPr>
              <w:t>Агітаційно-популяристич-ний</w:t>
            </w:r>
          </w:p>
          <w:p w:rsidR="007F2457" w:rsidRDefault="007F2457" w:rsidP="000E0FED">
            <w:pPr>
              <w:snapToGrid w:val="0"/>
              <w:rPr>
                <w:bCs/>
              </w:rPr>
            </w:pPr>
            <w:r>
              <w:rPr>
                <w:bCs/>
              </w:rPr>
              <w:t>(Популяриза-ція ідей ненасильниць-кої поведінки, толерантного поводження та сімейних цінностей у сучасному суспільстві)</w:t>
            </w:r>
          </w:p>
        </w:tc>
        <w:tc>
          <w:tcPr>
            <w:tcW w:w="2057" w:type="dxa"/>
            <w:vMerge w:val="restart"/>
            <w:tcBorders>
              <w:top w:val="single" w:sz="4" w:space="0" w:color="000000"/>
              <w:left w:val="single" w:sz="4" w:space="0" w:color="000000"/>
              <w:bottom w:val="single" w:sz="4" w:space="0" w:color="000000"/>
            </w:tcBorders>
          </w:tcPr>
          <w:p w:rsidR="007F2457" w:rsidRPr="0026618D" w:rsidRDefault="007F2457" w:rsidP="000E0FED">
            <w:pPr>
              <w:snapToGrid w:val="0"/>
            </w:pPr>
            <w:r w:rsidRPr="0026618D">
              <w:t>Проведення заходів у рамках Всеукраїнської а</w:t>
            </w:r>
            <w:r>
              <w:t>кції “16 днів проти насильства”.</w:t>
            </w:r>
          </w:p>
          <w:p w:rsidR="007F2457" w:rsidRPr="0026618D" w:rsidRDefault="007F2457" w:rsidP="000E0FED">
            <w:pPr>
              <w:snapToGrid w:val="0"/>
            </w:pPr>
          </w:p>
          <w:p w:rsidR="007F2457" w:rsidRPr="0026618D" w:rsidRDefault="007F2457" w:rsidP="000E0FED">
            <w:pPr>
              <w:snapToGrid w:val="0"/>
            </w:pPr>
          </w:p>
          <w:p w:rsidR="007F2457" w:rsidRPr="0026618D" w:rsidRDefault="007F2457" w:rsidP="000E0FED">
            <w:pPr>
              <w:snapToGrid w:val="0"/>
            </w:pPr>
          </w:p>
          <w:p w:rsidR="007F2457" w:rsidRPr="0026618D" w:rsidRDefault="007F2457" w:rsidP="000E0FED">
            <w:pPr>
              <w:snapToGrid w:val="0"/>
            </w:pPr>
          </w:p>
        </w:tc>
        <w:tc>
          <w:tcPr>
            <w:tcW w:w="930" w:type="dxa"/>
            <w:vMerge w:val="restart"/>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2688" w:type="dxa"/>
            <w:vMerge w:val="restart"/>
            <w:tcBorders>
              <w:top w:val="single" w:sz="4" w:space="0" w:color="000000"/>
              <w:left w:val="single" w:sz="4" w:space="0" w:color="000000"/>
              <w:bottom w:val="single" w:sz="4" w:space="0" w:color="000000"/>
            </w:tcBorders>
          </w:tcPr>
          <w:p w:rsidR="007F2457" w:rsidRPr="0026618D" w:rsidRDefault="007F2457" w:rsidP="000E0FED">
            <w:pPr>
              <w:snapToGrid w:val="0"/>
            </w:pPr>
            <w:r>
              <w:t>Сектор</w:t>
            </w:r>
            <w:r w:rsidRPr="0026618D">
              <w:t xml:space="preserve"> у справах сім’ї, молоді та спорту</w:t>
            </w:r>
            <w:r>
              <w:t xml:space="preserve"> райдержадміністрації, служба у справах дітей</w:t>
            </w:r>
            <w:r w:rsidRPr="0026618D">
              <w:t xml:space="preserve"> райдержадміністрації,</w:t>
            </w:r>
            <w:r>
              <w:t xml:space="preserve"> Черняхівське відділення поліції Коростишівського відділу поліції Головного управління Національної поліції в Житомирській області (за згодою),</w:t>
            </w:r>
          </w:p>
          <w:p w:rsidR="007F2457" w:rsidRDefault="007F2457" w:rsidP="000E0FED">
            <w:pPr>
              <w:snapToGrid w:val="0"/>
            </w:pPr>
            <w:r>
              <w:t>Черняхівський</w:t>
            </w:r>
            <w:r w:rsidRPr="0026618D">
              <w:t xml:space="preserve"> районний центр соціальних служб для сім’ї, дітей та молоді, сільські, селищні ради</w:t>
            </w:r>
            <w:r>
              <w:t xml:space="preserve"> (за згодою)</w:t>
            </w:r>
          </w:p>
          <w:p w:rsidR="007F2457" w:rsidRPr="0026618D" w:rsidRDefault="007F2457" w:rsidP="000E0FED">
            <w:pPr>
              <w:snapToGrid w:val="0"/>
            </w:pPr>
          </w:p>
        </w:tc>
        <w:tc>
          <w:tcPr>
            <w:tcW w:w="1957" w:type="dxa"/>
            <w:tcBorders>
              <w:top w:val="single" w:sz="4" w:space="0" w:color="000000"/>
              <w:left w:val="single" w:sz="4" w:space="0" w:color="000000"/>
              <w:bottom w:val="single" w:sz="4" w:space="0" w:color="000000"/>
            </w:tcBorders>
          </w:tcPr>
          <w:p w:rsidR="007F2457" w:rsidRPr="0026618D" w:rsidRDefault="007F2457" w:rsidP="000E0FED">
            <w:pPr>
              <w:snapToGrid w:val="0"/>
            </w:pPr>
            <w:r>
              <w:t>районний</w:t>
            </w:r>
          </w:p>
        </w:tc>
        <w:tc>
          <w:tcPr>
            <w:tcW w:w="3678" w:type="dxa"/>
            <w:gridSpan w:val="21"/>
            <w:tcBorders>
              <w:top w:val="single" w:sz="4" w:space="0" w:color="000000"/>
              <w:left w:val="single" w:sz="4" w:space="0" w:color="000000"/>
              <w:bottom w:val="single" w:sz="4" w:space="0" w:color="000000"/>
            </w:tcBorders>
          </w:tcPr>
          <w:p w:rsidR="007F2457" w:rsidRPr="0026618D" w:rsidRDefault="007F2457" w:rsidP="000E0FED">
            <w:pPr>
              <w:snapToGrid w:val="0"/>
            </w:pPr>
            <w:r w:rsidRPr="0026618D">
              <w:t>У межах</w:t>
            </w:r>
            <w:r>
              <w:t xml:space="preserve"> фінансових призначень</w:t>
            </w:r>
          </w:p>
        </w:tc>
        <w:tc>
          <w:tcPr>
            <w:tcW w:w="1574" w:type="dxa"/>
            <w:vMerge w:val="restart"/>
            <w:tcBorders>
              <w:top w:val="single" w:sz="4" w:space="0" w:color="000000"/>
              <w:left w:val="single" w:sz="4" w:space="0" w:color="000000"/>
              <w:bottom w:val="single" w:sz="4" w:space="0" w:color="000000"/>
            </w:tcBorders>
          </w:tcPr>
          <w:p w:rsidR="007F2457" w:rsidRPr="0026618D" w:rsidRDefault="007F2457" w:rsidP="000E0FED">
            <w:pPr>
              <w:snapToGrid w:val="0"/>
            </w:pPr>
            <w:r w:rsidRPr="0026618D">
              <w:t>Залучення широкого загалу до питання протидії насильству в сім’ї; формування волонтерсько-го руху на Житомирщині;</w:t>
            </w:r>
          </w:p>
          <w:p w:rsidR="007F2457" w:rsidRPr="0026618D" w:rsidRDefault="007F2457" w:rsidP="000E0FED">
            <w:pPr>
              <w:snapToGrid w:val="0"/>
            </w:pPr>
            <w:r w:rsidRPr="0026618D">
              <w:t>підвищення рівня демократичної самосвідомо-сті різних верств населення</w:t>
            </w:r>
          </w:p>
        </w:tc>
        <w:tc>
          <w:tcPr>
            <w:tcW w:w="80" w:type="dxa"/>
            <w:tcBorders>
              <w:left w:val="single" w:sz="4" w:space="0" w:color="000000"/>
            </w:tcBorders>
          </w:tcPr>
          <w:p w:rsidR="007F2457" w:rsidRDefault="007F2457" w:rsidP="000E0FED">
            <w:pPr>
              <w:snapToGrid w:val="0"/>
            </w:pPr>
          </w:p>
        </w:tc>
        <w:tc>
          <w:tcPr>
            <w:tcW w:w="40" w:type="dxa"/>
          </w:tcPr>
          <w:p w:rsidR="007F2457" w:rsidRDefault="007F2457" w:rsidP="000E0FED">
            <w:pPr>
              <w:snapToGrid w:val="0"/>
            </w:pPr>
          </w:p>
        </w:tc>
        <w:tc>
          <w:tcPr>
            <w:tcW w:w="60" w:type="dxa"/>
            <w:gridSpan w:val="3"/>
          </w:tcPr>
          <w:p w:rsidR="007F2457" w:rsidRDefault="007F2457" w:rsidP="000E0FED">
            <w:pPr>
              <w:snapToGrid w:val="0"/>
            </w:pPr>
          </w:p>
        </w:tc>
        <w:tc>
          <w:tcPr>
            <w:tcW w:w="40" w:type="dxa"/>
            <w:gridSpan w:val="2"/>
          </w:tcPr>
          <w:p w:rsidR="007F2457" w:rsidRDefault="007F2457" w:rsidP="000E0FED">
            <w:pPr>
              <w:snapToGrid w:val="0"/>
            </w:pPr>
          </w:p>
        </w:tc>
      </w:tr>
      <w:tr w:rsidR="007F2457" w:rsidTr="005B24AF">
        <w:tblPrEx>
          <w:tblCellMar>
            <w:left w:w="0" w:type="dxa"/>
            <w:right w:w="0" w:type="dxa"/>
          </w:tblCellMar>
        </w:tblPrEx>
        <w:trPr>
          <w:gridAfter w:val="3"/>
          <w:wAfter w:w="339" w:type="dxa"/>
        </w:trPr>
        <w:tc>
          <w:tcPr>
            <w:tcW w:w="646"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930" w:type="dxa"/>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2688" w:type="dxa"/>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1957" w:type="dxa"/>
            <w:tcBorders>
              <w:top w:val="single" w:sz="4" w:space="0" w:color="000000"/>
              <w:left w:val="single" w:sz="4" w:space="0" w:color="000000"/>
              <w:bottom w:val="single" w:sz="4" w:space="0" w:color="000000"/>
            </w:tcBorders>
          </w:tcPr>
          <w:p w:rsidR="007F2457" w:rsidRPr="0026618D" w:rsidRDefault="007F2457" w:rsidP="000E0FED">
            <w:pPr>
              <w:snapToGrid w:val="0"/>
            </w:pPr>
            <w:r>
              <w:t>інші джерела</w:t>
            </w:r>
          </w:p>
        </w:tc>
        <w:tc>
          <w:tcPr>
            <w:tcW w:w="1414" w:type="dxa"/>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727" w:type="dxa"/>
            <w:gridSpan w:val="7"/>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724" w:type="dxa"/>
            <w:gridSpan w:val="7"/>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813" w:type="dxa"/>
            <w:gridSpan w:val="6"/>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1574" w:type="dxa"/>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80" w:type="dxa"/>
            <w:tcBorders>
              <w:left w:val="single" w:sz="4" w:space="0" w:color="000000"/>
            </w:tcBorders>
          </w:tcPr>
          <w:p w:rsidR="007F2457" w:rsidRDefault="007F2457" w:rsidP="000E0FED">
            <w:pPr>
              <w:snapToGrid w:val="0"/>
            </w:pPr>
          </w:p>
        </w:tc>
        <w:tc>
          <w:tcPr>
            <w:tcW w:w="40" w:type="dxa"/>
          </w:tcPr>
          <w:p w:rsidR="007F2457" w:rsidRDefault="007F2457" w:rsidP="000E0FED">
            <w:pPr>
              <w:snapToGrid w:val="0"/>
            </w:pPr>
          </w:p>
        </w:tc>
        <w:tc>
          <w:tcPr>
            <w:tcW w:w="60" w:type="dxa"/>
            <w:gridSpan w:val="3"/>
          </w:tcPr>
          <w:p w:rsidR="007F2457" w:rsidRDefault="007F2457" w:rsidP="000E0FED">
            <w:pPr>
              <w:snapToGrid w:val="0"/>
            </w:pPr>
          </w:p>
        </w:tc>
        <w:tc>
          <w:tcPr>
            <w:tcW w:w="40" w:type="dxa"/>
            <w:gridSpan w:val="2"/>
          </w:tcPr>
          <w:p w:rsidR="007F2457" w:rsidRDefault="007F2457" w:rsidP="000E0FED">
            <w:pPr>
              <w:snapToGrid w:val="0"/>
            </w:pPr>
          </w:p>
        </w:tc>
      </w:tr>
      <w:tr w:rsidR="007F2457" w:rsidTr="005B24AF">
        <w:tblPrEx>
          <w:tblCellMar>
            <w:left w:w="0" w:type="dxa"/>
            <w:right w:w="0" w:type="dxa"/>
          </w:tblCellMar>
        </w:tblPrEx>
        <w:trPr>
          <w:gridAfter w:val="3"/>
          <w:wAfter w:w="339" w:type="dxa"/>
        </w:trPr>
        <w:tc>
          <w:tcPr>
            <w:tcW w:w="646" w:type="dxa"/>
            <w:vMerge w:val="restart"/>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val="restart"/>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val="restart"/>
            <w:tcBorders>
              <w:top w:val="single" w:sz="4" w:space="0" w:color="000000"/>
              <w:left w:val="single" w:sz="4" w:space="0" w:color="000000"/>
              <w:bottom w:val="single" w:sz="4" w:space="0" w:color="000000"/>
            </w:tcBorders>
          </w:tcPr>
          <w:p w:rsidR="007F2457" w:rsidRPr="0026618D" w:rsidRDefault="007F2457" w:rsidP="000E0FED">
            <w:pPr>
              <w:snapToGrid w:val="0"/>
            </w:pPr>
            <w:r w:rsidRPr="0026618D">
              <w:t>Заходи в рамках національної кампанії “Стоп насильство!”</w:t>
            </w:r>
          </w:p>
          <w:p w:rsidR="007F2457" w:rsidRPr="0026618D" w:rsidRDefault="007F2457" w:rsidP="000E0FED">
            <w:pPr>
              <w:snapToGrid w:val="0"/>
            </w:pPr>
          </w:p>
        </w:tc>
        <w:tc>
          <w:tcPr>
            <w:tcW w:w="930" w:type="dxa"/>
            <w:vMerge w:val="restart"/>
            <w:tcBorders>
              <w:top w:val="single" w:sz="4" w:space="0" w:color="000000"/>
              <w:left w:val="single" w:sz="4" w:space="0" w:color="000000"/>
              <w:bottom w:val="single" w:sz="4" w:space="0" w:color="000000"/>
            </w:tcBorders>
          </w:tcPr>
          <w:p w:rsidR="007F2457" w:rsidRPr="0026618D" w:rsidRDefault="007F2457" w:rsidP="000E0FED">
            <w:pPr>
              <w:snapToGrid w:val="0"/>
            </w:pPr>
            <w:r>
              <w:t>2017-2020</w:t>
            </w:r>
            <w:r w:rsidRPr="0026618D">
              <w:t xml:space="preserve"> </w:t>
            </w:r>
          </w:p>
        </w:tc>
        <w:tc>
          <w:tcPr>
            <w:tcW w:w="2688" w:type="dxa"/>
            <w:vMerge w:val="restart"/>
            <w:tcBorders>
              <w:top w:val="single" w:sz="4" w:space="0" w:color="000000"/>
              <w:left w:val="single" w:sz="4" w:space="0" w:color="000000"/>
              <w:bottom w:val="single" w:sz="4" w:space="0" w:color="000000"/>
            </w:tcBorders>
          </w:tcPr>
          <w:p w:rsidR="007F2457" w:rsidRPr="0026618D" w:rsidRDefault="007F2457" w:rsidP="000E0FED">
            <w:pPr>
              <w:snapToGrid w:val="0"/>
            </w:pPr>
            <w:r>
              <w:t>Сектор</w:t>
            </w:r>
            <w:r w:rsidRPr="0026618D">
              <w:t xml:space="preserve"> у справах сім’ї, молоді та спорту</w:t>
            </w:r>
            <w:r>
              <w:t xml:space="preserve"> райдержадміністрації</w:t>
            </w:r>
            <w:r w:rsidRPr="0026618D">
              <w:t>,</w:t>
            </w:r>
            <w:r>
              <w:t xml:space="preserve"> відділ </w:t>
            </w:r>
            <w:r w:rsidRPr="0026618D">
              <w:t xml:space="preserve"> освіти</w:t>
            </w:r>
            <w:r>
              <w:t xml:space="preserve"> райдержадміністрації</w:t>
            </w:r>
            <w:r w:rsidRPr="0026618D">
              <w:t xml:space="preserve">,   служба у справах дітей райдержадміністрації, </w:t>
            </w:r>
            <w:r>
              <w:t>Черняхівське відділення поліції Коростишівського відділу поліції Головного управління Національної поліції в Житомирській області (за згодою)</w:t>
            </w:r>
            <w:r w:rsidRPr="0026618D">
              <w:t>,</w:t>
            </w:r>
          </w:p>
          <w:p w:rsidR="007F2457" w:rsidRPr="0026618D" w:rsidRDefault="007F2457" w:rsidP="000E0FED">
            <w:pPr>
              <w:snapToGrid w:val="0"/>
            </w:pPr>
            <w:r w:rsidRPr="0026618D">
              <w:t>районний центр соціальних служб для сім’ї, дітей та молоді, сільські, селищні ради</w:t>
            </w:r>
            <w:r>
              <w:t xml:space="preserve"> (за згодою)</w:t>
            </w:r>
          </w:p>
        </w:tc>
        <w:tc>
          <w:tcPr>
            <w:tcW w:w="1957" w:type="dxa"/>
            <w:tcBorders>
              <w:top w:val="single" w:sz="4" w:space="0" w:color="000000"/>
              <w:left w:val="single" w:sz="4" w:space="0" w:color="000000"/>
              <w:bottom w:val="single" w:sz="4" w:space="0" w:color="000000"/>
            </w:tcBorders>
          </w:tcPr>
          <w:p w:rsidR="007F2457" w:rsidRPr="0026618D" w:rsidRDefault="007F2457" w:rsidP="000E0FED">
            <w:pPr>
              <w:snapToGrid w:val="0"/>
            </w:pPr>
            <w:r>
              <w:t>районний</w:t>
            </w:r>
          </w:p>
        </w:tc>
        <w:tc>
          <w:tcPr>
            <w:tcW w:w="3678" w:type="dxa"/>
            <w:gridSpan w:val="21"/>
            <w:tcBorders>
              <w:top w:val="single" w:sz="4" w:space="0" w:color="000000"/>
              <w:left w:val="single" w:sz="4" w:space="0" w:color="000000"/>
              <w:bottom w:val="single" w:sz="4" w:space="0" w:color="000000"/>
            </w:tcBorders>
          </w:tcPr>
          <w:p w:rsidR="007F2457" w:rsidRPr="0026618D" w:rsidRDefault="007F2457" w:rsidP="000E0FED">
            <w:pPr>
              <w:snapToGrid w:val="0"/>
            </w:pPr>
            <w:r w:rsidRPr="0026618D">
              <w:t xml:space="preserve">У межах фінансових </w:t>
            </w:r>
            <w:r>
              <w:t>призначень</w:t>
            </w:r>
          </w:p>
        </w:tc>
        <w:tc>
          <w:tcPr>
            <w:tcW w:w="1574" w:type="dxa"/>
            <w:vMerge w:val="restart"/>
            <w:tcBorders>
              <w:top w:val="single" w:sz="4" w:space="0" w:color="000000"/>
              <w:left w:val="single" w:sz="4" w:space="0" w:color="000000"/>
              <w:bottom w:val="single" w:sz="4" w:space="0" w:color="000000"/>
            </w:tcBorders>
          </w:tcPr>
          <w:p w:rsidR="007F2457" w:rsidRPr="0026618D" w:rsidRDefault="007F2457" w:rsidP="000E0FED">
            <w:pPr>
              <w:snapToGrid w:val="0"/>
            </w:pPr>
            <w:r w:rsidRPr="0026618D">
              <w:t>Розширення мережі волонтерських об’єднань напрямку “Залишайся людиною”;</w:t>
            </w:r>
          </w:p>
          <w:p w:rsidR="007F2457" w:rsidRPr="0026618D" w:rsidRDefault="007F2457" w:rsidP="000E0FED">
            <w:pPr>
              <w:snapToGrid w:val="0"/>
            </w:pPr>
            <w:r w:rsidRPr="0026618D">
              <w:t>поширення ідей ненасильниць-кого способу життя у суспільстві</w:t>
            </w:r>
          </w:p>
        </w:tc>
        <w:tc>
          <w:tcPr>
            <w:tcW w:w="80" w:type="dxa"/>
            <w:tcBorders>
              <w:left w:val="single" w:sz="4" w:space="0" w:color="000000"/>
            </w:tcBorders>
          </w:tcPr>
          <w:p w:rsidR="007F2457" w:rsidRDefault="007F2457" w:rsidP="000E0FED">
            <w:pPr>
              <w:snapToGrid w:val="0"/>
            </w:pPr>
          </w:p>
        </w:tc>
        <w:tc>
          <w:tcPr>
            <w:tcW w:w="40" w:type="dxa"/>
          </w:tcPr>
          <w:p w:rsidR="007F2457" w:rsidRDefault="007F2457" w:rsidP="000E0FED">
            <w:pPr>
              <w:snapToGrid w:val="0"/>
            </w:pPr>
          </w:p>
        </w:tc>
        <w:tc>
          <w:tcPr>
            <w:tcW w:w="60" w:type="dxa"/>
            <w:gridSpan w:val="3"/>
          </w:tcPr>
          <w:p w:rsidR="007F2457" w:rsidRDefault="007F2457" w:rsidP="000E0FED">
            <w:pPr>
              <w:snapToGrid w:val="0"/>
            </w:pPr>
          </w:p>
        </w:tc>
        <w:tc>
          <w:tcPr>
            <w:tcW w:w="40" w:type="dxa"/>
            <w:gridSpan w:val="2"/>
          </w:tcPr>
          <w:p w:rsidR="007F2457" w:rsidRDefault="007F2457" w:rsidP="000E0FED">
            <w:pPr>
              <w:snapToGrid w:val="0"/>
            </w:pPr>
          </w:p>
        </w:tc>
      </w:tr>
      <w:tr w:rsidR="007F2457" w:rsidTr="005B24AF">
        <w:tblPrEx>
          <w:tblCellMar>
            <w:left w:w="0" w:type="dxa"/>
            <w:right w:w="0" w:type="dxa"/>
          </w:tblCellMar>
        </w:tblPrEx>
        <w:trPr>
          <w:gridAfter w:val="3"/>
          <w:wAfter w:w="339" w:type="dxa"/>
        </w:trPr>
        <w:tc>
          <w:tcPr>
            <w:tcW w:w="646"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930" w:type="dxa"/>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2688" w:type="dxa"/>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1957" w:type="dxa"/>
            <w:tcBorders>
              <w:top w:val="single" w:sz="4" w:space="0" w:color="000000"/>
              <w:left w:val="single" w:sz="4" w:space="0" w:color="000000"/>
              <w:bottom w:val="single" w:sz="4" w:space="0" w:color="000000"/>
            </w:tcBorders>
          </w:tcPr>
          <w:p w:rsidR="007F2457" w:rsidRPr="0026618D" w:rsidRDefault="007F2457" w:rsidP="000E0FED">
            <w:pPr>
              <w:snapToGrid w:val="0"/>
            </w:pPr>
            <w:r>
              <w:t>інші джерела</w:t>
            </w:r>
          </w:p>
        </w:tc>
        <w:tc>
          <w:tcPr>
            <w:tcW w:w="1414" w:type="dxa"/>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727" w:type="dxa"/>
            <w:gridSpan w:val="7"/>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724" w:type="dxa"/>
            <w:gridSpan w:val="7"/>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813" w:type="dxa"/>
            <w:gridSpan w:val="6"/>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1574" w:type="dxa"/>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80" w:type="dxa"/>
            <w:tcBorders>
              <w:left w:val="single" w:sz="4" w:space="0" w:color="000000"/>
            </w:tcBorders>
          </w:tcPr>
          <w:p w:rsidR="007F2457" w:rsidRDefault="007F2457" w:rsidP="000E0FED">
            <w:pPr>
              <w:snapToGrid w:val="0"/>
            </w:pPr>
          </w:p>
        </w:tc>
        <w:tc>
          <w:tcPr>
            <w:tcW w:w="40" w:type="dxa"/>
          </w:tcPr>
          <w:p w:rsidR="007F2457" w:rsidRDefault="007F2457" w:rsidP="000E0FED">
            <w:pPr>
              <w:snapToGrid w:val="0"/>
            </w:pPr>
          </w:p>
        </w:tc>
        <w:tc>
          <w:tcPr>
            <w:tcW w:w="60" w:type="dxa"/>
            <w:gridSpan w:val="3"/>
          </w:tcPr>
          <w:p w:rsidR="007F2457" w:rsidRDefault="007F2457" w:rsidP="000E0FED">
            <w:pPr>
              <w:snapToGrid w:val="0"/>
            </w:pPr>
          </w:p>
        </w:tc>
        <w:tc>
          <w:tcPr>
            <w:tcW w:w="40" w:type="dxa"/>
            <w:gridSpan w:val="2"/>
          </w:tcPr>
          <w:p w:rsidR="007F2457" w:rsidRDefault="007F2457" w:rsidP="000E0FED">
            <w:pPr>
              <w:snapToGrid w:val="0"/>
            </w:pPr>
          </w:p>
        </w:tc>
      </w:tr>
      <w:tr w:rsidR="007F2457" w:rsidTr="005B24AF">
        <w:tblPrEx>
          <w:tblCellMar>
            <w:left w:w="0" w:type="dxa"/>
            <w:right w:w="0" w:type="dxa"/>
          </w:tblCellMar>
        </w:tblPrEx>
        <w:trPr>
          <w:gridAfter w:val="3"/>
          <w:wAfter w:w="339" w:type="dxa"/>
        </w:trPr>
        <w:tc>
          <w:tcPr>
            <w:tcW w:w="646"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val="restart"/>
            <w:tcBorders>
              <w:top w:val="single" w:sz="4" w:space="0" w:color="000000"/>
              <w:left w:val="single" w:sz="4" w:space="0" w:color="000000"/>
              <w:bottom w:val="single" w:sz="4" w:space="0" w:color="000000"/>
            </w:tcBorders>
          </w:tcPr>
          <w:p w:rsidR="007F2457" w:rsidRPr="0026618D" w:rsidRDefault="007F2457" w:rsidP="000E0FED">
            <w:pPr>
              <w:snapToGrid w:val="0"/>
            </w:pPr>
            <w:r w:rsidRPr="0026618D">
              <w:t>Проведення тематичних конкурсів малюнків, творів-есе, фоторобіт, агітаційних бригад, соціальної реклами із зазначеного напрямку</w:t>
            </w:r>
          </w:p>
        </w:tc>
        <w:tc>
          <w:tcPr>
            <w:tcW w:w="930" w:type="dxa"/>
            <w:vMerge w:val="restart"/>
            <w:tcBorders>
              <w:top w:val="single" w:sz="4" w:space="0" w:color="000000"/>
              <w:left w:val="single" w:sz="4" w:space="0" w:color="000000"/>
              <w:bottom w:val="single" w:sz="4" w:space="0" w:color="000000"/>
            </w:tcBorders>
          </w:tcPr>
          <w:p w:rsidR="007F2457" w:rsidRPr="0026618D" w:rsidRDefault="007F2457" w:rsidP="000E0FED">
            <w:pPr>
              <w:snapToGrid w:val="0"/>
            </w:pPr>
            <w:r>
              <w:t>2017-2020</w:t>
            </w:r>
          </w:p>
        </w:tc>
        <w:tc>
          <w:tcPr>
            <w:tcW w:w="2688" w:type="dxa"/>
            <w:vMerge w:val="restart"/>
            <w:tcBorders>
              <w:top w:val="single" w:sz="4" w:space="0" w:color="000000"/>
              <w:left w:val="single" w:sz="4" w:space="0" w:color="000000"/>
              <w:bottom w:val="single" w:sz="4" w:space="0" w:color="000000"/>
            </w:tcBorders>
          </w:tcPr>
          <w:p w:rsidR="007F2457" w:rsidRPr="0026618D" w:rsidRDefault="007F2457" w:rsidP="000E0FED">
            <w:pPr>
              <w:snapToGrid w:val="0"/>
            </w:pPr>
            <w:r>
              <w:t>Сектор</w:t>
            </w:r>
            <w:r w:rsidRPr="0026618D">
              <w:t xml:space="preserve"> у справах сім’ї, молоді та спорту</w:t>
            </w:r>
            <w:r>
              <w:t xml:space="preserve"> райдержадміністрації</w:t>
            </w:r>
            <w:r w:rsidRPr="0026618D">
              <w:t>,</w:t>
            </w:r>
            <w:r>
              <w:t xml:space="preserve"> відділ </w:t>
            </w:r>
            <w:r w:rsidRPr="0026618D">
              <w:t xml:space="preserve"> освіти</w:t>
            </w:r>
            <w:r>
              <w:t xml:space="preserve"> райдержадміністрації</w:t>
            </w:r>
            <w:r w:rsidRPr="0026618D">
              <w:t xml:space="preserve">,   служба у справах дітей райдержадміністрації, </w:t>
            </w:r>
          </w:p>
          <w:p w:rsidR="007F2457" w:rsidRPr="0026618D" w:rsidRDefault="007F2457" w:rsidP="000E0FED">
            <w:pPr>
              <w:snapToGrid w:val="0"/>
            </w:pPr>
            <w:r>
              <w:t>Черняхівське відділення поліції Коростишівського відділу поліції Головного управління Національної поліції в Житомирській області ( за згодою),</w:t>
            </w:r>
          </w:p>
          <w:p w:rsidR="007F2457" w:rsidRPr="0026618D" w:rsidRDefault="007F2457" w:rsidP="000E0FED">
            <w:pPr>
              <w:snapToGrid w:val="0"/>
            </w:pPr>
            <w:r>
              <w:t>Черняхівський</w:t>
            </w:r>
            <w:r w:rsidRPr="0026618D">
              <w:t xml:space="preserve"> районний центр соціальних служб для сім’ї, дітей та молоді</w:t>
            </w:r>
          </w:p>
          <w:p w:rsidR="007F2457" w:rsidRPr="0026618D" w:rsidRDefault="007F2457" w:rsidP="000E0FED">
            <w:pPr>
              <w:snapToGrid w:val="0"/>
            </w:pPr>
            <w:r w:rsidRPr="0026618D">
              <w:t>райдержадміністрації, сільські, селищні ради</w:t>
            </w:r>
            <w:r>
              <w:t xml:space="preserve"> (за згодою)</w:t>
            </w:r>
          </w:p>
        </w:tc>
        <w:tc>
          <w:tcPr>
            <w:tcW w:w="1957" w:type="dxa"/>
            <w:tcBorders>
              <w:top w:val="single" w:sz="4" w:space="0" w:color="000000"/>
              <w:left w:val="single" w:sz="4" w:space="0" w:color="000000"/>
              <w:bottom w:val="single" w:sz="4" w:space="0" w:color="000000"/>
            </w:tcBorders>
          </w:tcPr>
          <w:p w:rsidR="007F2457" w:rsidRPr="0026618D" w:rsidRDefault="007F2457" w:rsidP="000E0FED">
            <w:pPr>
              <w:snapToGrid w:val="0"/>
            </w:pPr>
            <w:r>
              <w:t>районний</w:t>
            </w:r>
          </w:p>
        </w:tc>
        <w:tc>
          <w:tcPr>
            <w:tcW w:w="3678" w:type="dxa"/>
            <w:gridSpan w:val="21"/>
            <w:tcBorders>
              <w:top w:val="single" w:sz="4" w:space="0" w:color="000000"/>
              <w:left w:val="single" w:sz="4" w:space="0" w:color="000000"/>
              <w:bottom w:val="single" w:sz="4" w:space="0" w:color="000000"/>
            </w:tcBorders>
          </w:tcPr>
          <w:p w:rsidR="007F2457" w:rsidRPr="0026618D" w:rsidRDefault="007F2457" w:rsidP="000E0FED">
            <w:pPr>
              <w:snapToGrid w:val="0"/>
            </w:pPr>
            <w:r w:rsidRPr="0026618D">
              <w:t xml:space="preserve">У межах фінансових </w:t>
            </w:r>
            <w:r>
              <w:t>призначень</w:t>
            </w:r>
          </w:p>
        </w:tc>
        <w:tc>
          <w:tcPr>
            <w:tcW w:w="1574" w:type="dxa"/>
            <w:vMerge w:val="restart"/>
            <w:tcBorders>
              <w:top w:val="single" w:sz="4" w:space="0" w:color="000000"/>
              <w:left w:val="single" w:sz="4" w:space="0" w:color="000000"/>
              <w:bottom w:val="single" w:sz="4" w:space="0" w:color="000000"/>
            </w:tcBorders>
          </w:tcPr>
          <w:p w:rsidR="007F2457" w:rsidRPr="0026618D" w:rsidRDefault="007F2457" w:rsidP="000E0FED">
            <w:pPr>
              <w:snapToGrid w:val="0"/>
            </w:pPr>
            <w:r w:rsidRPr="0026618D">
              <w:t>Поширення ідей  толерантної суспільної поведінки та розвиток творчих здібностей різних верств населення</w:t>
            </w:r>
          </w:p>
        </w:tc>
        <w:tc>
          <w:tcPr>
            <w:tcW w:w="80" w:type="dxa"/>
            <w:tcBorders>
              <w:left w:val="single" w:sz="4" w:space="0" w:color="000000"/>
            </w:tcBorders>
          </w:tcPr>
          <w:p w:rsidR="007F2457" w:rsidRDefault="007F2457" w:rsidP="000E0FED">
            <w:pPr>
              <w:snapToGrid w:val="0"/>
            </w:pPr>
          </w:p>
        </w:tc>
        <w:tc>
          <w:tcPr>
            <w:tcW w:w="40" w:type="dxa"/>
          </w:tcPr>
          <w:p w:rsidR="007F2457" w:rsidRDefault="007F2457" w:rsidP="000E0FED">
            <w:pPr>
              <w:snapToGrid w:val="0"/>
            </w:pPr>
          </w:p>
        </w:tc>
        <w:tc>
          <w:tcPr>
            <w:tcW w:w="60" w:type="dxa"/>
            <w:gridSpan w:val="3"/>
          </w:tcPr>
          <w:p w:rsidR="007F2457" w:rsidRDefault="007F2457" w:rsidP="000E0FED">
            <w:pPr>
              <w:snapToGrid w:val="0"/>
            </w:pPr>
          </w:p>
        </w:tc>
        <w:tc>
          <w:tcPr>
            <w:tcW w:w="40" w:type="dxa"/>
            <w:gridSpan w:val="2"/>
          </w:tcPr>
          <w:p w:rsidR="007F2457" w:rsidRDefault="007F2457" w:rsidP="000E0FED">
            <w:pPr>
              <w:snapToGrid w:val="0"/>
            </w:pPr>
          </w:p>
        </w:tc>
      </w:tr>
      <w:tr w:rsidR="007F2457" w:rsidTr="005B24AF">
        <w:tblPrEx>
          <w:tblCellMar>
            <w:left w:w="0" w:type="dxa"/>
            <w:right w:w="0" w:type="dxa"/>
          </w:tblCellMar>
        </w:tblPrEx>
        <w:trPr>
          <w:gridAfter w:val="3"/>
          <w:wAfter w:w="339" w:type="dxa"/>
        </w:trPr>
        <w:tc>
          <w:tcPr>
            <w:tcW w:w="646"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930" w:type="dxa"/>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2688" w:type="dxa"/>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1957" w:type="dxa"/>
            <w:tcBorders>
              <w:top w:val="single" w:sz="4" w:space="0" w:color="000000"/>
              <w:left w:val="single" w:sz="4" w:space="0" w:color="000000"/>
              <w:bottom w:val="single" w:sz="4" w:space="0" w:color="000000"/>
            </w:tcBorders>
          </w:tcPr>
          <w:p w:rsidR="007F2457" w:rsidRPr="0026618D" w:rsidRDefault="007F2457" w:rsidP="000E0FED">
            <w:pPr>
              <w:snapToGrid w:val="0"/>
            </w:pPr>
            <w:r>
              <w:t>інші джерела</w:t>
            </w:r>
          </w:p>
        </w:tc>
        <w:tc>
          <w:tcPr>
            <w:tcW w:w="1414" w:type="dxa"/>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727" w:type="dxa"/>
            <w:gridSpan w:val="7"/>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724" w:type="dxa"/>
            <w:gridSpan w:val="7"/>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813" w:type="dxa"/>
            <w:gridSpan w:val="6"/>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1574" w:type="dxa"/>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80" w:type="dxa"/>
            <w:tcBorders>
              <w:left w:val="single" w:sz="4" w:space="0" w:color="000000"/>
            </w:tcBorders>
          </w:tcPr>
          <w:p w:rsidR="007F2457" w:rsidRDefault="007F2457" w:rsidP="000E0FED">
            <w:pPr>
              <w:snapToGrid w:val="0"/>
            </w:pPr>
          </w:p>
        </w:tc>
        <w:tc>
          <w:tcPr>
            <w:tcW w:w="40" w:type="dxa"/>
          </w:tcPr>
          <w:p w:rsidR="007F2457" w:rsidRDefault="007F2457" w:rsidP="000E0FED">
            <w:pPr>
              <w:snapToGrid w:val="0"/>
              <w:rPr>
                <w:bCs/>
              </w:rPr>
            </w:pPr>
          </w:p>
        </w:tc>
        <w:tc>
          <w:tcPr>
            <w:tcW w:w="60" w:type="dxa"/>
            <w:gridSpan w:val="3"/>
          </w:tcPr>
          <w:p w:rsidR="007F2457" w:rsidRDefault="007F2457" w:rsidP="000E0FED">
            <w:pPr>
              <w:snapToGrid w:val="0"/>
              <w:rPr>
                <w:bCs/>
              </w:rPr>
            </w:pPr>
          </w:p>
        </w:tc>
        <w:tc>
          <w:tcPr>
            <w:tcW w:w="40" w:type="dxa"/>
            <w:gridSpan w:val="2"/>
          </w:tcPr>
          <w:p w:rsidR="007F2457" w:rsidRDefault="007F2457" w:rsidP="000E0FED">
            <w:pPr>
              <w:snapToGrid w:val="0"/>
              <w:rPr>
                <w:bCs/>
              </w:rPr>
            </w:pPr>
          </w:p>
        </w:tc>
      </w:tr>
      <w:tr w:rsidR="007F2457" w:rsidTr="005B24AF">
        <w:tblPrEx>
          <w:tblCellMar>
            <w:left w:w="0" w:type="dxa"/>
            <w:right w:w="0" w:type="dxa"/>
          </w:tblCellMar>
        </w:tblPrEx>
        <w:trPr>
          <w:gridAfter w:val="3"/>
          <w:wAfter w:w="339" w:type="dxa"/>
        </w:trPr>
        <w:tc>
          <w:tcPr>
            <w:tcW w:w="646" w:type="dxa"/>
            <w:vMerge w:val="restart"/>
            <w:tcBorders>
              <w:top w:val="single" w:sz="4" w:space="0" w:color="000000"/>
              <w:left w:val="single" w:sz="4" w:space="0" w:color="000000"/>
              <w:bottom w:val="single" w:sz="4" w:space="0" w:color="000000"/>
            </w:tcBorders>
          </w:tcPr>
          <w:p w:rsidR="007F2457" w:rsidRDefault="007F2457" w:rsidP="000E0FED">
            <w:pPr>
              <w:snapToGrid w:val="0"/>
              <w:rPr>
                <w:bCs/>
              </w:rPr>
            </w:pPr>
            <w:r>
              <w:rPr>
                <w:bCs/>
              </w:rPr>
              <w:t xml:space="preserve"> 4.</w:t>
            </w:r>
          </w:p>
        </w:tc>
        <w:tc>
          <w:tcPr>
            <w:tcW w:w="1575" w:type="dxa"/>
            <w:vMerge w:val="restart"/>
            <w:tcBorders>
              <w:top w:val="single" w:sz="4" w:space="0" w:color="000000"/>
              <w:left w:val="single" w:sz="4" w:space="0" w:color="000000"/>
              <w:bottom w:val="single" w:sz="4" w:space="0" w:color="000000"/>
            </w:tcBorders>
          </w:tcPr>
          <w:p w:rsidR="007F2457" w:rsidRDefault="007F2457" w:rsidP="000E0FED">
            <w:pPr>
              <w:snapToGrid w:val="0"/>
              <w:rPr>
                <w:bCs/>
              </w:rPr>
            </w:pPr>
            <w:r>
              <w:rPr>
                <w:bCs/>
              </w:rPr>
              <w:t xml:space="preserve">Інформаційно-комунікатив-ний </w:t>
            </w:r>
          </w:p>
          <w:p w:rsidR="007F2457" w:rsidRDefault="007F2457" w:rsidP="000E0FED">
            <w:pPr>
              <w:snapToGrid w:val="0"/>
              <w:rPr>
                <w:bCs/>
              </w:rPr>
            </w:pPr>
            <w:r>
              <w:rPr>
                <w:bCs/>
              </w:rPr>
              <w:t>(Висвітлення соціально важливої теми у ЗМІ за принципами гендерної чутливості)</w:t>
            </w:r>
          </w:p>
        </w:tc>
        <w:tc>
          <w:tcPr>
            <w:tcW w:w="2057" w:type="dxa"/>
            <w:vMerge w:val="restart"/>
            <w:tcBorders>
              <w:top w:val="single" w:sz="4" w:space="0" w:color="000000"/>
              <w:left w:val="single" w:sz="4" w:space="0" w:color="000000"/>
              <w:bottom w:val="single" w:sz="4" w:space="0" w:color="000000"/>
            </w:tcBorders>
          </w:tcPr>
          <w:p w:rsidR="007F2457" w:rsidRPr="0026618D" w:rsidRDefault="007F2457" w:rsidP="000E0FED">
            <w:pPr>
              <w:snapToGrid w:val="0"/>
            </w:pPr>
            <w:r w:rsidRPr="0026618D">
              <w:t>Виготовлення тематичної соціальної реклами: білбордів, буклетів, листівок, плакатів, відеороликів;</w:t>
            </w:r>
          </w:p>
          <w:p w:rsidR="007F2457" w:rsidRPr="0026618D" w:rsidRDefault="007F2457" w:rsidP="000E0FED">
            <w:pPr>
              <w:snapToGrid w:val="0"/>
            </w:pPr>
            <w:r w:rsidRPr="0026618D">
              <w:t>створення тематичних інформаційних проектів в районному ЗМІ</w:t>
            </w:r>
          </w:p>
        </w:tc>
        <w:tc>
          <w:tcPr>
            <w:tcW w:w="930" w:type="dxa"/>
            <w:vMerge w:val="restart"/>
            <w:tcBorders>
              <w:top w:val="single" w:sz="4" w:space="0" w:color="000000"/>
              <w:left w:val="single" w:sz="4" w:space="0" w:color="000000"/>
              <w:bottom w:val="single" w:sz="4" w:space="0" w:color="000000"/>
            </w:tcBorders>
          </w:tcPr>
          <w:p w:rsidR="007F2457" w:rsidRPr="0026618D" w:rsidRDefault="007F2457" w:rsidP="000E0FED">
            <w:pPr>
              <w:snapToGrid w:val="0"/>
            </w:pPr>
            <w:r>
              <w:t>2017-2020</w:t>
            </w:r>
          </w:p>
        </w:tc>
        <w:tc>
          <w:tcPr>
            <w:tcW w:w="2688" w:type="dxa"/>
            <w:vMerge w:val="restart"/>
            <w:tcBorders>
              <w:top w:val="single" w:sz="4" w:space="0" w:color="000000"/>
              <w:left w:val="single" w:sz="4" w:space="0" w:color="000000"/>
              <w:bottom w:val="single" w:sz="4" w:space="0" w:color="000000"/>
            </w:tcBorders>
          </w:tcPr>
          <w:p w:rsidR="007F2457" w:rsidRDefault="007F2457" w:rsidP="000E0FED">
            <w:pPr>
              <w:snapToGrid w:val="0"/>
            </w:pPr>
            <w:r>
              <w:t>Сектор</w:t>
            </w:r>
            <w:r w:rsidRPr="0026618D">
              <w:t xml:space="preserve"> у справах сім’ї, молоді та с</w:t>
            </w:r>
            <w:r>
              <w:t xml:space="preserve">порту райдержадміністрації, відділ освіти райдержадміністрації, </w:t>
            </w:r>
            <w:r w:rsidRPr="0026618D">
              <w:t xml:space="preserve"> управління праці і соціального захисту населення</w:t>
            </w:r>
            <w:r>
              <w:t xml:space="preserve"> райдержадміністрації</w:t>
            </w:r>
            <w:r w:rsidRPr="0026618D">
              <w:t>, служба у справах дітей райдержадміністр</w:t>
            </w:r>
            <w:r>
              <w:t>ації,</w:t>
            </w:r>
          </w:p>
          <w:p w:rsidR="007F2457" w:rsidRPr="0026618D" w:rsidRDefault="007F2457" w:rsidP="000E0FED">
            <w:pPr>
              <w:snapToGrid w:val="0"/>
            </w:pPr>
            <w:r w:rsidRPr="0026618D">
              <w:t xml:space="preserve"> </w:t>
            </w:r>
            <w:r>
              <w:t>Черняхівський</w:t>
            </w:r>
            <w:r w:rsidRPr="0026618D">
              <w:t xml:space="preserve"> районний центр соціальних служб для сім’ї, дітей та молоді</w:t>
            </w:r>
            <w:r>
              <w:t>,</w:t>
            </w:r>
          </w:p>
          <w:p w:rsidR="007F2457" w:rsidRPr="0026618D" w:rsidRDefault="007F2457" w:rsidP="000E0FED">
            <w:pPr>
              <w:snapToGrid w:val="0"/>
            </w:pPr>
            <w:r w:rsidRPr="0026618D">
              <w:t>сільські, селищні ради</w:t>
            </w:r>
            <w:r>
              <w:t xml:space="preserve"> (за згодою)</w:t>
            </w:r>
          </w:p>
        </w:tc>
        <w:tc>
          <w:tcPr>
            <w:tcW w:w="1957" w:type="dxa"/>
            <w:tcBorders>
              <w:top w:val="single" w:sz="4" w:space="0" w:color="000000"/>
              <w:left w:val="single" w:sz="4" w:space="0" w:color="000000"/>
              <w:bottom w:val="single" w:sz="4" w:space="0" w:color="000000"/>
            </w:tcBorders>
          </w:tcPr>
          <w:p w:rsidR="007F2457" w:rsidRPr="0026618D" w:rsidRDefault="007F2457" w:rsidP="000E0FED">
            <w:pPr>
              <w:snapToGrid w:val="0"/>
            </w:pPr>
            <w:r>
              <w:t>районний</w:t>
            </w:r>
          </w:p>
        </w:tc>
        <w:tc>
          <w:tcPr>
            <w:tcW w:w="3678" w:type="dxa"/>
            <w:gridSpan w:val="21"/>
            <w:vMerge w:val="restart"/>
            <w:tcBorders>
              <w:top w:val="single" w:sz="4" w:space="0" w:color="000000"/>
              <w:left w:val="single" w:sz="4" w:space="0" w:color="000000"/>
              <w:bottom w:val="single" w:sz="4" w:space="0" w:color="000000"/>
            </w:tcBorders>
          </w:tcPr>
          <w:p w:rsidR="007F2457" w:rsidRPr="0026618D" w:rsidRDefault="007F2457" w:rsidP="000E0FED">
            <w:pPr>
              <w:snapToGrid w:val="0"/>
            </w:pPr>
            <w:r w:rsidRPr="0026618D">
              <w:t xml:space="preserve">У межах фінансових </w:t>
            </w:r>
            <w:r>
              <w:t>призначень</w:t>
            </w:r>
          </w:p>
        </w:tc>
        <w:tc>
          <w:tcPr>
            <w:tcW w:w="1574" w:type="dxa"/>
            <w:vMerge w:val="restart"/>
            <w:tcBorders>
              <w:top w:val="single" w:sz="4" w:space="0" w:color="000000"/>
              <w:left w:val="single" w:sz="4" w:space="0" w:color="000000"/>
              <w:bottom w:val="single" w:sz="4" w:space="0" w:color="000000"/>
            </w:tcBorders>
          </w:tcPr>
          <w:p w:rsidR="007F2457" w:rsidRPr="0026618D" w:rsidRDefault="007F2457" w:rsidP="000E0FED">
            <w:pPr>
              <w:snapToGrid w:val="0"/>
            </w:pPr>
            <w:r w:rsidRPr="0026618D">
              <w:t>Поширення ідей толерантності, ненасильниць-кої поведінки серед широкого загалу населення</w:t>
            </w:r>
          </w:p>
          <w:p w:rsidR="007F2457" w:rsidRPr="0026618D" w:rsidRDefault="007F2457" w:rsidP="000E0FED">
            <w:pPr>
              <w:snapToGrid w:val="0"/>
            </w:pPr>
          </w:p>
          <w:p w:rsidR="007F2457" w:rsidRPr="0026618D" w:rsidRDefault="007F2457" w:rsidP="000E0FED">
            <w:pPr>
              <w:snapToGrid w:val="0"/>
            </w:pPr>
          </w:p>
        </w:tc>
        <w:tc>
          <w:tcPr>
            <w:tcW w:w="80" w:type="dxa"/>
            <w:tcBorders>
              <w:left w:val="single" w:sz="4" w:space="0" w:color="000000"/>
            </w:tcBorders>
          </w:tcPr>
          <w:p w:rsidR="007F2457" w:rsidRDefault="007F2457" w:rsidP="000E0FED">
            <w:pPr>
              <w:snapToGrid w:val="0"/>
            </w:pPr>
          </w:p>
        </w:tc>
        <w:tc>
          <w:tcPr>
            <w:tcW w:w="40" w:type="dxa"/>
          </w:tcPr>
          <w:p w:rsidR="007F2457" w:rsidRDefault="007F2457" w:rsidP="000E0FED">
            <w:pPr>
              <w:snapToGrid w:val="0"/>
            </w:pPr>
          </w:p>
        </w:tc>
        <w:tc>
          <w:tcPr>
            <w:tcW w:w="60" w:type="dxa"/>
            <w:gridSpan w:val="3"/>
          </w:tcPr>
          <w:p w:rsidR="007F2457" w:rsidRDefault="007F2457" w:rsidP="000E0FED">
            <w:pPr>
              <w:snapToGrid w:val="0"/>
            </w:pPr>
          </w:p>
        </w:tc>
        <w:tc>
          <w:tcPr>
            <w:tcW w:w="40" w:type="dxa"/>
            <w:gridSpan w:val="2"/>
          </w:tcPr>
          <w:p w:rsidR="007F2457" w:rsidRDefault="007F2457" w:rsidP="000E0FED">
            <w:pPr>
              <w:snapToGrid w:val="0"/>
            </w:pPr>
          </w:p>
        </w:tc>
      </w:tr>
      <w:tr w:rsidR="007F2457" w:rsidTr="005B24AF">
        <w:tblPrEx>
          <w:tblCellMar>
            <w:left w:w="0" w:type="dxa"/>
            <w:right w:w="0" w:type="dxa"/>
          </w:tblCellMar>
        </w:tblPrEx>
        <w:trPr>
          <w:gridAfter w:val="3"/>
          <w:wAfter w:w="339" w:type="dxa"/>
        </w:trPr>
        <w:tc>
          <w:tcPr>
            <w:tcW w:w="646"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930" w:type="dxa"/>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2688" w:type="dxa"/>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1957" w:type="dxa"/>
            <w:tcBorders>
              <w:top w:val="single" w:sz="4" w:space="0" w:color="000000"/>
              <w:left w:val="single" w:sz="4" w:space="0" w:color="000000"/>
              <w:bottom w:val="single" w:sz="4" w:space="0" w:color="000000"/>
            </w:tcBorders>
          </w:tcPr>
          <w:p w:rsidR="007F2457" w:rsidRPr="0026618D" w:rsidRDefault="007F2457" w:rsidP="000E0FED">
            <w:pPr>
              <w:snapToGrid w:val="0"/>
            </w:pPr>
            <w:r>
              <w:t>інші джерела</w:t>
            </w:r>
          </w:p>
        </w:tc>
        <w:tc>
          <w:tcPr>
            <w:tcW w:w="3678" w:type="dxa"/>
            <w:gridSpan w:val="21"/>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1574" w:type="dxa"/>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80" w:type="dxa"/>
            <w:tcBorders>
              <w:left w:val="single" w:sz="4" w:space="0" w:color="000000"/>
            </w:tcBorders>
          </w:tcPr>
          <w:p w:rsidR="007F2457" w:rsidRDefault="007F2457" w:rsidP="000E0FED">
            <w:pPr>
              <w:snapToGrid w:val="0"/>
            </w:pPr>
          </w:p>
        </w:tc>
        <w:tc>
          <w:tcPr>
            <w:tcW w:w="40" w:type="dxa"/>
          </w:tcPr>
          <w:p w:rsidR="007F2457" w:rsidRDefault="007F2457" w:rsidP="000E0FED">
            <w:pPr>
              <w:snapToGrid w:val="0"/>
              <w:rPr>
                <w:b/>
              </w:rPr>
            </w:pPr>
          </w:p>
        </w:tc>
        <w:tc>
          <w:tcPr>
            <w:tcW w:w="60" w:type="dxa"/>
            <w:gridSpan w:val="3"/>
          </w:tcPr>
          <w:p w:rsidR="007F2457" w:rsidRDefault="007F2457" w:rsidP="000E0FED">
            <w:pPr>
              <w:snapToGrid w:val="0"/>
              <w:rPr>
                <w:b/>
              </w:rPr>
            </w:pPr>
          </w:p>
        </w:tc>
        <w:tc>
          <w:tcPr>
            <w:tcW w:w="40" w:type="dxa"/>
            <w:gridSpan w:val="2"/>
          </w:tcPr>
          <w:p w:rsidR="007F2457" w:rsidRDefault="007F2457" w:rsidP="000E0FED">
            <w:pPr>
              <w:snapToGrid w:val="0"/>
              <w:rPr>
                <w:b/>
              </w:rPr>
            </w:pPr>
          </w:p>
        </w:tc>
      </w:tr>
      <w:tr w:rsidR="007F2457" w:rsidTr="005B24AF">
        <w:trPr>
          <w:gridAfter w:val="2"/>
          <w:wAfter w:w="329" w:type="dxa"/>
        </w:trPr>
        <w:tc>
          <w:tcPr>
            <w:tcW w:w="15335" w:type="dxa"/>
            <w:gridSpan w:val="36"/>
            <w:tcBorders>
              <w:top w:val="single" w:sz="4" w:space="0" w:color="000000"/>
              <w:left w:val="single" w:sz="4" w:space="0" w:color="000000"/>
              <w:bottom w:val="single" w:sz="4" w:space="0" w:color="000000"/>
              <w:right w:val="single" w:sz="4" w:space="0" w:color="000000"/>
            </w:tcBorders>
          </w:tcPr>
          <w:p w:rsidR="007F2457" w:rsidRPr="0026618D" w:rsidRDefault="007F2457" w:rsidP="000E0FED">
            <w:pPr>
              <w:snapToGrid w:val="0"/>
              <w:jc w:val="center"/>
              <w:rPr>
                <w:b/>
              </w:rPr>
            </w:pPr>
          </w:p>
          <w:p w:rsidR="007F2457" w:rsidRPr="0026618D" w:rsidRDefault="007F2457" w:rsidP="000E0FED">
            <w:pPr>
              <w:snapToGrid w:val="0"/>
              <w:jc w:val="center"/>
              <w:rPr>
                <w:b/>
              </w:rPr>
            </w:pPr>
            <w:r w:rsidRPr="0026618D">
              <w:rPr>
                <w:b/>
              </w:rPr>
              <w:t>ІХ. Забезпечення гендерної рівності</w:t>
            </w:r>
          </w:p>
        </w:tc>
      </w:tr>
      <w:tr w:rsidR="007F2457" w:rsidTr="005B24AF">
        <w:tblPrEx>
          <w:tblCellMar>
            <w:left w:w="0" w:type="dxa"/>
            <w:right w:w="0" w:type="dxa"/>
          </w:tblCellMar>
        </w:tblPrEx>
        <w:trPr>
          <w:gridAfter w:val="1"/>
          <w:wAfter w:w="306" w:type="dxa"/>
        </w:trPr>
        <w:tc>
          <w:tcPr>
            <w:tcW w:w="646" w:type="dxa"/>
            <w:vMerge w:val="restart"/>
            <w:tcBorders>
              <w:top w:val="single" w:sz="4" w:space="0" w:color="000000"/>
              <w:left w:val="single" w:sz="4" w:space="0" w:color="000000"/>
            </w:tcBorders>
          </w:tcPr>
          <w:p w:rsidR="007F2457" w:rsidRDefault="007F2457" w:rsidP="000E0FED">
            <w:pPr>
              <w:snapToGrid w:val="0"/>
            </w:pPr>
            <w:r>
              <w:t xml:space="preserve"> 1.</w:t>
            </w:r>
          </w:p>
        </w:tc>
        <w:tc>
          <w:tcPr>
            <w:tcW w:w="1575" w:type="dxa"/>
            <w:vMerge w:val="restart"/>
            <w:tcBorders>
              <w:top w:val="single" w:sz="4" w:space="0" w:color="000000"/>
              <w:left w:val="single" w:sz="4" w:space="0" w:color="000000"/>
              <w:bottom w:val="single" w:sz="4" w:space="0" w:color="000000"/>
            </w:tcBorders>
          </w:tcPr>
          <w:p w:rsidR="007F2457" w:rsidRDefault="007F2457" w:rsidP="000E0FED">
            <w:pPr>
              <w:snapToGrid w:val="0"/>
              <w:rPr>
                <w:bCs/>
              </w:rPr>
            </w:pPr>
            <w:r>
              <w:rPr>
                <w:bCs/>
              </w:rPr>
              <w:t>Інформаційно-просвітниць-кий</w:t>
            </w:r>
          </w:p>
          <w:p w:rsidR="007F2457" w:rsidRDefault="007F2457" w:rsidP="000E0FED">
            <w:pPr>
              <w:snapToGrid w:val="0"/>
              <w:rPr>
                <w:bCs/>
              </w:rPr>
            </w:pPr>
            <w:r>
              <w:rPr>
                <w:bCs/>
              </w:rPr>
              <w:t>(Організація різних видів навчальних, просвітниць-ких заходів, спрямованих на досягнення рівних прав та можливостей жінок і чоловіків за принципами гендерної чутливості)</w:t>
            </w:r>
          </w:p>
        </w:tc>
        <w:tc>
          <w:tcPr>
            <w:tcW w:w="2057" w:type="dxa"/>
            <w:tcBorders>
              <w:top w:val="single" w:sz="4" w:space="0" w:color="000000"/>
              <w:left w:val="single" w:sz="4" w:space="0" w:color="000000"/>
              <w:bottom w:val="single" w:sz="4" w:space="0" w:color="000000"/>
            </w:tcBorders>
          </w:tcPr>
          <w:p w:rsidR="007F2457" w:rsidRPr="0026618D" w:rsidRDefault="007F2457" w:rsidP="000E0FED">
            <w:pPr>
              <w:snapToGrid w:val="0"/>
            </w:pPr>
            <w:r>
              <w:t>Освітній проект: «</w:t>
            </w:r>
            <w:r w:rsidRPr="0026618D">
              <w:t>Самозайнятіст</w:t>
            </w:r>
            <w:r>
              <w:t>ь сільської жінки»</w:t>
            </w:r>
          </w:p>
          <w:p w:rsidR="007F2457" w:rsidRPr="0026618D" w:rsidRDefault="007F2457" w:rsidP="000E0FED">
            <w:pPr>
              <w:snapToGrid w:val="0"/>
            </w:pPr>
          </w:p>
          <w:p w:rsidR="007F2457" w:rsidRPr="0026618D" w:rsidRDefault="007F2457" w:rsidP="000E0FED">
            <w:pPr>
              <w:snapToGrid w:val="0"/>
            </w:pPr>
          </w:p>
        </w:tc>
        <w:tc>
          <w:tcPr>
            <w:tcW w:w="930" w:type="dxa"/>
            <w:tcBorders>
              <w:top w:val="single" w:sz="4" w:space="0" w:color="000000"/>
              <w:left w:val="single" w:sz="4" w:space="0" w:color="000000"/>
              <w:bottom w:val="single" w:sz="4" w:space="0" w:color="000000"/>
            </w:tcBorders>
          </w:tcPr>
          <w:p w:rsidR="007F2457" w:rsidRPr="0026618D" w:rsidRDefault="007F2457" w:rsidP="000E0FED">
            <w:pPr>
              <w:snapToGrid w:val="0"/>
              <w:jc w:val="center"/>
            </w:pPr>
            <w:r>
              <w:t>2017-2020</w:t>
            </w:r>
          </w:p>
        </w:tc>
        <w:tc>
          <w:tcPr>
            <w:tcW w:w="2688" w:type="dxa"/>
            <w:tcBorders>
              <w:top w:val="single" w:sz="4" w:space="0" w:color="000000"/>
              <w:left w:val="single" w:sz="4" w:space="0" w:color="000000"/>
              <w:bottom w:val="single" w:sz="4" w:space="0" w:color="000000"/>
            </w:tcBorders>
          </w:tcPr>
          <w:p w:rsidR="007F2457" w:rsidRDefault="007F2457" w:rsidP="000E0FED">
            <w:pPr>
              <w:snapToGrid w:val="0"/>
            </w:pPr>
            <w:r>
              <w:t>Сектор</w:t>
            </w:r>
            <w:r w:rsidRPr="0026618D">
              <w:t xml:space="preserve"> у справах сім’ї, молоді та спорту</w:t>
            </w:r>
            <w:r>
              <w:t xml:space="preserve"> райдержадміністрації</w:t>
            </w:r>
            <w:r w:rsidRPr="0026618D">
              <w:t>, управління праці та соціального з</w:t>
            </w:r>
            <w:r>
              <w:t>ахисту населення райдержадміністрації, відділ освіти</w:t>
            </w:r>
            <w:r w:rsidRPr="0026618D">
              <w:t xml:space="preserve">   райдержадміністрації, сільські, селищні ради</w:t>
            </w:r>
            <w:r>
              <w:t xml:space="preserve"> (за згодою)</w:t>
            </w:r>
          </w:p>
          <w:p w:rsidR="007F2457" w:rsidRPr="0026618D" w:rsidRDefault="007F2457" w:rsidP="000E0FED">
            <w:pPr>
              <w:snapToGrid w:val="0"/>
            </w:pPr>
          </w:p>
        </w:tc>
        <w:tc>
          <w:tcPr>
            <w:tcW w:w="1957" w:type="dxa"/>
            <w:tcBorders>
              <w:top w:val="single" w:sz="4" w:space="0" w:color="000000"/>
              <w:left w:val="single" w:sz="4" w:space="0" w:color="000000"/>
              <w:bottom w:val="single" w:sz="4" w:space="0" w:color="000000"/>
            </w:tcBorders>
          </w:tcPr>
          <w:p w:rsidR="007F2457" w:rsidRDefault="007F2457" w:rsidP="000E0FED">
            <w:pPr>
              <w:snapToGrid w:val="0"/>
            </w:pPr>
            <w:r>
              <w:t>Районний</w:t>
            </w:r>
          </w:p>
          <w:p w:rsidR="007F2457" w:rsidRPr="0026618D" w:rsidRDefault="007F2457" w:rsidP="000E0FED">
            <w:pPr>
              <w:snapToGrid w:val="0"/>
            </w:pPr>
            <w:r>
              <w:t>інші джерела</w:t>
            </w:r>
          </w:p>
        </w:tc>
        <w:tc>
          <w:tcPr>
            <w:tcW w:w="3601" w:type="dxa"/>
            <w:gridSpan w:val="20"/>
            <w:tcBorders>
              <w:top w:val="single" w:sz="4" w:space="0" w:color="000000"/>
              <w:left w:val="single" w:sz="4" w:space="0" w:color="000000"/>
              <w:bottom w:val="single" w:sz="4" w:space="0" w:color="000000"/>
            </w:tcBorders>
          </w:tcPr>
          <w:p w:rsidR="007F2457" w:rsidRPr="0026618D" w:rsidRDefault="007F2457" w:rsidP="000E0FED">
            <w:pPr>
              <w:snapToGrid w:val="0"/>
              <w:jc w:val="center"/>
            </w:pPr>
            <w:r w:rsidRPr="0026618D">
              <w:t xml:space="preserve">У межах фінансових </w:t>
            </w:r>
            <w:r>
              <w:t>призначень</w:t>
            </w:r>
          </w:p>
        </w:tc>
        <w:tc>
          <w:tcPr>
            <w:tcW w:w="1651" w:type="dxa"/>
            <w:gridSpan w:val="2"/>
            <w:tcBorders>
              <w:top w:val="single" w:sz="4" w:space="0" w:color="000000"/>
              <w:left w:val="single" w:sz="4" w:space="0" w:color="000000"/>
              <w:bottom w:val="single" w:sz="4" w:space="0" w:color="000000"/>
            </w:tcBorders>
          </w:tcPr>
          <w:p w:rsidR="007F2457" w:rsidRPr="0026618D" w:rsidRDefault="007F2457" w:rsidP="000E0FED">
            <w:pPr>
              <w:snapToGrid w:val="0"/>
            </w:pPr>
            <w:r w:rsidRPr="0026618D">
              <w:t xml:space="preserve">Учасники заходів отримують комплексні знання про явище гендерної рівності, шляхи її досягнення, вчаться чутливо і відповідально працювати в цій сфері, </w:t>
            </w:r>
          </w:p>
          <w:p w:rsidR="007F2457" w:rsidRPr="0026618D" w:rsidRDefault="007F2457" w:rsidP="000E0FED">
            <w:pPr>
              <w:snapToGrid w:val="0"/>
            </w:pPr>
            <w:r w:rsidRPr="0026618D">
              <w:t>формують засади демократич-ного спів- існування в соціумі</w:t>
            </w:r>
          </w:p>
        </w:tc>
        <w:tc>
          <w:tcPr>
            <w:tcW w:w="133" w:type="dxa"/>
            <w:gridSpan w:val="3"/>
            <w:tcBorders>
              <w:left w:val="single" w:sz="4" w:space="0" w:color="000000"/>
            </w:tcBorders>
          </w:tcPr>
          <w:p w:rsidR="007F2457" w:rsidRDefault="007F2457" w:rsidP="000E0FED">
            <w:pPr>
              <w:snapToGrid w:val="0"/>
            </w:pPr>
          </w:p>
        </w:tc>
        <w:tc>
          <w:tcPr>
            <w:tcW w:w="20" w:type="dxa"/>
          </w:tcPr>
          <w:p w:rsidR="007F2457" w:rsidRDefault="007F2457" w:rsidP="000E0FED">
            <w:pPr>
              <w:snapToGrid w:val="0"/>
            </w:pPr>
          </w:p>
        </w:tc>
        <w:tc>
          <w:tcPr>
            <w:tcW w:w="60" w:type="dxa"/>
            <w:gridSpan w:val="2"/>
          </w:tcPr>
          <w:p w:rsidR="007F2457" w:rsidRDefault="007F2457" w:rsidP="000E0FED">
            <w:pPr>
              <w:snapToGrid w:val="0"/>
            </w:pPr>
          </w:p>
        </w:tc>
        <w:tc>
          <w:tcPr>
            <w:tcW w:w="40" w:type="dxa"/>
            <w:gridSpan w:val="3"/>
          </w:tcPr>
          <w:p w:rsidR="007F2457" w:rsidRDefault="007F2457" w:rsidP="000E0FED">
            <w:pPr>
              <w:snapToGrid w:val="0"/>
            </w:pPr>
          </w:p>
        </w:tc>
      </w:tr>
      <w:tr w:rsidR="007F2457" w:rsidTr="005B24AF">
        <w:tblPrEx>
          <w:tblCellMar>
            <w:left w:w="0" w:type="dxa"/>
            <w:right w:w="0" w:type="dxa"/>
          </w:tblCellMar>
        </w:tblPrEx>
        <w:trPr>
          <w:gridAfter w:val="1"/>
          <w:wAfter w:w="306" w:type="dxa"/>
        </w:trPr>
        <w:tc>
          <w:tcPr>
            <w:tcW w:w="646" w:type="dxa"/>
            <w:vMerge/>
            <w:tcBorders>
              <w:left w:val="single" w:sz="4" w:space="0" w:color="000000"/>
            </w:tcBorders>
          </w:tcPr>
          <w:p w:rsidR="007F2457" w:rsidRDefault="007F2457" w:rsidP="000E0FED">
            <w:pPr>
              <w:snapToGrid w:val="0"/>
            </w:pPr>
          </w:p>
        </w:tc>
        <w:tc>
          <w:tcPr>
            <w:tcW w:w="1575"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val="restart"/>
            <w:tcBorders>
              <w:top w:val="single" w:sz="4" w:space="0" w:color="000000"/>
              <w:left w:val="single" w:sz="4" w:space="0" w:color="000000"/>
              <w:bottom w:val="single" w:sz="4" w:space="0" w:color="000000"/>
            </w:tcBorders>
          </w:tcPr>
          <w:p w:rsidR="007F2457" w:rsidRPr="0026618D" w:rsidRDefault="007F2457" w:rsidP="000E0FED">
            <w:pPr>
              <w:snapToGrid w:val="0"/>
            </w:pPr>
            <w:r w:rsidRPr="0026618D">
              <w:t>Тематичні семінари, тренінги, круглі столи, конференції, дискусії, диспути, лекційні заняття, відеолекторії для працівників органів державної влади, органів місцевого самоврядування, відповідальних осіб</w:t>
            </w:r>
          </w:p>
          <w:p w:rsidR="007F2457" w:rsidRPr="0026618D" w:rsidRDefault="007F2457" w:rsidP="000E0FED">
            <w:pPr>
              <w:snapToGrid w:val="0"/>
            </w:pPr>
          </w:p>
          <w:p w:rsidR="007F2457" w:rsidRPr="0026618D" w:rsidRDefault="007F2457" w:rsidP="000E0FED">
            <w:pPr>
              <w:snapToGrid w:val="0"/>
            </w:pPr>
          </w:p>
        </w:tc>
        <w:tc>
          <w:tcPr>
            <w:tcW w:w="930" w:type="dxa"/>
            <w:vMerge w:val="restart"/>
            <w:tcBorders>
              <w:top w:val="single" w:sz="4" w:space="0" w:color="000000"/>
              <w:left w:val="single" w:sz="4" w:space="0" w:color="000000"/>
              <w:bottom w:val="single" w:sz="4" w:space="0" w:color="000000"/>
            </w:tcBorders>
          </w:tcPr>
          <w:p w:rsidR="007F2457" w:rsidRPr="0026618D" w:rsidRDefault="007F2457" w:rsidP="000E0FED">
            <w:pPr>
              <w:snapToGrid w:val="0"/>
            </w:pPr>
            <w:r>
              <w:t>2017-2020</w:t>
            </w:r>
          </w:p>
        </w:tc>
        <w:tc>
          <w:tcPr>
            <w:tcW w:w="2688" w:type="dxa"/>
            <w:vMerge w:val="restart"/>
            <w:tcBorders>
              <w:top w:val="single" w:sz="4" w:space="0" w:color="000000"/>
              <w:left w:val="single" w:sz="4" w:space="0" w:color="000000"/>
              <w:bottom w:val="single" w:sz="4" w:space="0" w:color="000000"/>
            </w:tcBorders>
          </w:tcPr>
          <w:p w:rsidR="007F2457" w:rsidRDefault="007F2457" w:rsidP="000E0FED">
            <w:pPr>
              <w:snapToGrid w:val="0"/>
            </w:pPr>
            <w:r>
              <w:t>Сектор</w:t>
            </w:r>
            <w:r w:rsidRPr="0026618D">
              <w:t xml:space="preserve"> у справах сім’ї, молоді та спорту</w:t>
            </w:r>
            <w:r>
              <w:t xml:space="preserve"> райдержадміністрації,</w:t>
            </w:r>
            <w:r w:rsidRPr="0026618D">
              <w:t xml:space="preserve"> сільські, селищні ради</w:t>
            </w:r>
            <w:r>
              <w:t xml:space="preserve"> (за згодою)</w:t>
            </w:r>
          </w:p>
          <w:p w:rsidR="007F2457" w:rsidRPr="0026618D" w:rsidRDefault="007F2457" w:rsidP="000E0FED">
            <w:pPr>
              <w:snapToGrid w:val="0"/>
            </w:pPr>
          </w:p>
        </w:tc>
        <w:tc>
          <w:tcPr>
            <w:tcW w:w="1957" w:type="dxa"/>
            <w:tcBorders>
              <w:top w:val="single" w:sz="4" w:space="0" w:color="000000"/>
              <w:left w:val="single" w:sz="4" w:space="0" w:color="000000"/>
              <w:bottom w:val="single" w:sz="4" w:space="0" w:color="000000"/>
            </w:tcBorders>
          </w:tcPr>
          <w:p w:rsidR="007F2457" w:rsidRPr="0026618D" w:rsidRDefault="007F2457" w:rsidP="000E0FED">
            <w:pPr>
              <w:snapToGrid w:val="0"/>
            </w:pPr>
            <w:r>
              <w:t>районний</w:t>
            </w:r>
          </w:p>
        </w:tc>
        <w:tc>
          <w:tcPr>
            <w:tcW w:w="1414" w:type="dxa"/>
            <w:tcBorders>
              <w:top w:val="single" w:sz="4" w:space="0" w:color="000000"/>
              <w:left w:val="single" w:sz="4" w:space="0" w:color="000000"/>
              <w:bottom w:val="single" w:sz="4" w:space="0" w:color="000000"/>
            </w:tcBorders>
          </w:tcPr>
          <w:p w:rsidR="007F2457" w:rsidRPr="0026618D" w:rsidRDefault="007F2457" w:rsidP="000E0FED">
            <w:pPr>
              <w:snapToGrid w:val="0"/>
              <w:jc w:val="center"/>
            </w:pPr>
            <w:r>
              <w:t>1,0</w:t>
            </w:r>
          </w:p>
          <w:p w:rsidR="007F2457" w:rsidRPr="0026618D" w:rsidRDefault="007F2457" w:rsidP="000E0FED">
            <w:pPr>
              <w:snapToGrid w:val="0"/>
              <w:jc w:val="center"/>
              <w:rPr>
                <w:lang w:val="en-US"/>
              </w:rPr>
            </w:pPr>
          </w:p>
        </w:tc>
        <w:tc>
          <w:tcPr>
            <w:tcW w:w="727" w:type="dxa"/>
            <w:gridSpan w:val="7"/>
            <w:tcBorders>
              <w:top w:val="single" w:sz="4" w:space="0" w:color="000000"/>
              <w:left w:val="single" w:sz="4" w:space="0" w:color="000000"/>
              <w:bottom w:val="single" w:sz="4" w:space="0" w:color="000000"/>
            </w:tcBorders>
          </w:tcPr>
          <w:p w:rsidR="007F2457" w:rsidRPr="0026618D" w:rsidRDefault="007F2457" w:rsidP="000E0FED">
            <w:pPr>
              <w:snapToGrid w:val="0"/>
              <w:jc w:val="center"/>
            </w:pPr>
            <w:r>
              <w:t>1,0</w:t>
            </w:r>
          </w:p>
        </w:tc>
        <w:tc>
          <w:tcPr>
            <w:tcW w:w="724" w:type="dxa"/>
            <w:gridSpan w:val="7"/>
            <w:tcBorders>
              <w:top w:val="single" w:sz="4" w:space="0" w:color="000000"/>
              <w:left w:val="single" w:sz="4" w:space="0" w:color="000000"/>
              <w:bottom w:val="single" w:sz="4" w:space="0" w:color="000000"/>
            </w:tcBorders>
          </w:tcPr>
          <w:p w:rsidR="007F2457" w:rsidRPr="0026618D" w:rsidRDefault="007F2457" w:rsidP="000E0FED">
            <w:pPr>
              <w:snapToGrid w:val="0"/>
              <w:jc w:val="center"/>
            </w:pPr>
            <w:r>
              <w:t>1,0</w:t>
            </w:r>
          </w:p>
        </w:tc>
        <w:tc>
          <w:tcPr>
            <w:tcW w:w="736" w:type="dxa"/>
            <w:gridSpan w:val="5"/>
            <w:tcBorders>
              <w:top w:val="single" w:sz="4" w:space="0" w:color="000000"/>
              <w:left w:val="single" w:sz="4" w:space="0" w:color="000000"/>
              <w:bottom w:val="single" w:sz="4" w:space="0" w:color="000000"/>
            </w:tcBorders>
          </w:tcPr>
          <w:p w:rsidR="007F2457" w:rsidRPr="0026618D" w:rsidRDefault="007F2457" w:rsidP="000E0FED">
            <w:pPr>
              <w:snapToGrid w:val="0"/>
              <w:jc w:val="center"/>
            </w:pPr>
            <w:r>
              <w:t>1,0</w:t>
            </w:r>
          </w:p>
        </w:tc>
        <w:tc>
          <w:tcPr>
            <w:tcW w:w="1651" w:type="dxa"/>
            <w:gridSpan w:val="2"/>
            <w:vMerge w:val="restart"/>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133" w:type="dxa"/>
            <w:gridSpan w:val="3"/>
            <w:tcBorders>
              <w:left w:val="single" w:sz="4" w:space="0" w:color="000000"/>
            </w:tcBorders>
          </w:tcPr>
          <w:p w:rsidR="007F2457" w:rsidRDefault="007F2457" w:rsidP="000E0FED">
            <w:pPr>
              <w:snapToGrid w:val="0"/>
            </w:pPr>
          </w:p>
        </w:tc>
        <w:tc>
          <w:tcPr>
            <w:tcW w:w="20" w:type="dxa"/>
          </w:tcPr>
          <w:p w:rsidR="007F2457" w:rsidRDefault="007F2457" w:rsidP="000E0FED">
            <w:pPr>
              <w:snapToGrid w:val="0"/>
            </w:pPr>
          </w:p>
        </w:tc>
        <w:tc>
          <w:tcPr>
            <w:tcW w:w="60" w:type="dxa"/>
            <w:gridSpan w:val="2"/>
          </w:tcPr>
          <w:p w:rsidR="007F2457" w:rsidRDefault="007F2457" w:rsidP="000E0FED">
            <w:pPr>
              <w:snapToGrid w:val="0"/>
            </w:pPr>
          </w:p>
        </w:tc>
        <w:tc>
          <w:tcPr>
            <w:tcW w:w="40" w:type="dxa"/>
            <w:gridSpan w:val="3"/>
          </w:tcPr>
          <w:p w:rsidR="007F2457" w:rsidRDefault="007F2457" w:rsidP="000E0FED">
            <w:pPr>
              <w:snapToGrid w:val="0"/>
            </w:pPr>
          </w:p>
        </w:tc>
      </w:tr>
      <w:tr w:rsidR="007F2457" w:rsidTr="005B24AF">
        <w:tblPrEx>
          <w:tblCellMar>
            <w:left w:w="0" w:type="dxa"/>
            <w:right w:w="0" w:type="dxa"/>
          </w:tblCellMar>
        </w:tblPrEx>
        <w:trPr>
          <w:gridAfter w:val="1"/>
          <w:wAfter w:w="306" w:type="dxa"/>
          <w:trHeight w:val="2740"/>
        </w:trPr>
        <w:tc>
          <w:tcPr>
            <w:tcW w:w="646" w:type="dxa"/>
            <w:vMerge/>
            <w:tcBorders>
              <w:left w:val="single" w:sz="4" w:space="0" w:color="000000"/>
            </w:tcBorders>
          </w:tcPr>
          <w:p w:rsidR="007F2457" w:rsidRDefault="007F2457" w:rsidP="000E0FED">
            <w:pPr>
              <w:snapToGrid w:val="0"/>
            </w:pPr>
          </w:p>
        </w:tc>
        <w:tc>
          <w:tcPr>
            <w:tcW w:w="1575" w:type="dxa"/>
            <w:vMerge/>
            <w:tcBorders>
              <w:top w:val="single" w:sz="4" w:space="0" w:color="000000"/>
              <w:left w:val="single" w:sz="4" w:space="0" w:color="000000"/>
              <w:bottom w:val="single" w:sz="4" w:space="0" w:color="auto"/>
            </w:tcBorders>
          </w:tcPr>
          <w:p w:rsidR="007F2457" w:rsidRDefault="007F2457" w:rsidP="000E0FED">
            <w:pPr>
              <w:snapToGrid w:val="0"/>
            </w:pPr>
          </w:p>
        </w:tc>
        <w:tc>
          <w:tcPr>
            <w:tcW w:w="2057" w:type="dxa"/>
            <w:vMerge/>
            <w:tcBorders>
              <w:top w:val="single" w:sz="4" w:space="0" w:color="000000"/>
              <w:left w:val="single" w:sz="4" w:space="0" w:color="000000"/>
              <w:bottom w:val="single" w:sz="4" w:space="0" w:color="auto"/>
            </w:tcBorders>
          </w:tcPr>
          <w:p w:rsidR="007F2457" w:rsidRPr="0026618D" w:rsidRDefault="007F2457" w:rsidP="000E0FED">
            <w:pPr>
              <w:snapToGrid w:val="0"/>
            </w:pPr>
          </w:p>
        </w:tc>
        <w:tc>
          <w:tcPr>
            <w:tcW w:w="930" w:type="dxa"/>
            <w:vMerge/>
            <w:tcBorders>
              <w:top w:val="single" w:sz="4" w:space="0" w:color="000000"/>
              <w:left w:val="single" w:sz="4" w:space="0" w:color="000000"/>
              <w:bottom w:val="single" w:sz="4" w:space="0" w:color="auto"/>
            </w:tcBorders>
          </w:tcPr>
          <w:p w:rsidR="007F2457" w:rsidRPr="0026618D" w:rsidRDefault="007F2457" w:rsidP="000E0FED">
            <w:pPr>
              <w:snapToGrid w:val="0"/>
            </w:pPr>
          </w:p>
        </w:tc>
        <w:tc>
          <w:tcPr>
            <w:tcW w:w="2688" w:type="dxa"/>
            <w:vMerge/>
            <w:tcBorders>
              <w:top w:val="single" w:sz="4" w:space="0" w:color="000000"/>
              <w:left w:val="single" w:sz="4" w:space="0" w:color="000000"/>
              <w:bottom w:val="single" w:sz="4" w:space="0" w:color="auto"/>
            </w:tcBorders>
          </w:tcPr>
          <w:p w:rsidR="007F2457" w:rsidRPr="0026618D" w:rsidRDefault="007F2457" w:rsidP="000E0FED">
            <w:pPr>
              <w:snapToGrid w:val="0"/>
            </w:pPr>
          </w:p>
        </w:tc>
        <w:tc>
          <w:tcPr>
            <w:tcW w:w="1957" w:type="dxa"/>
            <w:tcBorders>
              <w:top w:val="single" w:sz="4" w:space="0" w:color="000000"/>
              <w:left w:val="single" w:sz="4" w:space="0" w:color="000000"/>
              <w:bottom w:val="single" w:sz="4" w:space="0" w:color="auto"/>
            </w:tcBorders>
          </w:tcPr>
          <w:p w:rsidR="007F2457" w:rsidRPr="0026618D" w:rsidRDefault="007F2457" w:rsidP="000E0FED">
            <w:pPr>
              <w:snapToGrid w:val="0"/>
            </w:pPr>
            <w:r>
              <w:t>інші джерела</w:t>
            </w:r>
          </w:p>
        </w:tc>
        <w:tc>
          <w:tcPr>
            <w:tcW w:w="1414" w:type="dxa"/>
            <w:tcBorders>
              <w:top w:val="single" w:sz="4" w:space="0" w:color="000000"/>
              <w:left w:val="single" w:sz="4" w:space="0" w:color="000000"/>
              <w:bottom w:val="single" w:sz="4" w:space="0" w:color="auto"/>
            </w:tcBorders>
          </w:tcPr>
          <w:p w:rsidR="007F2457" w:rsidRPr="0026618D" w:rsidRDefault="007F2457" w:rsidP="000E0FED">
            <w:pPr>
              <w:snapToGrid w:val="0"/>
            </w:pPr>
          </w:p>
        </w:tc>
        <w:tc>
          <w:tcPr>
            <w:tcW w:w="727" w:type="dxa"/>
            <w:gridSpan w:val="7"/>
            <w:tcBorders>
              <w:top w:val="single" w:sz="4" w:space="0" w:color="000000"/>
              <w:left w:val="single" w:sz="4" w:space="0" w:color="000000"/>
              <w:bottom w:val="single" w:sz="4" w:space="0" w:color="auto"/>
            </w:tcBorders>
          </w:tcPr>
          <w:p w:rsidR="007F2457" w:rsidRPr="0026618D" w:rsidRDefault="007F2457" w:rsidP="000E0FED">
            <w:pPr>
              <w:snapToGrid w:val="0"/>
            </w:pPr>
          </w:p>
        </w:tc>
        <w:tc>
          <w:tcPr>
            <w:tcW w:w="724" w:type="dxa"/>
            <w:gridSpan w:val="7"/>
            <w:tcBorders>
              <w:top w:val="single" w:sz="4" w:space="0" w:color="000000"/>
              <w:left w:val="single" w:sz="4" w:space="0" w:color="000000"/>
              <w:bottom w:val="single" w:sz="4" w:space="0" w:color="auto"/>
            </w:tcBorders>
          </w:tcPr>
          <w:p w:rsidR="007F2457" w:rsidRPr="0026618D" w:rsidRDefault="007F2457" w:rsidP="000E0FED">
            <w:pPr>
              <w:snapToGrid w:val="0"/>
            </w:pPr>
          </w:p>
        </w:tc>
        <w:tc>
          <w:tcPr>
            <w:tcW w:w="736" w:type="dxa"/>
            <w:gridSpan w:val="5"/>
            <w:tcBorders>
              <w:top w:val="single" w:sz="4" w:space="0" w:color="000000"/>
              <w:left w:val="single" w:sz="4" w:space="0" w:color="000000"/>
              <w:bottom w:val="single" w:sz="4" w:space="0" w:color="auto"/>
            </w:tcBorders>
          </w:tcPr>
          <w:p w:rsidR="007F2457" w:rsidRPr="0026618D" w:rsidRDefault="007F2457" w:rsidP="000E0FED">
            <w:pPr>
              <w:snapToGrid w:val="0"/>
            </w:pPr>
          </w:p>
        </w:tc>
        <w:tc>
          <w:tcPr>
            <w:tcW w:w="1651" w:type="dxa"/>
            <w:gridSpan w:val="2"/>
            <w:vMerge/>
            <w:tcBorders>
              <w:top w:val="single" w:sz="4" w:space="0" w:color="000000"/>
              <w:left w:val="single" w:sz="4" w:space="0" w:color="000000"/>
              <w:bottom w:val="single" w:sz="4" w:space="0" w:color="auto"/>
            </w:tcBorders>
          </w:tcPr>
          <w:p w:rsidR="007F2457" w:rsidRPr="0026618D" w:rsidRDefault="007F2457" w:rsidP="000E0FED">
            <w:pPr>
              <w:snapToGrid w:val="0"/>
            </w:pPr>
          </w:p>
        </w:tc>
        <w:tc>
          <w:tcPr>
            <w:tcW w:w="133" w:type="dxa"/>
            <w:gridSpan w:val="3"/>
            <w:tcBorders>
              <w:left w:val="single" w:sz="4" w:space="0" w:color="000000"/>
            </w:tcBorders>
          </w:tcPr>
          <w:p w:rsidR="007F2457" w:rsidRDefault="007F2457" w:rsidP="000E0FED">
            <w:pPr>
              <w:snapToGrid w:val="0"/>
            </w:pPr>
          </w:p>
        </w:tc>
        <w:tc>
          <w:tcPr>
            <w:tcW w:w="20" w:type="dxa"/>
          </w:tcPr>
          <w:p w:rsidR="007F2457" w:rsidRDefault="007F2457" w:rsidP="000E0FED">
            <w:pPr>
              <w:snapToGrid w:val="0"/>
            </w:pPr>
          </w:p>
        </w:tc>
        <w:tc>
          <w:tcPr>
            <w:tcW w:w="60" w:type="dxa"/>
            <w:gridSpan w:val="2"/>
          </w:tcPr>
          <w:p w:rsidR="007F2457" w:rsidRDefault="007F2457" w:rsidP="000E0FED">
            <w:pPr>
              <w:snapToGrid w:val="0"/>
            </w:pPr>
          </w:p>
        </w:tc>
        <w:tc>
          <w:tcPr>
            <w:tcW w:w="40" w:type="dxa"/>
            <w:gridSpan w:val="3"/>
          </w:tcPr>
          <w:p w:rsidR="007F2457" w:rsidRDefault="007F2457" w:rsidP="000E0FED">
            <w:pPr>
              <w:snapToGrid w:val="0"/>
            </w:pPr>
          </w:p>
        </w:tc>
      </w:tr>
      <w:tr w:rsidR="007F2457" w:rsidTr="005B24AF">
        <w:tblPrEx>
          <w:tblCellMar>
            <w:left w:w="0" w:type="dxa"/>
            <w:right w:w="0" w:type="dxa"/>
          </w:tblCellMar>
        </w:tblPrEx>
        <w:trPr>
          <w:gridAfter w:val="1"/>
          <w:wAfter w:w="306" w:type="dxa"/>
        </w:trPr>
        <w:tc>
          <w:tcPr>
            <w:tcW w:w="646" w:type="dxa"/>
            <w:vMerge w:val="restart"/>
            <w:tcBorders>
              <w:top w:val="single" w:sz="4" w:space="0" w:color="000000"/>
              <w:left w:val="single" w:sz="4" w:space="0" w:color="000000"/>
              <w:bottom w:val="single" w:sz="4" w:space="0" w:color="000000"/>
            </w:tcBorders>
          </w:tcPr>
          <w:p w:rsidR="007F2457" w:rsidRDefault="007F2457" w:rsidP="000E0FED">
            <w:pPr>
              <w:snapToGrid w:val="0"/>
            </w:pPr>
            <w:r>
              <w:t xml:space="preserve"> 2.</w:t>
            </w:r>
          </w:p>
        </w:tc>
        <w:tc>
          <w:tcPr>
            <w:tcW w:w="1575" w:type="dxa"/>
            <w:vMerge w:val="restart"/>
            <w:tcBorders>
              <w:top w:val="single" w:sz="4" w:space="0" w:color="000000"/>
              <w:left w:val="single" w:sz="4" w:space="0" w:color="000000"/>
              <w:bottom w:val="single" w:sz="4" w:space="0" w:color="000000"/>
            </w:tcBorders>
          </w:tcPr>
          <w:p w:rsidR="007F2457" w:rsidRDefault="007F2457" w:rsidP="000E0FED">
            <w:pPr>
              <w:snapToGrid w:val="0"/>
              <w:rPr>
                <w:bCs/>
              </w:rPr>
            </w:pPr>
            <w:r>
              <w:rPr>
                <w:bCs/>
              </w:rPr>
              <w:t>Дослідний</w:t>
            </w:r>
          </w:p>
          <w:p w:rsidR="007F2457" w:rsidRDefault="007F2457" w:rsidP="000E0FED">
            <w:pPr>
              <w:snapToGrid w:val="0"/>
              <w:rPr>
                <w:bCs/>
              </w:rPr>
            </w:pPr>
            <w:r>
              <w:rPr>
                <w:bCs/>
              </w:rPr>
              <w:t>(Організація гендерних досліджень, моніторингів з метою вивчення стану проблеми в районі на основі чітко визначених індикаторів та показників, розробки та випуску статистичних матеріалів)</w:t>
            </w:r>
          </w:p>
        </w:tc>
        <w:tc>
          <w:tcPr>
            <w:tcW w:w="2057" w:type="dxa"/>
            <w:vMerge w:val="restart"/>
            <w:tcBorders>
              <w:top w:val="single" w:sz="4" w:space="0" w:color="000000"/>
              <w:left w:val="single" w:sz="4" w:space="0" w:color="000000"/>
              <w:bottom w:val="single" w:sz="4" w:space="0" w:color="000000"/>
            </w:tcBorders>
          </w:tcPr>
          <w:p w:rsidR="007F2457" w:rsidRPr="0026618D" w:rsidRDefault="007F2457" w:rsidP="000E0FED">
            <w:pPr>
              <w:snapToGrid w:val="0"/>
            </w:pPr>
            <w:r w:rsidRPr="0026618D">
              <w:t>Виготовлення видань з даної тематики: статистичних звітів, методичних рекомендацій, тематичних брошур</w:t>
            </w:r>
          </w:p>
          <w:p w:rsidR="007F2457" w:rsidRPr="0026618D" w:rsidRDefault="007F2457" w:rsidP="000E0FED">
            <w:pPr>
              <w:snapToGrid w:val="0"/>
            </w:pPr>
          </w:p>
        </w:tc>
        <w:tc>
          <w:tcPr>
            <w:tcW w:w="930" w:type="dxa"/>
            <w:vMerge w:val="restart"/>
            <w:tcBorders>
              <w:top w:val="single" w:sz="4" w:space="0" w:color="000000"/>
              <w:left w:val="single" w:sz="4" w:space="0" w:color="000000"/>
              <w:bottom w:val="single" w:sz="4" w:space="0" w:color="000000"/>
            </w:tcBorders>
          </w:tcPr>
          <w:p w:rsidR="007F2457" w:rsidRPr="0026618D" w:rsidRDefault="007F2457" w:rsidP="000E0FED">
            <w:pPr>
              <w:snapToGrid w:val="0"/>
            </w:pPr>
            <w:r>
              <w:t>2017-2020</w:t>
            </w:r>
          </w:p>
        </w:tc>
        <w:tc>
          <w:tcPr>
            <w:tcW w:w="2688" w:type="dxa"/>
            <w:vMerge w:val="restart"/>
            <w:tcBorders>
              <w:top w:val="single" w:sz="4" w:space="0" w:color="000000"/>
              <w:left w:val="single" w:sz="4" w:space="0" w:color="000000"/>
              <w:bottom w:val="single" w:sz="4" w:space="0" w:color="000000"/>
            </w:tcBorders>
          </w:tcPr>
          <w:p w:rsidR="007F2457" w:rsidRPr="0026618D" w:rsidRDefault="007F2457" w:rsidP="000E0FED">
            <w:pPr>
              <w:snapToGrid w:val="0"/>
            </w:pPr>
            <w:r>
              <w:t>Сектор</w:t>
            </w:r>
            <w:r w:rsidRPr="0026618D">
              <w:t xml:space="preserve"> у справах сім’ї, молоді та спорту</w:t>
            </w:r>
            <w:r>
              <w:t xml:space="preserve"> райдержадміністрації</w:t>
            </w:r>
            <w:r w:rsidRPr="0026618D">
              <w:t>, управління праці та соціального захисту населення</w:t>
            </w:r>
            <w:r>
              <w:t xml:space="preserve"> райдержадміністрації, відділ освіти райдержадміністрації</w:t>
            </w:r>
            <w:r w:rsidRPr="0026618D">
              <w:t xml:space="preserve">, служба у справах дітей райдержадміністрації, </w:t>
            </w:r>
            <w:r>
              <w:t>Черняхівське відділення поліції Коростишівського відділу поліції Головного управління Національної поліції в Житомирській області (за згодою)</w:t>
            </w:r>
            <w:r w:rsidRPr="0026618D">
              <w:t xml:space="preserve">, </w:t>
            </w:r>
            <w:r>
              <w:t>Черняхівський</w:t>
            </w:r>
            <w:r w:rsidRPr="0026618D">
              <w:t xml:space="preserve"> районний центр соціальних служб для сім’ї, дітей та молоді, сільські, селищні ради</w:t>
            </w:r>
            <w:r>
              <w:t xml:space="preserve"> (за згодою)</w:t>
            </w:r>
          </w:p>
          <w:p w:rsidR="007F2457" w:rsidRPr="0026618D" w:rsidRDefault="007F2457" w:rsidP="000E0FED">
            <w:pPr>
              <w:snapToGrid w:val="0"/>
              <w:rPr>
                <w:color w:val="000000"/>
              </w:rPr>
            </w:pPr>
          </w:p>
        </w:tc>
        <w:tc>
          <w:tcPr>
            <w:tcW w:w="1957" w:type="dxa"/>
            <w:tcBorders>
              <w:top w:val="single" w:sz="4" w:space="0" w:color="000000"/>
              <w:left w:val="single" w:sz="4" w:space="0" w:color="000000"/>
              <w:bottom w:val="single" w:sz="4" w:space="0" w:color="000000"/>
            </w:tcBorders>
          </w:tcPr>
          <w:p w:rsidR="007F2457" w:rsidRPr="0026618D" w:rsidRDefault="007F2457" w:rsidP="000E0FED">
            <w:pPr>
              <w:snapToGrid w:val="0"/>
            </w:pPr>
            <w:r>
              <w:t>районний</w:t>
            </w:r>
          </w:p>
        </w:tc>
        <w:tc>
          <w:tcPr>
            <w:tcW w:w="1414" w:type="dxa"/>
            <w:tcBorders>
              <w:top w:val="single" w:sz="4" w:space="0" w:color="000000"/>
              <w:left w:val="single" w:sz="4" w:space="0" w:color="000000"/>
              <w:bottom w:val="single" w:sz="4" w:space="0" w:color="000000"/>
            </w:tcBorders>
          </w:tcPr>
          <w:p w:rsidR="007F2457" w:rsidRPr="0026618D" w:rsidRDefault="007F2457" w:rsidP="000E0FED">
            <w:pPr>
              <w:snapToGrid w:val="0"/>
              <w:jc w:val="center"/>
            </w:pPr>
            <w:r>
              <w:t>1,0</w:t>
            </w:r>
          </w:p>
          <w:p w:rsidR="007F2457" w:rsidRPr="0026618D" w:rsidRDefault="007F2457" w:rsidP="000E0FED">
            <w:pPr>
              <w:snapToGrid w:val="0"/>
              <w:jc w:val="center"/>
            </w:pPr>
          </w:p>
        </w:tc>
        <w:tc>
          <w:tcPr>
            <w:tcW w:w="727" w:type="dxa"/>
            <w:gridSpan w:val="7"/>
            <w:tcBorders>
              <w:top w:val="single" w:sz="4" w:space="0" w:color="000000"/>
              <w:left w:val="single" w:sz="4" w:space="0" w:color="000000"/>
              <w:bottom w:val="single" w:sz="4" w:space="0" w:color="000000"/>
            </w:tcBorders>
          </w:tcPr>
          <w:p w:rsidR="007F2457" w:rsidRPr="0026618D" w:rsidRDefault="007F2457" w:rsidP="000E0FED">
            <w:pPr>
              <w:snapToGrid w:val="0"/>
              <w:jc w:val="center"/>
            </w:pPr>
            <w:r>
              <w:t>1,0</w:t>
            </w:r>
          </w:p>
        </w:tc>
        <w:tc>
          <w:tcPr>
            <w:tcW w:w="724" w:type="dxa"/>
            <w:gridSpan w:val="7"/>
            <w:tcBorders>
              <w:top w:val="single" w:sz="4" w:space="0" w:color="000000"/>
              <w:left w:val="single" w:sz="4" w:space="0" w:color="000000"/>
              <w:bottom w:val="single" w:sz="4" w:space="0" w:color="000000"/>
            </w:tcBorders>
          </w:tcPr>
          <w:p w:rsidR="007F2457" w:rsidRPr="0026618D" w:rsidRDefault="007F2457" w:rsidP="000E0FED">
            <w:pPr>
              <w:snapToGrid w:val="0"/>
              <w:jc w:val="center"/>
            </w:pPr>
            <w:r>
              <w:t>1,0</w:t>
            </w:r>
          </w:p>
        </w:tc>
        <w:tc>
          <w:tcPr>
            <w:tcW w:w="736" w:type="dxa"/>
            <w:gridSpan w:val="5"/>
            <w:tcBorders>
              <w:top w:val="single" w:sz="4" w:space="0" w:color="000000"/>
              <w:left w:val="single" w:sz="4" w:space="0" w:color="000000"/>
              <w:bottom w:val="single" w:sz="4" w:space="0" w:color="000000"/>
            </w:tcBorders>
          </w:tcPr>
          <w:p w:rsidR="007F2457" w:rsidRPr="0026618D" w:rsidRDefault="007F2457" w:rsidP="000E0FED">
            <w:pPr>
              <w:snapToGrid w:val="0"/>
              <w:jc w:val="center"/>
            </w:pPr>
            <w:r>
              <w:t>1,0</w:t>
            </w:r>
          </w:p>
        </w:tc>
        <w:tc>
          <w:tcPr>
            <w:tcW w:w="1651" w:type="dxa"/>
            <w:gridSpan w:val="2"/>
            <w:vMerge w:val="restart"/>
            <w:tcBorders>
              <w:top w:val="single" w:sz="4" w:space="0" w:color="000000"/>
              <w:left w:val="single" w:sz="4" w:space="0" w:color="000000"/>
              <w:bottom w:val="single" w:sz="4" w:space="0" w:color="000000"/>
            </w:tcBorders>
          </w:tcPr>
          <w:p w:rsidR="007F2457" w:rsidRPr="0026618D" w:rsidRDefault="007F2457" w:rsidP="000E0FED">
            <w:pPr>
              <w:snapToGrid w:val="0"/>
            </w:pPr>
            <w:r w:rsidRPr="0026618D">
              <w:t xml:space="preserve"> Поширення серед соціальних партнерів методичних розробок </w:t>
            </w:r>
          </w:p>
        </w:tc>
        <w:tc>
          <w:tcPr>
            <w:tcW w:w="133" w:type="dxa"/>
            <w:gridSpan w:val="3"/>
            <w:tcBorders>
              <w:left w:val="single" w:sz="4" w:space="0" w:color="000000"/>
            </w:tcBorders>
          </w:tcPr>
          <w:p w:rsidR="007F2457" w:rsidRDefault="007F2457" w:rsidP="000E0FED">
            <w:pPr>
              <w:snapToGrid w:val="0"/>
            </w:pPr>
          </w:p>
        </w:tc>
        <w:tc>
          <w:tcPr>
            <w:tcW w:w="20" w:type="dxa"/>
          </w:tcPr>
          <w:p w:rsidR="007F2457" w:rsidRDefault="007F2457" w:rsidP="000E0FED">
            <w:pPr>
              <w:snapToGrid w:val="0"/>
            </w:pPr>
          </w:p>
        </w:tc>
        <w:tc>
          <w:tcPr>
            <w:tcW w:w="60" w:type="dxa"/>
            <w:gridSpan w:val="2"/>
          </w:tcPr>
          <w:p w:rsidR="007F2457" w:rsidRDefault="007F2457" w:rsidP="000E0FED">
            <w:pPr>
              <w:snapToGrid w:val="0"/>
            </w:pPr>
          </w:p>
        </w:tc>
        <w:tc>
          <w:tcPr>
            <w:tcW w:w="40" w:type="dxa"/>
            <w:gridSpan w:val="3"/>
          </w:tcPr>
          <w:p w:rsidR="007F2457" w:rsidRDefault="007F2457" w:rsidP="000E0FED">
            <w:pPr>
              <w:snapToGrid w:val="0"/>
            </w:pPr>
          </w:p>
        </w:tc>
      </w:tr>
      <w:tr w:rsidR="007F2457" w:rsidTr="005B24AF">
        <w:tblPrEx>
          <w:tblCellMar>
            <w:left w:w="0" w:type="dxa"/>
            <w:right w:w="0" w:type="dxa"/>
          </w:tblCellMar>
        </w:tblPrEx>
        <w:trPr>
          <w:gridAfter w:val="1"/>
          <w:wAfter w:w="306" w:type="dxa"/>
        </w:trPr>
        <w:tc>
          <w:tcPr>
            <w:tcW w:w="646"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930" w:type="dxa"/>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2688" w:type="dxa"/>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1957" w:type="dxa"/>
            <w:tcBorders>
              <w:top w:val="single" w:sz="4" w:space="0" w:color="000000"/>
              <w:left w:val="single" w:sz="4" w:space="0" w:color="000000"/>
              <w:bottom w:val="single" w:sz="4" w:space="0" w:color="000000"/>
            </w:tcBorders>
          </w:tcPr>
          <w:p w:rsidR="007F2457" w:rsidRPr="0026618D" w:rsidRDefault="007F2457" w:rsidP="000E0FED">
            <w:pPr>
              <w:snapToGrid w:val="0"/>
            </w:pPr>
            <w:r>
              <w:t>інші джерела</w:t>
            </w:r>
          </w:p>
        </w:tc>
        <w:tc>
          <w:tcPr>
            <w:tcW w:w="1414" w:type="dxa"/>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727" w:type="dxa"/>
            <w:gridSpan w:val="7"/>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724" w:type="dxa"/>
            <w:gridSpan w:val="7"/>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736" w:type="dxa"/>
            <w:gridSpan w:val="5"/>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1651" w:type="dxa"/>
            <w:gridSpan w:val="2"/>
            <w:vMerge/>
            <w:tcBorders>
              <w:top w:val="single" w:sz="4" w:space="0" w:color="000000"/>
              <w:left w:val="single" w:sz="4" w:space="0" w:color="000000"/>
              <w:bottom w:val="single" w:sz="4" w:space="0" w:color="000000"/>
            </w:tcBorders>
          </w:tcPr>
          <w:p w:rsidR="007F2457" w:rsidRPr="0026618D" w:rsidRDefault="007F2457" w:rsidP="000E0FED">
            <w:pPr>
              <w:snapToGrid w:val="0"/>
            </w:pPr>
          </w:p>
        </w:tc>
        <w:tc>
          <w:tcPr>
            <w:tcW w:w="133" w:type="dxa"/>
            <w:gridSpan w:val="3"/>
            <w:tcBorders>
              <w:left w:val="single" w:sz="4" w:space="0" w:color="000000"/>
            </w:tcBorders>
          </w:tcPr>
          <w:p w:rsidR="007F2457" w:rsidRDefault="007F2457" w:rsidP="000E0FED">
            <w:pPr>
              <w:snapToGrid w:val="0"/>
            </w:pPr>
          </w:p>
        </w:tc>
        <w:tc>
          <w:tcPr>
            <w:tcW w:w="20" w:type="dxa"/>
          </w:tcPr>
          <w:p w:rsidR="007F2457" w:rsidRDefault="007F2457" w:rsidP="000E0FED">
            <w:pPr>
              <w:snapToGrid w:val="0"/>
            </w:pPr>
          </w:p>
        </w:tc>
        <w:tc>
          <w:tcPr>
            <w:tcW w:w="60" w:type="dxa"/>
            <w:gridSpan w:val="2"/>
          </w:tcPr>
          <w:p w:rsidR="007F2457" w:rsidRDefault="007F2457" w:rsidP="000E0FED">
            <w:pPr>
              <w:snapToGrid w:val="0"/>
            </w:pPr>
          </w:p>
        </w:tc>
        <w:tc>
          <w:tcPr>
            <w:tcW w:w="40" w:type="dxa"/>
            <w:gridSpan w:val="3"/>
          </w:tcPr>
          <w:p w:rsidR="007F2457" w:rsidRDefault="007F2457" w:rsidP="000E0FED">
            <w:pPr>
              <w:snapToGrid w:val="0"/>
            </w:pPr>
          </w:p>
        </w:tc>
      </w:tr>
      <w:tr w:rsidR="007F2457" w:rsidTr="005B24AF">
        <w:tblPrEx>
          <w:tblCellMar>
            <w:left w:w="0" w:type="dxa"/>
            <w:right w:w="0" w:type="dxa"/>
          </w:tblCellMar>
        </w:tblPrEx>
        <w:trPr>
          <w:gridAfter w:val="1"/>
          <w:wAfter w:w="306" w:type="dxa"/>
          <w:trHeight w:val="3385"/>
        </w:trPr>
        <w:tc>
          <w:tcPr>
            <w:tcW w:w="646" w:type="dxa"/>
            <w:vMerge w:val="restart"/>
            <w:tcBorders>
              <w:top w:val="single" w:sz="4" w:space="0" w:color="000000"/>
              <w:left w:val="single" w:sz="4" w:space="0" w:color="000000"/>
              <w:bottom w:val="single" w:sz="4" w:space="0" w:color="000000"/>
            </w:tcBorders>
          </w:tcPr>
          <w:p w:rsidR="007F2457" w:rsidRDefault="007F2457" w:rsidP="000E0FED">
            <w:pPr>
              <w:snapToGrid w:val="0"/>
            </w:pPr>
            <w:r>
              <w:t xml:space="preserve"> 3.</w:t>
            </w:r>
          </w:p>
        </w:tc>
        <w:tc>
          <w:tcPr>
            <w:tcW w:w="1575" w:type="dxa"/>
            <w:vMerge w:val="restart"/>
            <w:tcBorders>
              <w:top w:val="single" w:sz="4" w:space="0" w:color="000000"/>
              <w:left w:val="single" w:sz="4" w:space="0" w:color="000000"/>
              <w:bottom w:val="single" w:sz="4" w:space="0" w:color="000000"/>
            </w:tcBorders>
          </w:tcPr>
          <w:p w:rsidR="007F2457" w:rsidRDefault="007F2457" w:rsidP="000E0FED">
            <w:pPr>
              <w:snapToGrid w:val="0"/>
              <w:rPr>
                <w:bCs/>
              </w:rPr>
            </w:pPr>
            <w:r>
              <w:rPr>
                <w:bCs/>
              </w:rPr>
              <w:t>Агітаційно-популяристич-ний</w:t>
            </w:r>
          </w:p>
          <w:p w:rsidR="007F2457" w:rsidRDefault="007F2457" w:rsidP="000E0FED">
            <w:pPr>
              <w:snapToGrid w:val="0"/>
              <w:rPr>
                <w:bCs/>
              </w:rPr>
            </w:pPr>
            <w:r>
              <w:rPr>
                <w:bCs/>
              </w:rPr>
              <w:t>(Популяриза-ція ідей  гендерної рівності у сучасному суспільстві)</w:t>
            </w:r>
          </w:p>
        </w:tc>
        <w:tc>
          <w:tcPr>
            <w:tcW w:w="2057" w:type="dxa"/>
            <w:vMerge w:val="restart"/>
            <w:tcBorders>
              <w:top w:val="single" w:sz="4" w:space="0" w:color="000000"/>
              <w:left w:val="single" w:sz="4" w:space="0" w:color="000000"/>
              <w:bottom w:val="single" w:sz="4" w:space="0" w:color="000000"/>
            </w:tcBorders>
          </w:tcPr>
          <w:p w:rsidR="007F2457" w:rsidRPr="0026618D" w:rsidRDefault="007F2457" w:rsidP="000E0FED">
            <w:pPr>
              <w:snapToGrid w:val="0"/>
            </w:pPr>
            <w:r w:rsidRPr="0026618D">
              <w:t>Проведення заходів у рамках</w:t>
            </w:r>
          </w:p>
          <w:p w:rsidR="007F2457" w:rsidRPr="0026618D" w:rsidRDefault="007F2457" w:rsidP="000E0FED">
            <w:pPr>
              <w:snapToGrid w:val="0"/>
            </w:pPr>
            <w:r w:rsidRPr="0026618D">
              <w:t>Міжнародного тижня підтримки грудного вигодовування</w:t>
            </w:r>
          </w:p>
          <w:p w:rsidR="007F2457" w:rsidRPr="0026618D" w:rsidRDefault="007F2457" w:rsidP="000E0FED">
            <w:pPr>
              <w:snapToGrid w:val="0"/>
            </w:pPr>
          </w:p>
          <w:p w:rsidR="007F2457" w:rsidRPr="0026618D" w:rsidRDefault="007F2457" w:rsidP="000E0FED">
            <w:pPr>
              <w:snapToGrid w:val="0"/>
            </w:pPr>
          </w:p>
          <w:p w:rsidR="007F2457" w:rsidRPr="0026618D" w:rsidRDefault="007F2457" w:rsidP="000E0FED">
            <w:pPr>
              <w:snapToGrid w:val="0"/>
            </w:pPr>
          </w:p>
          <w:p w:rsidR="007F2457" w:rsidRPr="0026618D" w:rsidRDefault="007F2457" w:rsidP="000E0FED">
            <w:pPr>
              <w:snapToGrid w:val="0"/>
            </w:pPr>
          </w:p>
          <w:p w:rsidR="007F2457" w:rsidRPr="0026618D" w:rsidRDefault="007F2457" w:rsidP="000E0FED">
            <w:pPr>
              <w:snapToGrid w:val="0"/>
            </w:pPr>
          </w:p>
        </w:tc>
        <w:tc>
          <w:tcPr>
            <w:tcW w:w="930" w:type="dxa"/>
            <w:vMerge w:val="restart"/>
            <w:tcBorders>
              <w:top w:val="single" w:sz="4" w:space="0" w:color="000000"/>
              <w:left w:val="single" w:sz="4" w:space="0" w:color="000000"/>
              <w:bottom w:val="single" w:sz="4" w:space="0" w:color="000000"/>
            </w:tcBorders>
          </w:tcPr>
          <w:p w:rsidR="007F2457" w:rsidRPr="0026618D" w:rsidRDefault="007F2457" w:rsidP="000E0FED">
            <w:pPr>
              <w:snapToGrid w:val="0"/>
              <w:jc w:val="center"/>
            </w:pPr>
            <w:r>
              <w:t>2017-2020</w:t>
            </w:r>
          </w:p>
        </w:tc>
        <w:tc>
          <w:tcPr>
            <w:tcW w:w="2688" w:type="dxa"/>
            <w:vMerge w:val="restart"/>
            <w:tcBorders>
              <w:top w:val="single" w:sz="4" w:space="0" w:color="000000"/>
              <w:left w:val="single" w:sz="4" w:space="0" w:color="000000"/>
              <w:bottom w:val="single" w:sz="4" w:space="0" w:color="000000"/>
            </w:tcBorders>
          </w:tcPr>
          <w:p w:rsidR="007F2457" w:rsidRPr="0026618D" w:rsidRDefault="007F2457" w:rsidP="000E0FED">
            <w:pPr>
              <w:snapToGrid w:val="0"/>
            </w:pPr>
            <w:r>
              <w:t>Черняхівське територіально медичне об»єднання, сектор у справах сім»ї, молоді та спорту райдержадміністрації</w:t>
            </w:r>
          </w:p>
        </w:tc>
        <w:tc>
          <w:tcPr>
            <w:tcW w:w="1957" w:type="dxa"/>
            <w:tcBorders>
              <w:top w:val="single" w:sz="4" w:space="0" w:color="000000"/>
              <w:left w:val="single" w:sz="4" w:space="0" w:color="000000"/>
              <w:bottom w:val="single" w:sz="4" w:space="0" w:color="000000"/>
            </w:tcBorders>
          </w:tcPr>
          <w:p w:rsidR="007F2457" w:rsidRPr="0026618D" w:rsidRDefault="007F2457" w:rsidP="000E0FED">
            <w:pPr>
              <w:snapToGrid w:val="0"/>
            </w:pPr>
            <w:r>
              <w:t>районний</w:t>
            </w:r>
          </w:p>
        </w:tc>
        <w:tc>
          <w:tcPr>
            <w:tcW w:w="3601" w:type="dxa"/>
            <w:gridSpan w:val="20"/>
            <w:tcBorders>
              <w:top w:val="single" w:sz="4" w:space="0" w:color="000000"/>
              <w:left w:val="single" w:sz="4" w:space="0" w:color="000000"/>
              <w:bottom w:val="single" w:sz="4" w:space="0" w:color="000000"/>
            </w:tcBorders>
          </w:tcPr>
          <w:p w:rsidR="007F2457" w:rsidRPr="0026618D" w:rsidRDefault="007F2457" w:rsidP="000E0FED">
            <w:pPr>
              <w:snapToGrid w:val="0"/>
              <w:jc w:val="center"/>
            </w:pPr>
            <w:r w:rsidRPr="0026618D">
              <w:t xml:space="preserve">У межах фінансових </w:t>
            </w:r>
            <w:r>
              <w:t>призначень</w:t>
            </w:r>
          </w:p>
        </w:tc>
        <w:tc>
          <w:tcPr>
            <w:tcW w:w="1651" w:type="dxa"/>
            <w:gridSpan w:val="2"/>
            <w:vMerge w:val="restart"/>
            <w:tcBorders>
              <w:top w:val="single" w:sz="4" w:space="0" w:color="000000"/>
              <w:left w:val="single" w:sz="4" w:space="0" w:color="000000"/>
              <w:bottom w:val="single" w:sz="4" w:space="0" w:color="000000"/>
            </w:tcBorders>
          </w:tcPr>
          <w:p w:rsidR="007F2457" w:rsidRPr="0026618D" w:rsidRDefault="007F2457" w:rsidP="000E0FED">
            <w:pPr>
              <w:snapToGrid w:val="0"/>
            </w:pPr>
            <w:r w:rsidRPr="0026618D">
              <w:t>Пропаганда грудного вигодовування;</w:t>
            </w:r>
          </w:p>
          <w:p w:rsidR="007F2457" w:rsidRPr="0026618D" w:rsidRDefault="007F2457" w:rsidP="000E0FED">
            <w:pPr>
              <w:snapToGrid w:val="0"/>
            </w:pPr>
            <w:r w:rsidRPr="0026618D">
              <w:t>привернення уваги широкого загалу до даного питання</w:t>
            </w:r>
          </w:p>
        </w:tc>
        <w:tc>
          <w:tcPr>
            <w:tcW w:w="133" w:type="dxa"/>
            <w:gridSpan w:val="3"/>
            <w:tcBorders>
              <w:left w:val="single" w:sz="4" w:space="0" w:color="000000"/>
            </w:tcBorders>
          </w:tcPr>
          <w:p w:rsidR="007F2457" w:rsidRDefault="007F2457" w:rsidP="000E0FED">
            <w:pPr>
              <w:snapToGrid w:val="0"/>
            </w:pPr>
          </w:p>
        </w:tc>
        <w:tc>
          <w:tcPr>
            <w:tcW w:w="20" w:type="dxa"/>
          </w:tcPr>
          <w:p w:rsidR="007F2457" w:rsidRDefault="007F2457" w:rsidP="000E0FED">
            <w:pPr>
              <w:snapToGrid w:val="0"/>
            </w:pPr>
          </w:p>
        </w:tc>
        <w:tc>
          <w:tcPr>
            <w:tcW w:w="60" w:type="dxa"/>
            <w:gridSpan w:val="2"/>
          </w:tcPr>
          <w:p w:rsidR="007F2457" w:rsidRDefault="007F2457" w:rsidP="000E0FED">
            <w:pPr>
              <w:snapToGrid w:val="0"/>
            </w:pPr>
          </w:p>
        </w:tc>
        <w:tc>
          <w:tcPr>
            <w:tcW w:w="40" w:type="dxa"/>
            <w:gridSpan w:val="3"/>
          </w:tcPr>
          <w:p w:rsidR="007F2457" w:rsidRDefault="007F2457" w:rsidP="000E0FED">
            <w:pPr>
              <w:snapToGrid w:val="0"/>
            </w:pPr>
          </w:p>
        </w:tc>
      </w:tr>
      <w:tr w:rsidR="007F2457" w:rsidTr="005B24AF">
        <w:tblPrEx>
          <w:tblCellMar>
            <w:left w:w="0" w:type="dxa"/>
            <w:right w:w="0" w:type="dxa"/>
          </w:tblCellMar>
        </w:tblPrEx>
        <w:trPr>
          <w:gridAfter w:val="1"/>
          <w:wAfter w:w="306" w:type="dxa"/>
        </w:trPr>
        <w:tc>
          <w:tcPr>
            <w:tcW w:w="646"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930"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688"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957" w:type="dxa"/>
            <w:tcBorders>
              <w:top w:val="single" w:sz="4" w:space="0" w:color="000000"/>
              <w:left w:val="single" w:sz="4" w:space="0" w:color="000000"/>
              <w:bottom w:val="single" w:sz="4" w:space="0" w:color="000000"/>
            </w:tcBorders>
          </w:tcPr>
          <w:p w:rsidR="007F2457" w:rsidRDefault="007F2457" w:rsidP="000E0FED">
            <w:pPr>
              <w:snapToGrid w:val="0"/>
            </w:pPr>
            <w:r>
              <w:t>інші джерела</w:t>
            </w:r>
          </w:p>
        </w:tc>
        <w:tc>
          <w:tcPr>
            <w:tcW w:w="1414" w:type="dxa"/>
            <w:tcBorders>
              <w:top w:val="single" w:sz="4" w:space="0" w:color="000000"/>
              <w:left w:val="single" w:sz="4" w:space="0" w:color="000000"/>
              <w:bottom w:val="single" w:sz="4" w:space="0" w:color="000000"/>
            </w:tcBorders>
          </w:tcPr>
          <w:p w:rsidR="007F2457" w:rsidRDefault="007F2457" w:rsidP="000E0FED">
            <w:pPr>
              <w:snapToGrid w:val="0"/>
            </w:pPr>
          </w:p>
        </w:tc>
        <w:tc>
          <w:tcPr>
            <w:tcW w:w="727" w:type="dxa"/>
            <w:gridSpan w:val="7"/>
            <w:tcBorders>
              <w:top w:val="single" w:sz="4" w:space="0" w:color="000000"/>
              <w:left w:val="single" w:sz="4" w:space="0" w:color="000000"/>
              <w:bottom w:val="single" w:sz="4" w:space="0" w:color="000000"/>
            </w:tcBorders>
          </w:tcPr>
          <w:p w:rsidR="007F2457" w:rsidRDefault="007F2457" w:rsidP="000E0FED">
            <w:pPr>
              <w:snapToGrid w:val="0"/>
            </w:pPr>
          </w:p>
        </w:tc>
        <w:tc>
          <w:tcPr>
            <w:tcW w:w="724" w:type="dxa"/>
            <w:gridSpan w:val="7"/>
            <w:tcBorders>
              <w:top w:val="single" w:sz="4" w:space="0" w:color="000000"/>
              <w:left w:val="single" w:sz="4" w:space="0" w:color="000000"/>
              <w:bottom w:val="single" w:sz="4" w:space="0" w:color="000000"/>
            </w:tcBorders>
          </w:tcPr>
          <w:p w:rsidR="007F2457" w:rsidRDefault="007F2457" w:rsidP="000E0FED">
            <w:pPr>
              <w:snapToGrid w:val="0"/>
            </w:pPr>
          </w:p>
        </w:tc>
        <w:tc>
          <w:tcPr>
            <w:tcW w:w="736" w:type="dxa"/>
            <w:gridSpan w:val="5"/>
            <w:tcBorders>
              <w:top w:val="single" w:sz="4" w:space="0" w:color="000000"/>
              <w:left w:val="single" w:sz="4" w:space="0" w:color="000000"/>
              <w:bottom w:val="single" w:sz="4" w:space="0" w:color="000000"/>
            </w:tcBorders>
          </w:tcPr>
          <w:p w:rsidR="007F2457" w:rsidRDefault="007F2457" w:rsidP="000E0FED">
            <w:pPr>
              <w:snapToGrid w:val="0"/>
            </w:pPr>
          </w:p>
        </w:tc>
        <w:tc>
          <w:tcPr>
            <w:tcW w:w="1651" w:type="dxa"/>
            <w:gridSpan w:val="2"/>
            <w:vMerge/>
            <w:tcBorders>
              <w:top w:val="single" w:sz="4" w:space="0" w:color="000000"/>
              <w:left w:val="single" w:sz="4" w:space="0" w:color="000000"/>
              <w:bottom w:val="single" w:sz="4" w:space="0" w:color="000000"/>
            </w:tcBorders>
          </w:tcPr>
          <w:p w:rsidR="007F2457" w:rsidRDefault="007F2457" w:rsidP="000E0FED">
            <w:pPr>
              <w:snapToGrid w:val="0"/>
            </w:pPr>
          </w:p>
        </w:tc>
        <w:tc>
          <w:tcPr>
            <w:tcW w:w="133" w:type="dxa"/>
            <w:gridSpan w:val="3"/>
            <w:tcBorders>
              <w:left w:val="single" w:sz="4" w:space="0" w:color="000000"/>
            </w:tcBorders>
          </w:tcPr>
          <w:p w:rsidR="007F2457" w:rsidRDefault="007F2457" w:rsidP="000E0FED">
            <w:pPr>
              <w:snapToGrid w:val="0"/>
            </w:pPr>
          </w:p>
        </w:tc>
        <w:tc>
          <w:tcPr>
            <w:tcW w:w="20" w:type="dxa"/>
          </w:tcPr>
          <w:p w:rsidR="007F2457" w:rsidRDefault="007F2457" w:rsidP="000E0FED">
            <w:pPr>
              <w:snapToGrid w:val="0"/>
            </w:pPr>
          </w:p>
        </w:tc>
        <w:tc>
          <w:tcPr>
            <w:tcW w:w="60" w:type="dxa"/>
            <w:gridSpan w:val="2"/>
          </w:tcPr>
          <w:p w:rsidR="007F2457" w:rsidRDefault="007F2457" w:rsidP="000E0FED">
            <w:pPr>
              <w:snapToGrid w:val="0"/>
            </w:pPr>
          </w:p>
        </w:tc>
        <w:tc>
          <w:tcPr>
            <w:tcW w:w="40" w:type="dxa"/>
            <w:gridSpan w:val="3"/>
          </w:tcPr>
          <w:p w:rsidR="007F2457" w:rsidRDefault="007F2457" w:rsidP="000E0FED">
            <w:pPr>
              <w:snapToGrid w:val="0"/>
            </w:pPr>
          </w:p>
        </w:tc>
      </w:tr>
      <w:tr w:rsidR="007F2457" w:rsidTr="005B24AF">
        <w:tblPrEx>
          <w:tblCellMar>
            <w:left w:w="0" w:type="dxa"/>
            <w:right w:w="0" w:type="dxa"/>
          </w:tblCellMar>
        </w:tblPrEx>
        <w:trPr>
          <w:gridAfter w:val="1"/>
          <w:wAfter w:w="306" w:type="dxa"/>
        </w:trPr>
        <w:tc>
          <w:tcPr>
            <w:tcW w:w="646" w:type="dxa"/>
            <w:vMerge w:val="restart"/>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val="restart"/>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val="restart"/>
            <w:tcBorders>
              <w:top w:val="single" w:sz="4" w:space="0" w:color="000000"/>
              <w:left w:val="single" w:sz="4" w:space="0" w:color="000000"/>
              <w:bottom w:val="single" w:sz="4" w:space="0" w:color="000000"/>
            </w:tcBorders>
          </w:tcPr>
          <w:p w:rsidR="007F2457" w:rsidRDefault="007F2457" w:rsidP="000E0FED">
            <w:pPr>
              <w:snapToGrid w:val="0"/>
            </w:pPr>
            <w:r>
              <w:t>Проведення заходів з нагоди Дня батька</w:t>
            </w:r>
          </w:p>
          <w:p w:rsidR="007F2457" w:rsidRDefault="007F2457" w:rsidP="000E0FED">
            <w:pPr>
              <w:snapToGrid w:val="0"/>
            </w:pPr>
          </w:p>
          <w:p w:rsidR="007F2457" w:rsidRDefault="007F2457" w:rsidP="000E0FED">
            <w:pPr>
              <w:snapToGrid w:val="0"/>
            </w:pPr>
          </w:p>
          <w:p w:rsidR="007F2457" w:rsidRDefault="007F2457" w:rsidP="000E0FED">
            <w:pPr>
              <w:snapToGrid w:val="0"/>
            </w:pPr>
          </w:p>
          <w:p w:rsidR="007F2457" w:rsidRDefault="007F2457" w:rsidP="000E0FED">
            <w:pPr>
              <w:snapToGrid w:val="0"/>
            </w:pPr>
          </w:p>
          <w:p w:rsidR="007F2457" w:rsidRDefault="007F2457" w:rsidP="000E0FED">
            <w:pPr>
              <w:snapToGrid w:val="0"/>
            </w:pPr>
          </w:p>
        </w:tc>
        <w:tc>
          <w:tcPr>
            <w:tcW w:w="930" w:type="dxa"/>
            <w:vMerge w:val="restart"/>
            <w:tcBorders>
              <w:top w:val="single" w:sz="4" w:space="0" w:color="000000"/>
              <w:left w:val="single" w:sz="4" w:space="0" w:color="000000"/>
              <w:bottom w:val="single" w:sz="4" w:space="0" w:color="000000"/>
            </w:tcBorders>
          </w:tcPr>
          <w:p w:rsidR="007F2457" w:rsidRDefault="007F2457" w:rsidP="000E0FED">
            <w:pPr>
              <w:snapToGrid w:val="0"/>
              <w:jc w:val="center"/>
            </w:pPr>
            <w:r>
              <w:t>2017-2020</w:t>
            </w:r>
          </w:p>
        </w:tc>
        <w:tc>
          <w:tcPr>
            <w:tcW w:w="2688" w:type="dxa"/>
            <w:vMerge w:val="restart"/>
            <w:tcBorders>
              <w:top w:val="single" w:sz="4" w:space="0" w:color="000000"/>
              <w:left w:val="single" w:sz="4" w:space="0" w:color="000000"/>
              <w:bottom w:val="single" w:sz="4" w:space="0" w:color="000000"/>
            </w:tcBorders>
          </w:tcPr>
          <w:p w:rsidR="007F2457" w:rsidRDefault="007F2457" w:rsidP="000E0FED">
            <w:pPr>
              <w:snapToGrid w:val="0"/>
            </w:pPr>
            <w:r>
              <w:t>Сектор у справах сім’ї, молоді та спорту райдержадміністрації,  сільські, селищні ради (за згодою)</w:t>
            </w:r>
          </w:p>
          <w:p w:rsidR="007F2457" w:rsidRDefault="007F2457" w:rsidP="000E0FED">
            <w:pPr>
              <w:snapToGrid w:val="0"/>
            </w:pPr>
          </w:p>
        </w:tc>
        <w:tc>
          <w:tcPr>
            <w:tcW w:w="1957" w:type="dxa"/>
            <w:tcBorders>
              <w:top w:val="single" w:sz="4" w:space="0" w:color="000000"/>
              <w:left w:val="single" w:sz="4" w:space="0" w:color="000000"/>
              <w:bottom w:val="single" w:sz="4" w:space="0" w:color="000000"/>
            </w:tcBorders>
          </w:tcPr>
          <w:p w:rsidR="007F2457" w:rsidRDefault="007F2457" w:rsidP="000E0FED">
            <w:pPr>
              <w:snapToGrid w:val="0"/>
            </w:pPr>
            <w:r>
              <w:t>районний</w:t>
            </w:r>
          </w:p>
        </w:tc>
        <w:tc>
          <w:tcPr>
            <w:tcW w:w="1414" w:type="dxa"/>
            <w:tcBorders>
              <w:top w:val="single" w:sz="4" w:space="0" w:color="000000"/>
              <w:left w:val="single" w:sz="4" w:space="0" w:color="000000"/>
              <w:bottom w:val="single" w:sz="4" w:space="0" w:color="000000"/>
            </w:tcBorders>
          </w:tcPr>
          <w:p w:rsidR="007F2457" w:rsidRDefault="007F2457" w:rsidP="000E0FED">
            <w:pPr>
              <w:snapToGrid w:val="0"/>
              <w:jc w:val="center"/>
            </w:pPr>
            <w:r>
              <w:t>1,0</w:t>
            </w:r>
          </w:p>
          <w:p w:rsidR="007F2457" w:rsidRDefault="007F2457" w:rsidP="000E0FED">
            <w:pPr>
              <w:snapToGrid w:val="0"/>
              <w:jc w:val="center"/>
            </w:pPr>
          </w:p>
        </w:tc>
        <w:tc>
          <w:tcPr>
            <w:tcW w:w="727" w:type="dxa"/>
            <w:gridSpan w:val="7"/>
            <w:tcBorders>
              <w:top w:val="single" w:sz="4" w:space="0" w:color="000000"/>
              <w:left w:val="single" w:sz="4" w:space="0" w:color="000000"/>
              <w:bottom w:val="single" w:sz="4" w:space="0" w:color="000000"/>
            </w:tcBorders>
          </w:tcPr>
          <w:p w:rsidR="007F2457" w:rsidRDefault="007F2457" w:rsidP="000E0FED">
            <w:pPr>
              <w:snapToGrid w:val="0"/>
              <w:jc w:val="center"/>
            </w:pPr>
            <w:r>
              <w:t>1,0</w:t>
            </w:r>
          </w:p>
        </w:tc>
        <w:tc>
          <w:tcPr>
            <w:tcW w:w="724" w:type="dxa"/>
            <w:gridSpan w:val="7"/>
            <w:tcBorders>
              <w:top w:val="single" w:sz="4" w:space="0" w:color="000000"/>
              <w:left w:val="single" w:sz="4" w:space="0" w:color="000000"/>
              <w:bottom w:val="single" w:sz="4" w:space="0" w:color="000000"/>
            </w:tcBorders>
          </w:tcPr>
          <w:p w:rsidR="007F2457" w:rsidRDefault="007F2457" w:rsidP="000E0FED">
            <w:pPr>
              <w:snapToGrid w:val="0"/>
              <w:jc w:val="center"/>
            </w:pPr>
            <w:r>
              <w:t>1,5</w:t>
            </w:r>
          </w:p>
        </w:tc>
        <w:tc>
          <w:tcPr>
            <w:tcW w:w="736" w:type="dxa"/>
            <w:gridSpan w:val="5"/>
            <w:tcBorders>
              <w:top w:val="single" w:sz="4" w:space="0" w:color="000000"/>
              <w:left w:val="single" w:sz="4" w:space="0" w:color="000000"/>
              <w:bottom w:val="single" w:sz="4" w:space="0" w:color="000000"/>
            </w:tcBorders>
          </w:tcPr>
          <w:p w:rsidR="007F2457" w:rsidRDefault="007F2457" w:rsidP="000E0FED">
            <w:pPr>
              <w:snapToGrid w:val="0"/>
              <w:jc w:val="center"/>
            </w:pPr>
            <w:r>
              <w:t>1,5</w:t>
            </w:r>
          </w:p>
        </w:tc>
        <w:tc>
          <w:tcPr>
            <w:tcW w:w="1651" w:type="dxa"/>
            <w:gridSpan w:val="2"/>
            <w:vMerge w:val="restart"/>
            <w:tcBorders>
              <w:top w:val="single" w:sz="4" w:space="0" w:color="000000"/>
              <w:left w:val="single" w:sz="4" w:space="0" w:color="000000"/>
              <w:bottom w:val="single" w:sz="4" w:space="0" w:color="000000"/>
            </w:tcBorders>
          </w:tcPr>
          <w:p w:rsidR="007F2457" w:rsidRDefault="007F2457" w:rsidP="000E0FED">
            <w:pPr>
              <w:snapToGrid w:val="0"/>
            </w:pPr>
            <w:r>
              <w:t xml:space="preserve">Привернення уваги до питання відповідально-го батьківства </w:t>
            </w:r>
          </w:p>
        </w:tc>
        <w:tc>
          <w:tcPr>
            <w:tcW w:w="133" w:type="dxa"/>
            <w:gridSpan w:val="3"/>
            <w:tcBorders>
              <w:left w:val="single" w:sz="4" w:space="0" w:color="000000"/>
            </w:tcBorders>
          </w:tcPr>
          <w:p w:rsidR="007F2457" w:rsidRDefault="007F2457" w:rsidP="000E0FED">
            <w:pPr>
              <w:snapToGrid w:val="0"/>
            </w:pPr>
          </w:p>
        </w:tc>
        <w:tc>
          <w:tcPr>
            <w:tcW w:w="20" w:type="dxa"/>
          </w:tcPr>
          <w:p w:rsidR="007F2457" w:rsidRDefault="007F2457" w:rsidP="000E0FED">
            <w:pPr>
              <w:snapToGrid w:val="0"/>
            </w:pPr>
          </w:p>
        </w:tc>
        <w:tc>
          <w:tcPr>
            <w:tcW w:w="60" w:type="dxa"/>
            <w:gridSpan w:val="2"/>
          </w:tcPr>
          <w:p w:rsidR="007F2457" w:rsidRDefault="007F2457" w:rsidP="000E0FED">
            <w:pPr>
              <w:snapToGrid w:val="0"/>
            </w:pPr>
          </w:p>
        </w:tc>
        <w:tc>
          <w:tcPr>
            <w:tcW w:w="40" w:type="dxa"/>
            <w:gridSpan w:val="3"/>
          </w:tcPr>
          <w:p w:rsidR="007F2457" w:rsidRDefault="007F2457" w:rsidP="000E0FED">
            <w:pPr>
              <w:snapToGrid w:val="0"/>
            </w:pPr>
          </w:p>
        </w:tc>
      </w:tr>
      <w:tr w:rsidR="007F2457" w:rsidTr="005B24AF">
        <w:tblPrEx>
          <w:tblCellMar>
            <w:left w:w="0" w:type="dxa"/>
            <w:right w:w="0" w:type="dxa"/>
          </w:tblCellMar>
        </w:tblPrEx>
        <w:trPr>
          <w:gridAfter w:val="1"/>
          <w:wAfter w:w="306" w:type="dxa"/>
        </w:trPr>
        <w:tc>
          <w:tcPr>
            <w:tcW w:w="646"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930"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688"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957" w:type="dxa"/>
            <w:tcBorders>
              <w:top w:val="single" w:sz="4" w:space="0" w:color="000000"/>
              <w:left w:val="single" w:sz="4" w:space="0" w:color="000000"/>
              <w:bottom w:val="single" w:sz="4" w:space="0" w:color="000000"/>
            </w:tcBorders>
          </w:tcPr>
          <w:p w:rsidR="007F2457" w:rsidRDefault="007F2457" w:rsidP="000E0FED">
            <w:pPr>
              <w:snapToGrid w:val="0"/>
            </w:pPr>
            <w:r>
              <w:t>інші джерела</w:t>
            </w:r>
          </w:p>
        </w:tc>
        <w:tc>
          <w:tcPr>
            <w:tcW w:w="1414" w:type="dxa"/>
            <w:tcBorders>
              <w:top w:val="single" w:sz="4" w:space="0" w:color="000000"/>
              <w:left w:val="single" w:sz="4" w:space="0" w:color="000000"/>
              <w:bottom w:val="single" w:sz="4" w:space="0" w:color="000000"/>
            </w:tcBorders>
          </w:tcPr>
          <w:p w:rsidR="007F2457" w:rsidRDefault="007F2457" w:rsidP="000E0FED">
            <w:pPr>
              <w:snapToGrid w:val="0"/>
            </w:pPr>
          </w:p>
        </w:tc>
        <w:tc>
          <w:tcPr>
            <w:tcW w:w="727" w:type="dxa"/>
            <w:gridSpan w:val="7"/>
            <w:tcBorders>
              <w:top w:val="single" w:sz="4" w:space="0" w:color="000000"/>
              <w:left w:val="single" w:sz="4" w:space="0" w:color="000000"/>
              <w:bottom w:val="single" w:sz="4" w:space="0" w:color="000000"/>
            </w:tcBorders>
          </w:tcPr>
          <w:p w:rsidR="007F2457" w:rsidRDefault="007F2457" w:rsidP="000E0FED">
            <w:pPr>
              <w:snapToGrid w:val="0"/>
            </w:pPr>
          </w:p>
        </w:tc>
        <w:tc>
          <w:tcPr>
            <w:tcW w:w="724" w:type="dxa"/>
            <w:gridSpan w:val="7"/>
            <w:tcBorders>
              <w:top w:val="single" w:sz="4" w:space="0" w:color="000000"/>
              <w:left w:val="single" w:sz="4" w:space="0" w:color="000000"/>
              <w:bottom w:val="single" w:sz="4" w:space="0" w:color="000000"/>
            </w:tcBorders>
          </w:tcPr>
          <w:p w:rsidR="007F2457" w:rsidRDefault="007F2457" w:rsidP="000E0FED">
            <w:pPr>
              <w:snapToGrid w:val="0"/>
            </w:pPr>
          </w:p>
        </w:tc>
        <w:tc>
          <w:tcPr>
            <w:tcW w:w="736" w:type="dxa"/>
            <w:gridSpan w:val="5"/>
            <w:tcBorders>
              <w:top w:val="single" w:sz="4" w:space="0" w:color="000000"/>
              <w:left w:val="single" w:sz="4" w:space="0" w:color="000000"/>
              <w:bottom w:val="single" w:sz="4" w:space="0" w:color="000000"/>
            </w:tcBorders>
          </w:tcPr>
          <w:p w:rsidR="007F2457" w:rsidRDefault="007F2457" w:rsidP="000E0FED">
            <w:pPr>
              <w:snapToGrid w:val="0"/>
            </w:pPr>
          </w:p>
        </w:tc>
        <w:tc>
          <w:tcPr>
            <w:tcW w:w="1651" w:type="dxa"/>
            <w:gridSpan w:val="2"/>
            <w:vMerge/>
            <w:tcBorders>
              <w:top w:val="single" w:sz="4" w:space="0" w:color="000000"/>
              <w:left w:val="single" w:sz="4" w:space="0" w:color="000000"/>
              <w:bottom w:val="single" w:sz="4" w:space="0" w:color="000000"/>
            </w:tcBorders>
          </w:tcPr>
          <w:p w:rsidR="007F2457" w:rsidRDefault="007F2457" w:rsidP="000E0FED">
            <w:pPr>
              <w:snapToGrid w:val="0"/>
            </w:pPr>
          </w:p>
        </w:tc>
        <w:tc>
          <w:tcPr>
            <w:tcW w:w="133" w:type="dxa"/>
            <w:gridSpan w:val="3"/>
            <w:tcBorders>
              <w:left w:val="single" w:sz="4" w:space="0" w:color="000000"/>
            </w:tcBorders>
          </w:tcPr>
          <w:p w:rsidR="007F2457" w:rsidRDefault="007F2457" w:rsidP="000E0FED">
            <w:pPr>
              <w:snapToGrid w:val="0"/>
            </w:pPr>
          </w:p>
        </w:tc>
        <w:tc>
          <w:tcPr>
            <w:tcW w:w="20" w:type="dxa"/>
          </w:tcPr>
          <w:p w:rsidR="007F2457" w:rsidRDefault="007F2457" w:rsidP="000E0FED">
            <w:pPr>
              <w:snapToGrid w:val="0"/>
            </w:pPr>
          </w:p>
        </w:tc>
        <w:tc>
          <w:tcPr>
            <w:tcW w:w="60" w:type="dxa"/>
            <w:gridSpan w:val="2"/>
          </w:tcPr>
          <w:p w:rsidR="007F2457" w:rsidRDefault="007F2457" w:rsidP="000E0FED">
            <w:pPr>
              <w:snapToGrid w:val="0"/>
            </w:pPr>
          </w:p>
        </w:tc>
        <w:tc>
          <w:tcPr>
            <w:tcW w:w="40" w:type="dxa"/>
            <w:gridSpan w:val="3"/>
          </w:tcPr>
          <w:p w:rsidR="007F2457" w:rsidRDefault="007F2457" w:rsidP="000E0FED">
            <w:pPr>
              <w:snapToGrid w:val="0"/>
            </w:pPr>
          </w:p>
        </w:tc>
      </w:tr>
      <w:tr w:rsidR="007F2457" w:rsidTr="005B24AF">
        <w:tblPrEx>
          <w:tblCellMar>
            <w:left w:w="0" w:type="dxa"/>
            <w:right w:w="0" w:type="dxa"/>
          </w:tblCellMar>
        </w:tblPrEx>
        <w:trPr>
          <w:gridAfter w:val="1"/>
          <w:wAfter w:w="306" w:type="dxa"/>
        </w:trPr>
        <w:tc>
          <w:tcPr>
            <w:tcW w:w="646" w:type="dxa"/>
            <w:vMerge w:val="restart"/>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val="restart"/>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val="restart"/>
            <w:tcBorders>
              <w:top w:val="single" w:sz="4" w:space="0" w:color="000000"/>
              <w:left w:val="single" w:sz="4" w:space="0" w:color="000000"/>
              <w:bottom w:val="single" w:sz="4" w:space="0" w:color="000000"/>
            </w:tcBorders>
          </w:tcPr>
          <w:p w:rsidR="007F2457" w:rsidRDefault="007F2457" w:rsidP="000E0FED">
            <w:pPr>
              <w:snapToGrid w:val="0"/>
            </w:pPr>
            <w:r>
              <w:t>Проведення тематичних конкурсів малюнків, творів-есе, фоторобіт, агітаційних бригад, соціальної реклами з зазначеного напрямку</w:t>
            </w:r>
          </w:p>
        </w:tc>
        <w:tc>
          <w:tcPr>
            <w:tcW w:w="930" w:type="dxa"/>
            <w:vMerge w:val="restart"/>
            <w:tcBorders>
              <w:top w:val="single" w:sz="4" w:space="0" w:color="000000"/>
              <w:left w:val="single" w:sz="4" w:space="0" w:color="000000"/>
              <w:bottom w:val="single" w:sz="4" w:space="0" w:color="000000"/>
            </w:tcBorders>
          </w:tcPr>
          <w:p w:rsidR="007F2457" w:rsidRDefault="007F2457" w:rsidP="000E0FED">
            <w:pPr>
              <w:snapToGrid w:val="0"/>
              <w:jc w:val="center"/>
            </w:pPr>
            <w:r>
              <w:t>2017-2020</w:t>
            </w:r>
          </w:p>
        </w:tc>
        <w:tc>
          <w:tcPr>
            <w:tcW w:w="2688" w:type="dxa"/>
            <w:vMerge w:val="restart"/>
            <w:tcBorders>
              <w:top w:val="single" w:sz="4" w:space="0" w:color="000000"/>
              <w:left w:val="single" w:sz="4" w:space="0" w:color="000000"/>
              <w:bottom w:val="single" w:sz="4" w:space="0" w:color="000000"/>
            </w:tcBorders>
          </w:tcPr>
          <w:p w:rsidR="007F2457" w:rsidRDefault="007F2457" w:rsidP="000E0FED">
            <w:pPr>
              <w:snapToGrid w:val="0"/>
            </w:pPr>
            <w:r>
              <w:t>Сектор у справах сім’ї, молоді та спорту, райдержадміністрації, сільські, селищні ради (за згодою)</w:t>
            </w:r>
          </w:p>
          <w:p w:rsidR="007F2457" w:rsidRDefault="007F2457" w:rsidP="000E0FED">
            <w:pPr>
              <w:snapToGrid w:val="0"/>
            </w:pPr>
          </w:p>
        </w:tc>
        <w:tc>
          <w:tcPr>
            <w:tcW w:w="1957" w:type="dxa"/>
            <w:tcBorders>
              <w:top w:val="single" w:sz="4" w:space="0" w:color="000000"/>
              <w:left w:val="single" w:sz="4" w:space="0" w:color="000000"/>
              <w:bottom w:val="single" w:sz="4" w:space="0" w:color="000000"/>
            </w:tcBorders>
          </w:tcPr>
          <w:p w:rsidR="007F2457" w:rsidRDefault="007F2457" w:rsidP="000E0FED">
            <w:pPr>
              <w:snapToGrid w:val="0"/>
            </w:pPr>
            <w:r>
              <w:t>районний</w:t>
            </w:r>
          </w:p>
        </w:tc>
        <w:tc>
          <w:tcPr>
            <w:tcW w:w="1414" w:type="dxa"/>
            <w:tcBorders>
              <w:top w:val="single" w:sz="4" w:space="0" w:color="000000"/>
              <w:left w:val="single" w:sz="4" w:space="0" w:color="000000"/>
              <w:bottom w:val="single" w:sz="4" w:space="0" w:color="000000"/>
            </w:tcBorders>
          </w:tcPr>
          <w:p w:rsidR="007F2457" w:rsidRDefault="007F2457" w:rsidP="000E0FED">
            <w:pPr>
              <w:snapToGrid w:val="0"/>
              <w:jc w:val="center"/>
            </w:pPr>
            <w:r>
              <w:t>1,0</w:t>
            </w:r>
          </w:p>
          <w:p w:rsidR="007F2457" w:rsidRDefault="007F2457" w:rsidP="000E0FED">
            <w:pPr>
              <w:snapToGrid w:val="0"/>
              <w:jc w:val="center"/>
            </w:pPr>
          </w:p>
        </w:tc>
        <w:tc>
          <w:tcPr>
            <w:tcW w:w="727" w:type="dxa"/>
            <w:gridSpan w:val="7"/>
            <w:tcBorders>
              <w:top w:val="single" w:sz="4" w:space="0" w:color="000000"/>
              <w:left w:val="single" w:sz="4" w:space="0" w:color="000000"/>
              <w:bottom w:val="single" w:sz="4" w:space="0" w:color="000000"/>
            </w:tcBorders>
          </w:tcPr>
          <w:p w:rsidR="007F2457" w:rsidRDefault="007F2457" w:rsidP="000E0FED">
            <w:pPr>
              <w:snapToGrid w:val="0"/>
              <w:jc w:val="center"/>
            </w:pPr>
            <w:r>
              <w:t>1,5</w:t>
            </w:r>
          </w:p>
        </w:tc>
        <w:tc>
          <w:tcPr>
            <w:tcW w:w="724" w:type="dxa"/>
            <w:gridSpan w:val="7"/>
            <w:tcBorders>
              <w:top w:val="single" w:sz="4" w:space="0" w:color="000000"/>
              <w:left w:val="single" w:sz="4" w:space="0" w:color="000000"/>
              <w:bottom w:val="single" w:sz="4" w:space="0" w:color="000000"/>
            </w:tcBorders>
          </w:tcPr>
          <w:p w:rsidR="007F2457" w:rsidRDefault="007F2457" w:rsidP="000E0FED">
            <w:pPr>
              <w:snapToGrid w:val="0"/>
              <w:jc w:val="center"/>
            </w:pPr>
            <w:r>
              <w:t>1,5</w:t>
            </w:r>
          </w:p>
        </w:tc>
        <w:tc>
          <w:tcPr>
            <w:tcW w:w="736" w:type="dxa"/>
            <w:gridSpan w:val="5"/>
            <w:tcBorders>
              <w:top w:val="single" w:sz="4" w:space="0" w:color="000000"/>
              <w:left w:val="single" w:sz="4" w:space="0" w:color="000000"/>
              <w:bottom w:val="single" w:sz="4" w:space="0" w:color="000000"/>
            </w:tcBorders>
          </w:tcPr>
          <w:p w:rsidR="007F2457" w:rsidRDefault="007F2457" w:rsidP="000E0FED">
            <w:pPr>
              <w:snapToGrid w:val="0"/>
              <w:jc w:val="center"/>
            </w:pPr>
            <w:r>
              <w:t>2,0</w:t>
            </w:r>
          </w:p>
        </w:tc>
        <w:tc>
          <w:tcPr>
            <w:tcW w:w="1651" w:type="dxa"/>
            <w:gridSpan w:val="2"/>
            <w:vMerge w:val="restart"/>
            <w:tcBorders>
              <w:top w:val="single" w:sz="4" w:space="0" w:color="000000"/>
              <w:left w:val="single" w:sz="4" w:space="0" w:color="000000"/>
              <w:bottom w:val="single" w:sz="4" w:space="0" w:color="000000"/>
            </w:tcBorders>
          </w:tcPr>
          <w:p w:rsidR="007F2457" w:rsidRDefault="007F2457" w:rsidP="000E0FED">
            <w:pPr>
              <w:snapToGrid w:val="0"/>
            </w:pPr>
            <w:r>
              <w:t>Залучення широкого загалу до впровадження гендерних підходів;</w:t>
            </w:r>
          </w:p>
          <w:p w:rsidR="007F2457" w:rsidRDefault="007F2457" w:rsidP="000E0FED">
            <w:pPr>
              <w:snapToGrid w:val="0"/>
            </w:pPr>
            <w:r>
              <w:t>розвиток творчого потенціалу різних категорій населення</w:t>
            </w:r>
          </w:p>
        </w:tc>
        <w:tc>
          <w:tcPr>
            <w:tcW w:w="133" w:type="dxa"/>
            <w:gridSpan w:val="3"/>
            <w:tcBorders>
              <w:left w:val="single" w:sz="4" w:space="0" w:color="000000"/>
            </w:tcBorders>
          </w:tcPr>
          <w:p w:rsidR="007F2457" w:rsidRDefault="007F2457" w:rsidP="000E0FED">
            <w:pPr>
              <w:snapToGrid w:val="0"/>
            </w:pPr>
          </w:p>
        </w:tc>
        <w:tc>
          <w:tcPr>
            <w:tcW w:w="20" w:type="dxa"/>
          </w:tcPr>
          <w:p w:rsidR="007F2457" w:rsidRDefault="007F2457" w:rsidP="000E0FED">
            <w:pPr>
              <w:snapToGrid w:val="0"/>
            </w:pPr>
          </w:p>
        </w:tc>
        <w:tc>
          <w:tcPr>
            <w:tcW w:w="60" w:type="dxa"/>
            <w:gridSpan w:val="2"/>
          </w:tcPr>
          <w:p w:rsidR="007F2457" w:rsidRDefault="007F2457" w:rsidP="000E0FED">
            <w:pPr>
              <w:snapToGrid w:val="0"/>
            </w:pPr>
          </w:p>
        </w:tc>
        <w:tc>
          <w:tcPr>
            <w:tcW w:w="40" w:type="dxa"/>
            <w:gridSpan w:val="3"/>
          </w:tcPr>
          <w:p w:rsidR="007F2457" w:rsidRDefault="007F2457" w:rsidP="000E0FED">
            <w:pPr>
              <w:snapToGrid w:val="0"/>
            </w:pPr>
          </w:p>
        </w:tc>
      </w:tr>
      <w:tr w:rsidR="007F2457" w:rsidTr="005B24AF">
        <w:tblPrEx>
          <w:tblCellMar>
            <w:left w:w="0" w:type="dxa"/>
            <w:right w:w="0" w:type="dxa"/>
          </w:tblCellMar>
        </w:tblPrEx>
        <w:trPr>
          <w:gridAfter w:val="1"/>
          <w:wAfter w:w="306" w:type="dxa"/>
        </w:trPr>
        <w:tc>
          <w:tcPr>
            <w:tcW w:w="646"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930"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688"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957" w:type="dxa"/>
            <w:tcBorders>
              <w:top w:val="single" w:sz="4" w:space="0" w:color="000000"/>
              <w:left w:val="single" w:sz="4" w:space="0" w:color="000000"/>
              <w:bottom w:val="single" w:sz="4" w:space="0" w:color="000000"/>
            </w:tcBorders>
          </w:tcPr>
          <w:p w:rsidR="007F2457" w:rsidRDefault="007F2457" w:rsidP="000E0FED">
            <w:pPr>
              <w:snapToGrid w:val="0"/>
            </w:pPr>
            <w:r>
              <w:t>інші джерела</w:t>
            </w:r>
          </w:p>
        </w:tc>
        <w:tc>
          <w:tcPr>
            <w:tcW w:w="1414" w:type="dxa"/>
            <w:tcBorders>
              <w:top w:val="single" w:sz="4" w:space="0" w:color="000000"/>
              <w:left w:val="single" w:sz="4" w:space="0" w:color="000000"/>
              <w:bottom w:val="single" w:sz="4" w:space="0" w:color="000000"/>
            </w:tcBorders>
          </w:tcPr>
          <w:p w:rsidR="007F2457" w:rsidRDefault="007F2457" w:rsidP="000E0FED">
            <w:pPr>
              <w:snapToGrid w:val="0"/>
            </w:pPr>
          </w:p>
        </w:tc>
        <w:tc>
          <w:tcPr>
            <w:tcW w:w="727" w:type="dxa"/>
            <w:gridSpan w:val="7"/>
            <w:tcBorders>
              <w:top w:val="single" w:sz="4" w:space="0" w:color="000000"/>
              <w:left w:val="single" w:sz="4" w:space="0" w:color="000000"/>
              <w:bottom w:val="single" w:sz="4" w:space="0" w:color="000000"/>
            </w:tcBorders>
          </w:tcPr>
          <w:p w:rsidR="007F2457" w:rsidRDefault="007F2457" w:rsidP="000E0FED">
            <w:pPr>
              <w:snapToGrid w:val="0"/>
            </w:pPr>
          </w:p>
        </w:tc>
        <w:tc>
          <w:tcPr>
            <w:tcW w:w="724" w:type="dxa"/>
            <w:gridSpan w:val="7"/>
            <w:tcBorders>
              <w:top w:val="single" w:sz="4" w:space="0" w:color="000000"/>
              <w:left w:val="single" w:sz="4" w:space="0" w:color="000000"/>
              <w:bottom w:val="single" w:sz="4" w:space="0" w:color="000000"/>
            </w:tcBorders>
          </w:tcPr>
          <w:p w:rsidR="007F2457" w:rsidRDefault="007F2457" w:rsidP="000E0FED">
            <w:pPr>
              <w:snapToGrid w:val="0"/>
            </w:pPr>
          </w:p>
        </w:tc>
        <w:tc>
          <w:tcPr>
            <w:tcW w:w="736" w:type="dxa"/>
            <w:gridSpan w:val="5"/>
            <w:tcBorders>
              <w:top w:val="single" w:sz="4" w:space="0" w:color="000000"/>
              <w:left w:val="single" w:sz="4" w:space="0" w:color="000000"/>
              <w:bottom w:val="single" w:sz="4" w:space="0" w:color="000000"/>
            </w:tcBorders>
          </w:tcPr>
          <w:p w:rsidR="007F2457" w:rsidRDefault="007F2457" w:rsidP="000E0FED">
            <w:pPr>
              <w:snapToGrid w:val="0"/>
            </w:pPr>
          </w:p>
        </w:tc>
        <w:tc>
          <w:tcPr>
            <w:tcW w:w="1651" w:type="dxa"/>
            <w:gridSpan w:val="2"/>
            <w:vMerge/>
            <w:tcBorders>
              <w:top w:val="single" w:sz="4" w:space="0" w:color="000000"/>
              <w:left w:val="single" w:sz="4" w:space="0" w:color="000000"/>
              <w:bottom w:val="single" w:sz="4" w:space="0" w:color="000000"/>
            </w:tcBorders>
          </w:tcPr>
          <w:p w:rsidR="007F2457" w:rsidRDefault="007F2457" w:rsidP="000E0FED">
            <w:pPr>
              <w:snapToGrid w:val="0"/>
            </w:pPr>
          </w:p>
        </w:tc>
        <w:tc>
          <w:tcPr>
            <w:tcW w:w="133" w:type="dxa"/>
            <w:gridSpan w:val="3"/>
            <w:tcBorders>
              <w:left w:val="single" w:sz="4" w:space="0" w:color="000000"/>
            </w:tcBorders>
          </w:tcPr>
          <w:p w:rsidR="007F2457" w:rsidRDefault="007F2457" w:rsidP="000E0FED">
            <w:pPr>
              <w:snapToGrid w:val="0"/>
            </w:pPr>
          </w:p>
        </w:tc>
        <w:tc>
          <w:tcPr>
            <w:tcW w:w="20" w:type="dxa"/>
          </w:tcPr>
          <w:p w:rsidR="007F2457" w:rsidRDefault="007F2457" w:rsidP="000E0FED">
            <w:pPr>
              <w:snapToGrid w:val="0"/>
            </w:pPr>
          </w:p>
        </w:tc>
        <w:tc>
          <w:tcPr>
            <w:tcW w:w="60" w:type="dxa"/>
            <w:gridSpan w:val="2"/>
          </w:tcPr>
          <w:p w:rsidR="007F2457" w:rsidRDefault="007F2457" w:rsidP="000E0FED">
            <w:pPr>
              <w:snapToGrid w:val="0"/>
            </w:pPr>
          </w:p>
        </w:tc>
        <w:tc>
          <w:tcPr>
            <w:tcW w:w="40" w:type="dxa"/>
            <w:gridSpan w:val="3"/>
          </w:tcPr>
          <w:p w:rsidR="007F2457" w:rsidRDefault="007F2457" w:rsidP="000E0FED">
            <w:pPr>
              <w:snapToGrid w:val="0"/>
            </w:pPr>
          </w:p>
        </w:tc>
      </w:tr>
      <w:tr w:rsidR="007F2457" w:rsidTr="005B24AF">
        <w:tblPrEx>
          <w:tblCellMar>
            <w:left w:w="0" w:type="dxa"/>
            <w:right w:w="0" w:type="dxa"/>
          </w:tblCellMar>
        </w:tblPrEx>
        <w:trPr>
          <w:gridAfter w:val="1"/>
          <w:wAfter w:w="306" w:type="dxa"/>
        </w:trPr>
        <w:tc>
          <w:tcPr>
            <w:tcW w:w="646" w:type="dxa"/>
            <w:vMerge w:val="restart"/>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val="restart"/>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val="restart"/>
            <w:tcBorders>
              <w:top w:val="single" w:sz="4" w:space="0" w:color="000000"/>
              <w:left w:val="single" w:sz="4" w:space="0" w:color="000000"/>
              <w:bottom w:val="single" w:sz="4" w:space="0" w:color="000000"/>
            </w:tcBorders>
          </w:tcPr>
          <w:p w:rsidR="007F2457" w:rsidRDefault="007F2457" w:rsidP="000E0FED">
            <w:pPr>
              <w:snapToGrid w:val="0"/>
            </w:pPr>
            <w:r>
              <w:t>Проведення тижня правових знань</w:t>
            </w:r>
          </w:p>
        </w:tc>
        <w:tc>
          <w:tcPr>
            <w:tcW w:w="930" w:type="dxa"/>
            <w:vMerge w:val="restart"/>
            <w:tcBorders>
              <w:top w:val="single" w:sz="4" w:space="0" w:color="000000"/>
              <w:left w:val="single" w:sz="4" w:space="0" w:color="000000"/>
              <w:bottom w:val="single" w:sz="4" w:space="0" w:color="000000"/>
            </w:tcBorders>
          </w:tcPr>
          <w:p w:rsidR="007F2457" w:rsidRDefault="007F2457" w:rsidP="000E0FED">
            <w:pPr>
              <w:snapToGrid w:val="0"/>
              <w:jc w:val="center"/>
            </w:pPr>
            <w:r>
              <w:t>2017-2020</w:t>
            </w:r>
          </w:p>
        </w:tc>
        <w:tc>
          <w:tcPr>
            <w:tcW w:w="2688" w:type="dxa"/>
            <w:vMerge w:val="restart"/>
            <w:tcBorders>
              <w:top w:val="single" w:sz="4" w:space="0" w:color="000000"/>
              <w:left w:val="single" w:sz="4" w:space="0" w:color="000000"/>
              <w:bottom w:val="single" w:sz="4" w:space="0" w:color="000000"/>
            </w:tcBorders>
          </w:tcPr>
          <w:p w:rsidR="007F2457" w:rsidRDefault="007F2457" w:rsidP="000E0FED">
            <w:pPr>
              <w:snapToGrid w:val="0"/>
              <w:rPr>
                <w:color w:val="000000"/>
              </w:rPr>
            </w:pPr>
            <w:r>
              <w:t>Сектор у справах сім’ї, молоді та спорту райдержадміністрації, служба у справах дітей райдержадміністрації</w:t>
            </w:r>
          </w:p>
        </w:tc>
        <w:tc>
          <w:tcPr>
            <w:tcW w:w="1957" w:type="dxa"/>
            <w:tcBorders>
              <w:top w:val="single" w:sz="4" w:space="0" w:color="000000"/>
              <w:left w:val="single" w:sz="4" w:space="0" w:color="000000"/>
              <w:bottom w:val="single" w:sz="4" w:space="0" w:color="000000"/>
            </w:tcBorders>
          </w:tcPr>
          <w:p w:rsidR="007F2457" w:rsidRDefault="007F2457" w:rsidP="000E0FED">
            <w:pPr>
              <w:snapToGrid w:val="0"/>
            </w:pPr>
            <w:r>
              <w:t>районний</w:t>
            </w:r>
          </w:p>
        </w:tc>
        <w:tc>
          <w:tcPr>
            <w:tcW w:w="3601" w:type="dxa"/>
            <w:gridSpan w:val="20"/>
            <w:vMerge w:val="restart"/>
            <w:tcBorders>
              <w:top w:val="single" w:sz="4" w:space="0" w:color="000000"/>
              <w:left w:val="single" w:sz="4" w:space="0" w:color="000000"/>
              <w:bottom w:val="single" w:sz="4" w:space="0" w:color="000000"/>
            </w:tcBorders>
          </w:tcPr>
          <w:p w:rsidR="007F2457" w:rsidRDefault="007F2457" w:rsidP="000E0FED">
            <w:pPr>
              <w:snapToGrid w:val="0"/>
            </w:pPr>
            <w:r>
              <w:t>У межах фінансових призначень</w:t>
            </w:r>
          </w:p>
        </w:tc>
        <w:tc>
          <w:tcPr>
            <w:tcW w:w="1651" w:type="dxa"/>
            <w:gridSpan w:val="2"/>
            <w:vMerge w:val="restart"/>
            <w:tcBorders>
              <w:top w:val="single" w:sz="4" w:space="0" w:color="000000"/>
              <w:left w:val="single" w:sz="4" w:space="0" w:color="000000"/>
              <w:bottom w:val="single" w:sz="4" w:space="0" w:color="000000"/>
            </w:tcBorders>
          </w:tcPr>
          <w:p w:rsidR="007F2457" w:rsidRDefault="007F2457" w:rsidP="000E0FED">
            <w:pPr>
              <w:snapToGrid w:val="0"/>
            </w:pPr>
            <w:r>
              <w:t>Підвищення рівня правової освіти різних категорій населення з питань сімейної, гендерної політики, попередження насильства в сім’ї, протидії торгівлі людьми</w:t>
            </w:r>
          </w:p>
        </w:tc>
        <w:tc>
          <w:tcPr>
            <w:tcW w:w="133" w:type="dxa"/>
            <w:gridSpan w:val="3"/>
            <w:tcBorders>
              <w:left w:val="single" w:sz="4" w:space="0" w:color="000000"/>
            </w:tcBorders>
          </w:tcPr>
          <w:p w:rsidR="007F2457" w:rsidRDefault="007F2457" w:rsidP="000E0FED">
            <w:pPr>
              <w:snapToGrid w:val="0"/>
            </w:pPr>
          </w:p>
        </w:tc>
        <w:tc>
          <w:tcPr>
            <w:tcW w:w="20" w:type="dxa"/>
          </w:tcPr>
          <w:p w:rsidR="007F2457" w:rsidRDefault="007F2457" w:rsidP="000E0FED">
            <w:pPr>
              <w:snapToGrid w:val="0"/>
            </w:pPr>
          </w:p>
        </w:tc>
        <w:tc>
          <w:tcPr>
            <w:tcW w:w="60" w:type="dxa"/>
            <w:gridSpan w:val="2"/>
          </w:tcPr>
          <w:p w:rsidR="007F2457" w:rsidRDefault="007F2457" w:rsidP="000E0FED">
            <w:pPr>
              <w:snapToGrid w:val="0"/>
            </w:pPr>
          </w:p>
        </w:tc>
        <w:tc>
          <w:tcPr>
            <w:tcW w:w="40" w:type="dxa"/>
            <w:gridSpan w:val="3"/>
          </w:tcPr>
          <w:p w:rsidR="007F2457" w:rsidRDefault="007F2457" w:rsidP="000E0FED">
            <w:pPr>
              <w:snapToGrid w:val="0"/>
            </w:pPr>
          </w:p>
        </w:tc>
      </w:tr>
      <w:tr w:rsidR="007F2457" w:rsidTr="005B24AF">
        <w:tblPrEx>
          <w:tblCellMar>
            <w:left w:w="0" w:type="dxa"/>
            <w:right w:w="0" w:type="dxa"/>
          </w:tblCellMar>
        </w:tblPrEx>
        <w:trPr>
          <w:gridAfter w:val="1"/>
          <w:wAfter w:w="306" w:type="dxa"/>
        </w:trPr>
        <w:tc>
          <w:tcPr>
            <w:tcW w:w="646"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930"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688"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957" w:type="dxa"/>
            <w:tcBorders>
              <w:top w:val="single" w:sz="4" w:space="0" w:color="000000"/>
              <w:left w:val="single" w:sz="4" w:space="0" w:color="000000"/>
              <w:bottom w:val="single" w:sz="4" w:space="0" w:color="000000"/>
            </w:tcBorders>
          </w:tcPr>
          <w:p w:rsidR="007F2457" w:rsidRDefault="007F2457" w:rsidP="000E0FED">
            <w:pPr>
              <w:snapToGrid w:val="0"/>
            </w:pPr>
            <w:r>
              <w:t>інші джерела</w:t>
            </w:r>
          </w:p>
        </w:tc>
        <w:tc>
          <w:tcPr>
            <w:tcW w:w="3601" w:type="dxa"/>
            <w:gridSpan w:val="20"/>
            <w:vMerge/>
            <w:tcBorders>
              <w:top w:val="single" w:sz="4" w:space="0" w:color="000000"/>
              <w:left w:val="single" w:sz="4" w:space="0" w:color="000000"/>
              <w:bottom w:val="single" w:sz="4" w:space="0" w:color="000000"/>
            </w:tcBorders>
          </w:tcPr>
          <w:p w:rsidR="007F2457" w:rsidRDefault="007F2457" w:rsidP="000E0FED">
            <w:pPr>
              <w:snapToGrid w:val="0"/>
            </w:pPr>
          </w:p>
        </w:tc>
        <w:tc>
          <w:tcPr>
            <w:tcW w:w="1651" w:type="dxa"/>
            <w:gridSpan w:val="2"/>
            <w:vMerge/>
            <w:tcBorders>
              <w:top w:val="single" w:sz="4" w:space="0" w:color="000000"/>
              <w:left w:val="single" w:sz="4" w:space="0" w:color="000000"/>
              <w:bottom w:val="single" w:sz="4" w:space="0" w:color="000000"/>
            </w:tcBorders>
          </w:tcPr>
          <w:p w:rsidR="007F2457" w:rsidRDefault="007F2457" w:rsidP="000E0FED">
            <w:pPr>
              <w:snapToGrid w:val="0"/>
            </w:pPr>
          </w:p>
        </w:tc>
        <w:tc>
          <w:tcPr>
            <w:tcW w:w="133" w:type="dxa"/>
            <w:gridSpan w:val="3"/>
            <w:tcBorders>
              <w:left w:val="single" w:sz="4" w:space="0" w:color="000000"/>
            </w:tcBorders>
          </w:tcPr>
          <w:p w:rsidR="007F2457" w:rsidRDefault="007F2457" w:rsidP="000E0FED">
            <w:pPr>
              <w:snapToGrid w:val="0"/>
            </w:pPr>
          </w:p>
        </w:tc>
        <w:tc>
          <w:tcPr>
            <w:tcW w:w="20" w:type="dxa"/>
          </w:tcPr>
          <w:p w:rsidR="007F2457" w:rsidRDefault="007F2457" w:rsidP="000E0FED">
            <w:pPr>
              <w:snapToGrid w:val="0"/>
            </w:pPr>
          </w:p>
        </w:tc>
        <w:tc>
          <w:tcPr>
            <w:tcW w:w="60" w:type="dxa"/>
            <w:gridSpan w:val="2"/>
          </w:tcPr>
          <w:p w:rsidR="007F2457" w:rsidRDefault="007F2457" w:rsidP="000E0FED">
            <w:pPr>
              <w:snapToGrid w:val="0"/>
            </w:pPr>
          </w:p>
        </w:tc>
        <w:tc>
          <w:tcPr>
            <w:tcW w:w="40" w:type="dxa"/>
            <w:gridSpan w:val="3"/>
          </w:tcPr>
          <w:p w:rsidR="007F2457" w:rsidRDefault="007F2457" w:rsidP="000E0FED">
            <w:pPr>
              <w:snapToGrid w:val="0"/>
            </w:pPr>
          </w:p>
        </w:tc>
      </w:tr>
      <w:tr w:rsidR="007F2457" w:rsidTr="005B24AF">
        <w:tblPrEx>
          <w:tblCellMar>
            <w:left w:w="0" w:type="dxa"/>
            <w:right w:w="0" w:type="dxa"/>
          </w:tblCellMar>
        </w:tblPrEx>
        <w:trPr>
          <w:gridAfter w:val="1"/>
          <w:wAfter w:w="306" w:type="dxa"/>
        </w:trPr>
        <w:tc>
          <w:tcPr>
            <w:tcW w:w="646" w:type="dxa"/>
            <w:vMerge w:val="restart"/>
            <w:tcBorders>
              <w:top w:val="single" w:sz="4" w:space="0" w:color="000000"/>
              <w:left w:val="single" w:sz="4" w:space="0" w:color="000000"/>
              <w:bottom w:val="single" w:sz="4" w:space="0" w:color="000000"/>
            </w:tcBorders>
          </w:tcPr>
          <w:p w:rsidR="007F2457" w:rsidRDefault="007F2457" w:rsidP="000E0FED">
            <w:pPr>
              <w:snapToGrid w:val="0"/>
            </w:pPr>
            <w:r>
              <w:t xml:space="preserve"> 4.</w:t>
            </w:r>
          </w:p>
        </w:tc>
        <w:tc>
          <w:tcPr>
            <w:tcW w:w="1575" w:type="dxa"/>
            <w:vMerge w:val="restart"/>
            <w:tcBorders>
              <w:top w:val="single" w:sz="4" w:space="0" w:color="000000"/>
              <w:left w:val="single" w:sz="4" w:space="0" w:color="000000"/>
              <w:bottom w:val="single" w:sz="4" w:space="0" w:color="000000"/>
            </w:tcBorders>
          </w:tcPr>
          <w:p w:rsidR="007F2457" w:rsidRDefault="007F2457" w:rsidP="000E0FED">
            <w:pPr>
              <w:snapToGrid w:val="0"/>
              <w:rPr>
                <w:bCs/>
              </w:rPr>
            </w:pPr>
            <w:r>
              <w:rPr>
                <w:bCs/>
              </w:rPr>
              <w:t xml:space="preserve">Інформаційно-комунікатив-ний </w:t>
            </w:r>
          </w:p>
          <w:p w:rsidR="007F2457" w:rsidRDefault="007F2457" w:rsidP="000E0FED">
            <w:pPr>
              <w:snapToGrid w:val="0"/>
              <w:rPr>
                <w:bCs/>
              </w:rPr>
            </w:pPr>
            <w:r>
              <w:rPr>
                <w:bCs/>
              </w:rPr>
              <w:t>(Висвітлення соціально важливої теми у ЗМІ за принципами гендерної чутливості)</w:t>
            </w:r>
          </w:p>
        </w:tc>
        <w:tc>
          <w:tcPr>
            <w:tcW w:w="2057" w:type="dxa"/>
            <w:vMerge w:val="restart"/>
            <w:tcBorders>
              <w:top w:val="single" w:sz="4" w:space="0" w:color="000000"/>
              <w:left w:val="single" w:sz="4" w:space="0" w:color="000000"/>
              <w:bottom w:val="single" w:sz="4" w:space="0" w:color="000000"/>
            </w:tcBorders>
          </w:tcPr>
          <w:p w:rsidR="007F2457" w:rsidRDefault="007F2457" w:rsidP="000E0FED">
            <w:pPr>
              <w:snapToGrid w:val="0"/>
            </w:pPr>
            <w:r>
              <w:t>Виготовлення тематичної соціальної реклами: білборди, буклети, листівки, плакати, відеоролики;</w:t>
            </w:r>
          </w:p>
          <w:p w:rsidR="007F2457" w:rsidRDefault="007F2457" w:rsidP="000E0FED">
            <w:pPr>
              <w:snapToGrid w:val="0"/>
            </w:pPr>
            <w:r>
              <w:t>Розробка та впровадження «Гендерної рубрики»  в ЗМ</w:t>
            </w:r>
          </w:p>
        </w:tc>
        <w:tc>
          <w:tcPr>
            <w:tcW w:w="930" w:type="dxa"/>
            <w:vMerge w:val="restart"/>
            <w:tcBorders>
              <w:top w:val="single" w:sz="4" w:space="0" w:color="000000"/>
              <w:left w:val="single" w:sz="4" w:space="0" w:color="000000"/>
              <w:bottom w:val="single" w:sz="4" w:space="0" w:color="000000"/>
            </w:tcBorders>
          </w:tcPr>
          <w:p w:rsidR="007F2457" w:rsidRDefault="007F2457" w:rsidP="000E0FED">
            <w:pPr>
              <w:snapToGrid w:val="0"/>
              <w:jc w:val="center"/>
            </w:pPr>
            <w:r>
              <w:t>2017-2020</w:t>
            </w:r>
          </w:p>
          <w:p w:rsidR="007F2457" w:rsidRDefault="007F2457" w:rsidP="000E0FED">
            <w:pPr>
              <w:snapToGrid w:val="0"/>
              <w:jc w:val="center"/>
            </w:pPr>
          </w:p>
          <w:p w:rsidR="007F2457" w:rsidRDefault="007F2457" w:rsidP="000E0FED">
            <w:pPr>
              <w:snapToGrid w:val="0"/>
              <w:jc w:val="center"/>
            </w:pPr>
          </w:p>
          <w:p w:rsidR="007F2457" w:rsidRDefault="007F2457" w:rsidP="000E0FED">
            <w:pPr>
              <w:snapToGrid w:val="0"/>
              <w:jc w:val="center"/>
            </w:pPr>
          </w:p>
          <w:p w:rsidR="007F2457" w:rsidRDefault="007F2457" w:rsidP="000E0FED">
            <w:pPr>
              <w:snapToGrid w:val="0"/>
              <w:jc w:val="center"/>
            </w:pPr>
          </w:p>
          <w:p w:rsidR="007F2457" w:rsidRDefault="007F2457" w:rsidP="000E0FED">
            <w:pPr>
              <w:snapToGrid w:val="0"/>
              <w:jc w:val="center"/>
            </w:pPr>
          </w:p>
          <w:p w:rsidR="007F2457" w:rsidRDefault="007F2457" w:rsidP="000E0FED">
            <w:pPr>
              <w:snapToGrid w:val="0"/>
              <w:jc w:val="center"/>
            </w:pPr>
          </w:p>
          <w:p w:rsidR="007F2457" w:rsidRDefault="007F2457" w:rsidP="000E0FED">
            <w:pPr>
              <w:snapToGrid w:val="0"/>
              <w:jc w:val="center"/>
            </w:pPr>
          </w:p>
          <w:p w:rsidR="007F2457" w:rsidRDefault="007F2457" w:rsidP="000E0FED">
            <w:pPr>
              <w:snapToGrid w:val="0"/>
              <w:jc w:val="center"/>
            </w:pPr>
          </w:p>
          <w:p w:rsidR="007F2457" w:rsidRDefault="007F2457" w:rsidP="000E0FED">
            <w:pPr>
              <w:snapToGrid w:val="0"/>
              <w:jc w:val="center"/>
            </w:pPr>
          </w:p>
          <w:p w:rsidR="007F2457" w:rsidRDefault="007F2457" w:rsidP="000E0FED">
            <w:pPr>
              <w:snapToGrid w:val="0"/>
              <w:jc w:val="center"/>
            </w:pPr>
          </w:p>
          <w:p w:rsidR="007F2457" w:rsidRDefault="007F2457" w:rsidP="000E0FED">
            <w:pPr>
              <w:snapToGrid w:val="0"/>
            </w:pPr>
          </w:p>
        </w:tc>
        <w:tc>
          <w:tcPr>
            <w:tcW w:w="2688" w:type="dxa"/>
            <w:vMerge w:val="restart"/>
            <w:tcBorders>
              <w:top w:val="single" w:sz="4" w:space="0" w:color="000000"/>
              <w:left w:val="single" w:sz="4" w:space="0" w:color="000000"/>
              <w:bottom w:val="single" w:sz="4" w:space="0" w:color="000000"/>
            </w:tcBorders>
          </w:tcPr>
          <w:p w:rsidR="007F2457" w:rsidRDefault="007F2457" w:rsidP="000E0FED">
            <w:pPr>
              <w:snapToGrid w:val="0"/>
            </w:pPr>
            <w:r>
              <w:t>Сектор у справах сім’ї, молоді та спорту райдержадміністрації</w:t>
            </w:r>
          </w:p>
        </w:tc>
        <w:tc>
          <w:tcPr>
            <w:tcW w:w="1957" w:type="dxa"/>
            <w:tcBorders>
              <w:top w:val="single" w:sz="4" w:space="0" w:color="000000"/>
              <w:left w:val="single" w:sz="4" w:space="0" w:color="000000"/>
              <w:bottom w:val="single" w:sz="4" w:space="0" w:color="000000"/>
            </w:tcBorders>
          </w:tcPr>
          <w:p w:rsidR="007F2457" w:rsidRDefault="007F2457" w:rsidP="000E0FED">
            <w:pPr>
              <w:snapToGrid w:val="0"/>
            </w:pPr>
            <w:r>
              <w:t>районний</w:t>
            </w:r>
          </w:p>
        </w:tc>
        <w:tc>
          <w:tcPr>
            <w:tcW w:w="1414" w:type="dxa"/>
            <w:tcBorders>
              <w:top w:val="single" w:sz="4" w:space="0" w:color="000000"/>
              <w:left w:val="single" w:sz="4" w:space="0" w:color="000000"/>
              <w:bottom w:val="single" w:sz="4" w:space="0" w:color="000000"/>
            </w:tcBorders>
          </w:tcPr>
          <w:p w:rsidR="007F2457" w:rsidRDefault="007F2457" w:rsidP="000E0FED">
            <w:pPr>
              <w:snapToGrid w:val="0"/>
            </w:pPr>
            <w:r>
              <w:t>1,0</w:t>
            </w:r>
          </w:p>
          <w:p w:rsidR="007F2457" w:rsidRDefault="007F2457" w:rsidP="000E0FED">
            <w:pPr>
              <w:snapToGrid w:val="0"/>
            </w:pPr>
          </w:p>
        </w:tc>
        <w:tc>
          <w:tcPr>
            <w:tcW w:w="727" w:type="dxa"/>
            <w:gridSpan w:val="7"/>
            <w:tcBorders>
              <w:top w:val="single" w:sz="4" w:space="0" w:color="000000"/>
              <w:left w:val="single" w:sz="4" w:space="0" w:color="000000"/>
              <w:bottom w:val="single" w:sz="4" w:space="0" w:color="000000"/>
            </w:tcBorders>
          </w:tcPr>
          <w:p w:rsidR="007F2457" w:rsidRDefault="007F2457" w:rsidP="000E0FED">
            <w:pPr>
              <w:snapToGrid w:val="0"/>
            </w:pPr>
            <w:r>
              <w:t>1,5</w:t>
            </w:r>
          </w:p>
        </w:tc>
        <w:tc>
          <w:tcPr>
            <w:tcW w:w="724" w:type="dxa"/>
            <w:gridSpan w:val="7"/>
            <w:tcBorders>
              <w:top w:val="single" w:sz="4" w:space="0" w:color="000000"/>
              <w:left w:val="single" w:sz="4" w:space="0" w:color="000000"/>
              <w:bottom w:val="single" w:sz="4" w:space="0" w:color="000000"/>
            </w:tcBorders>
          </w:tcPr>
          <w:p w:rsidR="007F2457" w:rsidRDefault="007F2457" w:rsidP="000E0FED">
            <w:pPr>
              <w:snapToGrid w:val="0"/>
            </w:pPr>
            <w:r>
              <w:t>1,5</w:t>
            </w:r>
          </w:p>
        </w:tc>
        <w:tc>
          <w:tcPr>
            <w:tcW w:w="736" w:type="dxa"/>
            <w:gridSpan w:val="5"/>
            <w:tcBorders>
              <w:top w:val="single" w:sz="4" w:space="0" w:color="000000"/>
              <w:left w:val="single" w:sz="4" w:space="0" w:color="000000"/>
              <w:bottom w:val="single" w:sz="4" w:space="0" w:color="000000"/>
            </w:tcBorders>
          </w:tcPr>
          <w:p w:rsidR="007F2457" w:rsidRDefault="007F2457" w:rsidP="000E0FED">
            <w:pPr>
              <w:snapToGrid w:val="0"/>
            </w:pPr>
            <w:r>
              <w:t>2,0</w:t>
            </w:r>
          </w:p>
        </w:tc>
        <w:tc>
          <w:tcPr>
            <w:tcW w:w="1651" w:type="dxa"/>
            <w:gridSpan w:val="2"/>
            <w:vMerge w:val="restart"/>
            <w:tcBorders>
              <w:top w:val="single" w:sz="4" w:space="0" w:color="000000"/>
              <w:left w:val="single" w:sz="4" w:space="0" w:color="000000"/>
              <w:bottom w:val="single" w:sz="4" w:space="0" w:color="000000"/>
            </w:tcBorders>
          </w:tcPr>
          <w:p w:rsidR="007F2457" w:rsidRDefault="007F2457" w:rsidP="000E0FED">
            <w:pPr>
              <w:snapToGrid w:val="0"/>
            </w:pPr>
            <w:r>
              <w:t>Поширення ідей толерантності, ненасильниць-кої поведінки серед широкого загалу населення</w:t>
            </w:r>
          </w:p>
        </w:tc>
        <w:tc>
          <w:tcPr>
            <w:tcW w:w="133" w:type="dxa"/>
            <w:gridSpan w:val="3"/>
            <w:tcBorders>
              <w:left w:val="single" w:sz="4" w:space="0" w:color="000000"/>
            </w:tcBorders>
          </w:tcPr>
          <w:p w:rsidR="007F2457" w:rsidRDefault="007F2457" w:rsidP="000E0FED">
            <w:pPr>
              <w:snapToGrid w:val="0"/>
            </w:pPr>
          </w:p>
        </w:tc>
        <w:tc>
          <w:tcPr>
            <w:tcW w:w="20" w:type="dxa"/>
          </w:tcPr>
          <w:p w:rsidR="007F2457" w:rsidRDefault="007F2457" w:rsidP="000E0FED">
            <w:pPr>
              <w:snapToGrid w:val="0"/>
            </w:pPr>
          </w:p>
        </w:tc>
        <w:tc>
          <w:tcPr>
            <w:tcW w:w="60" w:type="dxa"/>
            <w:gridSpan w:val="2"/>
          </w:tcPr>
          <w:p w:rsidR="007F2457" w:rsidRDefault="007F2457" w:rsidP="000E0FED">
            <w:pPr>
              <w:snapToGrid w:val="0"/>
            </w:pPr>
          </w:p>
        </w:tc>
        <w:tc>
          <w:tcPr>
            <w:tcW w:w="40" w:type="dxa"/>
            <w:gridSpan w:val="3"/>
          </w:tcPr>
          <w:p w:rsidR="007F2457" w:rsidRDefault="007F2457" w:rsidP="000E0FED">
            <w:pPr>
              <w:snapToGrid w:val="0"/>
            </w:pPr>
          </w:p>
        </w:tc>
      </w:tr>
      <w:tr w:rsidR="007F2457" w:rsidTr="005B24AF">
        <w:tblPrEx>
          <w:tblCellMar>
            <w:left w:w="0" w:type="dxa"/>
            <w:right w:w="0" w:type="dxa"/>
          </w:tblCellMar>
        </w:tblPrEx>
        <w:trPr>
          <w:gridAfter w:val="1"/>
          <w:wAfter w:w="306" w:type="dxa"/>
          <w:trHeight w:val="2918"/>
        </w:trPr>
        <w:tc>
          <w:tcPr>
            <w:tcW w:w="646"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930"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688"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957" w:type="dxa"/>
            <w:tcBorders>
              <w:top w:val="single" w:sz="4" w:space="0" w:color="000000"/>
              <w:left w:val="single" w:sz="4" w:space="0" w:color="000000"/>
              <w:bottom w:val="single" w:sz="4" w:space="0" w:color="000000"/>
            </w:tcBorders>
          </w:tcPr>
          <w:p w:rsidR="007F2457" w:rsidRDefault="007F2457" w:rsidP="000E0FED">
            <w:pPr>
              <w:snapToGrid w:val="0"/>
            </w:pPr>
            <w:r>
              <w:t>інші джерела</w:t>
            </w:r>
          </w:p>
        </w:tc>
        <w:tc>
          <w:tcPr>
            <w:tcW w:w="1414" w:type="dxa"/>
            <w:tcBorders>
              <w:top w:val="single" w:sz="4" w:space="0" w:color="000000"/>
              <w:left w:val="single" w:sz="4" w:space="0" w:color="000000"/>
              <w:bottom w:val="single" w:sz="4" w:space="0" w:color="000000"/>
            </w:tcBorders>
          </w:tcPr>
          <w:p w:rsidR="007F2457" w:rsidRDefault="007F2457" w:rsidP="000E0FED">
            <w:pPr>
              <w:snapToGrid w:val="0"/>
            </w:pPr>
          </w:p>
        </w:tc>
        <w:tc>
          <w:tcPr>
            <w:tcW w:w="727" w:type="dxa"/>
            <w:gridSpan w:val="7"/>
            <w:tcBorders>
              <w:top w:val="single" w:sz="4" w:space="0" w:color="000000"/>
              <w:left w:val="single" w:sz="4" w:space="0" w:color="000000"/>
              <w:bottom w:val="single" w:sz="4" w:space="0" w:color="000000"/>
            </w:tcBorders>
          </w:tcPr>
          <w:p w:rsidR="007F2457" w:rsidRDefault="007F2457" w:rsidP="000E0FED">
            <w:pPr>
              <w:snapToGrid w:val="0"/>
            </w:pPr>
          </w:p>
        </w:tc>
        <w:tc>
          <w:tcPr>
            <w:tcW w:w="724" w:type="dxa"/>
            <w:gridSpan w:val="7"/>
            <w:tcBorders>
              <w:top w:val="single" w:sz="4" w:space="0" w:color="000000"/>
              <w:left w:val="single" w:sz="4" w:space="0" w:color="000000"/>
              <w:bottom w:val="single" w:sz="4" w:space="0" w:color="000000"/>
            </w:tcBorders>
          </w:tcPr>
          <w:p w:rsidR="007F2457" w:rsidRDefault="007F2457" w:rsidP="000E0FED">
            <w:pPr>
              <w:snapToGrid w:val="0"/>
            </w:pPr>
          </w:p>
        </w:tc>
        <w:tc>
          <w:tcPr>
            <w:tcW w:w="736" w:type="dxa"/>
            <w:gridSpan w:val="5"/>
            <w:tcBorders>
              <w:top w:val="single" w:sz="4" w:space="0" w:color="000000"/>
              <w:left w:val="single" w:sz="4" w:space="0" w:color="000000"/>
              <w:bottom w:val="single" w:sz="4" w:space="0" w:color="000000"/>
            </w:tcBorders>
          </w:tcPr>
          <w:p w:rsidR="007F2457" w:rsidRDefault="007F2457" w:rsidP="000E0FED">
            <w:pPr>
              <w:snapToGrid w:val="0"/>
            </w:pPr>
          </w:p>
        </w:tc>
        <w:tc>
          <w:tcPr>
            <w:tcW w:w="1651" w:type="dxa"/>
            <w:gridSpan w:val="2"/>
            <w:vMerge/>
            <w:tcBorders>
              <w:top w:val="single" w:sz="4" w:space="0" w:color="000000"/>
              <w:left w:val="single" w:sz="4" w:space="0" w:color="000000"/>
              <w:bottom w:val="single" w:sz="4" w:space="0" w:color="000000"/>
            </w:tcBorders>
          </w:tcPr>
          <w:p w:rsidR="007F2457" w:rsidRDefault="007F2457" w:rsidP="000E0FED">
            <w:pPr>
              <w:snapToGrid w:val="0"/>
            </w:pPr>
          </w:p>
        </w:tc>
        <w:tc>
          <w:tcPr>
            <w:tcW w:w="133" w:type="dxa"/>
            <w:gridSpan w:val="3"/>
            <w:tcBorders>
              <w:left w:val="single" w:sz="4" w:space="0" w:color="000000"/>
            </w:tcBorders>
          </w:tcPr>
          <w:p w:rsidR="007F2457" w:rsidRDefault="007F2457" w:rsidP="000E0FED">
            <w:pPr>
              <w:snapToGrid w:val="0"/>
            </w:pPr>
          </w:p>
        </w:tc>
        <w:tc>
          <w:tcPr>
            <w:tcW w:w="20" w:type="dxa"/>
          </w:tcPr>
          <w:p w:rsidR="007F2457" w:rsidRDefault="007F2457" w:rsidP="000E0FED">
            <w:pPr>
              <w:snapToGrid w:val="0"/>
              <w:rPr>
                <w:b/>
              </w:rPr>
            </w:pPr>
          </w:p>
        </w:tc>
        <w:tc>
          <w:tcPr>
            <w:tcW w:w="60" w:type="dxa"/>
            <w:gridSpan w:val="2"/>
          </w:tcPr>
          <w:p w:rsidR="007F2457" w:rsidRDefault="007F2457" w:rsidP="000E0FED">
            <w:pPr>
              <w:snapToGrid w:val="0"/>
              <w:rPr>
                <w:b/>
              </w:rPr>
            </w:pPr>
          </w:p>
        </w:tc>
        <w:tc>
          <w:tcPr>
            <w:tcW w:w="40" w:type="dxa"/>
            <w:gridSpan w:val="3"/>
          </w:tcPr>
          <w:p w:rsidR="007F2457" w:rsidRDefault="007F2457" w:rsidP="000E0FED">
            <w:pPr>
              <w:snapToGrid w:val="0"/>
              <w:rPr>
                <w:b/>
              </w:rPr>
            </w:pPr>
          </w:p>
        </w:tc>
      </w:tr>
      <w:tr w:rsidR="007F2457" w:rsidTr="005B24AF">
        <w:trPr>
          <w:gridAfter w:val="2"/>
          <w:wAfter w:w="329" w:type="dxa"/>
        </w:trPr>
        <w:tc>
          <w:tcPr>
            <w:tcW w:w="15335" w:type="dxa"/>
            <w:gridSpan w:val="36"/>
            <w:tcBorders>
              <w:top w:val="single" w:sz="4" w:space="0" w:color="000000"/>
              <w:left w:val="single" w:sz="4" w:space="0" w:color="000000"/>
              <w:bottom w:val="single" w:sz="4" w:space="0" w:color="000000"/>
              <w:right w:val="single" w:sz="4" w:space="0" w:color="000000"/>
            </w:tcBorders>
          </w:tcPr>
          <w:p w:rsidR="007F2457" w:rsidRDefault="007F2457" w:rsidP="000E0FED">
            <w:pPr>
              <w:snapToGrid w:val="0"/>
              <w:jc w:val="center"/>
              <w:rPr>
                <w:b/>
              </w:rPr>
            </w:pPr>
          </w:p>
          <w:p w:rsidR="007F2457" w:rsidRDefault="007F2457" w:rsidP="000E0FED">
            <w:pPr>
              <w:snapToGrid w:val="0"/>
              <w:jc w:val="center"/>
              <w:rPr>
                <w:b/>
              </w:rPr>
            </w:pPr>
            <w:r>
              <w:rPr>
                <w:b/>
              </w:rPr>
              <w:t>Х. Протидія торгівлі людьми</w:t>
            </w:r>
          </w:p>
        </w:tc>
      </w:tr>
      <w:tr w:rsidR="007F2457" w:rsidTr="005B24AF">
        <w:tblPrEx>
          <w:tblCellMar>
            <w:left w:w="0" w:type="dxa"/>
            <w:right w:w="0" w:type="dxa"/>
          </w:tblCellMar>
        </w:tblPrEx>
        <w:trPr>
          <w:gridAfter w:val="3"/>
          <w:wAfter w:w="339" w:type="dxa"/>
        </w:trPr>
        <w:tc>
          <w:tcPr>
            <w:tcW w:w="646" w:type="dxa"/>
            <w:vMerge w:val="restart"/>
            <w:tcBorders>
              <w:top w:val="single" w:sz="4" w:space="0" w:color="000000"/>
              <w:left w:val="single" w:sz="4" w:space="0" w:color="000000"/>
              <w:bottom w:val="single" w:sz="4" w:space="0" w:color="000000"/>
            </w:tcBorders>
          </w:tcPr>
          <w:p w:rsidR="007F2457" w:rsidRDefault="007F2457" w:rsidP="000E0FED">
            <w:pPr>
              <w:snapToGrid w:val="0"/>
            </w:pPr>
            <w:r>
              <w:t xml:space="preserve"> 1.</w:t>
            </w:r>
          </w:p>
        </w:tc>
        <w:tc>
          <w:tcPr>
            <w:tcW w:w="1575" w:type="dxa"/>
            <w:vMerge w:val="restart"/>
            <w:tcBorders>
              <w:top w:val="single" w:sz="4" w:space="0" w:color="000000"/>
              <w:left w:val="single" w:sz="4" w:space="0" w:color="000000"/>
              <w:bottom w:val="single" w:sz="4" w:space="0" w:color="000000"/>
            </w:tcBorders>
          </w:tcPr>
          <w:p w:rsidR="007F2457" w:rsidRDefault="007F2457" w:rsidP="000E0FED">
            <w:pPr>
              <w:snapToGrid w:val="0"/>
              <w:rPr>
                <w:bCs/>
              </w:rPr>
            </w:pPr>
            <w:r>
              <w:rPr>
                <w:bCs/>
              </w:rPr>
              <w:t>Інформаційно-просвітниць-кий</w:t>
            </w:r>
          </w:p>
          <w:p w:rsidR="007F2457" w:rsidRDefault="007F2457" w:rsidP="000E0FED">
            <w:pPr>
              <w:snapToGrid w:val="0"/>
              <w:rPr>
                <w:bCs/>
              </w:rPr>
            </w:pPr>
            <w:r>
              <w:rPr>
                <w:bCs/>
              </w:rPr>
              <w:t>(Організація різних видів навчальних, просвітниць-ких заходів, спрямованих на протидію торгівлі людьми)</w:t>
            </w:r>
          </w:p>
        </w:tc>
        <w:tc>
          <w:tcPr>
            <w:tcW w:w="2057" w:type="dxa"/>
            <w:vMerge w:val="restart"/>
            <w:tcBorders>
              <w:top w:val="single" w:sz="4" w:space="0" w:color="000000"/>
              <w:left w:val="single" w:sz="4" w:space="0" w:color="000000"/>
              <w:bottom w:val="single" w:sz="4" w:space="0" w:color="000000"/>
            </w:tcBorders>
          </w:tcPr>
          <w:p w:rsidR="007F2457" w:rsidRDefault="007F2457" w:rsidP="000E0FED">
            <w:pPr>
              <w:snapToGrid w:val="0"/>
            </w:pPr>
            <w:r>
              <w:t>Освітня акція  «Здобич контрабандистів»</w:t>
            </w:r>
          </w:p>
          <w:p w:rsidR="007F2457" w:rsidRDefault="007F2457" w:rsidP="000E0FED">
            <w:pPr>
              <w:snapToGrid w:val="0"/>
            </w:pPr>
          </w:p>
          <w:p w:rsidR="007F2457" w:rsidRDefault="007F2457" w:rsidP="000E0FED">
            <w:pPr>
              <w:snapToGrid w:val="0"/>
            </w:pPr>
          </w:p>
        </w:tc>
        <w:tc>
          <w:tcPr>
            <w:tcW w:w="930" w:type="dxa"/>
            <w:vMerge w:val="restart"/>
            <w:tcBorders>
              <w:top w:val="single" w:sz="4" w:space="0" w:color="000000"/>
              <w:left w:val="single" w:sz="4" w:space="0" w:color="000000"/>
              <w:bottom w:val="single" w:sz="4" w:space="0" w:color="000000"/>
            </w:tcBorders>
          </w:tcPr>
          <w:p w:rsidR="007F2457" w:rsidRDefault="007F2457" w:rsidP="000E0FED">
            <w:pPr>
              <w:snapToGrid w:val="0"/>
            </w:pPr>
            <w:r>
              <w:t xml:space="preserve">2017-2020 </w:t>
            </w:r>
          </w:p>
        </w:tc>
        <w:tc>
          <w:tcPr>
            <w:tcW w:w="2688" w:type="dxa"/>
            <w:vMerge w:val="restart"/>
            <w:tcBorders>
              <w:top w:val="single" w:sz="4" w:space="0" w:color="000000"/>
              <w:left w:val="single" w:sz="4" w:space="0" w:color="000000"/>
              <w:bottom w:val="single" w:sz="4" w:space="0" w:color="000000"/>
            </w:tcBorders>
          </w:tcPr>
          <w:p w:rsidR="007F2457" w:rsidRDefault="007F2457" w:rsidP="000E0FED">
            <w:pPr>
              <w:snapToGrid w:val="0"/>
            </w:pPr>
            <w:r>
              <w:t>Сектор у справах сім'ї, молоді та спорту райдержадміністрації</w:t>
            </w:r>
          </w:p>
        </w:tc>
        <w:tc>
          <w:tcPr>
            <w:tcW w:w="1957" w:type="dxa"/>
            <w:tcBorders>
              <w:top w:val="single" w:sz="4" w:space="0" w:color="000000"/>
              <w:left w:val="single" w:sz="4" w:space="0" w:color="000000"/>
              <w:bottom w:val="single" w:sz="4" w:space="0" w:color="000000"/>
            </w:tcBorders>
          </w:tcPr>
          <w:p w:rsidR="007F2457" w:rsidRDefault="007F2457" w:rsidP="000E0FED">
            <w:pPr>
              <w:snapToGrid w:val="0"/>
            </w:pPr>
            <w:r>
              <w:t>районний</w:t>
            </w:r>
          </w:p>
        </w:tc>
        <w:tc>
          <w:tcPr>
            <w:tcW w:w="1414" w:type="dxa"/>
            <w:tcBorders>
              <w:top w:val="single" w:sz="4" w:space="0" w:color="000000"/>
              <w:left w:val="single" w:sz="4" w:space="0" w:color="000000"/>
              <w:bottom w:val="single" w:sz="4" w:space="0" w:color="000000"/>
            </w:tcBorders>
          </w:tcPr>
          <w:p w:rsidR="007F2457" w:rsidRDefault="007F2457" w:rsidP="000E0FED">
            <w:pPr>
              <w:snapToGrid w:val="0"/>
              <w:jc w:val="center"/>
            </w:pPr>
          </w:p>
        </w:tc>
        <w:tc>
          <w:tcPr>
            <w:tcW w:w="727" w:type="dxa"/>
            <w:gridSpan w:val="7"/>
            <w:tcBorders>
              <w:top w:val="single" w:sz="4" w:space="0" w:color="000000"/>
              <w:left w:val="single" w:sz="4" w:space="0" w:color="000000"/>
              <w:bottom w:val="single" w:sz="4" w:space="0" w:color="000000"/>
            </w:tcBorders>
          </w:tcPr>
          <w:p w:rsidR="007F2457" w:rsidRDefault="007F2457" w:rsidP="000E0FED">
            <w:pPr>
              <w:snapToGrid w:val="0"/>
              <w:jc w:val="center"/>
            </w:pPr>
          </w:p>
        </w:tc>
        <w:tc>
          <w:tcPr>
            <w:tcW w:w="724" w:type="dxa"/>
            <w:gridSpan w:val="7"/>
            <w:tcBorders>
              <w:top w:val="single" w:sz="4" w:space="0" w:color="000000"/>
              <w:left w:val="single" w:sz="4" w:space="0" w:color="000000"/>
              <w:bottom w:val="single" w:sz="4" w:space="0" w:color="000000"/>
            </w:tcBorders>
          </w:tcPr>
          <w:p w:rsidR="007F2457" w:rsidRDefault="007F2457" w:rsidP="000E0FED">
            <w:pPr>
              <w:snapToGrid w:val="0"/>
              <w:jc w:val="center"/>
            </w:pPr>
          </w:p>
        </w:tc>
        <w:tc>
          <w:tcPr>
            <w:tcW w:w="736" w:type="dxa"/>
            <w:gridSpan w:val="5"/>
            <w:tcBorders>
              <w:top w:val="single" w:sz="4" w:space="0" w:color="000000"/>
              <w:left w:val="single" w:sz="4" w:space="0" w:color="000000"/>
              <w:bottom w:val="single" w:sz="4" w:space="0" w:color="000000"/>
            </w:tcBorders>
          </w:tcPr>
          <w:p w:rsidR="007F2457" w:rsidRDefault="007F2457" w:rsidP="000E0FED">
            <w:pPr>
              <w:snapToGrid w:val="0"/>
              <w:jc w:val="center"/>
            </w:pPr>
          </w:p>
        </w:tc>
        <w:tc>
          <w:tcPr>
            <w:tcW w:w="1651" w:type="dxa"/>
            <w:gridSpan w:val="2"/>
            <w:vMerge w:val="restart"/>
            <w:tcBorders>
              <w:top w:val="single" w:sz="4" w:space="0" w:color="000000"/>
              <w:left w:val="single" w:sz="4" w:space="0" w:color="000000"/>
              <w:bottom w:val="single" w:sz="4" w:space="0" w:color="000000"/>
            </w:tcBorders>
          </w:tcPr>
          <w:p w:rsidR="007F2457" w:rsidRDefault="007F2457" w:rsidP="000E0FED">
            <w:pPr>
              <w:snapToGrid w:val="0"/>
            </w:pPr>
            <w:r>
              <w:t>Отримання комплексних знань про явище торгівлі людьми, шляхи його подолання</w:t>
            </w:r>
          </w:p>
        </w:tc>
        <w:tc>
          <w:tcPr>
            <w:tcW w:w="80" w:type="dxa"/>
            <w:tcBorders>
              <w:left w:val="single" w:sz="4" w:space="0" w:color="000000"/>
            </w:tcBorders>
          </w:tcPr>
          <w:p w:rsidR="007F2457" w:rsidRDefault="007F2457" w:rsidP="000E0FED">
            <w:pPr>
              <w:snapToGrid w:val="0"/>
            </w:pPr>
          </w:p>
        </w:tc>
        <w:tc>
          <w:tcPr>
            <w:tcW w:w="40" w:type="dxa"/>
          </w:tcPr>
          <w:p w:rsidR="007F2457" w:rsidRDefault="007F2457" w:rsidP="000E0FED">
            <w:pPr>
              <w:snapToGrid w:val="0"/>
            </w:pPr>
          </w:p>
        </w:tc>
        <w:tc>
          <w:tcPr>
            <w:tcW w:w="60" w:type="dxa"/>
            <w:gridSpan w:val="3"/>
          </w:tcPr>
          <w:p w:rsidR="007F2457" w:rsidRDefault="007F2457" w:rsidP="000E0FED">
            <w:pPr>
              <w:snapToGrid w:val="0"/>
            </w:pPr>
          </w:p>
        </w:tc>
        <w:tc>
          <w:tcPr>
            <w:tcW w:w="40" w:type="dxa"/>
            <w:gridSpan w:val="2"/>
          </w:tcPr>
          <w:p w:rsidR="007F2457" w:rsidRDefault="007F2457" w:rsidP="000E0FED">
            <w:pPr>
              <w:snapToGrid w:val="0"/>
            </w:pPr>
          </w:p>
        </w:tc>
      </w:tr>
      <w:tr w:rsidR="007F2457" w:rsidTr="005B24AF">
        <w:tblPrEx>
          <w:tblCellMar>
            <w:left w:w="0" w:type="dxa"/>
            <w:right w:w="0" w:type="dxa"/>
          </w:tblCellMar>
        </w:tblPrEx>
        <w:trPr>
          <w:gridAfter w:val="3"/>
          <w:wAfter w:w="339" w:type="dxa"/>
        </w:trPr>
        <w:tc>
          <w:tcPr>
            <w:tcW w:w="646"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930"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688"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957" w:type="dxa"/>
            <w:tcBorders>
              <w:top w:val="single" w:sz="4" w:space="0" w:color="000000"/>
              <w:left w:val="single" w:sz="4" w:space="0" w:color="000000"/>
              <w:bottom w:val="single" w:sz="4" w:space="0" w:color="000000"/>
            </w:tcBorders>
          </w:tcPr>
          <w:p w:rsidR="007F2457" w:rsidRDefault="007F2457" w:rsidP="000E0FED">
            <w:pPr>
              <w:snapToGrid w:val="0"/>
            </w:pPr>
            <w:r>
              <w:t>інші джерела</w:t>
            </w:r>
          </w:p>
        </w:tc>
        <w:tc>
          <w:tcPr>
            <w:tcW w:w="1414" w:type="dxa"/>
            <w:tcBorders>
              <w:top w:val="single" w:sz="4" w:space="0" w:color="000000"/>
              <w:left w:val="single" w:sz="4" w:space="0" w:color="000000"/>
              <w:bottom w:val="single" w:sz="4" w:space="0" w:color="000000"/>
            </w:tcBorders>
          </w:tcPr>
          <w:p w:rsidR="007F2457" w:rsidRDefault="007F2457" w:rsidP="000E0FED">
            <w:pPr>
              <w:snapToGrid w:val="0"/>
              <w:jc w:val="center"/>
            </w:pPr>
            <w:r>
              <w:t>1,0</w:t>
            </w:r>
          </w:p>
          <w:p w:rsidR="007F2457" w:rsidRDefault="007F2457" w:rsidP="000E0FED">
            <w:pPr>
              <w:snapToGrid w:val="0"/>
              <w:jc w:val="center"/>
            </w:pPr>
          </w:p>
        </w:tc>
        <w:tc>
          <w:tcPr>
            <w:tcW w:w="727" w:type="dxa"/>
            <w:gridSpan w:val="7"/>
            <w:tcBorders>
              <w:top w:val="single" w:sz="4" w:space="0" w:color="000000"/>
              <w:left w:val="single" w:sz="4" w:space="0" w:color="000000"/>
              <w:bottom w:val="single" w:sz="4" w:space="0" w:color="000000"/>
            </w:tcBorders>
          </w:tcPr>
          <w:p w:rsidR="007F2457" w:rsidRDefault="007F2457" w:rsidP="000E0FED">
            <w:pPr>
              <w:snapToGrid w:val="0"/>
              <w:jc w:val="center"/>
            </w:pPr>
            <w:r>
              <w:t>1,0</w:t>
            </w:r>
          </w:p>
        </w:tc>
        <w:tc>
          <w:tcPr>
            <w:tcW w:w="724" w:type="dxa"/>
            <w:gridSpan w:val="7"/>
            <w:tcBorders>
              <w:top w:val="single" w:sz="4" w:space="0" w:color="000000"/>
              <w:left w:val="single" w:sz="4" w:space="0" w:color="000000"/>
              <w:bottom w:val="single" w:sz="4" w:space="0" w:color="000000"/>
            </w:tcBorders>
          </w:tcPr>
          <w:p w:rsidR="007F2457" w:rsidRDefault="007F2457" w:rsidP="000E0FED">
            <w:pPr>
              <w:snapToGrid w:val="0"/>
              <w:jc w:val="center"/>
            </w:pPr>
            <w:r>
              <w:t>1,0</w:t>
            </w:r>
          </w:p>
        </w:tc>
        <w:tc>
          <w:tcPr>
            <w:tcW w:w="736" w:type="dxa"/>
            <w:gridSpan w:val="5"/>
            <w:tcBorders>
              <w:top w:val="single" w:sz="4" w:space="0" w:color="000000"/>
              <w:left w:val="single" w:sz="4" w:space="0" w:color="000000"/>
              <w:bottom w:val="single" w:sz="4" w:space="0" w:color="000000"/>
            </w:tcBorders>
          </w:tcPr>
          <w:p w:rsidR="007F2457" w:rsidRDefault="007F2457" w:rsidP="000E0FED">
            <w:pPr>
              <w:snapToGrid w:val="0"/>
              <w:jc w:val="center"/>
            </w:pPr>
            <w:r>
              <w:t>1,0</w:t>
            </w:r>
          </w:p>
        </w:tc>
        <w:tc>
          <w:tcPr>
            <w:tcW w:w="1651" w:type="dxa"/>
            <w:gridSpan w:val="2"/>
            <w:vMerge/>
            <w:tcBorders>
              <w:top w:val="single" w:sz="4" w:space="0" w:color="000000"/>
              <w:left w:val="single" w:sz="4" w:space="0" w:color="000000"/>
              <w:bottom w:val="single" w:sz="4" w:space="0" w:color="000000"/>
            </w:tcBorders>
          </w:tcPr>
          <w:p w:rsidR="007F2457" w:rsidRDefault="007F2457" w:rsidP="000E0FED">
            <w:pPr>
              <w:snapToGrid w:val="0"/>
            </w:pPr>
          </w:p>
        </w:tc>
        <w:tc>
          <w:tcPr>
            <w:tcW w:w="80" w:type="dxa"/>
            <w:tcBorders>
              <w:left w:val="single" w:sz="4" w:space="0" w:color="000000"/>
            </w:tcBorders>
          </w:tcPr>
          <w:p w:rsidR="007F2457" w:rsidRDefault="007F2457" w:rsidP="000E0FED">
            <w:pPr>
              <w:snapToGrid w:val="0"/>
            </w:pPr>
          </w:p>
        </w:tc>
        <w:tc>
          <w:tcPr>
            <w:tcW w:w="40" w:type="dxa"/>
          </w:tcPr>
          <w:p w:rsidR="007F2457" w:rsidRDefault="007F2457" w:rsidP="000E0FED">
            <w:pPr>
              <w:snapToGrid w:val="0"/>
            </w:pPr>
          </w:p>
        </w:tc>
        <w:tc>
          <w:tcPr>
            <w:tcW w:w="60" w:type="dxa"/>
            <w:gridSpan w:val="3"/>
          </w:tcPr>
          <w:p w:rsidR="007F2457" w:rsidRDefault="007F2457" w:rsidP="000E0FED">
            <w:pPr>
              <w:snapToGrid w:val="0"/>
            </w:pPr>
          </w:p>
        </w:tc>
        <w:tc>
          <w:tcPr>
            <w:tcW w:w="40" w:type="dxa"/>
            <w:gridSpan w:val="2"/>
          </w:tcPr>
          <w:p w:rsidR="007F2457" w:rsidRDefault="007F2457" w:rsidP="000E0FED">
            <w:pPr>
              <w:snapToGrid w:val="0"/>
            </w:pPr>
          </w:p>
        </w:tc>
      </w:tr>
      <w:tr w:rsidR="007F2457" w:rsidTr="005B24AF">
        <w:tblPrEx>
          <w:tblCellMar>
            <w:left w:w="0" w:type="dxa"/>
            <w:right w:w="0" w:type="dxa"/>
          </w:tblCellMar>
        </w:tblPrEx>
        <w:trPr>
          <w:gridAfter w:val="3"/>
          <w:wAfter w:w="339" w:type="dxa"/>
        </w:trPr>
        <w:tc>
          <w:tcPr>
            <w:tcW w:w="646" w:type="dxa"/>
            <w:vMerge w:val="restart"/>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val="restart"/>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val="restart"/>
            <w:tcBorders>
              <w:top w:val="single" w:sz="4" w:space="0" w:color="000000"/>
              <w:left w:val="single" w:sz="4" w:space="0" w:color="000000"/>
              <w:bottom w:val="single" w:sz="4" w:space="0" w:color="000000"/>
            </w:tcBorders>
          </w:tcPr>
          <w:p w:rsidR="007F2457" w:rsidRDefault="007F2457" w:rsidP="000E0FED">
            <w:pPr>
              <w:snapToGrid w:val="0"/>
            </w:pPr>
            <w:r>
              <w:t>Тематичні семінари, тренінги, круглі столи, конференції, дискусії, диспути, лекційні заняття, відео-лекторії для працівників органів державної влади, органів місцевого самоврядування, відповідальних осіб, широкого  загалу різних категорій населення</w:t>
            </w:r>
          </w:p>
        </w:tc>
        <w:tc>
          <w:tcPr>
            <w:tcW w:w="930" w:type="dxa"/>
            <w:vMerge w:val="restart"/>
            <w:tcBorders>
              <w:top w:val="single" w:sz="4" w:space="0" w:color="000000"/>
              <w:left w:val="single" w:sz="4" w:space="0" w:color="000000"/>
              <w:bottom w:val="single" w:sz="4" w:space="0" w:color="000000"/>
            </w:tcBorders>
          </w:tcPr>
          <w:p w:rsidR="007F2457" w:rsidRDefault="007F2457" w:rsidP="000E0FED">
            <w:pPr>
              <w:snapToGrid w:val="0"/>
            </w:pPr>
            <w:r>
              <w:t>2017-2020</w:t>
            </w:r>
          </w:p>
        </w:tc>
        <w:tc>
          <w:tcPr>
            <w:tcW w:w="2688" w:type="dxa"/>
            <w:vMerge w:val="restart"/>
            <w:tcBorders>
              <w:top w:val="single" w:sz="4" w:space="0" w:color="000000"/>
              <w:left w:val="single" w:sz="4" w:space="0" w:color="000000"/>
              <w:bottom w:val="single" w:sz="4" w:space="0" w:color="000000"/>
            </w:tcBorders>
          </w:tcPr>
          <w:p w:rsidR="007F2457" w:rsidRDefault="007F2457" w:rsidP="000E0FED">
            <w:pPr>
              <w:snapToGrid w:val="0"/>
            </w:pPr>
            <w:r>
              <w:t>Сектор у справах сім’ї, молоді та спорту райдержадміністрації, відділ  освіти райдержадміністрації,  управління праці і соціального захисту населення райдержадміністрації, служба у справах дітей райдержадміністрації, Черняхівське відділення поліції Коростишівського відділу поліції Головного управління Національної поліції в Житомирській області (за згодою),   Черняхівський районний центр соціальних служб для сім’ї, дітей та молоді,</w:t>
            </w:r>
          </w:p>
          <w:p w:rsidR="007F2457" w:rsidRDefault="007F2457" w:rsidP="000E0FED">
            <w:pPr>
              <w:snapToGrid w:val="0"/>
            </w:pPr>
            <w:r>
              <w:t xml:space="preserve"> сільські, селищні ради (за згодою)</w:t>
            </w:r>
          </w:p>
        </w:tc>
        <w:tc>
          <w:tcPr>
            <w:tcW w:w="1957" w:type="dxa"/>
            <w:tcBorders>
              <w:top w:val="single" w:sz="4" w:space="0" w:color="000000"/>
              <w:left w:val="single" w:sz="4" w:space="0" w:color="000000"/>
              <w:bottom w:val="single" w:sz="4" w:space="0" w:color="000000"/>
            </w:tcBorders>
          </w:tcPr>
          <w:p w:rsidR="007F2457" w:rsidRDefault="007F2457" w:rsidP="000E0FED">
            <w:pPr>
              <w:snapToGrid w:val="0"/>
            </w:pPr>
            <w:r>
              <w:t>районний</w:t>
            </w:r>
          </w:p>
        </w:tc>
        <w:tc>
          <w:tcPr>
            <w:tcW w:w="1414" w:type="dxa"/>
            <w:tcBorders>
              <w:top w:val="single" w:sz="4" w:space="0" w:color="000000"/>
              <w:left w:val="single" w:sz="4" w:space="0" w:color="000000"/>
              <w:bottom w:val="single" w:sz="4" w:space="0" w:color="000000"/>
            </w:tcBorders>
          </w:tcPr>
          <w:p w:rsidR="007F2457" w:rsidRDefault="007F2457" w:rsidP="000E0FED">
            <w:pPr>
              <w:snapToGrid w:val="0"/>
            </w:pPr>
            <w:r>
              <w:t>1,0</w:t>
            </w:r>
          </w:p>
          <w:p w:rsidR="007F2457" w:rsidRDefault="007F2457" w:rsidP="000E0FED">
            <w:pPr>
              <w:snapToGrid w:val="0"/>
            </w:pPr>
          </w:p>
        </w:tc>
        <w:tc>
          <w:tcPr>
            <w:tcW w:w="727" w:type="dxa"/>
            <w:gridSpan w:val="7"/>
            <w:tcBorders>
              <w:top w:val="single" w:sz="4" w:space="0" w:color="000000"/>
              <w:left w:val="single" w:sz="4" w:space="0" w:color="000000"/>
              <w:bottom w:val="single" w:sz="4" w:space="0" w:color="000000"/>
            </w:tcBorders>
          </w:tcPr>
          <w:p w:rsidR="007F2457" w:rsidRDefault="007F2457" w:rsidP="000E0FED">
            <w:pPr>
              <w:snapToGrid w:val="0"/>
            </w:pPr>
            <w:r>
              <w:t>1,0</w:t>
            </w:r>
          </w:p>
        </w:tc>
        <w:tc>
          <w:tcPr>
            <w:tcW w:w="724" w:type="dxa"/>
            <w:gridSpan w:val="7"/>
            <w:tcBorders>
              <w:top w:val="single" w:sz="4" w:space="0" w:color="000000"/>
              <w:left w:val="single" w:sz="4" w:space="0" w:color="000000"/>
              <w:bottom w:val="single" w:sz="4" w:space="0" w:color="000000"/>
            </w:tcBorders>
          </w:tcPr>
          <w:p w:rsidR="007F2457" w:rsidRDefault="007F2457" w:rsidP="000E0FED">
            <w:pPr>
              <w:snapToGrid w:val="0"/>
            </w:pPr>
            <w:r>
              <w:t>1,0</w:t>
            </w:r>
          </w:p>
        </w:tc>
        <w:tc>
          <w:tcPr>
            <w:tcW w:w="736" w:type="dxa"/>
            <w:gridSpan w:val="5"/>
            <w:tcBorders>
              <w:top w:val="single" w:sz="4" w:space="0" w:color="000000"/>
              <w:left w:val="single" w:sz="4" w:space="0" w:color="000000"/>
              <w:bottom w:val="single" w:sz="4" w:space="0" w:color="000000"/>
            </w:tcBorders>
          </w:tcPr>
          <w:p w:rsidR="007F2457" w:rsidRDefault="007F2457" w:rsidP="000E0FED">
            <w:pPr>
              <w:snapToGrid w:val="0"/>
            </w:pPr>
            <w:r>
              <w:t>1,0</w:t>
            </w:r>
          </w:p>
        </w:tc>
        <w:tc>
          <w:tcPr>
            <w:tcW w:w="1651" w:type="dxa"/>
            <w:gridSpan w:val="2"/>
            <w:vMerge w:val="restart"/>
            <w:tcBorders>
              <w:top w:val="single" w:sz="4" w:space="0" w:color="000000"/>
              <w:left w:val="single" w:sz="4" w:space="0" w:color="000000"/>
              <w:bottom w:val="single" w:sz="4" w:space="0" w:color="000000"/>
            </w:tcBorders>
          </w:tcPr>
          <w:p w:rsidR="007F2457" w:rsidRDefault="007F2457" w:rsidP="000E0FED">
            <w:pPr>
              <w:snapToGrid w:val="0"/>
            </w:pPr>
            <w:r>
              <w:t>Учасники заходів отримують комплексні знання про явище подолання торгівлі людьми</w:t>
            </w:r>
          </w:p>
        </w:tc>
        <w:tc>
          <w:tcPr>
            <w:tcW w:w="80" w:type="dxa"/>
            <w:tcBorders>
              <w:left w:val="single" w:sz="4" w:space="0" w:color="000000"/>
            </w:tcBorders>
          </w:tcPr>
          <w:p w:rsidR="007F2457" w:rsidRDefault="007F2457" w:rsidP="000E0FED">
            <w:pPr>
              <w:snapToGrid w:val="0"/>
            </w:pPr>
          </w:p>
        </w:tc>
        <w:tc>
          <w:tcPr>
            <w:tcW w:w="40" w:type="dxa"/>
          </w:tcPr>
          <w:p w:rsidR="007F2457" w:rsidRDefault="007F2457" w:rsidP="000E0FED">
            <w:pPr>
              <w:snapToGrid w:val="0"/>
            </w:pPr>
          </w:p>
        </w:tc>
        <w:tc>
          <w:tcPr>
            <w:tcW w:w="60" w:type="dxa"/>
            <w:gridSpan w:val="3"/>
          </w:tcPr>
          <w:p w:rsidR="007F2457" w:rsidRDefault="007F2457" w:rsidP="000E0FED">
            <w:pPr>
              <w:snapToGrid w:val="0"/>
            </w:pPr>
          </w:p>
        </w:tc>
        <w:tc>
          <w:tcPr>
            <w:tcW w:w="40" w:type="dxa"/>
            <w:gridSpan w:val="2"/>
          </w:tcPr>
          <w:p w:rsidR="007F2457" w:rsidRDefault="007F2457" w:rsidP="000E0FED">
            <w:pPr>
              <w:snapToGrid w:val="0"/>
            </w:pPr>
          </w:p>
        </w:tc>
      </w:tr>
      <w:tr w:rsidR="007F2457" w:rsidTr="005B24AF">
        <w:tblPrEx>
          <w:tblCellMar>
            <w:left w:w="0" w:type="dxa"/>
            <w:right w:w="0" w:type="dxa"/>
          </w:tblCellMar>
        </w:tblPrEx>
        <w:trPr>
          <w:gridAfter w:val="3"/>
          <w:wAfter w:w="339" w:type="dxa"/>
        </w:trPr>
        <w:tc>
          <w:tcPr>
            <w:tcW w:w="646"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930"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688"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957" w:type="dxa"/>
            <w:tcBorders>
              <w:left w:val="single" w:sz="4" w:space="0" w:color="000000"/>
              <w:bottom w:val="single" w:sz="4" w:space="0" w:color="000000"/>
            </w:tcBorders>
          </w:tcPr>
          <w:p w:rsidR="007F2457" w:rsidRDefault="007F2457" w:rsidP="000E0FED">
            <w:pPr>
              <w:snapToGrid w:val="0"/>
            </w:pPr>
            <w:r>
              <w:t>інші джерела</w:t>
            </w:r>
          </w:p>
        </w:tc>
        <w:tc>
          <w:tcPr>
            <w:tcW w:w="1414" w:type="dxa"/>
            <w:tcBorders>
              <w:left w:val="single" w:sz="4" w:space="0" w:color="000000"/>
              <w:bottom w:val="single" w:sz="4" w:space="0" w:color="000000"/>
            </w:tcBorders>
          </w:tcPr>
          <w:p w:rsidR="007F2457" w:rsidRDefault="007F2457" w:rsidP="000E0FED">
            <w:pPr>
              <w:snapToGrid w:val="0"/>
            </w:pPr>
          </w:p>
        </w:tc>
        <w:tc>
          <w:tcPr>
            <w:tcW w:w="727" w:type="dxa"/>
            <w:gridSpan w:val="7"/>
            <w:tcBorders>
              <w:left w:val="single" w:sz="4" w:space="0" w:color="000000"/>
              <w:bottom w:val="single" w:sz="4" w:space="0" w:color="000000"/>
            </w:tcBorders>
          </w:tcPr>
          <w:p w:rsidR="007F2457" w:rsidRDefault="007F2457" w:rsidP="000E0FED">
            <w:pPr>
              <w:snapToGrid w:val="0"/>
            </w:pPr>
          </w:p>
        </w:tc>
        <w:tc>
          <w:tcPr>
            <w:tcW w:w="724" w:type="dxa"/>
            <w:gridSpan w:val="7"/>
            <w:tcBorders>
              <w:left w:val="single" w:sz="4" w:space="0" w:color="000000"/>
              <w:bottom w:val="single" w:sz="4" w:space="0" w:color="000000"/>
            </w:tcBorders>
          </w:tcPr>
          <w:p w:rsidR="007F2457" w:rsidRDefault="007F2457" w:rsidP="000E0FED">
            <w:pPr>
              <w:snapToGrid w:val="0"/>
            </w:pPr>
          </w:p>
        </w:tc>
        <w:tc>
          <w:tcPr>
            <w:tcW w:w="736" w:type="dxa"/>
            <w:gridSpan w:val="5"/>
            <w:tcBorders>
              <w:left w:val="single" w:sz="4" w:space="0" w:color="000000"/>
              <w:bottom w:val="single" w:sz="4" w:space="0" w:color="000000"/>
            </w:tcBorders>
          </w:tcPr>
          <w:p w:rsidR="007F2457" w:rsidRDefault="007F2457" w:rsidP="000E0FED">
            <w:pPr>
              <w:snapToGrid w:val="0"/>
            </w:pPr>
          </w:p>
        </w:tc>
        <w:tc>
          <w:tcPr>
            <w:tcW w:w="1651" w:type="dxa"/>
            <w:gridSpan w:val="2"/>
            <w:vMerge/>
            <w:tcBorders>
              <w:top w:val="single" w:sz="4" w:space="0" w:color="000000"/>
              <w:left w:val="single" w:sz="4" w:space="0" w:color="000000"/>
              <w:bottom w:val="single" w:sz="4" w:space="0" w:color="000000"/>
            </w:tcBorders>
          </w:tcPr>
          <w:p w:rsidR="007F2457" w:rsidRDefault="007F2457" w:rsidP="000E0FED">
            <w:pPr>
              <w:snapToGrid w:val="0"/>
            </w:pPr>
          </w:p>
        </w:tc>
        <w:tc>
          <w:tcPr>
            <w:tcW w:w="80" w:type="dxa"/>
            <w:tcBorders>
              <w:left w:val="single" w:sz="4" w:space="0" w:color="000000"/>
            </w:tcBorders>
          </w:tcPr>
          <w:p w:rsidR="007F2457" w:rsidRDefault="007F2457" w:rsidP="000E0FED">
            <w:pPr>
              <w:snapToGrid w:val="0"/>
            </w:pPr>
          </w:p>
        </w:tc>
        <w:tc>
          <w:tcPr>
            <w:tcW w:w="40" w:type="dxa"/>
          </w:tcPr>
          <w:p w:rsidR="007F2457" w:rsidRDefault="007F2457" w:rsidP="000E0FED">
            <w:pPr>
              <w:snapToGrid w:val="0"/>
            </w:pPr>
          </w:p>
        </w:tc>
        <w:tc>
          <w:tcPr>
            <w:tcW w:w="60" w:type="dxa"/>
            <w:gridSpan w:val="3"/>
          </w:tcPr>
          <w:p w:rsidR="007F2457" w:rsidRDefault="007F2457" w:rsidP="000E0FED">
            <w:pPr>
              <w:snapToGrid w:val="0"/>
            </w:pPr>
          </w:p>
        </w:tc>
        <w:tc>
          <w:tcPr>
            <w:tcW w:w="40" w:type="dxa"/>
            <w:gridSpan w:val="2"/>
          </w:tcPr>
          <w:p w:rsidR="007F2457" w:rsidRDefault="007F2457" w:rsidP="000E0FED">
            <w:pPr>
              <w:snapToGrid w:val="0"/>
            </w:pPr>
          </w:p>
        </w:tc>
      </w:tr>
      <w:tr w:rsidR="007F2457" w:rsidTr="005B24AF">
        <w:tblPrEx>
          <w:tblCellMar>
            <w:left w:w="0" w:type="dxa"/>
            <w:right w:w="0" w:type="dxa"/>
          </w:tblCellMar>
        </w:tblPrEx>
        <w:trPr>
          <w:gridAfter w:val="3"/>
          <w:wAfter w:w="339" w:type="dxa"/>
        </w:trPr>
        <w:tc>
          <w:tcPr>
            <w:tcW w:w="646" w:type="dxa"/>
            <w:vMerge w:val="restart"/>
            <w:tcBorders>
              <w:top w:val="single" w:sz="4" w:space="0" w:color="000000"/>
              <w:left w:val="single" w:sz="4" w:space="0" w:color="000000"/>
              <w:bottom w:val="single" w:sz="4" w:space="0" w:color="000000"/>
            </w:tcBorders>
          </w:tcPr>
          <w:p w:rsidR="007F2457" w:rsidRDefault="007F2457" w:rsidP="000E0FED">
            <w:pPr>
              <w:snapToGrid w:val="0"/>
            </w:pPr>
            <w:r>
              <w:t xml:space="preserve"> 2. </w:t>
            </w:r>
          </w:p>
        </w:tc>
        <w:tc>
          <w:tcPr>
            <w:tcW w:w="1575" w:type="dxa"/>
            <w:vMerge w:val="restart"/>
            <w:tcBorders>
              <w:top w:val="single" w:sz="4" w:space="0" w:color="000000"/>
              <w:left w:val="single" w:sz="4" w:space="0" w:color="000000"/>
              <w:bottom w:val="single" w:sz="4" w:space="0" w:color="000000"/>
            </w:tcBorders>
          </w:tcPr>
          <w:p w:rsidR="007F2457" w:rsidRDefault="007F2457" w:rsidP="000E0FED">
            <w:pPr>
              <w:snapToGrid w:val="0"/>
              <w:rPr>
                <w:bCs/>
              </w:rPr>
            </w:pPr>
            <w:r>
              <w:rPr>
                <w:bCs/>
              </w:rPr>
              <w:t>Науково-дослідний</w:t>
            </w:r>
          </w:p>
          <w:p w:rsidR="007F2457" w:rsidRDefault="007F2457" w:rsidP="000E0FED">
            <w:pPr>
              <w:snapToGrid w:val="0"/>
              <w:rPr>
                <w:bCs/>
              </w:rPr>
            </w:pPr>
            <w:r>
              <w:rPr>
                <w:bCs/>
              </w:rPr>
              <w:t>(Організація наукових гендерних досліджень, моніторингів з метою вивчення стану проблеми в районі на основі чітко визначених індикаторів та показників, розробки та випуску статистичних матеріалів для підготовки практичних рекомендацій)</w:t>
            </w:r>
          </w:p>
        </w:tc>
        <w:tc>
          <w:tcPr>
            <w:tcW w:w="2057" w:type="dxa"/>
            <w:vMerge w:val="restart"/>
            <w:tcBorders>
              <w:top w:val="single" w:sz="4" w:space="0" w:color="000000"/>
              <w:left w:val="single" w:sz="4" w:space="0" w:color="000000"/>
              <w:bottom w:val="single" w:sz="4" w:space="0" w:color="000000"/>
            </w:tcBorders>
          </w:tcPr>
          <w:p w:rsidR="007F2457" w:rsidRDefault="007F2457" w:rsidP="000E0FED">
            <w:pPr>
              <w:snapToGrid w:val="0"/>
            </w:pPr>
            <w:r>
              <w:t>Виготовлення видань з даної тематики: статистичних звітів, методичних рекомендацій, тематичних брошур</w:t>
            </w:r>
          </w:p>
        </w:tc>
        <w:tc>
          <w:tcPr>
            <w:tcW w:w="930" w:type="dxa"/>
            <w:vMerge w:val="restart"/>
            <w:tcBorders>
              <w:top w:val="single" w:sz="4" w:space="0" w:color="000000"/>
              <w:left w:val="single" w:sz="4" w:space="0" w:color="000000"/>
              <w:bottom w:val="single" w:sz="4" w:space="0" w:color="000000"/>
            </w:tcBorders>
          </w:tcPr>
          <w:p w:rsidR="007F2457" w:rsidRDefault="007F2457" w:rsidP="000E0FED">
            <w:pPr>
              <w:snapToGrid w:val="0"/>
            </w:pPr>
            <w:r>
              <w:t xml:space="preserve">2017-2020 </w:t>
            </w:r>
          </w:p>
        </w:tc>
        <w:tc>
          <w:tcPr>
            <w:tcW w:w="2688" w:type="dxa"/>
            <w:vMerge w:val="restart"/>
            <w:tcBorders>
              <w:top w:val="single" w:sz="4" w:space="0" w:color="000000"/>
              <w:left w:val="single" w:sz="4" w:space="0" w:color="000000"/>
              <w:bottom w:val="single" w:sz="4" w:space="0" w:color="000000"/>
            </w:tcBorders>
          </w:tcPr>
          <w:p w:rsidR="007F2457" w:rsidRDefault="007F2457" w:rsidP="000E0FED">
            <w:pPr>
              <w:snapToGrid w:val="0"/>
            </w:pPr>
            <w:r>
              <w:t>Сектор у справах сім’ї, молоді та спорту райдержадміністрації, відділ  освіти райдержадміністрації, служба у справах дітей райдержадміністрації, управління праці і соціального захисту населення райдержадміністрації,  Черняхівський районний центр соціальних служб для сім’ї, дітей та молоді,</w:t>
            </w:r>
          </w:p>
          <w:p w:rsidR="007F2457" w:rsidRDefault="007F2457" w:rsidP="000E0FED">
            <w:pPr>
              <w:snapToGrid w:val="0"/>
            </w:pPr>
            <w:r>
              <w:t>сільські, селищні ради (за згодою)</w:t>
            </w:r>
          </w:p>
          <w:p w:rsidR="007F2457" w:rsidRDefault="007F2457" w:rsidP="000E0FED">
            <w:pPr>
              <w:snapToGrid w:val="0"/>
            </w:pPr>
          </w:p>
        </w:tc>
        <w:tc>
          <w:tcPr>
            <w:tcW w:w="1957" w:type="dxa"/>
            <w:tcBorders>
              <w:top w:val="single" w:sz="4" w:space="0" w:color="000000"/>
              <w:left w:val="single" w:sz="4" w:space="0" w:color="000000"/>
              <w:bottom w:val="single" w:sz="4" w:space="0" w:color="000000"/>
            </w:tcBorders>
          </w:tcPr>
          <w:p w:rsidR="007F2457" w:rsidRDefault="007F2457" w:rsidP="000E0FED">
            <w:pPr>
              <w:snapToGrid w:val="0"/>
            </w:pPr>
            <w:r>
              <w:t>районний</w:t>
            </w:r>
          </w:p>
        </w:tc>
        <w:tc>
          <w:tcPr>
            <w:tcW w:w="1414" w:type="dxa"/>
            <w:tcBorders>
              <w:top w:val="single" w:sz="4" w:space="0" w:color="000000"/>
              <w:left w:val="single" w:sz="4" w:space="0" w:color="000000"/>
              <w:bottom w:val="single" w:sz="4" w:space="0" w:color="000000"/>
            </w:tcBorders>
          </w:tcPr>
          <w:p w:rsidR="007F2457" w:rsidRDefault="007F2457" w:rsidP="000E0FED">
            <w:pPr>
              <w:snapToGrid w:val="0"/>
            </w:pPr>
            <w:r>
              <w:t>1,0</w:t>
            </w:r>
          </w:p>
          <w:p w:rsidR="007F2457" w:rsidRDefault="007F2457" w:rsidP="000E0FED">
            <w:pPr>
              <w:snapToGrid w:val="0"/>
            </w:pPr>
          </w:p>
        </w:tc>
        <w:tc>
          <w:tcPr>
            <w:tcW w:w="727" w:type="dxa"/>
            <w:gridSpan w:val="7"/>
            <w:tcBorders>
              <w:top w:val="single" w:sz="4" w:space="0" w:color="000000"/>
              <w:left w:val="single" w:sz="4" w:space="0" w:color="000000"/>
              <w:bottom w:val="single" w:sz="4" w:space="0" w:color="000000"/>
            </w:tcBorders>
          </w:tcPr>
          <w:p w:rsidR="007F2457" w:rsidRDefault="007F2457" w:rsidP="000E0FED">
            <w:pPr>
              <w:snapToGrid w:val="0"/>
            </w:pPr>
            <w:r>
              <w:t>1,0</w:t>
            </w:r>
          </w:p>
        </w:tc>
        <w:tc>
          <w:tcPr>
            <w:tcW w:w="724" w:type="dxa"/>
            <w:gridSpan w:val="7"/>
            <w:tcBorders>
              <w:top w:val="single" w:sz="4" w:space="0" w:color="000000"/>
              <w:left w:val="single" w:sz="4" w:space="0" w:color="000000"/>
              <w:bottom w:val="single" w:sz="4" w:space="0" w:color="000000"/>
            </w:tcBorders>
          </w:tcPr>
          <w:p w:rsidR="007F2457" w:rsidRDefault="007F2457" w:rsidP="000E0FED">
            <w:pPr>
              <w:snapToGrid w:val="0"/>
            </w:pPr>
            <w:r>
              <w:t>1,0</w:t>
            </w:r>
          </w:p>
        </w:tc>
        <w:tc>
          <w:tcPr>
            <w:tcW w:w="736" w:type="dxa"/>
            <w:gridSpan w:val="5"/>
            <w:tcBorders>
              <w:top w:val="single" w:sz="4" w:space="0" w:color="000000"/>
              <w:left w:val="single" w:sz="4" w:space="0" w:color="000000"/>
              <w:bottom w:val="single" w:sz="4" w:space="0" w:color="000000"/>
            </w:tcBorders>
          </w:tcPr>
          <w:p w:rsidR="007F2457" w:rsidRDefault="007F2457" w:rsidP="000E0FED">
            <w:pPr>
              <w:snapToGrid w:val="0"/>
            </w:pPr>
            <w:r>
              <w:t>1,0</w:t>
            </w:r>
          </w:p>
        </w:tc>
        <w:tc>
          <w:tcPr>
            <w:tcW w:w="1651" w:type="dxa"/>
            <w:gridSpan w:val="2"/>
            <w:vMerge w:val="restart"/>
            <w:tcBorders>
              <w:top w:val="single" w:sz="4" w:space="0" w:color="000000"/>
              <w:left w:val="single" w:sz="4" w:space="0" w:color="000000"/>
              <w:bottom w:val="single" w:sz="4" w:space="0" w:color="000000"/>
            </w:tcBorders>
          </w:tcPr>
          <w:p w:rsidR="007F2457" w:rsidRDefault="007F2457" w:rsidP="000E0FED">
            <w:pPr>
              <w:snapToGrid w:val="0"/>
            </w:pPr>
            <w:r>
              <w:t xml:space="preserve">Наукове вивчення, аналіз та обґрунтування питання  протидії торгівлі людьми; підготовка матеріалів для наукових досліджень, </w:t>
            </w:r>
          </w:p>
          <w:p w:rsidR="007F2457" w:rsidRDefault="007F2457" w:rsidP="000E0FED">
            <w:pPr>
              <w:snapToGrid w:val="0"/>
            </w:pPr>
            <w:r>
              <w:t>сприяння розвитку наукової думки на Житомирщині</w:t>
            </w:r>
          </w:p>
        </w:tc>
        <w:tc>
          <w:tcPr>
            <w:tcW w:w="80" w:type="dxa"/>
            <w:tcBorders>
              <w:left w:val="single" w:sz="4" w:space="0" w:color="000000"/>
            </w:tcBorders>
          </w:tcPr>
          <w:p w:rsidR="007F2457" w:rsidRDefault="007F2457" w:rsidP="000E0FED">
            <w:pPr>
              <w:snapToGrid w:val="0"/>
            </w:pPr>
          </w:p>
        </w:tc>
        <w:tc>
          <w:tcPr>
            <w:tcW w:w="40" w:type="dxa"/>
          </w:tcPr>
          <w:p w:rsidR="007F2457" w:rsidRDefault="007F2457" w:rsidP="000E0FED">
            <w:pPr>
              <w:snapToGrid w:val="0"/>
            </w:pPr>
          </w:p>
        </w:tc>
        <w:tc>
          <w:tcPr>
            <w:tcW w:w="60" w:type="dxa"/>
            <w:gridSpan w:val="3"/>
          </w:tcPr>
          <w:p w:rsidR="007F2457" w:rsidRDefault="007F2457" w:rsidP="000E0FED">
            <w:pPr>
              <w:snapToGrid w:val="0"/>
            </w:pPr>
          </w:p>
        </w:tc>
        <w:tc>
          <w:tcPr>
            <w:tcW w:w="40" w:type="dxa"/>
            <w:gridSpan w:val="2"/>
          </w:tcPr>
          <w:p w:rsidR="007F2457" w:rsidRDefault="007F2457" w:rsidP="000E0FED">
            <w:pPr>
              <w:snapToGrid w:val="0"/>
            </w:pPr>
          </w:p>
        </w:tc>
      </w:tr>
      <w:tr w:rsidR="007F2457" w:rsidTr="005B24AF">
        <w:tblPrEx>
          <w:tblCellMar>
            <w:left w:w="0" w:type="dxa"/>
            <w:right w:w="0" w:type="dxa"/>
          </w:tblCellMar>
        </w:tblPrEx>
        <w:trPr>
          <w:gridAfter w:val="3"/>
          <w:wAfter w:w="339" w:type="dxa"/>
        </w:trPr>
        <w:tc>
          <w:tcPr>
            <w:tcW w:w="646"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930"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688"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957" w:type="dxa"/>
            <w:tcBorders>
              <w:top w:val="single" w:sz="4" w:space="0" w:color="000000"/>
              <w:left w:val="single" w:sz="4" w:space="0" w:color="000000"/>
              <w:bottom w:val="single" w:sz="4" w:space="0" w:color="000000"/>
            </w:tcBorders>
          </w:tcPr>
          <w:p w:rsidR="007F2457" w:rsidRDefault="007F2457" w:rsidP="000E0FED">
            <w:pPr>
              <w:snapToGrid w:val="0"/>
            </w:pPr>
            <w:r>
              <w:t>інші джерела</w:t>
            </w:r>
          </w:p>
        </w:tc>
        <w:tc>
          <w:tcPr>
            <w:tcW w:w="1414" w:type="dxa"/>
            <w:tcBorders>
              <w:top w:val="single" w:sz="4" w:space="0" w:color="000000"/>
              <w:left w:val="single" w:sz="4" w:space="0" w:color="000000"/>
              <w:bottom w:val="single" w:sz="4" w:space="0" w:color="000000"/>
            </w:tcBorders>
          </w:tcPr>
          <w:p w:rsidR="007F2457" w:rsidRDefault="007F2457" w:rsidP="000E0FED">
            <w:pPr>
              <w:snapToGrid w:val="0"/>
            </w:pPr>
          </w:p>
        </w:tc>
        <w:tc>
          <w:tcPr>
            <w:tcW w:w="727" w:type="dxa"/>
            <w:gridSpan w:val="7"/>
            <w:tcBorders>
              <w:top w:val="single" w:sz="4" w:space="0" w:color="000000"/>
              <w:left w:val="single" w:sz="4" w:space="0" w:color="000000"/>
              <w:bottom w:val="single" w:sz="4" w:space="0" w:color="000000"/>
            </w:tcBorders>
          </w:tcPr>
          <w:p w:rsidR="007F2457" w:rsidRDefault="007F2457" w:rsidP="000E0FED">
            <w:pPr>
              <w:snapToGrid w:val="0"/>
            </w:pPr>
          </w:p>
        </w:tc>
        <w:tc>
          <w:tcPr>
            <w:tcW w:w="724" w:type="dxa"/>
            <w:gridSpan w:val="7"/>
            <w:tcBorders>
              <w:top w:val="single" w:sz="4" w:space="0" w:color="000000"/>
              <w:left w:val="single" w:sz="4" w:space="0" w:color="000000"/>
              <w:bottom w:val="single" w:sz="4" w:space="0" w:color="000000"/>
            </w:tcBorders>
          </w:tcPr>
          <w:p w:rsidR="007F2457" w:rsidRDefault="007F2457" w:rsidP="000E0FED">
            <w:pPr>
              <w:snapToGrid w:val="0"/>
            </w:pPr>
          </w:p>
        </w:tc>
        <w:tc>
          <w:tcPr>
            <w:tcW w:w="736" w:type="dxa"/>
            <w:gridSpan w:val="5"/>
            <w:tcBorders>
              <w:top w:val="single" w:sz="4" w:space="0" w:color="000000"/>
              <w:left w:val="single" w:sz="4" w:space="0" w:color="000000"/>
              <w:bottom w:val="single" w:sz="4" w:space="0" w:color="000000"/>
            </w:tcBorders>
          </w:tcPr>
          <w:p w:rsidR="007F2457" w:rsidRDefault="007F2457" w:rsidP="000E0FED">
            <w:pPr>
              <w:snapToGrid w:val="0"/>
            </w:pPr>
          </w:p>
        </w:tc>
        <w:tc>
          <w:tcPr>
            <w:tcW w:w="1651" w:type="dxa"/>
            <w:gridSpan w:val="2"/>
            <w:vMerge/>
            <w:tcBorders>
              <w:top w:val="single" w:sz="4" w:space="0" w:color="000000"/>
              <w:left w:val="single" w:sz="4" w:space="0" w:color="000000"/>
              <w:bottom w:val="single" w:sz="4" w:space="0" w:color="000000"/>
            </w:tcBorders>
          </w:tcPr>
          <w:p w:rsidR="007F2457" w:rsidRDefault="007F2457" w:rsidP="000E0FED">
            <w:pPr>
              <w:snapToGrid w:val="0"/>
            </w:pPr>
          </w:p>
        </w:tc>
        <w:tc>
          <w:tcPr>
            <w:tcW w:w="80" w:type="dxa"/>
            <w:tcBorders>
              <w:left w:val="single" w:sz="4" w:space="0" w:color="000000"/>
            </w:tcBorders>
          </w:tcPr>
          <w:p w:rsidR="007F2457" w:rsidRDefault="007F2457" w:rsidP="000E0FED">
            <w:pPr>
              <w:snapToGrid w:val="0"/>
            </w:pPr>
          </w:p>
        </w:tc>
        <w:tc>
          <w:tcPr>
            <w:tcW w:w="40" w:type="dxa"/>
          </w:tcPr>
          <w:p w:rsidR="007F2457" w:rsidRDefault="007F2457" w:rsidP="000E0FED">
            <w:pPr>
              <w:snapToGrid w:val="0"/>
            </w:pPr>
          </w:p>
        </w:tc>
        <w:tc>
          <w:tcPr>
            <w:tcW w:w="60" w:type="dxa"/>
            <w:gridSpan w:val="3"/>
          </w:tcPr>
          <w:p w:rsidR="007F2457" w:rsidRDefault="007F2457" w:rsidP="000E0FED">
            <w:pPr>
              <w:snapToGrid w:val="0"/>
            </w:pPr>
          </w:p>
        </w:tc>
        <w:tc>
          <w:tcPr>
            <w:tcW w:w="40" w:type="dxa"/>
            <w:gridSpan w:val="2"/>
          </w:tcPr>
          <w:p w:rsidR="007F2457" w:rsidRDefault="007F2457" w:rsidP="000E0FED">
            <w:pPr>
              <w:snapToGrid w:val="0"/>
            </w:pPr>
          </w:p>
        </w:tc>
      </w:tr>
      <w:tr w:rsidR="007F2457" w:rsidTr="005B24AF">
        <w:tblPrEx>
          <w:tblCellMar>
            <w:left w:w="0" w:type="dxa"/>
            <w:right w:w="0" w:type="dxa"/>
          </w:tblCellMar>
        </w:tblPrEx>
        <w:trPr>
          <w:gridAfter w:val="3"/>
          <w:wAfter w:w="339" w:type="dxa"/>
        </w:trPr>
        <w:tc>
          <w:tcPr>
            <w:tcW w:w="646" w:type="dxa"/>
            <w:vMerge w:val="restart"/>
            <w:tcBorders>
              <w:top w:val="single" w:sz="4" w:space="0" w:color="000000"/>
              <w:left w:val="single" w:sz="4" w:space="0" w:color="000000"/>
              <w:bottom w:val="single" w:sz="4" w:space="0" w:color="000000"/>
            </w:tcBorders>
          </w:tcPr>
          <w:p w:rsidR="007F2457" w:rsidRDefault="007F2457" w:rsidP="000E0FED">
            <w:pPr>
              <w:snapToGrid w:val="0"/>
            </w:pPr>
            <w:r>
              <w:t xml:space="preserve"> 3. </w:t>
            </w:r>
          </w:p>
        </w:tc>
        <w:tc>
          <w:tcPr>
            <w:tcW w:w="1575" w:type="dxa"/>
            <w:vMerge w:val="restart"/>
            <w:tcBorders>
              <w:top w:val="single" w:sz="4" w:space="0" w:color="000000"/>
              <w:left w:val="single" w:sz="4" w:space="0" w:color="000000"/>
              <w:bottom w:val="single" w:sz="4" w:space="0" w:color="000000"/>
            </w:tcBorders>
          </w:tcPr>
          <w:p w:rsidR="007F2457" w:rsidRDefault="007F2457" w:rsidP="000E0FED">
            <w:pPr>
              <w:snapToGrid w:val="0"/>
              <w:rPr>
                <w:bCs/>
              </w:rPr>
            </w:pPr>
            <w:r>
              <w:rPr>
                <w:bCs/>
              </w:rPr>
              <w:t>Консультатив-но-правовий</w:t>
            </w:r>
          </w:p>
          <w:p w:rsidR="007F2457" w:rsidRDefault="007F2457" w:rsidP="000E0FED">
            <w:pPr>
              <w:snapToGrid w:val="0"/>
              <w:rPr>
                <w:bCs/>
              </w:rPr>
            </w:pPr>
            <w:r>
              <w:rPr>
                <w:bCs/>
              </w:rPr>
              <w:t>(організація практичної роботи з  мігрантами (потенційними мігрантами), жертвами торгівлі людьми)</w:t>
            </w:r>
          </w:p>
        </w:tc>
        <w:tc>
          <w:tcPr>
            <w:tcW w:w="2057" w:type="dxa"/>
            <w:vMerge w:val="restart"/>
            <w:tcBorders>
              <w:top w:val="single" w:sz="4" w:space="0" w:color="000000"/>
              <w:left w:val="single" w:sz="4" w:space="0" w:color="000000"/>
              <w:bottom w:val="single" w:sz="4" w:space="0" w:color="000000"/>
            </w:tcBorders>
          </w:tcPr>
          <w:p w:rsidR="007F2457" w:rsidRDefault="007F2457" w:rsidP="000E0FED">
            <w:pPr>
              <w:snapToGrid w:val="0"/>
            </w:pPr>
            <w:r>
              <w:t>Організація роботи  кризових центрів, мобільних консультпунктів</w:t>
            </w:r>
          </w:p>
        </w:tc>
        <w:tc>
          <w:tcPr>
            <w:tcW w:w="930" w:type="dxa"/>
            <w:vMerge w:val="restart"/>
            <w:tcBorders>
              <w:top w:val="single" w:sz="4" w:space="0" w:color="000000"/>
              <w:left w:val="single" w:sz="4" w:space="0" w:color="000000"/>
              <w:bottom w:val="single" w:sz="4" w:space="0" w:color="000000"/>
            </w:tcBorders>
          </w:tcPr>
          <w:p w:rsidR="007F2457" w:rsidRDefault="007F2457" w:rsidP="000E0FED">
            <w:pPr>
              <w:snapToGrid w:val="0"/>
            </w:pPr>
            <w:r>
              <w:t xml:space="preserve">2017-2020 </w:t>
            </w:r>
          </w:p>
        </w:tc>
        <w:tc>
          <w:tcPr>
            <w:tcW w:w="2688" w:type="dxa"/>
            <w:vMerge w:val="restart"/>
            <w:tcBorders>
              <w:top w:val="single" w:sz="4" w:space="0" w:color="000000"/>
              <w:left w:val="single" w:sz="4" w:space="0" w:color="000000"/>
              <w:bottom w:val="single" w:sz="4" w:space="0" w:color="000000"/>
            </w:tcBorders>
          </w:tcPr>
          <w:p w:rsidR="007F2457" w:rsidRDefault="007F2457" w:rsidP="000E0FED">
            <w:pPr>
              <w:snapToGrid w:val="0"/>
            </w:pPr>
            <w:r>
              <w:t>Сектор у справах сім’ї, молоді та спорту райдержадміністрації, Черняхівське  територіальн медичне об</w:t>
            </w:r>
            <w:r w:rsidRPr="005B24AF">
              <w:t>’</w:t>
            </w:r>
            <w:r>
              <w:t>єднання,  управління праці і соціального захисту населення райдержадміністрації, служба у справах дітей райдержадміністрації, р Черняхівський районний центр соціальних служб для сім’ї, дітей та молоді, сільські, селищні ради (за згодою)</w:t>
            </w:r>
          </w:p>
        </w:tc>
        <w:tc>
          <w:tcPr>
            <w:tcW w:w="1957" w:type="dxa"/>
            <w:tcBorders>
              <w:top w:val="single" w:sz="4" w:space="0" w:color="000000"/>
              <w:left w:val="single" w:sz="4" w:space="0" w:color="000000"/>
              <w:bottom w:val="single" w:sz="4" w:space="0" w:color="000000"/>
            </w:tcBorders>
          </w:tcPr>
          <w:p w:rsidR="007F2457" w:rsidRDefault="007F2457" w:rsidP="000E0FED">
            <w:pPr>
              <w:snapToGrid w:val="0"/>
            </w:pPr>
            <w:r>
              <w:t>районний</w:t>
            </w:r>
          </w:p>
        </w:tc>
        <w:tc>
          <w:tcPr>
            <w:tcW w:w="3601" w:type="dxa"/>
            <w:gridSpan w:val="20"/>
            <w:vMerge w:val="restart"/>
            <w:tcBorders>
              <w:top w:val="single" w:sz="4" w:space="0" w:color="000000"/>
              <w:left w:val="single" w:sz="4" w:space="0" w:color="000000"/>
              <w:bottom w:val="single" w:sz="4" w:space="0" w:color="000000"/>
            </w:tcBorders>
          </w:tcPr>
          <w:p w:rsidR="007F2457" w:rsidRDefault="007F2457" w:rsidP="000E0FED">
            <w:pPr>
              <w:snapToGrid w:val="0"/>
            </w:pPr>
            <w:r>
              <w:t>У межах фінансових призначень</w:t>
            </w:r>
          </w:p>
        </w:tc>
        <w:tc>
          <w:tcPr>
            <w:tcW w:w="1651" w:type="dxa"/>
            <w:gridSpan w:val="2"/>
            <w:vMerge w:val="restart"/>
            <w:tcBorders>
              <w:top w:val="single" w:sz="4" w:space="0" w:color="000000"/>
              <w:left w:val="single" w:sz="4" w:space="0" w:color="000000"/>
              <w:bottom w:val="single" w:sz="4" w:space="0" w:color="000000"/>
            </w:tcBorders>
          </w:tcPr>
          <w:p w:rsidR="007F2457" w:rsidRDefault="007F2457" w:rsidP="000E0FED">
            <w:pPr>
              <w:snapToGrid w:val="0"/>
            </w:pPr>
            <w:r>
              <w:t>Створення мережі закладів по роботі з жертвами торгівлі людьми</w:t>
            </w:r>
          </w:p>
        </w:tc>
        <w:tc>
          <w:tcPr>
            <w:tcW w:w="80" w:type="dxa"/>
            <w:tcBorders>
              <w:left w:val="single" w:sz="4" w:space="0" w:color="000000"/>
            </w:tcBorders>
          </w:tcPr>
          <w:p w:rsidR="007F2457" w:rsidRDefault="007F2457" w:rsidP="000E0FED">
            <w:pPr>
              <w:snapToGrid w:val="0"/>
            </w:pPr>
          </w:p>
        </w:tc>
        <w:tc>
          <w:tcPr>
            <w:tcW w:w="40" w:type="dxa"/>
          </w:tcPr>
          <w:p w:rsidR="007F2457" w:rsidRDefault="007F2457" w:rsidP="000E0FED">
            <w:pPr>
              <w:snapToGrid w:val="0"/>
            </w:pPr>
          </w:p>
        </w:tc>
        <w:tc>
          <w:tcPr>
            <w:tcW w:w="60" w:type="dxa"/>
            <w:gridSpan w:val="3"/>
          </w:tcPr>
          <w:p w:rsidR="007F2457" w:rsidRDefault="007F2457" w:rsidP="000E0FED">
            <w:pPr>
              <w:snapToGrid w:val="0"/>
            </w:pPr>
          </w:p>
        </w:tc>
        <w:tc>
          <w:tcPr>
            <w:tcW w:w="40" w:type="dxa"/>
            <w:gridSpan w:val="2"/>
          </w:tcPr>
          <w:p w:rsidR="007F2457" w:rsidRDefault="007F2457" w:rsidP="000E0FED">
            <w:pPr>
              <w:snapToGrid w:val="0"/>
            </w:pPr>
          </w:p>
        </w:tc>
      </w:tr>
      <w:tr w:rsidR="007F2457" w:rsidTr="005B24AF">
        <w:tblPrEx>
          <w:tblCellMar>
            <w:left w:w="0" w:type="dxa"/>
            <w:right w:w="0" w:type="dxa"/>
          </w:tblCellMar>
        </w:tblPrEx>
        <w:trPr>
          <w:gridAfter w:val="3"/>
          <w:wAfter w:w="339" w:type="dxa"/>
        </w:trPr>
        <w:tc>
          <w:tcPr>
            <w:tcW w:w="646"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930"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688"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957" w:type="dxa"/>
            <w:tcBorders>
              <w:top w:val="single" w:sz="4" w:space="0" w:color="000000"/>
              <w:left w:val="single" w:sz="4" w:space="0" w:color="000000"/>
              <w:bottom w:val="single" w:sz="4" w:space="0" w:color="000000"/>
            </w:tcBorders>
          </w:tcPr>
          <w:p w:rsidR="007F2457" w:rsidRDefault="007F2457" w:rsidP="000E0FED">
            <w:pPr>
              <w:snapToGrid w:val="0"/>
            </w:pPr>
            <w:r>
              <w:t>інші джерела</w:t>
            </w:r>
          </w:p>
        </w:tc>
        <w:tc>
          <w:tcPr>
            <w:tcW w:w="3601" w:type="dxa"/>
            <w:gridSpan w:val="20"/>
            <w:vMerge/>
            <w:tcBorders>
              <w:top w:val="single" w:sz="4" w:space="0" w:color="000000"/>
              <w:left w:val="single" w:sz="4" w:space="0" w:color="000000"/>
              <w:bottom w:val="single" w:sz="4" w:space="0" w:color="000000"/>
            </w:tcBorders>
          </w:tcPr>
          <w:p w:rsidR="007F2457" w:rsidRDefault="007F2457" w:rsidP="000E0FED">
            <w:pPr>
              <w:snapToGrid w:val="0"/>
            </w:pPr>
          </w:p>
        </w:tc>
        <w:tc>
          <w:tcPr>
            <w:tcW w:w="1651" w:type="dxa"/>
            <w:gridSpan w:val="2"/>
            <w:vMerge/>
            <w:tcBorders>
              <w:top w:val="single" w:sz="4" w:space="0" w:color="000000"/>
              <w:left w:val="single" w:sz="4" w:space="0" w:color="000000"/>
              <w:bottom w:val="single" w:sz="4" w:space="0" w:color="000000"/>
            </w:tcBorders>
          </w:tcPr>
          <w:p w:rsidR="007F2457" w:rsidRDefault="007F2457" w:rsidP="000E0FED">
            <w:pPr>
              <w:snapToGrid w:val="0"/>
            </w:pPr>
          </w:p>
        </w:tc>
        <w:tc>
          <w:tcPr>
            <w:tcW w:w="80" w:type="dxa"/>
            <w:tcBorders>
              <w:left w:val="single" w:sz="4" w:space="0" w:color="000000"/>
            </w:tcBorders>
          </w:tcPr>
          <w:p w:rsidR="007F2457" w:rsidRDefault="007F2457" w:rsidP="000E0FED">
            <w:pPr>
              <w:snapToGrid w:val="0"/>
            </w:pPr>
          </w:p>
        </w:tc>
        <w:tc>
          <w:tcPr>
            <w:tcW w:w="40" w:type="dxa"/>
          </w:tcPr>
          <w:p w:rsidR="007F2457" w:rsidRDefault="007F2457" w:rsidP="000E0FED">
            <w:pPr>
              <w:snapToGrid w:val="0"/>
            </w:pPr>
          </w:p>
        </w:tc>
        <w:tc>
          <w:tcPr>
            <w:tcW w:w="60" w:type="dxa"/>
            <w:gridSpan w:val="3"/>
          </w:tcPr>
          <w:p w:rsidR="007F2457" w:rsidRDefault="007F2457" w:rsidP="000E0FED">
            <w:pPr>
              <w:snapToGrid w:val="0"/>
            </w:pPr>
          </w:p>
        </w:tc>
        <w:tc>
          <w:tcPr>
            <w:tcW w:w="40" w:type="dxa"/>
            <w:gridSpan w:val="2"/>
          </w:tcPr>
          <w:p w:rsidR="007F2457" w:rsidRDefault="007F2457" w:rsidP="000E0FED">
            <w:pPr>
              <w:snapToGrid w:val="0"/>
            </w:pPr>
          </w:p>
        </w:tc>
      </w:tr>
      <w:tr w:rsidR="007F2457" w:rsidTr="005B24AF">
        <w:tblPrEx>
          <w:tblCellMar>
            <w:left w:w="0" w:type="dxa"/>
            <w:right w:w="0" w:type="dxa"/>
          </w:tblCellMar>
        </w:tblPrEx>
        <w:trPr>
          <w:gridAfter w:val="3"/>
          <w:wAfter w:w="339" w:type="dxa"/>
        </w:trPr>
        <w:tc>
          <w:tcPr>
            <w:tcW w:w="646" w:type="dxa"/>
            <w:vMerge w:val="restart"/>
            <w:tcBorders>
              <w:top w:val="single" w:sz="4" w:space="0" w:color="000000"/>
              <w:left w:val="single" w:sz="4" w:space="0" w:color="000000"/>
              <w:bottom w:val="single" w:sz="4" w:space="0" w:color="000000"/>
            </w:tcBorders>
          </w:tcPr>
          <w:p w:rsidR="007F2457" w:rsidRDefault="007F2457" w:rsidP="000E0FED">
            <w:pPr>
              <w:snapToGrid w:val="0"/>
            </w:pPr>
            <w:r>
              <w:t xml:space="preserve"> 4.</w:t>
            </w:r>
          </w:p>
        </w:tc>
        <w:tc>
          <w:tcPr>
            <w:tcW w:w="1575" w:type="dxa"/>
            <w:vMerge w:val="restart"/>
            <w:tcBorders>
              <w:top w:val="single" w:sz="4" w:space="0" w:color="000000"/>
              <w:left w:val="single" w:sz="4" w:space="0" w:color="000000"/>
              <w:bottom w:val="single" w:sz="4" w:space="0" w:color="000000"/>
            </w:tcBorders>
          </w:tcPr>
          <w:p w:rsidR="007F2457" w:rsidRDefault="007F2457" w:rsidP="000E0FED">
            <w:pPr>
              <w:snapToGrid w:val="0"/>
              <w:rPr>
                <w:bCs/>
              </w:rPr>
            </w:pPr>
            <w:r>
              <w:rPr>
                <w:bCs/>
              </w:rPr>
              <w:t>Агітаційно-популяристич-ний</w:t>
            </w:r>
          </w:p>
          <w:p w:rsidR="007F2457" w:rsidRDefault="007F2457" w:rsidP="000E0FED">
            <w:pPr>
              <w:snapToGrid w:val="0"/>
              <w:rPr>
                <w:bCs/>
              </w:rPr>
            </w:pPr>
            <w:r>
              <w:rPr>
                <w:bCs/>
              </w:rPr>
              <w:t>(Популяризація ідей безпечної поведінки при працевлаштуванні, зокрема при виїзді за кордон, безпечної поведінки в інтернет-мережі)</w:t>
            </w:r>
          </w:p>
        </w:tc>
        <w:tc>
          <w:tcPr>
            <w:tcW w:w="2057" w:type="dxa"/>
            <w:vMerge w:val="restart"/>
            <w:tcBorders>
              <w:top w:val="single" w:sz="4" w:space="0" w:color="000000"/>
              <w:left w:val="single" w:sz="4" w:space="0" w:color="000000"/>
              <w:bottom w:val="single" w:sz="4" w:space="0" w:color="000000"/>
            </w:tcBorders>
          </w:tcPr>
          <w:p w:rsidR="007F2457" w:rsidRDefault="007F2457" w:rsidP="000E0FED">
            <w:pPr>
              <w:snapToGrid w:val="0"/>
            </w:pPr>
            <w:r>
              <w:t>Тематичні конкурси малюнків, творів- есе, фоторобіт, агітаційних бригад, соціальної реклами з зазначеного напрямку</w:t>
            </w:r>
          </w:p>
          <w:p w:rsidR="007F2457" w:rsidRDefault="007F2457" w:rsidP="000E0FED">
            <w:pPr>
              <w:snapToGrid w:val="0"/>
            </w:pPr>
          </w:p>
        </w:tc>
        <w:tc>
          <w:tcPr>
            <w:tcW w:w="930" w:type="dxa"/>
            <w:vMerge w:val="restart"/>
            <w:tcBorders>
              <w:top w:val="single" w:sz="4" w:space="0" w:color="000000"/>
              <w:left w:val="single" w:sz="4" w:space="0" w:color="000000"/>
              <w:bottom w:val="single" w:sz="4" w:space="0" w:color="000000"/>
            </w:tcBorders>
          </w:tcPr>
          <w:p w:rsidR="007F2457" w:rsidRDefault="007F2457" w:rsidP="000E0FED">
            <w:pPr>
              <w:snapToGrid w:val="0"/>
            </w:pPr>
            <w:r>
              <w:t xml:space="preserve">2017-2020 </w:t>
            </w:r>
          </w:p>
        </w:tc>
        <w:tc>
          <w:tcPr>
            <w:tcW w:w="2688" w:type="dxa"/>
            <w:vMerge w:val="restart"/>
            <w:tcBorders>
              <w:top w:val="single" w:sz="4" w:space="0" w:color="000000"/>
              <w:left w:val="single" w:sz="4" w:space="0" w:color="000000"/>
              <w:bottom w:val="single" w:sz="4" w:space="0" w:color="000000"/>
            </w:tcBorders>
          </w:tcPr>
          <w:p w:rsidR="007F2457" w:rsidRDefault="007F2457" w:rsidP="000E0FED">
            <w:pPr>
              <w:snapToGrid w:val="0"/>
            </w:pPr>
            <w:r>
              <w:t>Сектору справах сім’ї, молоді та спорту райдержадміністрації,  служба у справах дітей райдержадміністрації, Черняхівське відділення поліції Коростишівського відділу поліції Головного управління Національної поліції в Житомирській області (за згодою), Черняхівський районний центр соціальних служб для сім’ї, дітей та молоді, сільські, селищні ради (за згодою)</w:t>
            </w:r>
          </w:p>
        </w:tc>
        <w:tc>
          <w:tcPr>
            <w:tcW w:w="1957" w:type="dxa"/>
            <w:tcBorders>
              <w:top w:val="single" w:sz="4" w:space="0" w:color="000000"/>
              <w:left w:val="single" w:sz="4" w:space="0" w:color="000000"/>
              <w:bottom w:val="single" w:sz="4" w:space="0" w:color="000000"/>
            </w:tcBorders>
          </w:tcPr>
          <w:p w:rsidR="007F2457" w:rsidRDefault="007F2457" w:rsidP="000E0FED">
            <w:pPr>
              <w:snapToGrid w:val="0"/>
            </w:pPr>
            <w:r>
              <w:t>районний</w:t>
            </w:r>
          </w:p>
        </w:tc>
        <w:tc>
          <w:tcPr>
            <w:tcW w:w="1414" w:type="dxa"/>
            <w:tcBorders>
              <w:top w:val="single" w:sz="4" w:space="0" w:color="000000"/>
              <w:left w:val="single" w:sz="4" w:space="0" w:color="000000"/>
              <w:bottom w:val="single" w:sz="4" w:space="0" w:color="000000"/>
            </w:tcBorders>
          </w:tcPr>
          <w:p w:rsidR="007F2457" w:rsidRDefault="007F2457" w:rsidP="000E0FED">
            <w:pPr>
              <w:snapToGrid w:val="0"/>
            </w:pPr>
            <w:r>
              <w:t>1,0</w:t>
            </w:r>
          </w:p>
          <w:p w:rsidR="007F2457" w:rsidRDefault="007F2457" w:rsidP="000E0FED">
            <w:pPr>
              <w:snapToGrid w:val="0"/>
            </w:pPr>
          </w:p>
        </w:tc>
        <w:tc>
          <w:tcPr>
            <w:tcW w:w="727" w:type="dxa"/>
            <w:gridSpan w:val="7"/>
            <w:tcBorders>
              <w:top w:val="single" w:sz="4" w:space="0" w:color="000000"/>
              <w:left w:val="single" w:sz="4" w:space="0" w:color="000000"/>
              <w:bottom w:val="single" w:sz="4" w:space="0" w:color="000000"/>
            </w:tcBorders>
          </w:tcPr>
          <w:p w:rsidR="007F2457" w:rsidRDefault="007F2457" w:rsidP="000E0FED">
            <w:pPr>
              <w:snapToGrid w:val="0"/>
            </w:pPr>
            <w:r>
              <w:t>1,0</w:t>
            </w:r>
          </w:p>
        </w:tc>
        <w:tc>
          <w:tcPr>
            <w:tcW w:w="724" w:type="dxa"/>
            <w:gridSpan w:val="7"/>
            <w:tcBorders>
              <w:top w:val="single" w:sz="4" w:space="0" w:color="000000"/>
              <w:left w:val="single" w:sz="4" w:space="0" w:color="000000"/>
              <w:bottom w:val="single" w:sz="4" w:space="0" w:color="000000"/>
            </w:tcBorders>
          </w:tcPr>
          <w:p w:rsidR="007F2457" w:rsidRDefault="007F2457" w:rsidP="000E0FED">
            <w:pPr>
              <w:snapToGrid w:val="0"/>
            </w:pPr>
            <w:r>
              <w:t>1,0</w:t>
            </w:r>
          </w:p>
        </w:tc>
        <w:tc>
          <w:tcPr>
            <w:tcW w:w="736" w:type="dxa"/>
            <w:gridSpan w:val="5"/>
            <w:tcBorders>
              <w:top w:val="single" w:sz="4" w:space="0" w:color="000000"/>
              <w:left w:val="single" w:sz="4" w:space="0" w:color="000000"/>
              <w:bottom w:val="single" w:sz="4" w:space="0" w:color="000000"/>
            </w:tcBorders>
          </w:tcPr>
          <w:p w:rsidR="007F2457" w:rsidRDefault="007F2457" w:rsidP="000E0FED">
            <w:pPr>
              <w:snapToGrid w:val="0"/>
            </w:pPr>
            <w:r>
              <w:t>1,0</w:t>
            </w:r>
          </w:p>
        </w:tc>
        <w:tc>
          <w:tcPr>
            <w:tcW w:w="1651" w:type="dxa"/>
            <w:gridSpan w:val="2"/>
            <w:vMerge w:val="restart"/>
            <w:tcBorders>
              <w:top w:val="single" w:sz="4" w:space="0" w:color="000000"/>
              <w:left w:val="single" w:sz="4" w:space="0" w:color="000000"/>
              <w:bottom w:val="single" w:sz="4" w:space="0" w:color="000000"/>
            </w:tcBorders>
          </w:tcPr>
          <w:p w:rsidR="007F2457" w:rsidRDefault="007F2457" w:rsidP="000E0FED">
            <w:pPr>
              <w:snapToGrid w:val="0"/>
            </w:pPr>
            <w:r>
              <w:t>Залучення широкого загалу подолання явища торгівлі людьми;</w:t>
            </w:r>
          </w:p>
          <w:p w:rsidR="007F2457" w:rsidRDefault="007F2457" w:rsidP="000E0FED">
            <w:pPr>
              <w:snapToGrid w:val="0"/>
            </w:pPr>
            <w:r>
              <w:t>розвиток творчого потенціалу різних категорій населення</w:t>
            </w:r>
          </w:p>
        </w:tc>
        <w:tc>
          <w:tcPr>
            <w:tcW w:w="80" w:type="dxa"/>
            <w:tcBorders>
              <w:left w:val="single" w:sz="4" w:space="0" w:color="000000"/>
            </w:tcBorders>
          </w:tcPr>
          <w:p w:rsidR="007F2457" w:rsidRDefault="007F2457" w:rsidP="000E0FED">
            <w:pPr>
              <w:snapToGrid w:val="0"/>
            </w:pPr>
          </w:p>
        </w:tc>
        <w:tc>
          <w:tcPr>
            <w:tcW w:w="40" w:type="dxa"/>
          </w:tcPr>
          <w:p w:rsidR="007F2457" w:rsidRDefault="007F2457" w:rsidP="000E0FED">
            <w:pPr>
              <w:snapToGrid w:val="0"/>
            </w:pPr>
          </w:p>
        </w:tc>
        <w:tc>
          <w:tcPr>
            <w:tcW w:w="60" w:type="dxa"/>
            <w:gridSpan w:val="3"/>
          </w:tcPr>
          <w:p w:rsidR="007F2457" w:rsidRDefault="007F2457" w:rsidP="000E0FED">
            <w:pPr>
              <w:snapToGrid w:val="0"/>
            </w:pPr>
          </w:p>
        </w:tc>
        <w:tc>
          <w:tcPr>
            <w:tcW w:w="40" w:type="dxa"/>
            <w:gridSpan w:val="2"/>
          </w:tcPr>
          <w:p w:rsidR="007F2457" w:rsidRDefault="007F2457" w:rsidP="000E0FED">
            <w:pPr>
              <w:snapToGrid w:val="0"/>
            </w:pPr>
          </w:p>
        </w:tc>
      </w:tr>
      <w:tr w:rsidR="007F2457" w:rsidTr="005B24AF">
        <w:tblPrEx>
          <w:tblCellMar>
            <w:left w:w="0" w:type="dxa"/>
            <w:right w:w="0" w:type="dxa"/>
          </w:tblCellMar>
        </w:tblPrEx>
        <w:trPr>
          <w:gridAfter w:val="3"/>
          <w:wAfter w:w="339" w:type="dxa"/>
        </w:trPr>
        <w:tc>
          <w:tcPr>
            <w:tcW w:w="646"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930"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688"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957" w:type="dxa"/>
            <w:tcBorders>
              <w:top w:val="single" w:sz="4" w:space="0" w:color="000000"/>
              <w:left w:val="single" w:sz="4" w:space="0" w:color="000000"/>
              <w:bottom w:val="single" w:sz="4" w:space="0" w:color="000000"/>
            </w:tcBorders>
          </w:tcPr>
          <w:p w:rsidR="007F2457" w:rsidRDefault="007F2457" w:rsidP="000E0FED">
            <w:pPr>
              <w:snapToGrid w:val="0"/>
            </w:pPr>
            <w:r>
              <w:t>інші джерела</w:t>
            </w:r>
          </w:p>
        </w:tc>
        <w:tc>
          <w:tcPr>
            <w:tcW w:w="1414" w:type="dxa"/>
            <w:tcBorders>
              <w:top w:val="single" w:sz="4" w:space="0" w:color="000000"/>
              <w:left w:val="single" w:sz="4" w:space="0" w:color="000000"/>
              <w:bottom w:val="single" w:sz="4" w:space="0" w:color="000000"/>
            </w:tcBorders>
          </w:tcPr>
          <w:p w:rsidR="007F2457" w:rsidRDefault="007F2457" w:rsidP="000E0FED">
            <w:pPr>
              <w:snapToGrid w:val="0"/>
            </w:pPr>
          </w:p>
        </w:tc>
        <w:tc>
          <w:tcPr>
            <w:tcW w:w="727" w:type="dxa"/>
            <w:gridSpan w:val="7"/>
            <w:tcBorders>
              <w:top w:val="single" w:sz="4" w:space="0" w:color="000000"/>
              <w:left w:val="single" w:sz="4" w:space="0" w:color="000000"/>
              <w:bottom w:val="single" w:sz="4" w:space="0" w:color="000000"/>
            </w:tcBorders>
          </w:tcPr>
          <w:p w:rsidR="007F2457" w:rsidRDefault="007F2457" w:rsidP="000E0FED">
            <w:pPr>
              <w:snapToGrid w:val="0"/>
            </w:pPr>
          </w:p>
        </w:tc>
        <w:tc>
          <w:tcPr>
            <w:tcW w:w="724" w:type="dxa"/>
            <w:gridSpan w:val="7"/>
            <w:tcBorders>
              <w:top w:val="single" w:sz="4" w:space="0" w:color="000000"/>
              <w:left w:val="single" w:sz="4" w:space="0" w:color="000000"/>
              <w:bottom w:val="single" w:sz="4" w:space="0" w:color="000000"/>
            </w:tcBorders>
          </w:tcPr>
          <w:p w:rsidR="007F2457" w:rsidRDefault="007F2457" w:rsidP="000E0FED">
            <w:pPr>
              <w:snapToGrid w:val="0"/>
            </w:pPr>
          </w:p>
        </w:tc>
        <w:tc>
          <w:tcPr>
            <w:tcW w:w="736" w:type="dxa"/>
            <w:gridSpan w:val="5"/>
            <w:tcBorders>
              <w:top w:val="single" w:sz="4" w:space="0" w:color="000000"/>
              <w:left w:val="single" w:sz="4" w:space="0" w:color="000000"/>
              <w:bottom w:val="single" w:sz="4" w:space="0" w:color="000000"/>
            </w:tcBorders>
          </w:tcPr>
          <w:p w:rsidR="007F2457" w:rsidRDefault="007F2457" w:rsidP="000E0FED">
            <w:pPr>
              <w:snapToGrid w:val="0"/>
            </w:pPr>
          </w:p>
        </w:tc>
        <w:tc>
          <w:tcPr>
            <w:tcW w:w="1651" w:type="dxa"/>
            <w:gridSpan w:val="2"/>
            <w:vMerge/>
            <w:tcBorders>
              <w:top w:val="single" w:sz="4" w:space="0" w:color="000000"/>
              <w:left w:val="single" w:sz="4" w:space="0" w:color="000000"/>
              <w:bottom w:val="single" w:sz="4" w:space="0" w:color="000000"/>
            </w:tcBorders>
          </w:tcPr>
          <w:p w:rsidR="007F2457" w:rsidRDefault="007F2457" w:rsidP="000E0FED">
            <w:pPr>
              <w:snapToGrid w:val="0"/>
            </w:pPr>
          </w:p>
        </w:tc>
        <w:tc>
          <w:tcPr>
            <w:tcW w:w="80" w:type="dxa"/>
            <w:tcBorders>
              <w:left w:val="single" w:sz="4" w:space="0" w:color="000000"/>
            </w:tcBorders>
          </w:tcPr>
          <w:p w:rsidR="007F2457" w:rsidRDefault="007F2457" w:rsidP="000E0FED">
            <w:pPr>
              <w:snapToGrid w:val="0"/>
            </w:pPr>
          </w:p>
        </w:tc>
        <w:tc>
          <w:tcPr>
            <w:tcW w:w="40" w:type="dxa"/>
          </w:tcPr>
          <w:p w:rsidR="007F2457" w:rsidRDefault="007F2457" w:rsidP="000E0FED">
            <w:pPr>
              <w:snapToGrid w:val="0"/>
            </w:pPr>
          </w:p>
        </w:tc>
        <w:tc>
          <w:tcPr>
            <w:tcW w:w="60" w:type="dxa"/>
            <w:gridSpan w:val="3"/>
          </w:tcPr>
          <w:p w:rsidR="007F2457" w:rsidRDefault="007F2457" w:rsidP="000E0FED">
            <w:pPr>
              <w:snapToGrid w:val="0"/>
            </w:pPr>
          </w:p>
        </w:tc>
        <w:tc>
          <w:tcPr>
            <w:tcW w:w="40" w:type="dxa"/>
            <w:gridSpan w:val="2"/>
          </w:tcPr>
          <w:p w:rsidR="007F2457" w:rsidRDefault="007F2457" w:rsidP="000E0FED">
            <w:pPr>
              <w:snapToGrid w:val="0"/>
            </w:pPr>
          </w:p>
        </w:tc>
      </w:tr>
      <w:tr w:rsidR="007F2457" w:rsidTr="005B24AF">
        <w:tblPrEx>
          <w:tblCellMar>
            <w:left w:w="0" w:type="dxa"/>
            <w:right w:w="0" w:type="dxa"/>
          </w:tblCellMar>
        </w:tblPrEx>
        <w:trPr>
          <w:gridAfter w:val="3"/>
          <w:wAfter w:w="339" w:type="dxa"/>
        </w:trPr>
        <w:tc>
          <w:tcPr>
            <w:tcW w:w="646" w:type="dxa"/>
            <w:vMerge w:val="restart"/>
            <w:tcBorders>
              <w:top w:val="single" w:sz="4" w:space="0" w:color="000000"/>
              <w:left w:val="single" w:sz="4" w:space="0" w:color="000000"/>
              <w:bottom w:val="single" w:sz="4" w:space="0" w:color="000000"/>
            </w:tcBorders>
          </w:tcPr>
          <w:p w:rsidR="007F2457" w:rsidRDefault="007F2457" w:rsidP="000E0FED">
            <w:pPr>
              <w:snapToGrid w:val="0"/>
            </w:pPr>
            <w:r>
              <w:t xml:space="preserve"> 5. </w:t>
            </w:r>
          </w:p>
        </w:tc>
        <w:tc>
          <w:tcPr>
            <w:tcW w:w="1575" w:type="dxa"/>
            <w:vMerge w:val="restart"/>
            <w:tcBorders>
              <w:top w:val="single" w:sz="4" w:space="0" w:color="000000"/>
              <w:left w:val="single" w:sz="4" w:space="0" w:color="000000"/>
              <w:bottom w:val="single" w:sz="4" w:space="0" w:color="000000"/>
            </w:tcBorders>
          </w:tcPr>
          <w:p w:rsidR="007F2457" w:rsidRDefault="007F2457" w:rsidP="000E0FED">
            <w:pPr>
              <w:snapToGrid w:val="0"/>
              <w:rPr>
                <w:bCs/>
              </w:rPr>
            </w:pPr>
            <w:r>
              <w:rPr>
                <w:bCs/>
              </w:rPr>
              <w:t xml:space="preserve">Інформаційно-комунікатив-ний </w:t>
            </w:r>
          </w:p>
          <w:p w:rsidR="007F2457" w:rsidRDefault="007F2457" w:rsidP="000E0FED">
            <w:pPr>
              <w:snapToGrid w:val="0"/>
              <w:rPr>
                <w:bCs/>
              </w:rPr>
            </w:pPr>
            <w:r>
              <w:rPr>
                <w:bCs/>
              </w:rPr>
              <w:t>(Висвітлення соціально важливої теми у ЗМІ за принципами гендерної чутливості)</w:t>
            </w:r>
          </w:p>
        </w:tc>
        <w:tc>
          <w:tcPr>
            <w:tcW w:w="2057" w:type="dxa"/>
            <w:vMerge w:val="restart"/>
            <w:tcBorders>
              <w:top w:val="single" w:sz="4" w:space="0" w:color="000000"/>
              <w:left w:val="single" w:sz="4" w:space="0" w:color="000000"/>
              <w:bottom w:val="single" w:sz="4" w:space="0" w:color="000000"/>
            </w:tcBorders>
          </w:tcPr>
          <w:p w:rsidR="007F2457" w:rsidRDefault="007F2457" w:rsidP="000E0FED">
            <w:pPr>
              <w:snapToGrid w:val="0"/>
            </w:pPr>
            <w:r>
              <w:t>Виготовлення тематичної соціальної реклами: білборди, буклети, листівки, плакати, відеоролики;</w:t>
            </w:r>
          </w:p>
          <w:p w:rsidR="007F2457" w:rsidRDefault="007F2457" w:rsidP="000E0FED">
            <w:pPr>
              <w:snapToGrid w:val="0"/>
            </w:pPr>
            <w:r>
              <w:t>створення тематичних інформаційних проектів в районних ЗМІ</w:t>
            </w:r>
          </w:p>
          <w:p w:rsidR="007F2457" w:rsidRDefault="007F2457" w:rsidP="000E0FED">
            <w:pPr>
              <w:snapToGrid w:val="0"/>
            </w:pPr>
          </w:p>
        </w:tc>
        <w:tc>
          <w:tcPr>
            <w:tcW w:w="930" w:type="dxa"/>
            <w:vMerge w:val="restart"/>
            <w:tcBorders>
              <w:top w:val="single" w:sz="4" w:space="0" w:color="000000"/>
              <w:left w:val="single" w:sz="4" w:space="0" w:color="000000"/>
              <w:bottom w:val="single" w:sz="4" w:space="0" w:color="000000"/>
            </w:tcBorders>
          </w:tcPr>
          <w:p w:rsidR="007F2457" w:rsidRDefault="007F2457" w:rsidP="000E0FED">
            <w:pPr>
              <w:snapToGrid w:val="0"/>
            </w:pPr>
            <w:r>
              <w:t xml:space="preserve">2017-2020 </w:t>
            </w:r>
          </w:p>
        </w:tc>
        <w:tc>
          <w:tcPr>
            <w:tcW w:w="2688" w:type="dxa"/>
            <w:vMerge w:val="restart"/>
            <w:tcBorders>
              <w:top w:val="single" w:sz="4" w:space="0" w:color="000000"/>
              <w:left w:val="single" w:sz="4" w:space="0" w:color="000000"/>
              <w:bottom w:val="single" w:sz="4" w:space="0" w:color="000000"/>
            </w:tcBorders>
          </w:tcPr>
          <w:p w:rsidR="007F2457" w:rsidRDefault="007F2457" w:rsidP="000E0FED">
            <w:pPr>
              <w:snapToGrid w:val="0"/>
            </w:pPr>
            <w:r>
              <w:t>Сектор у справах сім’ї, молоді та спорту райдержадміністрації, відділ освіти райдержадміністрації, Черняхівське територіальне медичне об</w:t>
            </w:r>
            <w:r w:rsidRPr="005B24AF">
              <w:t>’</w:t>
            </w:r>
            <w:r>
              <w:t>єднання,  управління праці і соціального захисту населення райдержадміністрації, служба у справах дітей райдержадміністрації, Черняхівський районний центр соціальних служб для сім’ї, дітей та молоді,</w:t>
            </w:r>
          </w:p>
          <w:p w:rsidR="007F2457" w:rsidRDefault="007F2457" w:rsidP="000E0FED">
            <w:pPr>
              <w:snapToGrid w:val="0"/>
            </w:pPr>
            <w:r>
              <w:t>сільські, селищні ради (за згодою)</w:t>
            </w:r>
          </w:p>
        </w:tc>
        <w:tc>
          <w:tcPr>
            <w:tcW w:w="1957" w:type="dxa"/>
            <w:tcBorders>
              <w:top w:val="single" w:sz="4" w:space="0" w:color="000000"/>
              <w:left w:val="single" w:sz="4" w:space="0" w:color="000000"/>
              <w:bottom w:val="single" w:sz="4" w:space="0" w:color="000000"/>
            </w:tcBorders>
          </w:tcPr>
          <w:p w:rsidR="007F2457" w:rsidRDefault="007F2457" w:rsidP="000E0FED">
            <w:pPr>
              <w:snapToGrid w:val="0"/>
            </w:pPr>
            <w:r>
              <w:t>районний</w:t>
            </w:r>
          </w:p>
        </w:tc>
        <w:tc>
          <w:tcPr>
            <w:tcW w:w="1414" w:type="dxa"/>
            <w:tcBorders>
              <w:top w:val="single" w:sz="4" w:space="0" w:color="000000"/>
              <w:left w:val="single" w:sz="4" w:space="0" w:color="000000"/>
              <w:bottom w:val="single" w:sz="4" w:space="0" w:color="000000"/>
            </w:tcBorders>
          </w:tcPr>
          <w:p w:rsidR="007F2457" w:rsidRDefault="007F2457" w:rsidP="000E0FED">
            <w:pPr>
              <w:snapToGrid w:val="0"/>
            </w:pPr>
            <w:r>
              <w:t>2,0</w:t>
            </w:r>
          </w:p>
          <w:p w:rsidR="007F2457" w:rsidRDefault="007F2457" w:rsidP="000E0FED">
            <w:pPr>
              <w:snapToGrid w:val="0"/>
            </w:pPr>
          </w:p>
        </w:tc>
        <w:tc>
          <w:tcPr>
            <w:tcW w:w="727" w:type="dxa"/>
            <w:gridSpan w:val="7"/>
            <w:tcBorders>
              <w:top w:val="single" w:sz="4" w:space="0" w:color="000000"/>
              <w:left w:val="single" w:sz="4" w:space="0" w:color="000000"/>
              <w:bottom w:val="single" w:sz="4" w:space="0" w:color="000000"/>
            </w:tcBorders>
          </w:tcPr>
          <w:p w:rsidR="007F2457" w:rsidRDefault="007F2457" w:rsidP="000E0FED">
            <w:pPr>
              <w:snapToGrid w:val="0"/>
            </w:pPr>
            <w:r>
              <w:t>2,0</w:t>
            </w:r>
          </w:p>
        </w:tc>
        <w:tc>
          <w:tcPr>
            <w:tcW w:w="724" w:type="dxa"/>
            <w:gridSpan w:val="7"/>
            <w:tcBorders>
              <w:top w:val="single" w:sz="4" w:space="0" w:color="000000"/>
              <w:left w:val="single" w:sz="4" w:space="0" w:color="000000"/>
              <w:bottom w:val="single" w:sz="4" w:space="0" w:color="000000"/>
            </w:tcBorders>
          </w:tcPr>
          <w:p w:rsidR="007F2457" w:rsidRPr="008D147D" w:rsidRDefault="007F2457" w:rsidP="000E0FED">
            <w:pPr>
              <w:snapToGrid w:val="0"/>
            </w:pPr>
            <w:r>
              <w:t>2,0</w:t>
            </w:r>
          </w:p>
        </w:tc>
        <w:tc>
          <w:tcPr>
            <w:tcW w:w="736" w:type="dxa"/>
            <w:gridSpan w:val="5"/>
            <w:tcBorders>
              <w:top w:val="single" w:sz="4" w:space="0" w:color="000000"/>
              <w:left w:val="single" w:sz="4" w:space="0" w:color="000000"/>
              <w:bottom w:val="single" w:sz="4" w:space="0" w:color="000000"/>
            </w:tcBorders>
          </w:tcPr>
          <w:p w:rsidR="007F2457" w:rsidRDefault="007F2457" w:rsidP="000E0FED">
            <w:pPr>
              <w:snapToGrid w:val="0"/>
            </w:pPr>
            <w:r>
              <w:t>2,0</w:t>
            </w:r>
          </w:p>
        </w:tc>
        <w:tc>
          <w:tcPr>
            <w:tcW w:w="1651" w:type="dxa"/>
            <w:gridSpan w:val="2"/>
            <w:vMerge w:val="restart"/>
            <w:tcBorders>
              <w:top w:val="single" w:sz="4" w:space="0" w:color="000000"/>
              <w:left w:val="single" w:sz="4" w:space="0" w:color="000000"/>
              <w:bottom w:val="single" w:sz="4" w:space="0" w:color="000000"/>
            </w:tcBorders>
          </w:tcPr>
          <w:p w:rsidR="007F2457" w:rsidRDefault="007F2457" w:rsidP="000E0FED">
            <w:pPr>
              <w:snapToGrid w:val="0"/>
            </w:pPr>
            <w:r>
              <w:t>Поширення ідей толерантності, ненасильниць-кої поведінки серед широкого загалу населення</w:t>
            </w:r>
          </w:p>
        </w:tc>
        <w:tc>
          <w:tcPr>
            <w:tcW w:w="80" w:type="dxa"/>
            <w:tcBorders>
              <w:left w:val="single" w:sz="4" w:space="0" w:color="000000"/>
            </w:tcBorders>
          </w:tcPr>
          <w:p w:rsidR="007F2457" w:rsidRDefault="007F2457" w:rsidP="000E0FED">
            <w:pPr>
              <w:snapToGrid w:val="0"/>
            </w:pPr>
          </w:p>
        </w:tc>
        <w:tc>
          <w:tcPr>
            <w:tcW w:w="40" w:type="dxa"/>
          </w:tcPr>
          <w:p w:rsidR="007F2457" w:rsidRDefault="007F2457" w:rsidP="000E0FED">
            <w:pPr>
              <w:snapToGrid w:val="0"/>
            </w:pPr>
          </w:p>
        </w:tc>
        <w:tc>
          <w:tcPr>
            <w:tcW w:w="60" w:type="dxa"/>
            <w:gridSpan w:val="3"/>
          </w:tcPr>
          <w:p w:rsidR="007F2457" w:rsidRDefault="007F2457" w:rsidP="000E0FED">
            <w:pPr>
              <w:snapToGrid w:val="0"/>
            </w:pPr>
          </w:p>
        </w:tc>
        <w:tc>
          <w:tcPr>
            <w:tcW w:w="40" w:type="dxa"/>
            <w:gridSpan w:val="2"/>
          </w:tcPr>
          <w:p w:rsidR="007F2457" w:rsidRDefault="007F2457" w:rsidP="000E0FED">
            <w:pPr>
              <w:snapToGrid w:val="0"/>
            </w:pPr>
          </w:p>
        </w:tc>
      </w:tr>
      <w:tr w:rsidR="007F2457" w:rsidTr="005B24AF">
        <w:tblPrEx>
          <w:tblCellMar>
            <w:left w:w="0" w:type="dxa"/>
            <w:right w:w="0" w:type="dxa"/>
          </w:tblCellMar>
        </w:tblPrEx>
        <w:trPr>
          <w:gridAfter w:val="3"/>
          <w:wAfter w:w="339" w:type="dxa"/>
        </w:trPr>
        <w:tc>
          <w:tcPr>
            <w:tcW w:w="646"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575"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057"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930"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2688" w:type="dxa"/>
            <w:vMerge/>
            <w:tcBorders>
              <w:top w:val="single" w:sz="4" w:space="0" w:color="000000"/>
              <w:left w:val="single" w:sz="4" w:space="0" w:color="000000"/>
              <w:bottom w:val="single" w:sz="4" w:space="0" w:color="000000"/>
            </w:tcBorders>
          </w:tcPr>
          <w:p w:rsidR="007F2457" w:rsidRDefault="007F2457" w:rsidP="000E0FED">
            <w:pPr>
              <w:snapToGrid w:val="0"/>
            </w:pPr>
          </w:p>
        </w:tc>
        <w:tc>
          <w:tcPr>
            <w:tcW w:w="1957" w:type="dxa"/>
            <w:tcBorders>
              <w:top w:val="single" w:sz="4" w:space="0" w:color="000000"/>
              <w:left w:val="single" w:sz="4" w:space="0" w:color="000000"/>
              <w:bottom w:val="single" w:sz="4" w:space="0" w:color="000000"/>
            </w:tcBorders>
          </w:tcPr>
          <w:p w:rsidR="007F2457" w:rsidRDefault="007F2457" w:rsidP="000E0FED">
            <w:pPr>
              <w:snapToGrid w:val="0"/>
            </w:pPr>
            <w:r>
              <w:t>інші джерела</w:t>
            </w:r>
          </w:p>
        </w:tc>
        <w:tc>
          <w:tcPr>
            <w:tcW w:w="1414" w:type="dxa"/>
            <w:tcBorders>
              <w:top w:val="single" w:sz="4" w:space="0" w:color="000000"/>
              <w:left w:val="single" w:sz="4" w:space="0" w:color="000000"/>
              <w:bottom w:val="single" w:sz="4" w:space="0" w:color="000000"/>
            </w:tcBorders>
          </w:tcPr>
          <w:p w:rsidR="007F2457" w:rsidRDefault="007F2457" w:rsidP="000E0FED">
            <w:pPr>
              <w:snapToGrid w:val="0"/>
            </w:pPr>
          </w:p>
        </w:tc>
        <w:tc>
          <w:tcPr>
            <w:tcW w:w="727" w:type="dxa"/>
            <w:gridSpan w:val="7"/>
            <w:tcBorders>
              <w:top w:val="single" w:sz="4" w:space="0" w:color="000000"/>
              <w:left w:val="single" w:sz="4" w:space="0" w:color="000000"/>
              <w:bottom w:val="single" w:sz="4" w:space="0" w:color="000000"/>
            </w:tcBorders>
          </w:tcPr>
          <w:p w:rsidR="007F2457" w:rsidRDefault="007F2457" w:rsidP="000E0FED">
            <w:pPr>
              <w:snapToGrid w:val="0"/>
            </w:pPr>
          </w:p>
        </w:tc>
        <w:tc>
          <w:tcPr>
            <w:tcW w:w="724" w:type="dxa"/>
            <w:gridSpan w:val="7"/>
            <w:tcBorders>
              <w:top w:val="single" w:sz="4" w:space="0" w:color="000000"/>
              <w:left w:val="single" w:sz="4" w:space="0" w:color="000000"/>
              <w:bottom w:val="single" w:sz="4" w:space="0" w:color="000000"/>
            </w:tcBorders>
          </w:tcPr>
          <w:p w:rsidR="007F2457" w:rsidRDefault="007F2457" w:rsidP="000E0FED">
            <w:pPr>
              <w:snapToGrid w:val="0"/>
            </w:pPr>
          </w:p>
        </w:tc>
        <w:tc>
          <w:tcPr>
            <w:tcW w:w="736" w:type="dxa"/>
            <w:gridSpan w:val="5"/>
            <w:tcBorders>
              <w:top w:val="single" w:sz="4" w:space="0" w:color="000000"/>
              <w:left w:val="single" w:sz="4" w:space="0" w:color="000000"/>
              <w:bottom w:val="single" w:sz="4" w:space="0" w:color="000000"/>
            </w:tcBorders>
          </w:tcPr>
          <w:p w:rsidR="007F2457" w:rsidRDefault="007F2457" w:rsidP="000E0FED">
            <w:pPr>
              <w:snapToGrid w:val="0"/>
            </w:pPr>
          </w:p>
        </w:tc>
        <w:tc>
          <w:tcPr>
            <w:tcW w:w="1651" w:type="dxa"/>
            <w:gridSpan w:val="2"/>
            <w:vMerge/>
            <w:tcBorders>
              <w:top w:val="single" w:sz="4" w:space="0" w:color="000000"/>
              <w:left w:val="single" w:sz="4" w:space="0" w:color="000000"/>
              <w:bottom w:val="single" w:sz="4" w:space="0" w:color="000000"/>
            </w:tcBorders>
          </w:tcPr>
          <w:p w:rsidR="007F2457" w:rsidRDefault="007F2457" w:rsidP="000E0FED">
            <w:pPr>
              <w:snapToGrid w:val="0"/>
            </w:pPr>
          </w:p>
        </w:tc>
        <w:tc>
          <w:tcPr>
            <w:tcW w:w="80" w:type="dxa"/>
            <w:tcBorders>
              <w:left w:val="single" w:sz="4" w:space="0" w:color="000000"/>
            </w:tcBorders>
          </w:tcPr>
          <w:p w:rsidR="007F2457" w:rsidRDefault="007F2457" w:rsidP="000E0FED">
            <w:pPr>
              <w:snapToGrid w:val="0"/>
            </w:pPr>
          </w:p>
        </w:tc>
        <w:tc>
          <w:tcPr>
            <w:tcW w:w="40" w:type="dxa"/>
          </w:tcPr>
          <w:p w:rsidR="007F2457" w:rsidRDefault="007F2457" w:rsidP="000E0FED">
            <w:pPr>
              <w:snapToGrid w:val="0"/>
            </w:pPr>
          </w:p>
        </w:tc>
        <w:tc>
          <w:tcPr>
            <w:tcW w:w="60" w:type="dxa"/>
            <w:gridSpan w:val="3"/>
          </w:tcPr>
          <w:p w:rsidR="007F2457" w:rsidRDefault="007F2457" w:rsidP="000E0FED">
            <w:pPr>
              <w:snapToGrid w:val="0"/>
            </w:pPr>
          </w:p>
        </w:tc>
        <w:tc>
          <w:tcPr>
            <w:tcW w:w="40" w:type="dxa"/>
            <w:gridSpan w:val="2"/>
          </w:tcPr>
          <w:p w:rsidR="007F2457" w:rsidRDefault="007F2457" w:rsidP="000E0FED">
            <w:pPr>
              <w:snapToGrid w:val="0"/>
            </w:pPr>
          </w:p>
        </w:tc>
      </w:tr>
    </w:tbl>
    <w:p w:rsidR="007F2457" w:rsidRDefault="007F2457" w:rsidP="000E0FED"/>
    <w:p w:rsidR="007F2457" w:rsidRDefault="007F2457" w:rsidP="000E0FED"/>
    <w:p w:rsidR="007F2457" w:rsidRPr="001B2488" w:rsidRDefault="007F2457" w:rsidP="000E0FED">
      <w:pPr>
        <w:rPr>
          <w:sz w:val="28"/>
          <w:szCs w:val="28"/>
        </w:rPr>
      </w:pPr>
      <w:r>
        <w:rPr>
          <w:sz w:val="28"/>
          <w:szCs w:val="28"/>
        </w:rPr>
        <w:t xml:space="preserve">   </w:t>
      </w:r>
      <w:r w:rsidRPr="00946412">
        <w:rPr>
          <w:sz w:val="28"/>
          <w:szCs w:val="28"/>
        </w:rPr>
        <w:t xml:space="preserve">Всього:    </w:t>
      </w:r>
      <w:r>
        <w:rPr>
          <w:sz w:val="28"/>
          <w:szCs w:val="28"/>
        </w:rPr>
        <w:t>39,0 тис. грн.</w:t>
      </w:r>
      <w:r w:rsidRPr="00946412">
        <w:rPr>
          <w:sz w:val="28"/>
          <w:szCs w:val="28"/>
        </w:rPr>
        <w:t xml:space="preserve">           </w:t>
      </w:r>
      <w:r>
        <w:rPr>
          <w:sz w:val="28"/>
          <w:szCs w:val="28"/>
        </w:rPr>
        <w:t xml:space="preserve">                         </w:t>
      </w:r>
      <w:r w:rsidRPr="00946412">
        <w:rPr>
          <w:sz w:val="28"/>
          <w:szCs w:val="28"/>
        </w:rPr>
        <w:t xml:space="preserve">  районного:</w:t>
      </w:r>
      <w:r>
        <w:rPr>
          <w:sz w:val="28"/>
          <w:szCs w:val="28"/>
        </w:rPr>
        <w:t xml:space="preserve">      31,0  тис.грн       </w:t>
      </w:r>
      <w:r w:rsidRPr="00946412">
        <w:rPr>
          <w:sz w:val="28"/>
          <w:szCs w:val="28"/>
        </w:rPr>
        <w:t>інші джерела:</w:t>
      </w:r>
      <w:r>
        <w:rPr>
          <w:sz w:val="28"/>
          <w:szCs w:val="28"/>
        </w:rPr>
        <w:t xml:space="preserve">  8,0 тис. грн.</w:t>
      </w:r>
    </w:p>
    <w:p w:rsidR="007F2457" w:rsidRDefault="007F2457" w:rsidP="000E0FED"/>
    <w:p w:rsidR="007F2457" w:rsidRPr="00A169B1" w:rsidRDefault="007F2457" w:rsidP="000E0FED"/>
    <w:p w:rsidR="007F2457" w:rsidRPr="00A169B1" w:rsidRDefault="007F2457" w:rsidP="000E0FED"/>
    <w:p w:rsidR="007F2457" w:rsidRPr="00A169B1" w:rsidRDefault="007F2457" w:rsidP="005B24AF">
      <w:pPr>
        <w:rPr>
          <w:sz w:val="28"/>
          <w:szCs w:val="28"/>
        </w:rPr>
      </w:pPr>
      <w:r>
        <w:rPr>
          <w:sz w:val="28"/>
          <w:szCs w:val="28"/>
        </w:rPr>
        <w:t xml:space="preserve">    </w:t>
      </w:r>
      <w:r w:rsidRPr="00A169B1">
        <w:rPr>
          <w:sz w:val="28"/>
          <w:szCs w:val="28"/>
        </w:rPr>
        <w:t xml:space="preserve">Заступник голови ради                                                                                                                  </w:t>
      </w:r>
      <w:r>
        <w:rPr>
          <w:sz w:val="28"/>
          <w:szCs w:val="28"/>
        </w:rPr>
        <w:t xml:space="preserve">                          </w:t>
      </w:r>
      <w:r w:rsidRPr="00A169B1">
        <w:rPr>
          <w:sz w:val="28"/>
          <w:szCs w:val="28"/>
        </w:rPr>
        <w:t xml:space="preserve">    В.Р.Троценко </w:t>
      </w:r>
    </w:p>
    <w:p w:rsidR="007F2457" w:rsidRPr="00A169B1" w:rsidRDefault="007F2457" w:rsidP="000E0FED"/>
    <w:p w:rsidR="007F2457" w:rsidRPr="00A169B1" w:rsidRDefault="007F2457" w:rsidP="000E0FED"/>
    <w:p w:rsidR="007F2457" w:rsidRDefault="007F2457" w:rsidP="000E0FED"/>
    <w:p w:rsidR="007F2457" w:rsidRDefault="007F2457" w:rsidP="000E0FED"/>
    <w:p w:rsidR="007F2457" w:rsidRPr="00245430" w:rsidRDefault="007F2457" w:rsidP="000E0FED">
      <w:pPr>
        <w:pStyle w:val="Signature"/>
        <w:keepLines w:val="0"/>
        <w:tabs>
          <w:tab w:val="clear" w:pos="2268"/>
          <w:tab w:val="clear" w:pos="6804"/>
        </w:tabs>
        <w:spacing w:before="0"/>
        <w:rPr>
          <w:sz w:val="28"/>
          <w:szCs w:val="28"/>
          <w:lang w:val="ru-RU"/>
        </w:rPr>
      </w:pPr>
    </w:p>
    <w:p w:rsidR="007F2457" w:rsidRDefault="007F2457" w:rsidP="00B97506">
      <w:pPr>
        <w:ind w:right="49"/>
        <w:jc w:val="center"/>
        <w:rPr>
          <w:b/>
          <w:sz w:val="32"/>
          <w:szCs w:val="32"/>
        </w:rPr>
      </w:pPr>
    </w:p>
    <w:p w:rsidR="007F2457" w:rsidRDefault="007F2457" w:rsidP="00B97506">
      <w:pPr>
        <w:ind w:right="49"/>
        <w:jc w:val="center"/>
        <w:rPr>
          <w:b/>
          <w:sz w:val="32"/>
          <w:szCs w:val="32"/>
        </w:rPr>
      </w:pPr>
    </w:p>
    <w:p w:rsidR="007F2457" w:rsidRDefault="007F2457" w:rsidP="00B97506">
      <w:pPr>
        <w:ind w:right="49"/>
        <w:jc w:val="center"/>
        <w:rPr>
          <w:b/>
          <w:sz w:val="32"/>
          <w:szCs w:val="32"/>
        </w:rPr>
      </w:pPr>
    </w:p>
    <w:p w:rsidR="007F2457" w:rsidRDefault="007F2457" w:rsidP="00B97506">
      <w:pPr>
        <w:ind w:right="49"/>
        <w:jc w:val="center"/>
        <w:rPr>
          <w:b/>
          <w:sz w:val="32"/>
          <w:szCs w:val="32"/>
        </w:rPr>
      </w:pPr>
    </w:p>
    <w:p w:rsidR="007F2457" w:rsidRDefault="007F2457" w:rsidP="00B97506">
      <w:pPr>
        <w:ind w:right="49"/>
        <w:jc w:val="center"/>
        <w:rPr>
          <w:b/>
          <w:sz w:val="32"/>
          <w:szCs w:val="32"/>
        </w:rPr>
      </w:pPr>
    </w:p>
    <w:p w:rsidR="007F2457" w:rsidRDefault="007F2457" w:rsidP="00B97506">
      <w:pPr>
        <w:ind w:right="49"/>
        <w:jc w:val="center"/>
        <w:rPr>
          <w:b/>
          <w:sz w:val="32"/>
          <w:szCs w:val="32"/>
        </w:rPr>
      </w:pPr>
    </w:p>
    <w:p w:rsidR="007F2457" w:rsidRDefault="007F2457" w:rsidP="00B97506">
      <w:pPr>
        <w:ind w:right="49"/>
        <w:jc w:val="center"/>
        <w:rPr>
          <w:b/>
          <w:sz w:val="32"/>
          <w:szCs w:val="32"/>
        </w:rPr>
      </w:pPr>
    </w:p>
    <w:p w:rsidR="007F2457" w:rsidRDefault="007F2457" w:rsidP="00B97506">
      <w:pPr>
        <w:ind w:right="49"/>
        <w:jc w:val="center"/>
        <w:rPr>
          <w:b/>
          <w:sz w:val="32"/>
          <w:szCs w:val="32"/>
        </w:rPr>
      </w:pPr>
    </w:p>
    <w:p w:rsidR="007F2457" w:rsidRDefault="007F2457" w:rsidP="00B97506">
      <w:pPr>
        <w:ind w:right="49"/>
        <w:jc w:val="center"/>
        <w:rPr>
          <w:b/>
          <w:sz w:val="32"/>
          <w:szCs w:val="32"/>
        </w:rPr>
      </w:pPr>
    </w:p>
    <w:p w:rsidR="007F2457" w:rsidRDefault="007F2457" w:rsidP="00B97506">
      <w:pPr>
        <w:ind w:right="49"/>
        <w:jc w:val="center"/>
        <w:rPr>
          <w:b/>
          <w:sz w:val="32"/>
          <w:szCs w:val="32"/>
        </w:rPr>
      </w:pPr>
    </w:p>
    <w:p w:rsidR="007F2457" w:rsidRDefault="007F2457" w:rsidP="00B97506">
      <w:pPr>
        <w:ind w:right="49"/>
        <w:jc w:val="center"/>
        <w:rPr>
          <w:b/>
          <w:sz w:val="32"/>
          <w:szCs w:val="32"/>
        </w:rPr>
      </w:pPr>
    </w:p>
    <w:p w:rsidR="007F2457" w:rsidRDefault="007F2457" w:rsidP="00B97506">
      <w:pPr>
        <w:ind w:right="49"/>
        <w:jc w:val="center"/>
        <w:rPr>
          <w:b/>
          <w:sz w:val="32"/>
          <w:szCs w:val="32"/>
        </w:rPr>
      </w:pPr>
    </w:p>
    <w:p w:rsidR="007F2457" w:rsidRDefault="007F2457" w:rsidP="00B97506">
      <w:pPr>
        <w:ind w:right="49"/>
        <w:jc w:val="center"/>
        <w:rPr>
          <w:b/>
          <w:sz w:val="32"/>
          <w:szCs w:val="32"/>
        </w:rPr>
      </w:pPr>
    </w:p>
    <w:p w:rsidR="007F2457" w:rsidRDefault="007F2457" w:rsidP="00B97506">
      <w:pPr>
        <w:ind w:right="49"/>
        <w:jc w:val="center"/>
        <w:rPr>
          <w:b/>
          <w:sz w:val="32"/>
          <w:szCs w:val="32"/>
        </w:rPr>
      </w:pPr>
    </w:p>
    <w:p w:rsidR="007F2457" w:rsidRDefault="007F2457" w:rsidP="00B97506">
      <w:pPr>
        <w:ind w:right="49"/>
        <w:jc w:val="center"/>
        <w:rPr>
          <w:b/>
          <w:sz w:val="32"/>
          <w:szCs w:val="32"/>
        </w:rPr>
      </w:pPr>
    </w:p>
    <w:p w:rsidR="007F2457" w:rsidRDefault="007F2457" w:rsidP="00B97506">
      <w:pPr>
        <w:ind w:right="49"/>
        <w:jc w:val="center"/>
        <w:rPr>
          <w:b/>
          <w:sz w:val="32"/>
          <w:szCs w:val="32"/>
        </w:rPr>
      </w:pPr>
    </w:p>
    <w:p w:rsidR="007F2457" w:rsidRDefault="007F2457" w:rsidP="00B97506">
      <w:pPr>
        <w:ind w:right="49"/>
        <w:jc w:val="center"/>
        <w:rPr>
          <w:b/>
          <w:sz w:val="32"/>
          <w:szCs w:val="32"/>
        </w:rPr>
      </w:pPr>
    </w:p>
    <w:p w:rsidR="007F2457" w:rsidRDefault="007F2457" w:rsidP="00B97506">
      <w:pPr>
        <w:ind w:right="49"/>
        <w:jc w:val="center"/>
        <w:rPr>
          <w:b/>
          <w:sz w:val="32"/>
          <w:szCs w:val="32"/>
        </w:rPr>
      </w:pPr>
    </w:p>
    <w:p w:rsidR="007F2457" w:rsidRDefault="007F2457" w:rsidP="00B97506">
      <w:pPr>
        <w:ind w:right="49"/>
        <w:jc w:val="center"/>
        <w:rPr>
          <w:b/>
          <w:sz w:val="32"/>
          <w:szCs w:val="32"/>
        </w:rPr>
      </w:pPr>
    </w:p>
    <w:p w:rsidR="007F2457" w:rsidRDefault="007F2457" w:rsidP="00B97506">
      <w:pPr>
        <w:ind w:right="49"/>
        <w:jc w:val="center"/>
        <w:rPr>
          <w:b/>
          <w:sz w:val="32"/>
          <w:szCs w:val="32"/>
        </w:rPr>
      </w:pPr>
    </w:p>
    <w:p w:rsidR="007F2457" w:rsidRDefault="007F2457" w:rsidP="00B97506">
      <w:pPr>
        <w:ind w:right="49"/>
        <w:jc w:val="center"/>
        <w:rPr>
          <w:b/>
          <w:sz w:val="32"/>
          <w:szCs w:val="32"/>
        </w:rPr>
      </w:pPr>
    </w:p>
    <w:p w:rsidR="007F2457" w:rsidRDefault="007F2457" w:rsidP="00B97506">
      <w:pPr>
        <w:ind w:right="49"/>
        <w:jc w:val="center"/>
        <w:rPr>
          <w:b/>
          <w:sz w:val="32"/>
          <w:szCs w:val="32"/>
        </w:rPr>
      </w:pPr>
    </w:p>
    <w:p w:rsidR="007F2457" w:rsidRDefault="007F2457" w:rsidP="00B97506">
      <w:pPr>
        <w:ind w:right="49"/>
        <w:jc w:val="center"/>
        <w:rPr>
          <w:b/>
          <w:sz w:val="32"/>
          <w:szCs w:val="32"/>
        </w:rPr>
      </w:pPr>
    </w:p>
    <w:p w:rsidR="007F2457" w:rsidRDefault="007F2457" w:rsidP="005B24AF">
      <w:pPr>
        <w:ind w:right="49"/>
        <w:rPr>
          <w:b/>
          <w:sz w:val="32"/>
          <w:szCs w:val="32"/>
        </w:rPr>
      </w:pPr>
    </w:p>
    <w:sectPr w:rsidR="007F2457" w:rsidSect="005B24AF">
      <w:headerReference w:type="even" r:id="rId9"/>
      <w:headerReference w:type="default" r:id="rId10"/>
      <w:footerReference w:type="even" r:id="rId11"/>
      <w:footerReference w:type="default" r:id="rId12"/>
      <w:headerReference w:type="first" r:id="rId13"/>
      <w:footerReference w:type="first" r:id="rId14"/>
      <w:pgSz w:w="16837" w:h="11905" w:orient="landscape"/>
      <w:pgMar w:top="848" w:right="709" w:bottom="1701" w:left="567" w:header="147" w:footer="113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2457" w:rsidRDefault="007F2457" w:rsidP="00FF26F0">
      <w:r>
        <w:separator/>
      </w:r>
    </w:p>
  </w:endnote>
  <w:endnote w:type="continuationSeparator" w:id="1">
    <w:p w:rsidR="007F2457" w:rsidRDefault="007F2457" w:rsidP="00FF26F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Antiqua">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Nimbus Roman No9 L">
    <w:altName w:val="Times New Roman"/>
    <w:panose1 w:val="00000000000000000000"/>
    <w:charset w:val="CC"/>
    <w:family w:val="roman"/>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2457" w:rsidRDefault="007F2457"/>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2457" w:rsidRDefault="007F2457"/>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2457" w:rsidRDefault="007F2457"/>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2457" w:rsidRDefault="007F2457" w:rsidP="00FF26F0">
      <w:r>
        <w:separator/>
      </w:r>
    </w:p>
  </w:footnote>
  <w:footnote w:type="continuationSeparator" w:id="1">
    <w:p w:rsidR="007F2457" w:rsidRDefault="007F2457" w:rsidP="00FF26F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2457" w:rsidRDefault="007F2457">
    <w:pPr>
      <w:pStyle w:val="Header"/>
      <w:jc w:val="center"/>
    </w:pPr>
    <w:fldSimple w:instr=" PAGE ">
      <w:r>
        <w:rPr>
          <w:noProof/>
        </w:rPr>
        <w:t>5</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2457" w:rsidRDefault="007F2457"/>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2457" w:rsidRDefault="007F2457">
    <w:pPr>
      <w:jc w:val="center"/>
    </w:pPr>
    <w:fldSimple w:instr=" PAGE ">
      <w:r>
        <w:rPr>
          <w:noProof/>
        </w:rPr>
        <w:t>38</w:t>
      </w:r>
    </w:fldSimple>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2457" w:rsidRDefault="007F2457">
    <w:pPr>
      <w:jc w:val="center"/>
    </w:pPr>
    <w:fldSimple w:instr=" PAGE ">
      <w:r>
        <w:rPr>
          <w:noProof/>
        </w:rPr>
        <w:t>83</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bullet"/>
      <w:lvlText w:val="-"/>
      <w:lvlJc w:val="left"/>
      <w:pPr>
        <w:tabs>
          <w:tab w:val="num" w:pos="720"/>
        </w:tabs>
        <w:ind w:left="720" w:hanging="360"/>
      </w:pPr>
      <w:rPr>
        <w:rFonts w:ascii="Times New Roman" w:hAnsi="Times New Roman"/>
      </w:rPr>
    </w:lvl>
  </w:abstractNum>
  <w:abstractNum w:abstractNumId="1">
    <w:nsid w:val="00000002"/>
    <w:multiLevelType w:val="singleLevel"/>
    <w:tmpl w:val="00000002"/>
    <w:name w:val="WW8Num2"/>
    <w:lvl w:ilvl="0">
      <w:start w:val="1"/>
      <w:numFmt w:val="bullet"/>
      <w:lvlText w:val="-"/>
      <w:lvlJc w:val="left"/>
      <w:pPr>
        <w:tabs>
          <w:tab w:val="num" w:pos="720"/>
        </w:tabs>
        <w:ind w:left="720" w:hanging="360"/>
      </w:pPr>
      <w:rPr>
        <w:rFonts w:ascii="Times New Roman" w:hAnsi="Times New Roman"/>
      </w:rPr>
    </w:lvl>
  </w:abstractNum>
  <w:abstractNum w:abstractNumId="2">
    <w:nsid w:val="00000003"/>
    <w:multiLevelType w:val="singleLevel"/>
    <w:tmpl w:val="00000003"/>
    <w:name w:val="WW8Num3"/>
    <w:lvl w:ilvl="0">
      <w:start w:val="1"/>
      <w:numFmt w:val="bullet"/>
      <w:lvlText w:val="-"/>
      <w:lvlJc w:val="left"/>
      <w:pPr>
        <w:tabs>
          <w:tab w:val="num" w:pos="1080"/>
        </w:tabs>
        <w:ind w:left="1080" w:hanging="360"/>
      </w:pPr>
      <w:rPr>
        <w:rFonts w:ascii="Times New Roman" w:hAnsi="Times New Roman"/>
      </w:rPr>
    </w:lvl>
  </w:abstractNum>
  <w:abstractNum w:abstractNumId="3">
    <w:nsid w:val="00000004"/>
    <w:multiLevelType w:val="multilevel"/>
    <w:tmpl w:val="00000004"/>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4">
    <w:nsid w:val="26D90016"/>
    <w:multiLevelType w:val="hybridMultilevel"/>
    <w:tmpl w:val="FD426F82"/>
    <w:lvl w:ilvl="0" w:tplc="0419000F">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5">
    <w:nsid w:val="31AF4F3F"/>
    <w:multiLevelType w:val="hybridMultilevel"/>
    <w:tmpl w:val="FA32DE38"/>
    <w:lvl w:ilvl="0" w:tplc="0419000F">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hyphenationZone w:val="425"/>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0131B"/>
    <w:rsid w:val="000E0FED"/>
    <w:rsid w:val="000F5F7F"/>
    <w:rsid w:val="00171A63"/>
    <w:rsid w:val="00197504"/>
    <w:rsid w:val="001A5A6C"/>
    <w:rsid w:val="001B2488"/>
    <w:rsid w:val="00243D56"/>
    <w:rsid w:val="00245430"/>
    <w:rsid w:val="0026618D"/>
    <w:rsid w:val="0027319E"/>
    <w:rsid w:val="002B4E76"/>
    <w:rsid w:val="002D22FD"/>
    <w:rsid w:val="00315826"/>
    <w:rsid w:val="00323A94"/>
    <w:rsid w:val="0034478D"/>
    <w:rsid w:val="00371702"/>
    <w:rsid w:val="00391618"/>
    <w:rsid w:val="00395EE8"/>
    <w:rsid w:val="00401144"/>
    <w:rsid w:val="004237BA"/>
    <w:rsid w:val="00476ACB"/>
    <w:rsid w:val="004B0350"/>
    <w:rsid w:val="004D2061"/>
    <w:rsid w:val="004F0F34"/>
    <w:rsid w:val="004F1D93"/>
    <w:rsid w:val="005808A9"/>
    <w:rsid w:val="005B24AF"/>
    <w:rsid w:val="005E629F"/>
    <w:rsid w:val="0061430A"/>
    <w:rsid w:val="00637C2D"/>
    <w:rsid w:val="006934F0"/>
    <w:rsid w:val="00702457"/>
    <w:rsid w:val="007323F3"/>
    <w:rsid w:val="007503AF"/>
    <w:rsid w:val="00772193"/>
    <w:rsid w:val="00772D97"/>
    <w:rsid w:val="0077529C"/>
    <w:rsid w:val="00780AA1"/>
    <w:rsid w:val="007F2457"/>
    <w:rsid w:val="007F26A4"/>
    <w:rsid w:val="0080131B"/>
    <w:rsid w:val="008779B0"/>
    <w:rsid w:val="008D147D"/>
    <w:rsid w:val="00905F81"/>
    <w:rsid w:val="00946412"/>
    <w:rsid w:val="00983D26"/>
    <w:rsid w:val="0098472F"/>
    <w:rsid w:val="00A169B1"/>
    <w:rsid w:val="00A23A90"/>
    <w:rsid w:val="00A80BE5"/>
    <w:rsid w:val="00AB30E0"/>
    <w:rsid w:val="00AD3B02"/>
    <w:rsid w:val="00AE01B7"/>
    <w:rsid w:val="00B917D4"/>
    <w:rsid w:val="00B97506"/>
    <w:rsid w:val="00BB6BA9"/>
    <w:rsid w:val="00BD0FC3"/>
    <w:rsid w:val="00BD64DE"/>
    <w:rsid w:val="00C076E7"/>
    <w:rsid w:val="00C86EE3"/>
    <w:rsid w:val="00CB626D"/>
    <w:rsid w:val="00CD72F1"/>
    <w:rsid w:val="00D21B28"/>
    <w:rsid w:val="00D50836"/>
    <w:rsid w:val="00D65242"/>
    <w:rsid w:val="00D95677"/>
    <w:rsid w:val="00DB5309"/>
    <w:rsid w:val="00E05AAB"/>
    <w:rsid w:val="00E915ED"/>
    <w:rsid w:val="00ED4408"/>
    <w:rsid w:val="00EE67EB"/>
    <w:rsid w:val="00F170DD"/>
    <w:rsid w:val="00F32BAA"/>
    <w:rsid w:val="00F75417"/>
    <w:rsid w:val="00F82EFC"/>
    <w:rsid w:val="00F932FB"/>
    <w:rsid w:val="00FC5533"/>
    <w:rsid w:val="00FC72FB"/>
    <w:rsid w:val="00FF26F0"/>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131B"/>
    <w:rPr>
      <w:rFonts w:ascii="Times New Roman" w:eastAsia="Times New Roman" w:hAnsi="Times New Roman"/>
      <w:sz w:val="24"/>
      <w:szCs w:val="24"/>
    </w:rPr>
  </w:style>
  <w:style w:type="paragraph" w:styleId="Heading1">
    <w:name w:val="heading 1"/>
    <w:basedOn w:val="Normal"/>
    <w:next w:val="Normal"/>
    <w:link w:val="Heading1Char"/>
    <w:uiPriority w:val="99"/>
    <w:qFormat/>
    <w:rsid w:val="0080131B"/>
    <w:pPr>
      <w:keepNext/>
      <w:pBdr>
        <w:bottom w:val="single" w:sz="6" w:space="1" w:color="auto"/>
      </w:pBdr>
      <w:tabs>
        <w:tab w:val="left" w:pos="8292"/>
        <w:tab w:val="left" w:pos="8363"/>
      </w:tabs>
      <w:overflowPunct w:val="0"/>
      <w:autoSpaceDE w:val="0"/>
      <w:autoSpaceDN w:val="0"/>
      <w:adjustRightInd w:val="0"/>
      <w:spacing w:line="480" w:lineRule="atLeast"/>
      <w:ind w:right="-7"/>
      <w:jc w:val="center"/>
      <w:textAlignment w:val="baseline"/>
      <w:outlineLvl w:val="0"/>
    </w:pPr>
    <w:rPr>
      <w:b/>
      <w:sz w:val="52"/>
      <w:szCs w:val="20"/>
      <w:lang w:eastAsia="zh-CN"/>
    </w:rPr>
  </w:style>
  <w:style w:type="paragraph" w:styleId="Heading3">
    <w:name w:val="heading 3"/>
    <w:basedOn w:val="Normal"/>
    <w:next w:val="Normal"/>
    <w:link w:val="Heading3Char"/>
    <w:uiPriority w:val="99"/>
    <w:qFormat/>
    <w:rsid w:val="004D2061"/>
    <w:pPr>
      <w:keepNext/>
      <w:jc w:val="center"/>
      <w:outlineLvl w:val="2"/>
    </w:pPr>
    <w:rPr>
      <w:b/>
      <w:bCs/>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0131B"/>
    <w:rPr>
      <w:rFonts w:ascii="Times New Roman" w:hAnsi="Times New Roman" w:cs="Times New Roman"/>
      <w:b/>
      <w:sz w:val="20"/>
      <w:szCs w:val="20"/>
      <w:lang w:val="uk-UA" w:eastAsia="zh-CN"/>
    </w:rPr>
  </w:style>
  <w:style w:type="character" w:customStyle="1" w:styleId="Heading3Char">
    <w:name w:val="Heading 3 Char"/>
    <w:basedOn w:val="DefaultParagraphFont"/>
    <w:link w:val="Heading3"/>
    <w:uiPriority w:val="99"/>
    <w:locked/>
    <w:rsid w:val="004D2061"/>
    <w:rPr>
      <w:rFonts w:ascii="Times New Roman" w:hAnsi="Times New Roman" w:cs="Times New Roman"/>
      <w:b/>
      <w:bCs/>
      <w:sz w:val="24"/>
      <w:szCs w:val="24"/>
      <w:lang w:val="uk-UA" w:eastAsia="ru-RU"/>
    </w:rPr>
  </w:style>
  <w:style w:type="paragraph" w:styleId="ListParagraph">
    <w:name w:val="List Paragraph"/>
    <w:basedOn w:val="Normal"/>
    <w:uiPriority w:val="99"/>
    <w:qFormat/>
    <w:rsid w:val="0080131B"/>
    <w:pPr>
      <w:ind w:left="720"/>
      <w:contextualSpacing/>
    </w:pPr>
    <w:rPr>
      <w:sz w:val="20"/>
      <w:szCs w:val="20"/>
      <w:lang w:eastAsia="ru-RU"/>
    </w:rPr>
  </w:style>
  <w:style w:type="paragraph" w:styleId="NormalWeb">
    <w:name w:val="Normal (Web)"/>
    <w:basedOn w:val="Normal"/>
    <w:uiPriority w:val="99"/>
    <w:rsid w:val="0080131B"/>
    <w:pPr>
      <w:spacing w:before="100" w:beforeAutospacing="1" w:after="100" w:afterAutospacing="1"/>
    </w:pPr>
    <w:rPr>
      <w:lang w:val="ru-RU" w:eastAsia="ru-RU"/>
    </w:rPr>
  </w:style>
  <w:style w:type="character" w:styleId="Emphasis">
    <w:name w:val="Emphasis"/>
    <w:basedOn w:val="DefaultParagraphFont"/>
    <w:uiPriority w:val="99"/>
    <w:qFormat/>
    <w:rsid w:val="0080131B"/>
    <w:rPr>
      <w:rFonts w:cs="Times New Roman"/>
      <w:i/>
    </w:rPr>
  </w:style>
  <w:style w:type="character" w:styleId="Strong">
    <w:name w:val="Strong"/>
    <w:basedOn w:val="DefaultParagraphFont"/>
    <w:uiPriority w:val="99"/>
    <w:qFormat/>
    <w:rsid w:val="0080131B"/>
    <w:rPr>
      <w:rFonts w:cs="Times New Roman"/>
      <w:b/>
    </w:rPr>
  </w:style>
  <w:style w:type="character" w:customStyle="1" w:styleId="rvts23">
    <w:name w:val="rvts23"/>
    <w:uiPriority w:val="99"/>
    <w:rsid w:val="0080131B"/>
  </w:style>
  <w:style w:type="character" w:customStyle="1" w:styleId="apple-converted-space">
    <w:name w:val="apple-converted-space"/>
    <w:uiPriority w:val="99"/>
    <w:rsid w:val="0080131B"/>
  </w:style>
  <w:style w:type="character" w:customStyle="1" w:styleId="rvts9">
    <w:name w:val="rvts9"/>
    <w:uiPriority w:val="99"/>
    <w:rsid w:val="0080131B"/>
  </w:style>
  <w:style w:type="paragraph" w:styleId="NoSpacing">
    <w:name w:val="No Spacing"/>
    <w:uiPriority w:val="99"/>
    <w:qFormat/>
    <w:rsid w:val="0080131B"/>
    <w:rPr>
      <w:rFonts w:ascii="Times New Roman" w:eastAsia="Times New Roman" w:hAnsi="Times New Roman"/>
      <w:sz w:val="24"/>
      <w:szCs w:val="24"/>
      <w:lang w:eastAsia="ru-RU"/>
    </w:rPr>
  </w:style>
  <w:style w:type="paragraph" w:styleId="BalloonText">
    <w:name w:val="Balloon Text"/>
    <w:basedOn w:val="Normal"/>
    <w:link w:val="BalloonTextChar"/>
    <w:uiPriority w:val="99"/>
    <w:rsid w:val="0080131B"/>
    <w:rPr>
      <w:rFonts w:ascii="Tahoma" w:hAnsi="Tahoma" w:cs="Tahoma"/>
      <w:sz w:val="16"/>
      <w:szCs w:val="16"/>
    </w:rPr>
  </w:style>
  <w:style w:type="character" w:customStyle="1" w:styleId="BalloonTextChar">
    <w:name w:val="Balloon Text Char"/>
    <w:basedOn w:val="DefaultParagraphFont"/>
    <w:link w:val="BalloonText"/>
    <w:uiPriority w:val="99"/>
    <w:locked/>
    <w:rsid w:val="0080131B"/>
    <w:rPr>
      <w:rFonts w:ascii="Tahoma" w:hAnsi="Tahoma" w:cs="Tahoma"/>
      <w:sz w:val="16"/>
      <w:szCs w:val="16"/>
      <w:lang w:val="uk-UA" w:eastAsia="uk-UA"/>
    </w:rPr>
  </w:style>
  <w:style w:type="character" w:customStyle="1" w:styleId="WW8Num1z0">
    <w:name w:val="WW8Num1z0"/>
    <w:uiPriority w:val="99"/>
    <w:rsid w:val="004D2061"/>
    <w:rPr>
      <w:rFonts w:ascii="Times New Roman" w:hAnsi="Times New Roman"/>
    </w:rPr>
  </w:style>
  <w:style w:type="character" w:customStyle="1" w:styleId="WW8Num2z0">
    <w:name w:val="WW8Num2z0"/>
    <w:uiPriority w:val="99"/>
    <w:rsid w:val="004D2061"/>
    <w:rPr>
      <w:rFonts w:ascii="Times New Roman" w:hAnsi="Times New Roman"/>
    </w:rPr>
  </w:style>
  <w:style w:type="character" w:customStyle="1" w:styleId="WW8Num3z0">
    <w:name w:val="WW8Num3z0"/>
    <w:uiPriority w:val="99"/>
    <w:rsid w:val="004D2061"/>
    <w:rPr>
      <w:rFonts w:ascii="Times New Roman" w:hAnsi="Times New Roman"/>
    </w:rPr>
  </w:style>
  <w:style w:type="character" w:customStyle="1" w:styleId="Absatz-Standardschriftart">
    <w:name w:val="Absatz-Standardschriftart"/>
    <w:uiPriority w:val="99"/>
    <w:rsid w:val="004D2061"/>
  </w:style>
  <w:style w:type="character" w:customStyle="1" w:styleId="WW-Absatz-Standardschriftart">
    <w:name w:val="WW-Absatz-Standardschriftart"/>
    <w:uiPriority w:val="99"/>
    <w:rsid w:val="004D2061"/>
  </w:style>
  <w:style w:type="character" w:customStyle="1" w:styleId="WW-Absatz-Standardschriftart1">
    <w:name w:val="WW-Absatz-Standardschriftart1"/>
    <w:uiPriority w:val="99"/>
    <w:rsid w:val="004D2061"/>
  </w:style>
  <w:style w:type="character" w:customStyle="1" w:styleId="WW-Absatz-Standardschriftart11">
    <w:name w:val="WW-Absatz-Standardschriftart11"/>
    <w:uiPriority w:val="99"/>
    <w:rsid w:val="004D2061"/>
  </w:style>
  <w:style w:type="character" w:customStyle="1" w:styleId="WW-Absatz-Standardschriftart111">
    <w:name w:val="WW-Absatz-Standardschriftart111"/>
    <w:uiPriority w:val="99"/>
    <w:rsid w:val="004D2061"/>
  </w:style>
  <w:style w:type="character" w:customStyle="1" w:styleId="WW-Absatz-Standardschriftart1111">
    <w:name w:val="WW-Absatz-Standardschriftart1111"/>
    <w:uiPriority w:val="99"/>
    <w:rsid w:val="004D2061"/>
  </w:style>
  <w:style w:type="character" w:customStyle="1" w:styleId="WW-Absatz-Standardschriftart11111">
    <w:name w:val="WW-Absatz-Standardschriftart11111"/>
    <w:uiPriority w:val="99"/>
    <w:rsid w:val="004D2061"/>
  </w:style>
  <w:style w:type="character" w:customStyle="1" w:styleId="WW-Absatz-Standardschriftart111111">
    <w:name w:val="WW-Absatz-Standardschriftart111111"/>
    <w:uiPriority w:val="99"/>
    <w:rsid w:val="004D2061"/>
  </w:style>
  <w:style w:type="character" w:customStyle="1" w:styleId="WW-Absatz-Standardschriftart1111111">
    <w:name w:val="WW-Absatz-Standardschriftart1111111"/>
    <w:uiPriority w:val="99"/>
    <w:rsid w:val="004D2061"/>
  </w:style>
  <w:style w:type="character" w:customStyle="1" w:styleId="WW-Absatz-Standardschriftart11111111">
    <w:name w:val="WW-Absatz-Standardschriftart11111111"/>
    <w:uiPriority w:val="99"/>
    <w:rsid w:val="004D2061"/>
  </w:style>
  <w:style w:type="character" w:customStyle="1" w:styleId="4">
    <w:name w:val="Основной шрифт абзаца4"/>
    <w:uiPriority w:val="99"/>
    <w:rsid w:val="004D2061"/>
  </w:style>
  <w:style w:type="character" w:customStyle="1" w:styleId="WW-Absatz-Standardschriftart111111111">
    <w:name w:val="WW-Absatz-Standardschriftart111111111"/>
    <w:uiPriority w:val="99"/>
    <w:rsid w:val="004D2061"/>
  </w:style>
  <w:style w:type="character" w:customStyle="1" w:styleId="3">
    <w:name w:val="Основной шрифт абзаца3"/>
    <w:uiPriority w:val="99"/>
    <w:rsid w:val="004D2061"/>
  </w:style>
  <w:style w:type="character" w:customStyle="1" w:styleId="WW-Absatz-Standardschriftart1111111111">
    <w:name w:val="WW-Absatz-Standardschriftart1111111111"/>
    <w:uiPriority w:val="99"/>
    <w:rsid w:val="004D2061"/>
  </w:style>
  <w:style w:type="character" w:customStyle="1" w:styleId="WW-Absatz-Standardschriftart11111111111">
    <w:name w:val="WW-Absatz-Standardschriftart11111111111"/>
    <w:uiPriority w:val="99"/>
    <w:rsid w:val="004D2061"/>
  </w:style>
  <w:style w:type="character" w:customStyle="1" w:styleId="WW-Absatz-Standardschriftart111111111111">
    <w:name w:val="WW-Absatz-Standardschriftart111111111111"/>
    <w:uiPriority w:val="99"/>
    <w:rsid w:val="004D2061"/>
  </w:style>
  <w:style w:type="character" w:customStyle="1" w:styleId="WW-Absatz-Standardschriftart1111111111111">
    <w:name w:val="WW-Absatz-Standardschriftart1111111111111"/>
    <w:uiPriority w:val="99"/>
    <w:rsid w:val="004D2061"/>
  </w:style>
  <w:style w:type="character" w:customStyle="1" w:styleId="WW-Absatz-Standardschriftart11111111111111">
    <w:name w:val="WW-Absatz-Standardschriftart11111111111111"/>
    <w:uiPriority w:val="99"/>
    <w:rsid w:val="004D2061"/>
  </w:style>
  <w:style w:type="character" w:customStyle="1" w:styleId="WW8Num5z0">
    <w:name w:val="WW8Num5z0"/>
    <w:uiPriority w:val="99"/>
    <w:rsid w:val="004D2061"/>
    <w:rPr>
      <w:sz w:val="28"/>
    </w:rPr>
  </w:style>
  <w:style w:type="character" w:customStyle="1" w:styleId="WW8Num6z0">
    <w:name w:val="WW8Num6z0"/>
    <w:uiPriority w:val="99"/>
    <w:rsid w:val="004D2061"/>
  </w:style>
  <w:style w:type="character" w:customStyle="1" w:styleId="WW8Num8z0">
    <w:name w:val="WW8Num8z0"/>
    <w:uiPriority w:val="99"/>
    <w:rsid w:val="004D2061"/>
    <w:rPr>
      <w:rFonts w:ascii="Times New Roman" w:hAnsi="Times New Roman"/>
    </w:rPr>
  </w:style>
  <w:style w:type="character" w:customStyle="1" w:styleId="WW8Num8z1">
    <w:name w:val="WW8Num8z1"/>
    <w:uiPriority w:val="99"/>
    <w:rsid w:val="004D2061"/>
    <w:rPr>
      <w:rFonts w:ascii="Courier New" w:hAnsi="Courier New"/>
    </w:rPr>
  </w:style>
  <w:style w:type="character" w:customStyle="1" w:styleId="WW8Num8z2">
    <w:name w:val="WW8Num8z2"/>
    <w:uiPriority w:val="99"/>
    <w:rsid w:val="004D2061"/>
    <w:rPr>
      <w:rFonts w:ascii="Wingdings" w:hAnsi="Wingdings"/>
    </w:rPr>
  </w:style>
  <w:style w:type="character" w:customStyle="1" w:styleId="WW8Num8z3">
    <w:name w:val="WW8Num8z3"/>
    <w:uiPriority w:val="99"/>
    <w:rsid w:val="004D2061"/>
    <w:rPr>
      <w:rFonts w:ascii="Symbol" w:hAnsi="Symbol"/>
    </w:rPr>
  </w:style>
  <w:style w:type="character" w:customStyle="1" w:styleId="2">
    <w:name w:val="Основной шрифт абзаца2"/>
    <w:uiPriority w:val="99"/>
    <w:rsid w:val="004D2061"/>
  </w:style>
  <w:style w:type="character" w:customStyle="1" w:styleId="WW8Num4z0">
    <w:name w:val="WW8Num4z0"/>
    <w:uiPriority w:val="99"/>
    <w:rsid w:val="004D2061"/>
    <w:rPr>
      <w:rFonts w:ascii="Times New Roman" w:hAnsi="Times New Roman"/>
    </w:rPr>
  </w:style>
  <w:style w:type="character" w:customStyle="1" w:styleId="WW-Absatz-Standardschriftart111111111111111">
    <w:name w:val="WW-Absatz-Standardschriftart111111111111111"/>
    <w:uiPriority w:val="99"/>
    <w:rsid w:val="004D2061"/>
  </w:style>
  <w:style w:type="character" w:customStyle="1" w:styleId="1">
    <w:name w:val="Основной шрифт абзаца1"/>
    <w:uiPriority w:val="99"/>
    <w:rsid w:val="004D2061"/>
  </w:style>
  <w:style w:type="character" w:styleId="PageNumber">
    <w:name w:val="page number"/>
    <w:basedOn w:val="1"/>
    <w:uiPriority w:val="99"/>
    <w:rsid w:val="004D2061"/>
    <w:rPr>
      <w:rFonts w:cs="Times New Roman"/>
    </w:rPr>
  </w:style>
  <w:style w:type="character" w:customStyle="1" w:styleId="WW8Num3z1">
    <w:name w:val="WW8Num3z1"/>
    <w:uiPriority w:val="99"/>
    <w:rsid w:val="004D2061"/>
    <w:rPr>
      <w:rFonts w:ascii="Courier New" w:hAnsi="Courier New"/>
    </w:rPr>
  </w:style>
  <w:style w:type="character" w:customStyle="1" w:styleId="WW8Num3z2">
    <w:name w:val="WW8Num3z2"/>
    <w:uiPriority w:val="99"/>
    <w:rsid w:val="004D2061"/>
    <w:rPr>
      <w:rFonts w:ascii="Wingdings" w:hAnsi="Wingdings"/>
    </w:rPr>
  </w:style>
  <w:style w:type="character" w:customStyle="1" w:styleId="WW8Num3z3">
    <w:name w:val="WW8Num3z3"/>
    <w:uiPriority w:val="99"/>
    <w:rsid w:val="004D2061"/>
    <w:rPr>
      <w:rFonts w:ascii="Symbol" w:hAnsi="Symbol"/>
    </w:rPr>
  </w:style>
  <w:style w:type="character" w:customStyle="1" w:styleId="a">
    <w:name w:val="Маркери списку"/>
    <w:uiPriority w:val="99"/>
    <w:rsid w:val="004D2061"/>
    <w:rPr>
      <w:rFonts w:ascii="OpenSymbol" w:eastAsia="OpenSymbol" w:hAnsi="OpenSymbol"/>
    </w:rPr>
  </w:style>
  <w:style w:type="character" w:customStyle="1" w:styleId="WW8Num21z0">
    <w:name w:val="WW8Num21z0"/>
    <w:uiPriority w:val="99"/>
    <w:rsid w:val="004D2061"/>
    <w:rPr>
      <w:rFonts w:ascii="Times New Roman" w:hAnsi="Times New Roman"/>
    </w:rPr>
  </w:style>
  <w:style w:type="character" w:customStyle="1" w:styleId="WW8Num21z1">
    <w:name w:val="WW8Num21z1"/>
    <w:uiPriority w:val="99"/>
    <w:rsid w:val="004D2061"/>
    <w:rPr>
      <w:rFonts w:ascii="Courier New" w:hAnsi="Courier New"/>
    </w:rPr>
  </w:style>
  <w:style w:type="character" w:customStyle="1" w:styleId="WW8Num21z2">
    <w:name w:val="WW8Num21z2"/>
    <w:uiPriority w:val="99"/>
    <w:rsid w:val="004D2061"/>
    <w:rPr>
      <w:rFonts w:ascii="Wingdings" w:hAnsi="Wingdings"/>
    </w:rPr>
  </w:style>
  <w:style w:type="character" w:customStyle="1" w:styleId="WW8Num21z3">
    <w:name w:val="WW8Num21z3"/>
    <w:uiPriority w:val="99"/>
    <w:rsid w:val="004D2061"/>
    <w:rPr>
      <w:rFonts w:ascii="Symbol" w:hAnsi="Symbol"/>
    </w:rPr>
  </w:style>
  <w:style w:type="character" w:customStyle="1" w:styleId="WW8Num15z0">
    <w:name w:val="WW8Num15z0"/>
    <w:uiPriority w:val="99"/>
    <w:rsid w:val="004D2061"/>
    <w:rPr>
      <w:rFonts w:ascii="Times New Roman" w:hAnsi="Times New Roman"/>
    </w:rPr>
  </w:style>
  <w:style w:type="character" w:customStyle="1" w:styleId="WW8Num15z1">
    <w:name w:val="WW8Num15z1"/>
    <w:uiPriority w:val="99"/>
    <w:rsid w:val="004D2061"/>
    <w:rPr>
      <w:rFonts w:ascii="Courier New" w:hAnsi="Courier New"/>
    </w:rPr>
  </w:style>
  <w:style w:type="character" w:customStyle="1" w:styleId="WW8Num15z2">
    <w:name w:val="WW8Num15z2"/>
    <w:uiPriority w:val="99"/>
    <w:rsid w:val="004D2061"/>
    <w:rPr>
      <w:rFonts w:ascii="Wingdings" w:hAnsi="Wingdings"/>
    </w:rPr>
  </w:style>
  <w:style w:type="character" w:customStyle="1" w:styleId="WW8Num15z3">
    <w:name w:val="WW8Num15z3"/>
    <w:uiPriority w:val="99"/>
    <w:rsid w:val="004D2061"/>
    <w:rPr>
      <w:rFonts w:ascii="Symbol" w:hAnsi="Symbol"/>
    </w:rPr>
  </w:style>
  <w:style w:type="character" w:customStyle="1" w:styleId="WW8Num27z0">
    <w:name w:val="WW8Num27z0"/>
    <w:uiPriority w:val="99"/>
    <w:rsid w:val="004D2061"/>
    <w:rPr>
      <w:rFonts w:ascii="Times New Roman" w:hAnsi="Times New Roman"/>
    </w:rPr>
  </w:style>
  <w:style w:type="character" w:customStyle="1" w:styleId="WW8Num27z1">
    <w:name w:val="WW8Num27z1"/>
    <w:uiPriority w:val="99"/>
    <w:rsid w:val="004D2061"/>
    <w:rPr>
      <w:rFonts w:ascii="Courier New" w:hAnsi="Courier New"/>
    </w:rPr>
  </w:style>
  <w:style w:type="character" w:customStyle="1" w:styleId="WW8Num27z2">
    <w:name w:val="WW8Num27z2"/>
    <w:uiPriority w:val="99"/>
    <w:rsid w:val="004D2061"/>
    <w:rPr>
      <w:rFonts w:ascii="Wingdings" w:hAnsi="Wingdings"/>
    </w:rPr>
  </w:style>
  <w:style w:type="character" w:customStyle="1" w:styleId="WW8Num27z3">
    <w:name w:val="WW8Num27z3"/>
    <w:uiPriority w:val="99"/>
    <w:rsid w:val="004D2061"/>
    <w:rPr>
      <w:rFonts w:ascii="Symbol" w:hAnsi="Symbol"/>
    </w:rPr>
  </w:style>
  <w:style w:type="character" w:customStyle="1" w:styleId="a0">
    <w:name w:val="Знак Знак"/>
    <w:basedOn w:val="2"/>
    <w:uiPriority w:val="99"/>
    <w:rsid w:val="004D2061"/>
    <w:rPr>
      <w:rFonts w:eastAsia="Times New Roman" w:cs="Times New Roman"/>
      <w:kern w:val="1"/>
      <w:sz w:val="24"/>
      <w:szCs w:val="24"/>
      <w:lang w:val="uk-UA" w:eastAsia="ar-SA" w:bidi="ar-SA"/>
    </w:rPr>
  </w:style>
  <w:style w:type="character" w:styleId="Hyperlink">
    <w:name w:val="Hyperlink"/>
    <w:basedOn w:val="2"/>
    <w:uiPriority w:val="99"/>
    <w:rsid w:val="004D2061"/>
    <w:rPr>
      <w:rFonts w:cs="Times New Roman"/>
      <w:color w:val="0000FF"/>
      <w:u w:val="single"/>
    </w:rPr>
  </w:style>
  <w:style w:type="paragraph" w:customStyle="1" w:styleId="a1">
    <w:name w:val="Заголовок"/>
    <w:basedOn w:val="Normal"/>
    <w:next w:val="BodyText"/>
    <w:uiPriority w:val="99"/>
    <w:rsid w:val="004D2061"/>
    <w:pPr>
      <w:keepNext/>
      <w:widowControl w:val="0"/>
      <w:suppressAutoHyphens/>
      <w:spacing w:before="240" w:after="120"/>
    </w:pPr>
    <w:rPr>
      <w:rFonts w:ascii="Arial" w:hAnsi="Arial" w:cs="Tahoma"/>
      <w:kern w:val="1"/>
      <w:sz w:val="28"/>
      <w:szCs w:val="28"/>
      <w:lang w:eastAsia="ru-RU"/>
    </w:rPr>
  </w:style>
  <w:style w:type="paragraph" w:styleId="BodyText">
    <w:name w:val="Body Text"/>
    <w:basedOn w:val="Normal"/>
    <w:link w:val="BodyTextChar"/>
    <w:uiPriority w:val="99"/>
    <w:rsid w:val="004D2061"/>
    <w:pPr>
      <w:widowControl w:val="0"/>
      <w:suppressAutoHyphens/>
      <w:spacing w:after="120"/>
    </w:pPr>
    <w:rPr>
      <w:kern w:val="1"/>
      <w:lang w:eastAsia="ru-RU"/>
    </w:rPr>
  </w:style>
  <w:style w:type="character" w:customStyle="1" w:styleId="BodyTextChar">
    <w:name w:val="Body Text Char"/>
    <w:basedOn w:val="DefaultParagraphFont"/>
    <w:link w:val="BodyText"/>
    <w:uiPriority w:val="99"/>
    <w:locked/>
    <w:rsid w:val="004D2061"/>
    <w:rPr>
      <w:rFonts w:ascii="Times New Roman" w:hAnsi="Times New Roman" w:cs="Times New Roman"/>
      <w:kern w:val="1"/>
      <w:sz w:val="24"/>
      <w:szCs w:val="24"/>
      <w:lang w:val="uk-UA" w:eastAsia="ru-RU"/>
    </w:rPr>
  </w:style>
  <w:style w:type="paragraph" w:styleId="List">
    <w:name w:val="List"/>
    <w:basedOn w:val="BodyText"/>
    <w:uiPriority w:val="99"/>
    <w:rsid w:val="004D2061"/>
    <w:rPr>
      <w:rFonts w:cs="Tahoma"/>
    </w:rPr>
  </w:style>
  <w:style w:type="paragraph" w:customStyle="1" w:styleId="a2">
    <w:name w:val="Назва"/>
    <w:basedOn w:val="Normal"/>
    <w:uiPriority w:val="99"/>
    <w:rsid w:val="004D2061"/>
    <w:pPr>
      <w:widowControl w:val="0"/>
      <w:suppressLineNumbers/>
      <w:suppressAutoHyphens/>
      <w:spacing w:before="120" w:after="120"/>
    </w:pPr>
    <w:rPr>
      <w:rFonts w:cs="Tahoma"/>
      <w:i/>
      <w:iCs/>
      <w:kern w:val="1"/>
      <w:lang w:eastAsia="ru-RU"/>
    </w:rPr>
  </w:style>
  <w:style w:type="paragraph" w:customStyle="1" w:styleId="a3">
    <w:name w:val="Покажчик"/>
    <w:basedOn w:val="Normal"/>
    <w:uiPriority w:val="99"/>
    <w:rsid w:val="004D2061"/>
    <w:pPr>
      <w:widowControl w:val="0"/>
      <w:suppressLineNumbers/>
      <w:suppressAutoHyphens/>
    </w:pPr>
    <w:rPr>
      <w:rFonts w:cs="Tahoma"/>
      <w:kern w:val="1"/>
      <w:lang w:eastAsia="ru-RU"/>
    </w:rPr>
  </w:style>
  <w:style w:type="paragraph" w:styleId="Title">
    <w:name w:val="Title"/>
    <w:basedOn w:val="a1"/>
    <w:next w:val="Subtitle"/>
    <w:link w:val="TitleChar"/>
    <w:uiPriority w:val="99"/>
    <w:qFormat/>
    <w:rsid w:val="004D2061"/>
  </w:style>
  <w:style w:type="character" w:customStyle="1" w:styleId="TitleChar">
    <w:name w:val="Title Char"/>
    <w:basedOn w:val="DefaultParagraphFont"/>
    <w:link w:val="Title"/>
    <w:uiPriority w:val="99"/>
    <w:locked/>
    <w:rsid w:val="004D2061"/>
    <w:rPr>
      <w:rFonts w:ascii="Arial" w:hAnsi="Arial" w:cs="Tahoma"/>
      <w:kern w:val="1"/>
      <w:sz w:val="28"/>
      <w:szCs w:val="28"/>
      <w:lang w:val="uk-UA" w:eastAsia="ru-RU"/>
    </w:rPr>
  </w:style>
  <w:style w:type="paragraph" w:styleId="Subtitle">
    <w:name w:val="Subtitle"/>
    <w:basedOn w:val="Normal"/>
    <w:next w:val="BodyText"/>
    <w:link w:val="SubtitleChar"/>
    <w:uiPriority w:val="99"/>
    <w:qFormat/>
    <w:rsid w:val="004D2061"/>
    <w:pPr>
      <w:spacing w:after="60"/>
      <w:jc w:val="center"/>
    </w:pPr>
    <w:rPr>
      <w:rFonts w:ascii="Arial" w:hAnsi="Arial"/>
      <w:kern w:val="1"/>
      <w:szCs w:val="20"/>
      <w:lang w:val="ru-RU" w:eastAsia="ru-RU"/>
    </w:rPr>
  </w:style>
  <w:style w:type="character" w:customStyle="1" w:styleId="SubtitleChar">
    <w:name w:val="Subtitle Char"/>
    <w:basedOn w:val="DefaultParagraphFont"/>
    <w:link w:val="Subtitle"/>
    <w:uiPriority w:val="99"/>
    <w:locked/>
    <w:rsid w:val="004D2061"/>
    <w:rPr>
      <w:rFonts w:ascii="Arial" w:hAnsi="Arial" w:cs="Times New Roman"/>
      <w:kern w:val="1"/>
      <w:sz w:val="20"/>
      <w:szCs w:val="20"/>
      <w:lang w:eastAsia="ru-RU"/>
    </w:rPr>
  </w:style>
  <w:style w:type="paragraph" w:customStyle="1" w:styleId="21">
    <w:name w:val="Основной текст с отступом 21"/>
    <w:basedOn w:val="Normal"/>
    <w:uiPriority w:val="99"/>
    <w:rsid w:val="004D2061"/>
    <w:pPr>
      <w:widowControl w:val="0"/>
      <w:suppressAutoHyphens/>
      <w:spacing w:after="120" w:line="480" w:lineRule="auto"/>
      <w:ind w:left="283"/>
    </w:pPr>
    <w:rPr>
      <w:kern w:val="1"/>
      <w:lang w:eastAsia="ru-RU"/>
    </w:rPr>
  </w:style>
  <w:style w:type="paragraph" w:customStyle="1" w:styleId="10">
    <w:name w:val="Цитата1"/>
    <w:basedOn w:val="Normal"/>
    <w:uiPriority w:val="99"/>
    <w:rsid w:val="004D2061"/>
    <w:pPr>
      <w:widowControl w:val="0"/>
      <w:tabs>
        <w:tab w:val="left" w:pos="376"/>
        <w:tab w:val="left" w:pos="1292"/>
        <w:tab w:val="left" w:pos="2208"/>
        <w:tab w:val="left" w:pos="3124"/>
        <w:tab w:val="left" w:pos="4040"/>
        <w:tab w:val="left" w:pos="4956"/>
        <w:tab w:val="left" w:pos="5872"/>
        <w:tab w:val="left" w:pos="6788"/>
        <w:tab w:val="left" w:pos="8620"/>
        <w:tab w:val="left" w:pos="9536"/>
        <w:tab w:val="left" w:pos="10452"/>
        <w:tab w:val="left" w:pos="11368"/>
        <w:tab w:val="left" w:pos="12284"/>
        <w:tab w:val="left" w:pos="13200"/>
        <w:tab w:val="left" w:pos="14116"/>
      </w:tabs>
      <w:suppressAutoHyphens/>
      <w:ind w:left="-540" w:right="26" w:firstLine="360"/>
    </w:pPr>
    <w:rPr>
      <w:color w:val="000000"/>
      <w:kern w:val="1"/>
      <w:sz w:val="28"/>
      <w:szCs w:val="21"/>
      <w:lang w:eastAsia="ru-RU"/>
    </w:rPr>
  </w:style>
  <w:style w:type="paragraph" w:customStyle="1" w:styleId="31">
    <w:name w:val="Основной текст с отступом 31"/>
    <w:basedOn w:val="Normal"/>
    <w:uiPriority w:val="99"/>
    <w:rsid w:val="004D2061"/>
    <w:pPr>
      <w:widowControl w:val="0"/>
      <w:suppressAutoHyphens/>
      <w:spacing w:after="120"/>
      <w:ind w:left="283"/>
    </w:pPr>
    <w:rPr>
      <w:kern w:val="1"/>
      <w:sz w:val="16"/>
      <w:szCs w:val="16"/>
      <w:lang w:eastAsia="ru-RU"/>
    </w:rPr>
  </w:style>
  <w:style w:type="paragraph" w:styleId="Header">
    <w:name w:val="header"/>
    <w:basedOn w:val="Normal"/>
    <w:link w:val="HeaderChar"/>
    <w:uiPriority w:val="99"/>
    <w:rsid w:val="004D2061"/>
    <w:pPr>
      <w:widowControl w:val="0"/>
      <w:tabs>
        <w:tab w:val="center" w:pos="4677"/>
        <w:tab w:val="right" w:pos="9355"/>
      </w:tabs>
      <w:suppressAutoHyphens/>
    </w:pPr>
    <w:rPr>
      <w:kern w:val="1"/>
      <w:lang w:eastAsia="ru-RU"/>
    </w:rPr>
  </w:style>
  <w:style w:type="character" w:customStyle="1" w:styleId="HeaderChar">
    <w:name w:val="Header Char"/>
    <w:basedOn w:val="DefaultParagraphFont"/>
    <w:link w:val="Header"/>
    <w:uiPriority w:val="99"/>
    <w:locked/>
    <w:rsid w:val="004D2061"/>
    <w:rPr>
      <w:rFonts w:ascii="Times New Roman" w:hAnsi="Times New Roman" w:cs="Times New Roman"/>
      <w:kern w:val="1"/>
      <w:sz w:val="24"/>
      <w:szCs w:val="24"/>
      <w:lang w:val="uk-UA" w:eastAsia="ru-RU"/>
    </w:rPr>
  </w:style>
  <w:style w:type="paragraph" w:styleId="Signature">
    <w:name w:val="Signature"/>
    <w:basedOn w:val="Normal"/>
    <w:link w:val="SignatureChar"/>
    <w:uiPriority w:val="99"/>
    <w:rsid w:val="004D2061"/>
    <w:pPr>
      <w:keepLines/>
      <w:widowControl w:val="0"/>
      <w:tabs>
        <w:tab w:val="center" w:pos="2268"/>
        <w:tab w:val="left" w:pos="6804"/>
      </w:tabs>
      <w:suppressAutoHyphens/>
      <w:spacing w:before="360"/>
    </w:pPr>
    <w:rPr>
      <w:rFonts w:ascii="Antiqua" w:hAnsi="Antiqua"/>
      <w:b/>
      <w:kern w:val="1"/>
      <w:position w:val="-25"/>
      <w:sz w:val="26"/>
      <w:szCs w:val="20"/>
      <w:lang w:eastAsia="ru-RU"/>
    </w:rPr>
  </w:style>
  <w:style w:type="character" w:customStyle="1" w:styleId="SignatureChar">
    <w:name w:val="Signature Char"/>
    <w:basedOn w:val="DefaultParagraphFont"/>
    <w:link w:val="Signature"/>
    <w:uiPriority w:val="99"/>
    <w:locked/>
    <w:rsid w:val="004D2061"/>
    <w:rPr>
      <w:rFonts w:ascii="Antiqua" w:hAnsi="Antiqua" w:cs="Times New Roman"/>
      <w:b/>
      <w:kern w:val="1"/>
      <w:position w:val="-25"/>
      <w:sz w:val="20"/>
      <w:szCs w:val="20"/>
      <w:lang w:val="uk-UA" w:eastAsia="ru-RU"/>
    </w:rPr>
  </w:style>
  <w:style w:type="paragraph" w:customStyle="1" w:styleId="a4">
    <w:name w:val="Текст у вказаному форматі"/>
    <w:basedOn w:val="Normal"/>
    <w:uiPriority w:val="99"/>
    <w:rsid w:val="004D2061"/>
    <w:pPr>
      <w:widowControl w:val="0"/>
      <w:suppressAutoHyphens/>
    </w:pPr>
    <w:rPr>
      <w:rFonts w:ascii="Courier New" w:hAnsi="Courier New" w:cs="Courier New"/>
      <w:kern w:val="1"/>
      <w:sz w:val="20"/>
      <w:szCs w:val="20"/>
      <w:lang w:eastAsia="ru-RU"/>
    </w:rPr>
  </w:style>
  <w:style w:type="paragraph" w:styleId="HTMLPreformatted">
    <w:name w:val="HTML Preformatted"/>
    <w:basedOn w:val="Normal"/>
    <w:link w:val="HTMLPreformattedChar"/>
    <w:uiPriority w:val="99"/>
    <w:rsid w:val="004D20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color w:val="000000"/>
      <w:kern w:val="1"/>
      <w:sz w:val="21"/>
      <w:szCs w:val="21"/>
      <w:lang w:eastAsia="ru-RU"/>
    </w:rPr>
  </w:style>
  <w:style w:type="character" w:customStyle="1" w:styleId="HTMLPreformattedChar">
    <w:name w:val="HTML Preformatted Char"/>
    <w:basedOn w:val="DefaultParagraphFont"/>
    <w:link w:val="HTMLPreformatted"/>
    <w:uiPriority w:val="99"/>
    <w:locked/>
    <w:rsid w:val="004D2061"/>
    <w:rPr>
      <w:rFonts w:ascii="Courier New" w:hAnsi="Courier New" w:cs="Courier New"/>
      <w:color w:val="000000"/>
      <w:kern w:val="1"/>
      <w:sz w:val="21"/>
      <w:szCs w:val="21"/>
      <w:lang w:val="uk-UA" w:eastAsia="ru-RU"/>
    </w:rPr>
  </w:style>
  <w:style w:type="paragraph" w:customStyle="1" w:styleId="a5">
    <w:name w:val="Вміст таблиці"/>
    <w:basedOn w:val="Normal"/>
    <w:uiPriority w:val="99"/>
    <w:rsid w:val="004D2061"/>
    <w:pPr>
      <w:widowControl w:val="0"/>
      <w:suppressLineNumbers/>
      <w:suppressAutoHyphens/>
    </w:pPr>
    <w:rPr>
      <w:kern w:val="1"/>
      <w:lang w:eastAsia="ru-RU"/>
    </w:rPr>
  </w:style>
  <w:style w:type="paragraph" w:customStyle="1" w:styleId="a6">
    <w:name w:val="Заголовок таблиці"/>
    <w:basedOn w:val="a5"/>
    <w:uiPriority w:val="99"/>
    <w:rsid w:val="004D2061"/>
    <w:pPr>
      <w:jc w:val="center"/>
    </w:pPr>
    <w:rPr>
      <w:b/>
      <w:bCs/>
    </w:rPr>
  </w:style>
  <w:style w:type="paragraph" w:styleId="Footer">
    <w:name w:val="footer"/>
    <w:basedOn w:val="Normal"/>
    <w:link w:val="FooterChar"/>
    <w:uiPriority w:val="99"/>
    <w:rsid w:val="004D2061"/>
    <w:pPr>
      <w:widowControl w:val="0"/>
      <w:suppressLineNumbers/>
      <w:tabs>
        <w:tab w:val="center" w:pos="4818"/>
        <w:tab w:val="right" w:pos="9637"/>
      </w:tabs>
      <w:suppressAutoHyphens/>
    </w:pPr>
    <w:rPr>
      <w:kern w:val="1"/>
      <w:lang w:eastAsia="ru-RU"/>
    </w:rPr>
  </w:style>
  <w:style w:type="character" w:customStyle="1" w:styleId="FooterChar">
    <w:name w:val="Footer Char"/>
    <w:basedOn w:val="DefaultParagraphFont"/>
    <w:link w:val="Footer"/>
    <w:uiPriority w:val="99"/>
    <w:locked/>
    <w:rsid w:val="004D2061"/>
    <w:rPr>
      <w:rFonts w:ascii="Times New Roman" w:hAnsi="Times New Roman" w:cs="Times New Roman"/>
      <w:kern w:val="1"/>
      <w:sz w:val="24"/>
      <w:szCs w:val="24"/>
      <w:lang w:val="uk-UA" w:eastAsia="ru-RU"/>
    </w:rPr>
  </w:style>
  <w:style w:type="paragraph" w:customStyle="1" w:styleId="a7">
    <w:name w:val="Вміст кадру"/>
    <w:basedOn w:val="BodyText"/>
    <w:uiPriority w:val="99"/>
    <w:rsid w:val="004D2061"/>
  </w:style>
  <w:style w:type="paragraph" w:styleId="BodyTextIndent">
    <w:name w:val="Body Text Indent"/>
    <w:basedOn w:val="Normal"/>
    <w:link w:val="BodyTextIndentChar"/>
    <w:uiPriority w:val="99"/>
    <w:rsid w:val="004D2061"/>
    <w:pPr>
      <w:widowControl w:val="0"/>
      <w:suppressAutoHyphens/>
      <w:spacing w:after="120"/>
      <w:ind w:left="283"/>
    </w:pPr>
    <w:rPr>
      <w:kern w:val="1"/>
      <w:lang w:eastAsia="ru-RU"/>
    </w:rPr>
  </w:style>
  <w:style w:type="character" w:customStyle="1" w:styleId="BodyTextIndentChar">
    <w:name w:val="Body Text Indent Char"/>
    <w:basedOn w:val="DefaultParagraphFont"/>
    <w:link w:val="BodyTextIndent"/>
    <w:uiPriority w:val="99"/>
    <w:locked/>
    <w:rsid w:val="004D2061"/>
    <w:rPr>
      <w:rFonts w:ascii="Times New Roman" w:hAnsi="Times New Roman" w:cs="Times New Roman"/>
      <w:kern w:val="1"/>
      <w:sz w:val="24"/>
      <w:szCs w:val="24"/>
      <w:lang w:val="uk-UA" w:eastAsia="ru-RU"/>
    </w:rPr>
  </w:style>
  <w:style w:type="paragraph" w:customStyle="1" w:styleId="CharChar1">
    <w:name w:val="Char Char1"/>
    <w:basedOn w:val="Normal"/>
    <w:uiPriority w:val="99"/>
    <w:rsid w:val="004D2061"/>
    <w:rPr>
      <w:rFonts w:ascii="Verdana" w:hAnsi="Verdana" w:cs="Verdana"/>
      <w:kern w:val="1"/>
      <w:sz w:val="20"/>
      <w:szCs w:val="20"/>
      <w:lang w:val="en-US" w:eastAsia="ru-RU"/>
    </w:rPr>
  </w:style>
  <w:style w:type="paragraph" w:customStyle="1" w:styleId="11">
    <w:name w:val="Обычный1"/>
    <w:uiPriority w:val="99"/>
    <w:rsid w:val="004D2061"/>
    <w:pPr>
      <w:suppressAutoHyphens/>
      <w:snapToGrid w:val="0"/>
      <w:ind w:left="40"/>
      <w:jc w:val="center"/>
    </w:pPr>
    <w:rPr>
      <w:rFonts w:ascii="Times New Roman" w:eastAsia="Times New Roman" w:hAnsi="Times New Roman"/>
      <w:b/>
      <w:sz w:val="32"/>
      <w:szCs w:val="20"/>
      <w:lang w:eastAsia="ar-SA"/>
    </w:rPr>
  </w:style>
  <w:style w:type="paragraph" w:customStyle="1" w:styleId="a8">
    <w:name w:val="Знак Знак Знак Знак"/>
    <w:basedOn w:val="Normal"/>
    <w:uiPriority w:val="99"/>
    <w:rsid w:val="004D2061"/>
    <w:pPr>
      <w:keepNext/>
      <w:widowControl w:val="0"/>
      <w:tabs>
        <w:tab w:val="left" w:pos="567"/>
      </w:tabs>
      <w:ind w:firstLine="425"/>
      <w:jc w:val="both"/>
    </w:pPr>
    <w:rPr>
      <w:kern w:val="1"/>
      <w:sz w:val="28"/>
      <w:lang w:eastAsia="ru-RU"/>
    </w:rPr>
  </w:style>
  <w:style w:type="paragraph" w:customStyle="1" w:styleId="Ciae3">
    <w:name w:val="Ciae3"/>
    <w:basedOn w:val="Normal"/>
    <w:uiPriority w:val="99"/>
    <w:rsid w:val="004D2061"/>
    <w:pPr>
      <w:suppressAutoHyphens/>
      <w:overflowPunct w:val="0"/>
      <w:autoSpaceDE w:val="0"/>
    </w:pPr>
    <w:rPr>
      <w:rFonts w:ascii="Verdana" w:hAnsi="Verdana"/>
      <w:kern w:val="1"/>
      <w:sz w:val="20"/>
      <w:szCs w:val="20"/>
      <w:lang w:val="en-US" w:eastAsia="ru-RU"/>
    </w:rPr>
  </w:style>
  <w:style w:type="paragraph" w:customStyle="1" w:styleId="a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4D2061"/>
    <w:rPr>
      <w:rFonts w:ascii="Verdana" w:hAnsi="Verdana" w:cs="Verdana"/>
      <w:kern w:val="1"/>
      <w:sz w:val="20"/>
      <w:szCs w:val="20"/>
      <w:lang w:val="en-US" w:eastAsia="ru-RU"/>
    </w:rPr>
  </w:style>
  <w:style w:type="paragraph" w:customStyle="1" w:styleId="12">
    <w:name w:val="Абзац списка1"/>
    <w:uiPriority w:val="99"/>
    <w:rsid w:val="004D2061"/>
    <w:pPr>
      <w:widowControl w:val="0"/>
      <w:suppressAutoHyphens/>
      <w:ind w:left="720"/>
    </w:pPr>
    <w:rPr>
      <w:rFonts w:ascii="Times New Roman" w:eastAsia="Times New Roman" w:hAnsi="Times New Roman"/>
      <w:sz w:val="24"/>
      <w:szCs w:val="24"/>
      <w:lang w:eastAsia="ru-RU"/>
    </w:rPr>
  </w:style>
  <w:style w:type="paragraph" w:customStyle="1" w:styleId="13">
    <w:name w:val="Схема документа1"/>
    <w:basedOn w:val="Normal"/>
    <w:uiPriority w:val="99"/>
    <w:rsid w:val="004D2061"/>
    <w:pPr>
      <w:widowControl w:val="0"/>
      <w:shd w:val="clear" w:color="auto" w:fill="000080"/>
      <w:suppressAutoHyphens/>
    </w:pPr>
    <w:rPr>
      <w:rFonts w:ascii="Tahoma" w:hAnsi="Tahoma" w:cs="Tahoma"/>
      <w:kern w:val="1"/>
      <w:sz w:val="20"/>
      <w:szCs w:val="20"/>
      <w:lang w:eastAsia="ru-RU"/>
    </w:rPr>
  </w:style>
  <w:style w:type="paragraph" w:styleId="Caption">
    <w:name w:val="caption"/>
    <w:basedOn w:val="Normal"/>
    <w:next w:val="Normal"/>
    <w:uiPriority w:val="99"/>
    <w:qFormat/>
    <w:rsid w:val="004D2061"/>
    <w:pPr>
      <w:jc w:val="center"/>
    </w:pPr>
    <w:rPr>
      <w:b/>
      <w:bCs/>
      <w:sz w:val="3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85</TotalTime>
  <Pages>38</Pages>
  <Words>-32766</Words>
  <Characters>19144</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1</cp:lastModifiedBy>
  <cp:revision>15</cp:revision>
  <cp:lastPrinted>2017-04-24T07:49:00Z</cp:lastPrinted>
  <dcterms:created xsi:type="dcterms:W3CDTF">2017-04-24T07:17:00Z</dcterms:created>
  <dcterms:modified xsi:type="dcterms:W3CDTF">2017-06-02T11:56:00Z</dcterms:modified>
</cp:coreProperties>
</file>