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C8A" w:rsidRPr="004B0350" w:rsidRDefault="004E7C8A" w:rsidP="00A03EC5">
      <w:pPr>
        <w:pStyle w:val="NoSpacing"/>
        <w:rPr>
          <w:b/>
          <w:sz w:val="32"/>
          <w:szCs w:val="32"/>
        </w:rPr>
      </w:pPr>
      <w:r>
        <w:rPr>
          <w:b/>
          <w:sz w:val="32"/>
          <w:szCs w:val="32"/>
        </w:rPr>
        <w:t xml:space="preserve">                        </w:t>
      </w:r>
      <w:r w:rsidRPr="00BD64DE">
        <w:rPr>
          <w:b/>
          <w:sz w:val="32"/>
          <w:szCs w:val="32"/>
          <w:lang w:val="ru-RU"/>
        </w:rPr>
        <w:t xml:space="preserve">         </w:t>
      </w:r>
      <w:r>
        <w:rPr>
          <w:b/>
          <w:sz w:val="32"/>
          <w:szCs w:val="32"/>
        </w:rPr>
        <w:t xml:space="preserve">                  </w:t>
      </w:r>
      <w:r w:rsidRPr="00860CD4">
        <w:rPr>
          <w:b/>
          <w:noProof/>
          <w:sz w:val="32"/>
          <w:szCs w:val="32"/>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4pt;height:51.6pt;visibility:visible">
            <v:imagedata r:id="rId5" o:title=""/>
          </v:shape>
        </w:pict>
      </w:r>
      <w:r>
        <w:rPr>
          <w:b/>
          <w:sz w:val="32"/>
          <w:szCs w:val="32"/>
        </w:rPr>
        <w:t xml:space="preserve">                              </w:t>
      </w:r>
    </w:p>
    <w:p w:rsidR="004E7C8A" w:rsidRPr="004B0350" w:rsidRDefault="004E7C8A" w:rsidP="00A03EC5">
      <w:pPr>
        <w:pStyle w:val="NoSpacing"/>
        <w:spacing w:line="276" w:lineRule="auto"/>
        <w:jc w:val="center"/>
        <w:rPr>
          <w:b/>
          <w:sz w:val="32"/>
          <w:szCs w:val="32"/>
        </w:rPr>
      </w:pPr>
      <w:r w:rsidRPr="004B0350">
        <w:rPr>
          <w:b/>
          <w:sz w:val="32"/>
          <w:szCs w:val="32"/>
        </w:rPr>
        <w:t>Україна</w:t>
      </w:r>
    </w:p>
    <w:p w:rsidR="004E7C8A" w:rsidRPr="004B0350" w:rsidRDefault="004E7C8A" w:rsidP="00A03EC5">
      <w:pPr>
        <w:pStyle w:val="NoSpacing"/>
        <w:spacing w:line="276" w:lineRule="auto"/>
        <w:rPr>
          <w:b/>
          <w:sz w:val="32"/>
          <w:szCs w:val="32"/>
        </w:rPr>
      </w:pPr>
      <w:r>
        <w:rPr>
          <w:b/>
          <w:sz w:val="32"/>
          <w:szCs w:val="32"/>
        </w:rPr>
        <w:t xml:space="preserve">                    </w:t>
      </w:r>
      <w:r w:rsidRPr="004B0350">
        <w:rPr>
          <w:b/>
          <w:sz w:val="32"/>
          <w:szCs w:val="32"/>
        </w:rPr>
        <w:t xml:space="preserve">ЧЕРНЯХІВСЬКА РАЙОННА РАДА           </w:t>
      </w:r>
    </w:p>
    <w:p w:rsidR="004E7C8A" w:rsidRPr="004B0350" w:rsidRDefault="004E7C8A" w:rsidP="00A03EC5">
      <w:pPr>
        <w:pStyle w:val="NoSpacing"/>
        <w:spacing w:line="276" w:lineRule="auto"/>
        <w:jc w:val="center"/>
        <w:rPr>
          <w:b/>
          <w:sz w:val="32"/>
          <w:szCs w:val="32"/>
        </w:rPr>
      </w:pPr>
      <w:r w:rsidRPr="004B0350">
        <w:rPr>
          <w:b/>
          <w:sz w:val="32"/>
          <w:szCs w:val="32"/>
        </w:rPr>
        <w:t>Р І Ш Е Н Н Я</w:t>
      </w:r>
    </w:p>
    <w:p w:rsidR="004E7C8A" w:rsidRPr="00AB30E0" w:rsidRDefault="004E7C8A" w:rsidP="00A03EC5">
      <w:pPr>
        <w:pStyle w:val="NoSpacing"/>
        <w:rPr>
          <w:sz w:val="28"/>
          <w:szCs w:val="28"/>
        </w:rPr>
      </w:pPr>
      <w:r>
        <w:rPr>
          <w:sz w:val="28"/>
          <w:szCs w:val="28"/>
        </w:rPr>
        <w:t xml:space="preserve">Шістнадцята </w:t>
      </w:r>
      <w:r w:rsidRPr="00AB30E0">
        <w:rPr>
          <w:sz w:val="28"/>
          <w:szCs w:val="28"/>
        </w:rPr>
        <w:t xml:space="preserve">   сесія                                   </w:t>
      </w:r>
      <w:r>
        <w:rPr>
          <w:sz w:val="28"/>
          <w:szCs w:val="28"/>
        </w:rPr>
        <w:t xml:space="preserve">                               </w:t>
      </w:r>
      <w:r w:rsidRPr="00AB30E0">
        <w:rPr>
          <w:sz w:val="28"/>
          <w:szCs w:val="28"/>
        </w:rPr>
        <w:t xml:space="preserve">   </w:t>
      </w:r>
      <w:r w:rsidRPr="00AB30E0">
        <w:rPr>
          <w:sz w:val="28"/>
          <w:szCs w:val="28"/>
          <w:lang w:val="en-US"/>
        </w:rPr>
        <w:t>VI</w:t>
      </w:r>
      <w:r>
        <w:rPr>
          <w:sz w:val="28"/>
          <w:szCs w:val="28"/>
          <w:lang w:val="en-US"/>
        </w:rPr>
        <w:t>I</w:t>
      </w:r>
      <w:r w:rsidRPr="00AB30E0">
        <w:rPr>
          <w:sz w:val="28"/>
          <w:szCs w:val="28"/>
        </w:rPr>
        <w:t xml:space="preserve"> скликання</w:t>
      </w:r>
    </w:p>
    <w:p w:rsidR="004E7C8A" w:rsidRPr="00243D56" w:rsidRDefault="004E7C8A" w:rsidP="00A03EC5">
      <w:pPr>
        <w:rPr>
          <w:sz w:val="28"/>
        </w:rPr>
      </w:pPr>
      <w:r>
        <w:rPr>
          <w:sz w:val="28"/>
        </w:rPr>
        <w:t xml:space="preserve">від  30 травня </w:t>
      </w:r>
      <w:r w:rsidRPr="00B917D4">
        <w:rPr>
          <w:sz w:val="28"/>
        </w:rPr>
        <w:t xml:space="preserve">  </w:t>
      </w:r>
      <w:r>
        <w:rPr>
          <w:sz w:val="28"/>
        </w:rPr>
        <w:t>2017 року</w:t>
      </w:r>
    </w:p>
    <w:p w:rsidR="004E7C8A" w:rsidRDefault="004E7C8A" w:rsidP="00A03EC5">
      <w:pPr>
        <w:rPr>
          <w:sz w:val="28"/>
          <w:szCs w:val="28"/>
        </w:rPr>
      </w:pPr>
    </w:p>
    <w:p w:rsidR="004E7C8A" w:rsidRDefault="004E7C8A" w:rsidP="00A03EC5">
      <w:pPr>
        <w:spacing w:line="276" w:lineRule="auto"/>
        <w:rPr>
          <w:sz w:val="28"/>
          <w:szCs w:val="28"/>
        </w:rPr>
      </w:pPr>
      <w:r w:rsidRPr="0080131B">
        <w:rPr>
          <w:sz w:val="28"/>
          <w:szCs w:val="28"/>
        </w:rPr>
        <w:t xml:space="preserve">Про районну </w:t>
      </w:r>
      <w:r>
        <w:rPr>
          <w:sz w:val="28"/>
          <w:szCs w:val="28"/>
        </w:rPr>
        <w:t xml:space="preserve">Програму надання соціальних </w:t>
      </w:r>
    </w:p>
    <w:p w:rsidR="004E7C8A" w:rsidRDefault="004E7C8A" w:rsidP="00A03EC5">
      <w:pPr>
        <w:spacing w:line="276" w:lineRule="auto"/>
        <w:rPr>
          <w:sz w:val="28"/>
          <w:szCs w:val="28"/>
        </w:rPr>
      </w:pPr>
      <w:r>
        <w:rPr>
          <w:sz w:val="28"/>
          <w:szCs w:val="28"/>
        </w:rPr>
        <w:t>послуг особам, які потребують постійної</w:t>
      </w:r>
    </w:p>
    <w:p w:rsidR="004E7C8A" w:rsidRDefault="004E7C8A" w:rsidP="00A03EC5">
      <w:pPr>
        <w:spacing w:line="276" w:lineRule="auto"/>
        <w:rPr>
          <w:sz w:val="28"/>
          <w:szCs w:val="28"/>
        </w:rPr>
      </w:pPr>
      <w:r>
        <w:rPr>
          <w:sz w:val="28"/>
          <w:szCs w:val="28"/>
        </w:rPr>
        <w:t>сторонньої допомоги на 2017-2019 роки</w:t>
      </w:r>
    </w:p>
    <w:p w:rsidR="004E7C8A" w:rsidRPr="0061430A" w:rsidRDefault="004E7C8A" w:rsidP="00A03EC5">
      <w:pPr>
        <w:jc w:val="both"/>
        <w:rPr>
          <w:sz w:val="26"/>
          <w:szCs w:val="26"/>
        </w:rPr>
      </w:pPr>
    </w:p>
    <w:p w:rsidR="004E7C8A" w:rsidRPr="006A66C0" w:rsidRDefault="004E7C8A" w:rsidP="00A03EC5">
      <w:pPr>
        <w:pStyle w:val="NormalWeb"/>
        <w:shd w:val="clear" w:color="auto" w:fill="FFFFFF"/>
        <w:spacing w:before="0" w:beforeAutospacing="0" w:after="0" w:afterAutospacing="0"/>
        <w:jc w:val="both"/>
        <w:textAlignment w:val="baseline"/>
        <w:rPr>
          <w:color w:val="000000"/>
          <w:sz w:val="28"/>
          <w:szCs w:val="28"/>
          <w:lang w:val="uk-UA"/>
        </w:rPr>
      </w:pPr>
      <w:r w:rsidRPr="00A80BE5">
        <w:rPr>
          <w:sz w:val="26"/>
          <w:szCs w:val="26"/>
          <w:lang w:val="uk-UA"/>
        </w:rPr>
        <w:tab/>
      </w:r>
      <w:r>
        <w:rPr>
          <w:lang w:val="uk-UA"/>
        </w:rPr>
        <w:t xml:space="preserve"> </w:t>
      </w:r>
      <w:r w:rsidRPr="00391618">
        <w:rPr>
          <w:lang w:val="uk-UA"/>
        </w:rPr>
        <w:t xml:space="preserve">  </w:t>
      </w:r>
      <w:r w:rsidRPr="0061430A">
        <w:rPr>
          <w:sz w:val="28"/>
          <w:szCs w:val="28"/>
          <w:lang w:val="uk-UA"/>
        </w:rPr>
        <w:t>Відповідно ст. 43 Закону України «</w:t>
      </w:r>
      <w:r>
        <w:rPr>
          <w:sz w:val="28"/>
          <w:szCs w:val="28"/>
          <w:lang w:val="uk-UA"/>
        </w:rPr>
        <w:t xml:space="preserve">Про місцеве самоврядування в Україні»,  </w:t>
      </w:r>
      <w:r>
        <w:rPr>
          <w:color w:val="000000"/>
          <w:spacing w:val="9"/>
          <w:sz w:val="28"/>
          <w:szCs w:val="28"/>
          <w:lang w:val="uk-UA"/>
        </w:rPr>
        <w:t xml:space="preserve">Закону України "Про соціальні послуги", </w:t>
      </w:r>
      <w:r>
        <w:rPr>
          <w:color w:val="000000"/>
          <w:sz w:val="28"/>
          <w:szCs w:val="28"/>
          <w:lang w:val="uk-UA"/>
        </w:rPr>
        <w:t xml:space="preserve">Постанови Кабінету Міністрів України від 29.04.2004  року № 558 "Про затвердження </w:t>
      </w:r>
      <w:r>
        <w:rPr>
          <w:color w:val="000000"/>
          <w:spacing w:val="6"/>
          <w:sz w:val="28"/>
          <w:szCs w:val="28"/>
          <w:lang w:val="uk-UA"/>
        </w:rPr>
        <w:t xml:space="preserve">Порядку призначення і виплати компенсації фізичним особам, які надають </w:t>
      </w:r>
      <w:r>
        <w:rPr>
          <w:color w:val="000000"/>
          <w:sz w:val="28"/>
          <w:szCs w:val="28"/>
          <w:lang w:val="uk-UA"/>
        </w:rPr>
        <w:t xml:space="preserve">соціальні послуги" </w:t>
      </w:r>
      <w:r w:rsidRPr="006A66C0">
        <w:rPr>
          <w:sz w:val="28"/>
          <w:szCs w:val="28"/>
          <w:lang w:val="uk-UA"/>
        </w:rPr>
        <w:t>з метою забезпечення виплати грошової компенсації непрацюючим фізичним особам, які постійно надають соціальні послуги громадянам похилого віку, інвалідам, хворим, які потребують постійної сторонньої допомоги</w:t>
      </w:r>
      <w:r>
        <w:rPr>
          <w:sz w:val="28"/>
          <w:szCs w:val="28"/>
          <w:lang w:val="uk-UA"/>
        </w:rPr>
        <w:t xml:space="preserve">, </w:t>
      </w:r>
      <w:r w:rsidRPr="00395EE8">
        <w:rPr>
          <w:sz w:val="28"/>
          <w:szCs w:val="28"/>
          <w:lang w:val="uk-UA"/>
        </w:rPr>
        <w:t>розглянувши клопотання  районної де</w:t>
      </w:r>
      <w:r>
        <w:rPr>
          <w:sz w:val="28"/>
          <w:szCs w:val="28"/>
          <w:lang w:val="uk-UA"/>
        </w:rPr>
        <w:t xml:space="preserve">ржавної адміністрації </w:t>
      </w:r>
      <w:r w:rsidRPr="00395EE8">
        <w:rPr>
          <w:sz w:val="28"/>
          <w:szCs w:val="28"/>
          <w:lang w:val="uk-UA"/>
        </w:rPr>
        <w:t>з</w:t>
      </w:r>
      <w:r>
        <w:rPr>
          <w:sz w:val="28"/>
          <w:szCs w:val="28"/>
          <w:lang w:val="uk-UA"/>
        </w:rPr>
        <w:t>а № 581</w:t>
      </w:r>
      <w:r w:rsidRPr="00395EE8">
        <w:rPr>
          <w:sz w:val="28"/>
          <w:szCs w:val="28"/>
          <w:lang w:val="uk-UA"/>
        </w:rPr>
        <w:t>/2</w:t>
      </w:r>
      <w:r>
        <w:rPr>
          <w:sz w:val="28"/>
          <w:szCs w:val="28"/>
          <w:lang w:val="uk-UA"/>
        </w:rPr>
        <w:t xml:space="preserve"> від  21.03</w:t>
      </w:r>
      <w:r w:rsidRPr="00395EE8">
        <w:rPr>
          <w:sz w:val="28"/>
          <w:szCs w:val="28"/>
          <w:lang w:val="uk-UA"/>
        </w:rPr>
        <w:t xml:space="preserve">.2017 року </w:t>
      </w:r>
      <w:r>
        <w:rPr>
          <w:sz w:val="28"/>
          <w:szCs w:val="28"/>
          <w:lang w:val="uk-UA"/>
        </w:rPr>
        <w:t xml:space="preserve">та  </w:t>
      </w:r>
      <w:r w:rsidRPr="0080131B">
        <w:rPr>
          <w:sz w:val="28"/>
          <w:szCs w:val="28"/>
          <w:lang w:val="uk-UA"/>
        </w:rPr>
        <w:t xml:space="preserve">враховуючи рекомендації постійної комісії районної ради з питань </w:t>
      </w:r>
      <w:r w:rsidRPr="0061430A">
        <w:rPr>
          <w:sz w:val="28"/>
          <w:szCs w:val="28"/>
          <w:lang w:val="uk-UA"/>
        </w:rPr>
        <w:t xml:space="preserve">освіти, </w:t>
      </w:r>
      <w:r w:rsidRPr="0077529C">
        <w:rPr>
          <w:bCs/>
          <w:sz w:val="28"/>
          <w:szCs w:val="28"/>
          <w:lang w:val="uk-UA"/>
        </w:rPr>
        <w:t>культури, охорони здоров’я та соціального захисту населення</w:t>
      </w:r>
      <w:r w:rsidRPr="0061430A">
        <w:rPr>
          <w:sz w:val="28"/>
          <w:szCs w:val="28"/>
          <w:lang w:val="uk-UA"/>
        </w:rPr>
        <w:t>, районна рада</w:t>
      </w:r>
    </w:p>
    <w:p w:rsidR="004E7C8A" w:rsidRDefault="004E7C8A" w:rsidP="00A03EC5">
      <w:pPr>
        <w:pStyle w:val="NormalWeb"/>
        <w:shd w:val="clear" w:color="auto" w:fill="FFFFFF"/>
        <w:spacing w:before="0" w:beforeAutospacing="0" w:after="0" w:afterAutospacing="0"/>
        <w:textAlignment w:val="baseline"/>
        <w:rPr>
          <w:rStyle w:val="rvts9"/>
          <w:bCs/>
          <w:color w:val="000000"/>
          <w:sz w:val="28"/>
          <w:szCs w:val="28"/>
          <w:bdr w:val="none" w:sz="0" w:space="0" w:color="auto" w:frame="1"/>
          <w:shd w:val="clear" w:color="auto" w:fill="FFFFFF"/>
          <w:lang w:val="uk-UA"/>
        </w:rPr>
      </w:pPr>
    </w:p>
    <w:p w:rsidR="004E7C8A" w:rsidRDefault="004E7C8A" w:rsidP="00A03EC5">
      <w:pPr>
        <w:pStyle w:val="NormalWeb"/>
        <w:shd w:val="clear" w:color="auto" w:fill="FFFFFF"/>
        <w:spacing w:before="0" w:beforeAutospacing="0" w:after="0" w:afterAutospacing="0"/>
        <w:textAlignment w:val="baseline"/>
        <w:rPr>
          <w:rStyle w:val="rvts9"/>
          <w:b/>
          <w:bCs/>
          <w:color w:val="000000"/>
          <w:sz w:val="28"/>
          <w:szCs w:val="28"/>
          <w:bdr w:val="none" w:sz="0" w:space="0" w:color="auto" w:frame="1"/>
          <w:shd w:val="clear" w:color="auto" w:fill="FFFFFF"/>
          <w:lang w:val="uk-UA"/>
        </w:rPr>
      </w:pPr>
      <w:r w:rsidRPr="004F1D93">
        <w:rPr>
          <w:rStyle w:val="rvts9"/>
          <w:b/>
          <w:bCs/>
          <w:color w:val="000000"/>
          <w:sz w:val="28"/>
          <w:szCs w:val="28"/>
          <w:bdr w:val="none" w:sz="0" w:space="0" w:color="auto" w:frame="1"/>
          <w:shd w:val="clear" w:color="auto" w:fill="FFFFFF"/>
        </w:rPr>
        <w:t>ВИРІШИЛА</w:t>
      </w:r>
      <w:r>
        <w:rPr>
          <w:rStyle w:val="rvts9"/>
          <w:b/>
          <w:bCs/>
          <w:color w:val="000000"/>
          <w:sz w:val="28"/>
          <w:szCs w:val="28"/>
          <w:bdr w:val="none" w:sz="0" w:space="0" w:color="auto" w:frame="1"/>
          <w:shd w:val="clear" w:color="auto" w:fill="FFFFFF"/>
        </w:rPr>
        <w:t>:</w:t>
      </w:r>
    </w:p>
    <w:p w:rsidR="004E7C8A" w:rsidRPr="006A66C0" w:rsidRDefault="004E7C8A" w:rsidP="006A66C0">
      <w:pPr>
        <w:spacing w:line="276" w:lineRule="auto"/>
        <w:rPr>
          <w:sz w:val="28"/>
          <w:szCs w:val="28"/>
        </w:rPr>
      </w:pPr>
      <w:r>
        <w:rPr>
          <w:rStyle w:val="rvts9"/>
          <w:bCs/>
          <w:color w:val="000000"/>
          <w:sz w:val="28"/>
          <w:szCs w:val="28"/>
          <w:bdr w:val="none" w:sz="0" w:space="0" w:color="auto" w:frame="1"/>
          <w:shd w:val="clear" w:color="auto" w:fill="FFFFFF"/>
        </w:rPr>
        <w:t xml:space="preserve">       </w:t>
      </w:r>
      <w:r w:rsidRPr="0061430A">
        <w:rPr>
          <w:rStyle w:val="rvts9"/>
          <w:bCs/>
          <w:color w:val="000000"/>
          <w:sz w:val="28"/>
          <w:szCs w:val="28"/>
          <w:bdr w:val="none" w:sz="0" w:space="0" w:color="auto" w:frame="1"/>
          <w:shd w:val="clear" w:color="auto" w:fill="FFFFFF"/>
        </w:rPr>
        <w:t>1.</w:t>
      </w:r>
      <w:r w:rsidRPr="0061430A">
        <w:rPr>
          <w:sz w:val="28"/>
          <w:szCs w:val="28"/>
        </w:rPr>
        <w:t xml:space="preserve">Затвердити </w:t>
      </w:r>
      <w:r w:rsidRPr="0080131B">
        <w:rPr>
          <w:sz w:val="28"/>
          <w:szCs w:val="28"/>
        </w:rPr>
        <w:t xml:space="preserve">районну </w:t>
      </w:r>
      <w:r>
        <w:rPr>
          <w:sz w:val="28"/>
          <w:szCs w:val="28"/>
        </w:rPr>
        <w:t xml:space="preserve">Програму надання соціальних  послуг особам, які потребують постійної сторонньої допомоги на 2017-2019 роки  </w:t>
      </w:r>
      <w:r w:rsidRPr="0061430A">
        <w:rPr>
          <w:sz w:val="28"/>
          <w:szCs w:val="28"/>
        </w:rPr>
        <w:t xml:space="preserve">(додається). </w:t>
      </w:r>
    </w:p>
    <w:p w:rsidR="004E7C8A" w:rsidRPr="00780AA1" w:rsidRDefault="004E7C8A" w:rsidP="00A03EC5">
      <w:pPr>
        <w:jc w:val="both"/>
        <w:rPr>
          <w:bCs/>
          <w:color w:val="FF0000"/>
          <w:sz w:val="28"/>
          <w:szCs w:val="28"/>
        </w:rPr>
      </w:pPr>
      <w:r w:rsidRPr="00780AA1">
        <w:rPr>
          <w:sz w:val="28"/>
          <w:szCs w:val="28"/>
        </w:rPr>
        <w:t xml:space="preserve">  </w:t>
      </w:r>
      <w:r>
        <w:rPr>
          <w:sz w:val="28"/>
          <w:szCs w:val="28"/>
        </w:rPr>
        <w:t xml:space="preserve">     </w:t>
      </w:r>
      <w:r w:rsidRPr="00780AA1">
        <w:rPr>
          <w:sz w:val="28"/>
          <w:szCs w:val="28"/>
        </w:rPr>
        <w:t>2. Управлінню фінансів райдержадміністрації та сільським, селищним радам   передбачати в межах фінансових можливостей кошти для реалізації заходів  даної Програми.</w:t>
      </w:r>
    </w:p>
    <w:p w:rsidR="004E7C8A" w:rsidRPr="00315826" w:rsidRDefault="004E7C8A" w:rsidP="00A03EC5">
      <w:pPr>
        <w:pStyle w:val="ListParagraph"/>
        <w:spacing w:after="200"/>
        <w:ind w:left="0"/>
        <w:jc w:val="both"/>
        <w:rPr>
          <w:sz w:val="28"/>
          <w:szCs w:val="28"/>
        </w:rPr>
      </w:pPr>
      <w:r>
        <w:rPr>
          <w:sz w:val="28"/>
          <w:szCs w:val="28"/>
        </w:rPr>
        <w:t xml:space="preserve">       3.</w:t>
      </w:r>
      <w:r w:rsidRPr="0061430A">
        <w:rPr>
          <w:szCs w:val="28"/>
        </w:rPr>
        <w:t xml:space="preserve"> </w:t>
      </w:r>
      <w:r>
        <w:rPr>
          <w:sz w:val="28"/>
          <w:szCs w:val="28"/>
        </w:rPr>
        <w:t>Контроль за виконанням даного рішення покласти на постійну комісію районної ради з питань</w:t>
      </w:r>
      <w:r w:rsidRPr="00315826">
        <w:rPr>
          <w:b/>
          <w:bCs/>
        </w:rPr>
        <w:t xml:space="preserve"> </w:t>
      </w:r>
      <w:r w:rsidRPr="00315826">
        <w:rPr>
          <w:bCs/>
          <w:sz w:val="28"/>
          <w:szCs w:val="28"/>
        </w:rPr>
        <w:t>освіти, культури, охорони здоров’я та соціального захисту населення</w:t>
      </w:r>
      <w:r>
        <w:rPr>
          <w:bCs/>
          <w:sz w:val="28"/>
          <w:szCs w:val="28"/>
        </w:rPr>
        <w:t>.</w:t>
      </w:r>
    </w:p>
    <w:p w:rsidR="004E7C8A" w:rsidRDefault="004E7C8A" w:rsidP="00A03EC5">
      <w:pPr>
        <w:pStyle w:val="ListParagraph"/>
        <w:rPr>
          <w:sz w:val="28"/>
          <w:szCs w:val="28"/>
        </w:rPr>
      </w:pPr>
    </w:p>
    <w:p w:rsidR="004E7C8A" w:rsidRDefault="004E7C8A" w:rsidP="00A03EC5">
      <w:pPr>
        <w:pStyle w:val="ListParagraph"/>
        <w:rPr>
          <w:sz w:val="28"/>
          <w:szCs w:val="28"/>
        </w:rPr>
      </w:pPr>
    </w:p>
    <w:p w:rsidR="004E7C8A" w:rsidRPr="00315826" w:rsidRDefault="004E7C8A" w:rsidP="00A03EC5">
      <w:pPr>
        <w:pStyle w:val="ListParagraph"/>
        <w:ind w:left="0"/>
        <w:rPr>
          <w:sz w:val="28"/>
          <w:szCs w:val="28"/>
        </w:rPr>
      </w:pPr>
      <w:r>
        <w:rPr>
          <w:sz w:val="28"/>
          <w:szCs w:val="28"/>
        </w:rPr>
        <w:t>Голова  ради                                                                             І.П.Бовсунівський</w:t>
      </w:r>
    </w:p>
    <w:p w:rsidR="004E7C8A" w:rsidRPr="0061430A" w:rsidRDefault="004E7C8A" w:rsidP="00A03EC5">
      <w:pPr>
        <w:pStyle w:val="NormalWeb"/>
        <w:shd w:val="clear" w:color="auto" w:fill="FFFFFF"/>
        <w:spacing w:before="0" w:beforeAutospacing="0" w:after="0" w:afterAutospacing="0"/>
        <w:ind w:left="426" w:hanging="426"/>
        <w:jc w:val="both"/>
        <w:textAlignment w:val="baseline"/>
        <w:rPr>
          <w:sz w:val="28"/>
          <w:szCs w:val="28"/>
          <w:lang w:val="uk-UA"/>
        </w:rPr>
      </w:pPr>
    </w:p>
    <w:p w:rsidR="004E7C8A" w:rsidRPr="0061430A" w:rsidRDefault="004E7C8A" w:rsidP="00A03EC5">
      <w:pPr>
        <w:pStyle w:val="NormalWeb"/>
        <w:shd w:val="clear" w:color="auto" w:fill="FFFFFF"/>
        <w:spacing w:before="0" w:beforeAutospacing="0" w:after="0" w:afterAutospacing="0"/>
        <w:ind w:left="851" w:hanging="851"/>
        <w:jc w:val="both"/>
        <w:textAlignment w:val="baseline"/>
        <w:rPr>
          <w:iCs/>
          <w:sz w:val="28"/>
          <w:szCs w:val="28"/>
          <w:lang w:val="uk-UA"/>
        </w:rPr>
      </w:pPr>
      <w:r>
        <w:rPr>
          <w:iCs/>
          <w:sz w:val="28"/>
          <w:szCs w:val="28"/>
          <w:lang w:val="uk-UA"/>
        </w:rPr>
        <w:t xml:space="preserve"> </w:t>
      </w:r>
    </w:p>
    <w:p w:rsidR="004E7C8A" w:rsidRDefault="004E7C8A" w:rsidP="00A03EC5">
      <w:pPr>
        <w:jc w:val="both"/>
        <w:rPr>
          <w:sz w:val="28"/>
          <w:szCs w:val="28"/>
        </w:rPr>
      </w:pPr>
      <w:r>
        <w:rPr>
          <w:sz w:val="28"/>
          <w:szCs w:val="28"/>
        </w:rPr>
        <w:t xml:space="preserve">          </w:t>
      </w:r>
    </w:p>
    <w:p w:rsidR="004E7C8A" w:rsidRDefault="004E7C8A" w:rsidP="00A03EC5">
      <w:pPr>
        <w:jc w:val="both"/>
        <w:rPr>
          <w:sz w:val="28"/>
          <w:szCs w:val="28"/>
        </w:rPr>
      </w:pPr>
    </w:p>
    <w:p w:rsidR="004E7C8A" w:rsidRDefault="004E7C8A" w:rsidP="00A03EC5">
      <w:pPr>
        <w:jc w:val="both"/>
        <w:rPr>
          <w:sz w:val="28"/>
          <w:szCs w:val="28"/>
        </w:rPr>
      </w:pPr>
    </w:p>
    <w:p w:rsidR="004E7C8A" w:rsidRDefault="004E7C8A" w:rsidP="00A03EC5">
      <w:pPr>
        <w:jc w:val="both"/>
        <w:rPr>
          <w:sz w:val="28"/>
          <w:szCs w:val="28"/>
        </w:rPr>
      </w:pPr>
    </w:p>
    <w:p w:rsidR="004E7C8A" w:rsidRDefault="004E7C8A" w:rsidP="00A03EC5">
      <w:pPr>
        <w:jc w:val="both"/>
        <w:rPr>
          <w:sz w:val="28"/>
          <w:szCs w:val="28"/>
        </w:rPr>
      </w:pPr>
    </w:p>
    <w:p w:rsidR="004E7C8A" w:rsidRPr="00451BD7" w:rsidRDefault="004E7C8A" w:rsidP="00A03EC5">
      <w:pPr>
        <w:rPr>
          <w:lang w:val="ru-RU"/>
        </w:rPr>
      </w:pPr>
    </w:p>
    <w:p w:rsidR="004E7C8A" w:rsidRPr="00451BD7" w:rsidRDefault="004E7C8A" w:rsidP="00A03EC5">
      <w:pPr>
        <w:rPr>
          <w:lang w:val="ru-RU"/>
        </w:rPr>
      </w:pPr>
    </w:p>
    <w:p w:rsidR="004E7C8A" w:rsidRPr="00451BD7" w:rsidRDefault="004E7C8A" w:rsidP="00A03EC5">
      <w:pPr>
        <w:rPr>
          <w:lang w:val="ru-RU"/>
        </w:rPr>
      </w:pPr>
    </w:p>
    <w:p w:rsidR="004E7C8A" w:rsidRPr="004D2061" w:rsidRDefault="004E7C8A" w:rsidP="00E47DB1">
      <w:pPr>
        <w:rPr>
          <w:sz w:val="28"/>
          <w:szCs w:val="28"/>
        </w:rPr>
      </w:pPr>
      <w:r>
        <w:rPr>
          <w:sz w:val="28"/>
          <w:szCs w:val="28"/>
        </w:rPr>
        <w:t xml:space="preserve">                                                                           </w:t>
      </w:r>
      <w:r w:rsidRPr="004D2061">
        <w:rPr>
          <w:sz w:val="28"/>
          <w:szCs w:val="28"/>
        </w:rPr>
        <w:t>Додаток</w:t>
      </w:r>
    </w:p>
    <w:p w:rsidR="004E7C8A" w:rsidRPr="004D2061" w:rsidRDefault="004E7C8A" w:rsidP="00E47DB1">
      <w:pPr>
        <w:jc w:val="right"/>
        <w:rPr>
          <w:sz w:val="28"/>
          <w:szCs w:val="28"/>
        </w:rPr>
      </w:pPr>
      <w:r w:rsidRPr="004D2061">
        <w:rPr>
          <w:sz w:val="28"/>
          <w:szCs w:val="28"/>
        </w:rPr>
        <w:t xml:space="preserve"> до рішення 16-ої сесії районної ради</w:t>
      </w:r>
    </w:p>
    <w:p w:rsidR="004E7C8A" w:rsidRDefault="004E7C8A" w:rsidP="00E47DB1">
      <w:pPr>
        <w:jc w:val="center"/>
        <w:rPr>
          <w:sz w:val="28"/>
          <w:szCs w:val="28"/>
        </w:rPr>
      </w:pPr>
      <w:r w:rsidRPr="004D2061">
        <w:rPr>
          <w:sz w:val="28"/>
          <w:szCs w:val="28"/>
        </w:rPr>
        <w:t xml:space="preserve">                                      </w:t>
      </w:r>
      <w:r>
        <w:rPr>
          <w:sz w:val="28"/>
          <w:szCs w:val="28"/>
        </w:rPr>
        <w:t xml:space="preserve">          </w:t>
      </w:r>
      <w:r w:rsidRPr="004D2061">
        <w:rPr>
          <w:sz w:val="28"/>
          <w:szCs w:val="28"/>
        </w:rPr>
        <w:t xml:space="preserve"> </w:t>
      </w:r>
      <w:r>
        <w:rPr>
          <w:sz w:val="28"/>
          <w:szCs w:val="28"/>
        </w:rPr>
        <w:t xml:space="preserve">     </w:t>
      </w:r>
      <w:r w:rsidRPr="004D2061">
        <w:rPr>
          <w:sz w:val="28"/>
          <w:szCs w:val="28"/>
        </w:rPr>
        <w:t>від 30 травня 2017 року</w:t>
      </w:r>
    </w:p>
    <w:p w:rsidR="004E7C8A" w:rsidRPr="004D2061" w:rsidRDefault="004E7C8A" w:rsidP="00E47DB1">
      <w:pPr>
        <w:jc w:val="center"/>
        <w:rPr>
          <w:sz w:val="28"/>
          <w:szCs w:val="28"/>
        </w:rPr>
      </w:pPr>
    </w:p>
    <w:p w:rsidR="004E7C8A" w:rsidRPr="00E47DB1" w:rsidRDefault="004E7C8A" w:rsidP="00E47DB1">
      <w:pPr>
        <w:spacing w:before="12" w:after="12"/>
        <w:jc w:val="center"/>
        <w:rPr>
          <w:b/>
          <w:bCs/>
          <w:color w:val="000000"/>
          <w:sz w:val="28"/>
          <w:szCs w:val="28"/>
        </w:rPr>
      </w:pPr>
      <w:r w:rsidRPr="00E47DB1">
        <w:rPr>
          <w:b/>
          <w:bCs/>
          <w:color w:val="000000"/>
          <w:sz w:val="28"/>
          <w:szCs w:val="28"/>
        </w:rPr>
        <w:t>РАЙОННА   ПРОГРАМА</w:t>
      </w:r>
    </w:p>
    <w:p w:rsidR="004E7C8A" w:rsidRPr="00E47DB1" w:rsidRDefault="004E7C8A" w:rsidP="00E47DB1">
      <w:pPr>
        <w:spacing w:before="12" w:after="12"/>
        <w:jc w:val="center"/>
        <w:rPr>
          <w:b/>
          <w:sz w:val="28"/>
          <w:szCs w:val="28"/>
        </w:rPr>
      </w:pPr>
      <w:r w:rsidRPr="00E47DB1">
        <w:rPr>
          <w:b/>
          <w:sz w:val="28"/>
          <w:szCs w:val="28"/>
        </w:rPr>
        <w:t>надання соціальних послуг особам, які потребують постійної сторонньої допомоги на 2017-2019 роки</w:t>
      </w:r>
    </w:p>
    <w:p w:rsidR="004E7C8A" w:rsidRPr="00E47DB1" w:rsidRDefault="004E7C8A" w:rsidP="00E47DB1">
      <w:pPr>
        <w:spacing w:before="12" w:after="12"/>
        <w:jc w:val="center"/>
        <w:rPr>
          <w:b/>
          <w:sz w:val="28"/>
          <w:szCs w:val="28"/>
        </w:rPr>
      </w:pPr>
    </w:p>
    <w:p w:rsidR="004E7C8A" w:rsidRPr="00D67193" w:rsidRDefault="004E7C8A" w:rsidP="00D67193">
      <w:pPr>
        <w:widowControl w:val="0"/>
        <w:shd w:val="clear" w:color="auto" w:fill="FFFFFF"/>
        <w:autoSpaceDE w:val="0"/>
        <w:autoSpaceDN w:val="0"/>
        <w:adjustRightInd w:val="0"/>
        <w:spacing w:line="322" w:lineRule="exact"/>
        <w:ind w:left="567"/>
        <w:jc w:val="both"/>
        <w:rPr>
          <w:b/>
          <w:bCs/>
          <w:color w:val="000000"/>
          <w:spacing w:val="-6"/>
          <w:sz w:val="28"/>
          <w:szCs w:val="28"/>
          <w:lang w:val="en-US"/>
        </w:rPr>
      </w:pPr>
      <w:r>
        <w:rPr>
          <w:b/>
          <w:bCs/>
          <w:color w:val="000000"/>
          <w:spacing w:val="-6"/>
          <w:sz w:val="28"/>
          <w:szCs w:val="28"/>
        </w:rPr>
        <w:t>1.</w:t>
      </w:r>
      <w:r w:rsidRPr="004B4790">
        <w:rPr>
          <w:b/>
          <w:bCs/>
          <w:color w:val="000000"/>
          <w:spacing w:val="-6"/>
          <w:sz w:val="28"/>
          <w:szCs w:val="28"/>
        </w:rPr>
        <w:t>ПАСПОРТ</w:t>
      </w:r>
      <w:r>
        <w:rPr>
          <w:b/>
          <w:bCs/>
          <w:color w:val="000000"/>
          <w:spacing w:val="-6"/>
          <w:sz w:val="28"/>
          <w:szCs w:val="28"/>
        </w:rPr>
        <w:t xml:space="preserve"> ПРОГРАМИ</w:t>
      </w:r>
    </w:p>
    <w:tbl>
      <w:tblPr>
        <w:tblW w:w="0" w:type="auto"/>
        <w:tblInd w:w="108" w:type="dxa"/>
        <w:tblLayout w:type="fixed"/>
        <w:tblLook w:val="0000"/>
      </w:tblPr>
      <w:tblGrid>
        <w:gridCol w:w="735"/>
        <w:gridCol w:w="3323"/>
        <w:gridCol w:w="5440"/>
      </w:tblGrid>
      <w:tr w:rsidR="004E7C8A" w:rsidRPr="004B4790" w:rsidTr="00D67193">
        <w:tc>
          <w:tcPr>
            <w:tcW w:w="735"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1.</w:t>
            </w:r>
          </w:p>
        </w:tc>
        <w:tc>
          <w:tcPr>
            <w:tcW w:w="3323"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Ініціатор розроблення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 xml:space="preserve">Управління праці та соціального захисту населення </w:t>
            </w:r>
            <w:r>
              <w:rPr>
                <w:color w:val="000000"/>
                <w:sz w:val="28"/>
                <w:szCs w:val="28"/>
              </w:rPr>
              <w:t>Черняхів</w:t>
            </w:r>
            <w:r w:rsidRPr="004B4790">
              <w:rPr>
                <w:color w:val="000000"/>
                <w:sz w:val="28"/>
                <w:szCs w:val="28"/>
              </w:rPr>
              <w:t xml:space="preserve">ської </w:t>
            </w:r>
            <w:r>
              <w:rPr>
                <w:color w:val="000000"/>
                <w:sz w:val="28"/>
                <w:szCs w:val="28"/>
              </w:rPr>
              <w:t>райдержадміністрації</w:t>
            </w:r>
          </w:p>
        </w:tc>
      </w:tr>
      <w:tr w:rsidR="004E7C8A" w:rsidRPr="004B4790" w:rsidTr="00D67193">
        <w:tc>
          <w:tcPr>
            <w:tcW w:w="735"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2.</w:t>
            </w:r>
          </w:p>
        </w:tc>
        <w:tc>
          <w:tcPr>
            <w:tcW w:w="3323"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Підстава для розробки Програми</w:t>
            </w:r>
          </w:p>
        </w:tc>
        <w:tc>
          <w:tcPr>
            <w:tcW w:w="5440" w:type="dxa"/>
            <w:tcBorders>
              <w:top w:val="single" w:sz="4" w:space="0" w:color="000000"/>
              <w:left w:val="single" w:sz="4" w:space="0" w:color="000000"/>
              <w:bottom w:val="single" w:sz="4" w:space="0" w:color="000000"/>
              <w:right w:val="single" w:sz="4" w:space="0" w:color="000000"/>
            </w:tcBorders>
          </w:tcPr>
          <w:p w:rsidR="004E7C8A" w:rsidRPr="004B4790" w:rsidRDefault="004E7C8A" w:rsidP="00D67193">
            <w:pPr>
              <w:widowControl w:val="0"/>
              <w:autoSpaceDE w:val="0"/>
              <w:autoSpaceDN w:val="0"/>
              <w:adjustRightInd w:val="0"/>
              <w:rPr>
                <w:color w:val="000000"/>
                <w:sz w:val="28"/>
                <w:szCs w:val="28"/>
              </w:rPr>
            </w:pPr>
            <w:r w:rsidRPr="00452E2A">
              <w:rPr>
                <w:sz w:val="28"/>
                <w:szCs w:val="28"/>
              </w:rPr>
              <w:t xml:space="preserve">Закон України «Про соціальні послуги», Порядок призначення </w:t>
            </w:r>
            <w:r>
              <w:rPr>
                <w:sz w:val="28"/>
                <w:szCs w:val="28"/>
              </w:rPr>
              <w:t>і</w:t>
            </w:r>
            <w:r w:rsidRPr="00452E2A">
              <w:rPr>
                <w:sz w:val="28"/>
                <w:szCs w:val="28"/>
              </w:rPr>
              <w:t xml:space="preserve"> виплати компенсації фізичним особам, які надають соціальні послуги, затверджений постановою Кабінету Міністрів України від 29.04.2004 року № 558.</w:t>
            </w:r>
          </w:p>
        </w:tc>
      </w:tr>
      <w:tr w:rsidR="004E7C8A" w:rsidRPr="004B4790" w:rsidTr="00D67193">
        <w:tc>
          <w:tcPr>
            <w:tcW w:w="735"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3.</w:t>
            </w:r>
          </w:p>
        </w:tc>
        <w:tc>
          <w:tcPr>
            <w:tcW w:w="3323"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Розробник Програми</w:t>
            </w:r>
          </w:p>
        </w:tc>
        <w:tc>
          <w:tcPr>
            <w:tcW w:w="5440" w:type="dxa"/>
            <w:tcBorders>
              <w:top w:val="single" w:sz="4" w:space="0" w:color="000000"/>
              <w:left w:val="single" w:sz="4" w:space="0" w:color="000000"/>
              <w:bottom w:val="single" w:sz="4" w:space="0" w:color="000000"/>
              <w:right w:val="single" w:sz="4" w:space="0" w:color="000000"/>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 xml:space="preserve">Управління праці та соціального захисту населення </w:t>
            </w:r>
            <w:r>
              <w:rPr>
                <w:color w:val="000000"/>
                <w:sz w:val="28"/>
                <w:szCs w:val="28"/>
              </w:rPr>
              <w:t>Черняхів</w:t>
            </w:r>
            <w:r w:rsidRPr="004B4790">
              <w:rPr>
                <w:color w:val="000000"/>
                <w:sz w:val="28"/>
                <w:szCs w:val="28"/>
              </w:rPr>
              <w:t xml:space="preserve">ської </w:t>
            </w:r>
            <w:r>
              <w:rPr>
                <w:color w:val="000000"/>
                <w:sz w:val="28"/>
                <w:szCs w:val="28"/>
              </w:rPr>
              <w:t>райдержадміністрації</w:t>
            </w:r>
            <w:r w:rsidRPr="004B4790">
              <w:rPr>
                <w:color w:val="000000"/>
                <w:sz w:val="28"/>
                <w:szCs w:val="28"/>
              </w:rPr>
              <w:t xml:space="preserve"> </w:t>
            </w:r>
          </w:p>
        </w:tc>
      </w:tr>
      <w:tr w:rsidR="004E7C8A" w:rsidRPr="00AA3019" w:rsidTr="00D67193">
        <w:tc>
          <w:tcPr>
            <w:tcW w:w="735"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Pr>
                <w:color w:val="000000"/>
                <w:sz w:val="28"/>
                <w:szCs w:val="28"/>
              </w:rPr>
              <w:t>4</w:t>
            </w:r>
            <w:r w:rsidRPr="004B4790">
              <w:rPr>
                <w:color w:val="000000"/>
                <w:sz w:val="28"/>
                <w:szCs w:val="28"/>
              </w:rPr>
              <w:t>.</w:t>
            </w:r>
          </w:p>
        </w:tc>
        <w:tc>
          <w:tcPr>
            <w:tcW w:w="3323" w:type="dxa"/>
            <w:tcBorders>
              <w:top w:val="single" w:sz="4" w:space="0" w:color="000000"/>
              <w:left w:val="single" w:sz="4" w:space="0" w:color="000000"/>
              <w:bottom w:val="single" w:sz="4" w:space="0" w:color="000000"/>
              <w:right w:val="nil"/>
            </w:tcBorders>
          </w:tcPr>
          <w:p w:rsidR="004E7C8A" w:rsidRPr="004B4790" w:rsidRDefault="004E7C8A" w:rsidP="00D67193">
            <w:pPr>
              <w:rPr>
                <w:color w:val="000000"/>
                <w:sz w:val="28"/>
                <w:szCs w:val="28"/>
              </w:rPr>
            </w:pPr>
            <w:r w:rsidRPr="004B4790">
              <w:rPr>
                <w:color w:val="000000"/>
                <w:sz w:val="28"/>
                <w:szCs w:val="28"/>
              </w:rPr>
              <w:t>Відповідальний виконавець Програми</w:t>
            </w:r>
          </w:p>
          <w:p w:rsidR="004E7C8A" w:rsidRPr="004B4790" w:rsidRDefault="004E7C8A" w:rsidP="00D67193">
            <w:pPr>
              <w:widowControl w:val="0"/>
              <w:autoSpaceDE w:val="0"/>
              <w:autoSpaceDN w:val="0"/>
              <w:adjustRightInd w:val="0"/>
              <w:rPr>
                <w:color w:val="000000"/>
                <w:sz w:val="28"/>
                <w:szCs w:val="28"/>
              </w:rPr>
            </w:pPr>
          </w:p>
        </w:tc>
        <w:tc>
          <w:tcPr>
            <w:tcW w:w="5440" w:type="dxa"/>
            <w:tcBorders>
              <w:top w:val="single" w:sz="4" w:space="0" w:color="000000"/>
              <w:left w:val="single" w:sz="4" w:space="0" w:color="000000"/>
              <w:bottom w:val="single" w:sz="4" w:space="0" w:color="000000"/>
              <w:right w:val="single" w:sz="4" w:space="0" w:color="000000"/>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 xml:space="preserve">Управління праці та соціального захисту населення </w:t>
            </w:r>
            <w:r>
              <w:rPr>
                <w:color w:val="000000"/>
                <w:sz w:val="28"/>
                <w:szCs w:val="28"/>
              </w:rPr>
              <w:t>Черняхів</w:t>
            </w:r>
            <w:r w:rsidRPr="004B4790">
              <w:rPr>
                <w:color w:val="000000"/>
                <w:sz w:val="28"/>
                <w:szCs w:val="28"/>
              </w:rPr>
              <w:t xml:space="preserve">ської </w:t>
            </w:r>
            <w:r>
              <w:rPr>
                <w:color w:val="000000"/>
                <w:sz w:val="28"/>
                <w:szCs w:val="28"/>
              </w:rPr>
              <w:t>райдержадміністрації</w:t>
            </w:r>
          </w:p>
        </w:tc>
      </w:tr>
      <w:tr w:rsidR="004E7C8A" w:rsidRPr="00AA3019" w:rsidTr="00D67193">
        <w:tc>
          <w:tcPr>
            <w:tcW w:w="735"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Pr>
                <w:color w:val="000000"/>
                <w:sz w:val="28"/>
                <w:szCs w:val="28"/>
              </w:rPr>
              <w:t>5</w:t>
            </w:r>
            <w:r w:rsidRPr="004B4790">
              <w:rPr>
                <w:color w:val="000000"/>
                <w:sz w:val="28"/>
                <w:szCs w:val="28"/>
              </w:rPr>
              <w:t>.</w:t>
            </w:r>
          </w:p>
        </w:tc>
        <w:tc>
          <w:tcPr>
            <w:tcW w:w="3323"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Учасники Програми</w:t>
            </w:r>
          </w:p>
        </w:tc>
        <w:tc>
          <w:tcPr>
            <w:tcW w:w="5440" w:type="dxa"/>
            <w:tcBorders>
              <w:top w:val="single" w:sz="4" w:space="0" w:color="000000"/>
              <w:left w:val="single" w:sz="4" w:space="0" w:color="000000"/>
              <w:bottom w:val="single" w:sz="4" w:space="0" w:color="000000"/>
              <w:right w:val="single" w:sz="4" w:space="0" w:color="000000"/>
            </w:tcBorders>
          </w:tcPr>
          <w:p w:rsidR="004E7C8A" w:rsidRPr="007E05DE" w:rsidRDefault="004E7C8A" w:rsidP="00D67193">
            <w:pPr>
              <w:rPr>
                <w:color w:val="000000"/>
                <w:sz w:val="28"/>
                <w:szCs w:val="28"/>
              </w:rPr>
            </w:pPr>
            <w:r w:rsidRPr="004B4790">
              <w:rPr>
                <w:color w:val="000000"/>
                <w:sz w:val="28"/>
                <w:szCs w:val="28"/>
              </w:rPr>
              <w:t xml:space="preserve">Управління праці та соціального захисту населення </w:t>
            </w:r>
            <w:r>
              <w:rPr>
                <w:color w:val="000000"/>
                <w:sz w:val="28"/>
                <w:szCs w:val="28"/>
              </w:rPr>
              <w:t>Черняхів</w:t>
            </w:r>
            <w:r w:rsidRPr="004B4790">
              <w:rPr>
                <w:color w:val="000000"/>
                <w:sz w:val="28"/>
                <w:szCs w:val="28"/>
              </w:rPr>
              <w:t xml:space="preserve">ської </w:t>
            </w:r>
            <w:r>
              <w:rPr>
                <w:color w:val="000000"/>
                <w:sz w:val="28"/>
                <w:szCs w:val="28"/>
              </w:rPr>
              <w:t xml:space="preserve">райдержадміністрації, </w:t>
            </w:r>
            <w:r w:rsidRPr="004B4790">
              <w:rPr>
                <w:color w:val="000000"/>
                <w:sz w:val="28"/>
                <w:szCs w:val="28"/>
              </w:rPr>
              <w:t>підприємства, установи та організації</w:t>
            </w:r>
            <w:r>
              <w:rPr>
                <w:color w:val="000000"/>
                <w:sz w:val="28"/>
                <w:szCs w:val="28"/>
              </w:rPr>
              <w:t>, сільські та селищні ради, об’</w:t>
            </w:r>
            <w:r w:rsidRPr="007E05DE">
              <w:rPr>
                <w:color w:val="000000"/>
                <w:sz w:val="28"/>
                <w:szCs w:val="28"/>
              </w:rPr>
              <w:t>єднані територіальні громади</w:t>
            </w:r>
          </w:p>
          <w:p w:rsidR="004E7C8A" w:rsidRPr="004B4790" w:rsidRDefault="004E7C8A" w:rsidP="00D67193">
            <w:pPr>
              <w:widowControl w:val="0"/>
              <w:autoSpaceDE w:val="0"/>
              <w:autoSpaceDN w:val="0"/>
              <w:adjustRightInd w:val="0"/>
              <w:rPr>
                <w:color w:val="000000"/>
                <w:sz w:val="28"/>
                <w:szCs w:val="28"/>
              </w:rPr>
            </w:pPr>
          </w:p>
        </w:tc>
      </w:tr>
      <w:tr w:rsidR="004E7C8A" w:rsidRPr="004B4790" w:rsidTr="00D67193">
        <w:tc>
          <w:tcPr>
            <w:tcW w:w="735"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Pr>
                <w:color w:val="000000"/>
                <w:sz w:val="28"/>
                <w:szCs w:val="28"/>
              </w:rPr>
              <w:t>6</w:t>
            </w:r>
            <w:r w:rsidRPr="004B4790">
              <w:rPr>
                <w:color w:val="000000"/>
                <w:sz w:val="28"/>
                <w:szCs w:val="28"/>
              </w:rPr>
              <w:t>.</w:t>
            </w:r>
          </w:p>
        </w:tc>
        <w:tc>
          <w:tcPr>
            <w:tcW w:w="3323" w:type="dxa"/>
            <w:tcBorders>
              <w:top w:val="single" w:sz="4" w:space="0" w:color="000000"/>
              <w:left w:val="single" w:sz="4" w:space="0" w:color="000000"/>
              <w:bottom w:val="single" w:sz="4" w:space="0" w:color="000000"/>
              <w:right w:val="nil"/>
            </w:tcBorders>
          </w:tcPr>
          <w:p w:rsidR="004E7C8A" w:rsidRPr="004B4790" w:rsidRDefault="004E7C8A" w:rsidP="00D67193">
            <w:pPr>
              <w:rPr>
                <w:color w:val="000000"/>
                <w:sz w:val="28"/>
                <w:szCs w:val="28"/>
              </w:rPr>
            </w:pPr>
            <w:r w:rsidRPr="004B4790">
              <w:rPr>
                <w:color w:val="000000"/>
                <w:sz w:val="28"/>
                <w:szCs w:val="28"/>
              </w:rPr>
              <w:t>Термін реалізації Програми</w:t>
            </w:r>
          </w:p>
          <w:p w:rsidR="004E7C8A" w:rsidRPr="004B4790" w:rsidRDefault="004E7C8A" w:rsidP="00D67193">
            <w:pPr>
              <w:widowControl w:val="0"/>
              <w:autoSpaceDE w:val="0"/>
              <w:autoSpaceDN w:val="0"/>
              <w:adjustRightInd w:val="0"/>
              <w:rPr>
                <w:color w:val="000000"/>
                <w:sz w:val="28"/>
                <w:szCs w:val="28"/>
              </w:rPr>
            </w:pPr>
          </w:p>
        </w:tc>
        <w:tc>
          <w:tcPr>
            <w:tcW w:w="5440" w:type="dxa"/>
            <w:tcBorders>
              <w:top w:val="single" w:sz="4" w:space="0" w:color="000000"/>
              <w:left w:val="single" w:sz="4" w:space="0" w:color="000000"/>
              <w:bottom w:val="single" w:sz="4" w:space="0" w:color="000000"/>
              <w:right w:val="single" w:sz="4" w:space="0" w:color="000000"/>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201</w:t>
            </w:r>
            <w:r>
              <w:rPr>
                <w:color w:val="000000"/>
                <w:sz w:val="28"/>
                <w:szCs w:val="28"/>
              </w:rPr>
              <w:t>7-2019</w:t>
            </w:r>
            <w:r w:rsidRPr="004B4790">
              <w:rPr>
                <w:color w:val="000000"/>
                <w:sz w:val="28"/>
                <w:szCs w:val="28"/>
              </w:rPr>
              <w:t xml:space="preserve"> р</w:t>
            </w:r>
            <w:r>
              <w:rPr>
                <w:color w:val="000000"/>
                <w:sz w:val="28"/>
                <w:szCs w:val="28"/>
              </w:rPr>
              <w:t>оки</w:t>
            </w:r>
          </w:p>
        </w:tc>
      </w:tr>
      <w:tr w:rsidR="004E7C8A" w:rsidRPr="004B4790" w:rsidTr="00D67193">
        <w:tc>
          <w:tcPr>
            <w:tcW w:w="735"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Pr>
                <w:color w:val="000000"/>
                <w:sz w:val="28"/>
                <w:szCs w:val="28"/>
              </w:rPr>
              <w:t>7</w:t>
            </w:r>
            <w:r w:rsidRPr="004B4790">
              <w:rPr>
                <w:color w:val="000000"/>
                <w:sz w:val="28"/>
                <w:szCs w:val="28"/>
              </w:rPr>
              <w:t>.</w:t>
            </w:r>
          </w:p>
        </w:tc>
        <w:tc>
          <w:tcPr>
            <w:tcW w:w="3323" w:type="dxa"/>
            <w:tcBorders>
              <w:top w:val="single" w:sz="4" w:space="0" w:color="000000"/>
              <w:left w:val="single" w:sz="4" w:space="0" w:color="000000"/>
              <w:bottom w:val="single" w:sz="4" w:space="0" w:color="000000"/>
              <w:right w:val="nil"/>
            </w:tcBorders>
          </w:tcPr>
          <w:p w:rsidR="004E7C8A" w:rsidRPr="004B4790" w:rsidRDefault="004E7C8A" w:rsidP="00D67193">
            <w:pPr>
              <w:widowControl w:val="0"/>
              <w:autoSpaceDE w:val="0"/>
              <w:autoSpaceDN w:val="0"/>
              <w:adjustRightInd w:val="0"/>
              <w:rPr>
                <w:color w:val="000000"/>
                <w:sz w:val="28"/>
                <w:szCs w:val="28"/>
              </w:rPr>
            </w:pPr>
            <w:r w:rsidRPr="004B4790">
              <w:rPr>
                <w:color w:val="000000"/>
                <w:sz w:val="28"/>
                <w:szCs w:val="28"/>
              </w:rPr>
              <w:t>Джерело фінансування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4E7C8A" w:rsidRPr="004B4790" w:rsidRDefault="004E7C8A" w:rsidP="00D67193">
            <w:pPr>
              <w:widowControl w:val="0"/>
              <w:autoSpaceDE w:val="0"/>
              <w:autoSpaceDN w:val="0"/>
              <w:adjustRightInd w:val="0"/>
              <w:rPr>
                <w:color w:val="000000"/>
                <w:sz w:val="28"/>
                <w:szCs w:val="28"/>
              </w:rPr>
            </w:pPr>
            <w:r>
              <w:rPr>
                <w:color w:val="000000"/>
                <w:sz w:val="28"/>
                <w:szCs w:val="28"/>
              </w:rPr>
              <w:t>Районний бюджет, б</w:t>
            </w:r>
            <w:r w:rsidRPr="004B4790">
              <w:rPr>
                <w:color w:val="000000"/>
                <w:sz w:val="28"/>
                <w:szCs w:val="28"/>
              </w:rPr>
              <w:t>юджет</w:t>
            </w:r>
            <w:r>
              <w:rPr>
                <w:color w:val="000000"/>
                <w:sz w:val="28"/>
                <w:szCs w:val="28"/>
              </w:rPr>
              <w:t>и сільських (селищних) рад,бюджети об’</w:t>
            </w:r>
            <w:r w:rsidRPr="000E6679">
              <w:rPr>
                <w:color w:val="000000"/>
                <w:sz w:val="28"/>
                <w:szCs w:val="28"/>
              </w:rPr>
              <w:t>єднаних те</w:t>
            </w:r>
            <w:r>
              <w:rPr>
                <w:color w:val="000000"/>
                <w:sz w:val="28"/>
                <w:szCs w:val="28"/>
              </w:rPr>
              <w:t xml:space="preserve">риторіальних громад </w:t>
            </w:r>
          </w:p>
        </w:tc>
      </w:tr>
    </w:tbl>
    <w:p w:rsidR="004E7C8A" w:rsidRPr="00E47DB1" w:rsidRDefault="004E7C8A" w:rsidP="00E47DB1">
      <w:pPr>
        <w:shd w:val="clear" w:color="auto" w:fill="FFFFFF"/>
        <w:spacing w:before="317" w:line="322" w:lineRule="exact"/>
        <w:ind w:firstLine="706"/>
        <w:rPr>
          <w:b/>
          <w:color w:val="000000"/>
          <w:sz w:val="28"/>
          <w:szCs w:val="28"/>
        </w:rPr>
      </w:pPr>
      <w:r w:rsidRPr="004B4790">
        <w:rPr>
          <w:b/>
          <w:color w:val="000000"/>
          <w:sz w:val="28"/>
          <w:szCs w:val="28"/>
        </w:rPr>
        <w:t>2. Визначення проблеми, на розв’язання якої спрямована Програма</w:t>
      </w:r>
    </w:p>
    <w:p w:rsidR="004E7C8A" w:rsidRDefault="004E7C8A" w:rsidP="00E47DB1">
      <w:pPr>
        <w:tabs>
          <w:tab w:val="left" w:pos="2240"/>
        </w:tabs>
        <w:jc w:val="both"/>
        <w:rPr>
          <w:sz w:val="28"/>
          <w:szCs w:val="28"/>
        </w:rPr>
      </w:pPr>
      <w:r>
        <w:rPr>
          <w:sz w:val="28"/>
          <w:szCs w:val="28"/>
        </w:rPr>
        <w:t xml:space="preserve">             Прийняття Закону України  «Про  соціальні послуги»</w:t>
      </w:r>
      <w:r w:rsidRPr="00D471C3">
        <w:rPr>
          <w:sz w:val="28"/>
          <w:szCs w:val="28"/>
        </w:rPr>
        <w:t xml:space="preserve"> </w:t>
      </w:r>
      <w:r>
        <w:rPr>
          <w:sz w:val="28"/>
          <w:szCs w:val="28"/>
        </w:rPr>
        <w:t>№ 966-І</w:t>
      </w:r>
      <w:r>
        <w:rPr>
          <w:sz w:val="28"/>
          <w:szCs w:val="28"/>
          <w:lang w:val="en-US"/>
        </w:rPr>
        <w:t>V</w:t>
      </w:r>
      <w:r>
        <w:rPr>
          <w:sz w:val="28"/>
          <w:szCs w:val="28"/>
        </w:rPr>
        <w:t>, який набув чинності з 1 січня 2004 року сприяло започаткуванню в Україні процесу вдосконалення  існуючої системи соціального обслуговування  громадян з метою  врахування індивідуальних життєвих проблем людини, що потрапила у складні життєві  обставини і потребує надання їй соціальних послуг.</w:t>
      </w:r>
    </w:p>
    <w:p w:rsidR="004E7C8A" w:rsidRDefault="004E7C8A" w:rsidP="00E47DB1">
      <w:pPr>
        <w:tabs>
          <w:tab w:val="left" w:pos="2240"/>
        </w:tabs>
        <w:jc w:val="both"/>
        <w:rPr>
          <w:sz w:val="28"/>
          <w:szCs w:val="28"/>
        </w:rPr>
      </w:pPr>
    </w:p>
    <w:p w:rsidR="004E7C8A" w:rsidRDefault="004E7C8A" w:rsidP="00E47DB1">
      <w:pPr>
        <w:tabs>
          <w:tab w:val="left" w:pos="2240"/>
        </w:tabs>
        <w:jc w:val="both"/>
        <w:rPr>
          <w:sz w:val="28"/>
          <w:szCs w:val="28"/>
        </w:rPr>
      </w:pPr>
      <w:r>
        <w:rPr>
          <w:sz w:val="28"/>
          <w:szCs w:val="28"/>
        </w:rPr>
        <w:t xml:space="preserve">             </w:t>
      </w:r>
      <w:r w:rsidRPr="004A0CE8">
        <w:rPr>
          <w:sz w:val="28"/>
          <w:szCs w:val="28"/>
        </w:rPr>
        <w:t>Основними  засадами</w:t>
      </w:r>
      <w:r>
        <w:rPr>
          <w:sz w:val="28"/>
          <w:szCs w:val="28"/>
        </w:rPr>
        <w:t xml:space="preserve">  надання  соціальних   послуг   є   сприяння особам, що перебувають у складних життєвих обставинах, які вони не в змозі подолати за допомогою наявних засобів і можливостей.</w:t>
      </w:r>
    </w:p>
    <w:p w:rsidR="004E7C8A" w:rsidRDefault="004E7C8A" w:rsidP="00E47DB1">
      <w:pPr>
        <w:tabs>
          <w:tab w:val="left" w:pos="2240"/>
        </w:tabs>
        <w:jc w:val="both"/>
        <w:rPr>
          <w:sz w:val="28"/>
          <w:szCs w:val="28"/>
        </w:rPr>
      </w:pPr>
    </w:p>
    <w:p w:rsidR="004E7C8A" w:rsidRPr="0021284E" w:rsidRDefault="004E7C8A" w:rsidP="0021284E">
      <w:pPr>
        <w:tabs>
          <w:tab w:val="left" w:pos="2240"/>
        </w:tabs>
        <w:jc w:val="both"/>
        <w:rPr>
          <w:b/>
          <w:sz w:val="28"/>
          <w:szCs w:val="28"/>
        </w:rPr>
      </w:pPr>
      <w:r w:rsidRPr="0021284E">
        <w:rPr>
          <w:b/>
          <w:sz w:val="28"/>
          <w:szCs w:val="28"/>
        </w:rPr>
        <w:t xml:space="preserve"> Основні принципи надання соціальних послуг ґрунтуються  на :</w:t>
      </w:r>
    </w:p>
    <w:p w:rsidR="004E7C8A" w:rsidRDefault="004E7C8A" w:rsidP="00E47DB1">
      <w:pPr>
        <w:tabs>
          <w:tab w:val="left" w:pos="2240"/>
        </w:tabs>
        <w:ind w:firstLine="993"/>
        <w:jc w:val="both"/>
        <w:rPr>
          <w:sz w:val="28"/>
          <w:szCs w:val="28"/>
        </w:rPr>
      </w:pPr>
      <w:r>
        <w:rPr>
          <w:sz w:val="28"/>
          <w:szCs w:val="28"/>
        </w:rPr>
        <w:t>- адресності та індивідуальному підході;</w:t>
      </w:r>
    </w:p>
    <w:p w:rsidR="004E7C8A" w:rsidRDefault="004E7C8A" w:rsidP="00E47DB1">
      <w:pPr>
        <w:tabs>
          <w:tab w:val="left" w:pos="2240"/>
        </w:tabs>
        <w:ind w:firstLine="993"/>
        <w:jc w:val="both"/>
        <w:rPr>
          <w:sz w:val="28"/>
          <w:szCs w:val="28"/>
        </w:rPr>
      </w:pPr>
      <w:r>
        <w:rPr>
          <w:sz w:val="28"/>
          <w:szCs w:val="28"/>
        </w:rPr>
        <w:t>- доступності та відкритості;</w:t>
      </w:r>
    </w:p>
    <w:p w:rsidR="004E7C8A" w:rsidRDefault="004E7C8A" w:rsidP="00E47DB1">
      <w:pPr>
        <w:tabs>
          <w:tab w:val="left" w:pos="2240"/>
        </w:tabs>
        <w:ind w:left="993"/>
        <w:jc w:val="both"/>
        <w:rPr>
          <w:sz w:val="28"/>
          <w:szCs w:val="28"/>
        </w:rPr>
      </w:pPr>
      <w:r>
        <w:rPr>
          <w:sz w:val="28"/>
          <w:szCs w:val="28"/>
        </w:rPr>
        <w:t>- добровільності вибору  отримання чи відмови від надання соціальних послуг;</w:t>
      </w:r>
    </w:p>
    <w:p w:rsidR="004E7C8A" w:rsidRDefault="004E7C8A" w:rsidP="00E47DB1">
      <w:pPr>
        <w:tabs>
          <w:tab w:val="left" w:pos="2240"/>
        </w:tabs>
        <w:ind w:firstLine="993"/>
        <w:jc w:val="both"/>
        <w:rPr>
          <w:sz w:val="28"/>
          <w:szCs w:val="28"/>
        </w:rPr>
      </w:pPr>
      <w:r>
        <w:rPr>
          <w:sz w:val="28"/>
          <w:szCs w:val="28"/>
        </w:rPr>
        <w:t>- гуманності;</w:t>
      </w:r>
    </w:p>
    <w:p w:rsidR="004E7C8A" w:rsidRDefault="004E7C8A" w:rsidP="00E47DB1">
      <w:pPr>
        <w:tabs>
          <w:tab w:val="left" w:pos="2240"/>
        </w:tabs>
        <w:ind w:firstLine="993"/>
        <w:jc w:val="both"/>
        <w:rPr>
          <w:sz w:val="28"/>
          <w:szCs w:val="28"/>
        </w:rPr>
      </w:pPr>
      <w:r>
        <w:rPr>
          <w:sz w:val="28"/>
          <w:szCs w:val="28"/>
        </w:rPr>
        <w:t>- комплексності;</w:t>
      </w:r>
    </w:p>
    <w:p w:rsidR="004E7C8A" w:rsidRDefault="004E7C8A" w:rsidP="00E47DB1">
      <w:pPr>
        <w:tabs>
          <w:tab w:val="left" w:pos="2240"/>
        </w:tabs>
        <w:ind w:left="993"/>
        <w:jc w:val="both"/>
        <w:rPr>
          <w:sz w:val="28"/>
          <w:szCs w:val="28"/>
        </w:rPr>
      </w:pPr>
      <w:r>
        <w:rPr>
          <w:sz w:val="28"/>
          <w:szCs w:val="28"/>
        </w:rPr>
        <w:t>-максимальної ефективності використання бюджетних та позабюджетних коштів;</w:t>
      </w:r>
    </w:p>
    <w:p w:rsidR="004E7C8A" w:rsidRDefault="004E7C8A" w:rsidP="00E47DB1">
      <w:pPr>
        <w:tabs>
          <w:tab w:val="left" w:pos="2240"/>
        </w:tabs>
        <w:ind w:firstLine="993"/>
        <w:jc w:val="both"/>
        <w:rPr>
          <w:sz w:val="28"/>
          <w:szCs w:val="28"/>
        </w:rPr>
      </w:pPr>
      <w:r>
        <w:rPr>
          <w:sz w:val="28"/>
          <w:szCs w:val="28"/>
        </w:rPr>
        <w:t>- законності;</w:t>
      </w:r>
    </w:p>
    <w:p w:rsidR="004E7C8A" w:rsidRDefault="004E7C8A" w:rsidP="00E47DB1">
      <w:pPr>
        <w:tabs>
          <w:tab w:val="left" w:pos="2240"/>
        </w:tabs>
        <w:ind w:firstLine="993"/>
        <w:jc w:val="both"/>
        <w:rPr>
          <w:sz w:val="28"/>
          <w:szCs w:val="28"/>
        </w:rPr>
      </w:pPr>
      <w:r>
        <w:rPr>
          <w:sz w:val="28"/>
          <w:szCs w:val="28"/>
        </w:rPr>
        <w:t xml:space="preserve">- соціальної справедливості. </w:t>
      </w:r>
    </w:p>
    <w:p w:rsidR="004E7C8A" w:rsidRDefault="004E7C8A" w:rsidP="00E47DB1">
      <w:pPr>
        <w:tabs>
          <w:tab w:val="left" w:pos="2240"/>
        </w:tabs>
        <w:jc w:val="both"/>
        <w:rPr>
          <w:sz w:val="28"/>
          <w:szCs w:val="28"/>
        </w:rPr>
      </w:pPr>
      <w:r>
        <w:rPr>
          <w:sz w:val="28"/>
          <w:szCs w:val="28"/>
        </w:rPr>
        <w:t xml:space="preserve">           </w:t>
      </w:r>
      <w:r w:rsidRPr="004A0CE8">
        <w:rPr>
          <w:sz w:val="28"/>
          <w:szCs w:val="28"/>
        </w:rPr>
        <w:t>Основними формами</w:t>
      </w:r>
      <w:r>
        <w:rPr>
          <w:sz w:val="28"/>
          <w:szCs w:val="28"/>
        </w:rPr>
        <w:t xml:space="preserve"> надання соціальних послуг є матеріальна допомога та соціальне обслуговування.</w:t>
      </w:r>
    </w:p>
    <w:p w:rsidR="004E7C8A" w:rsidRDefault="004E7C8A" w:rsidP="00E47DB1">
      <w:pPr>
        <w:tabs>
          <w:tab w:val="left" w:pos="2240"/>
        </w:tabs>
        <w:jc w:val="both"/>
        <w:rPr>
          <w:sz w:val="28"/>
          <w:szCs w:val="28"/>
        </w:rPr>
      </w:pPr>
      <w:r>
        <w:rPr>
          <w:sz w:val="28"/>
          <w:szCs w:val="28"/>
        </w:rPr>
        <w:t xml:space="preserve">          </w:t>
      </w:r>
      <w:r w:rsidRPr="004A0CE8">
        <w:rPr>
          <w:sz w:val="28"/>
          <w:szCs w:val="28"/>
        </w:rPr>
        <w:t>Право на отримання соціальних послуг мають</w:t>
      </w:r>
      <w:r>
        <w:rPr>
          <w:sz w:val="28"/>
          <w:szCs w:val="28"/>
        </w:rPr>
        <w:t xml:space="preserve"> громадяни України, а також іноземці та особи без громадянства, у тому числі біженці, які проживають в Україні на законних підставах та перебувають у складних життєвих обставинах.</w:t>
      </w:r>
    </w:p>
    <w:p w:rsidR="004E7C8A" w:rsidRDefault="004E7C8A" w:rsidP="00E47DB1">
      <w:pPr>
        <w:tabs>
          <w:tab w:val="left" w:pos="2240"/>
        </w:tabs>
        <w:jc w:val="both"/>
        <w:rPr>
          <w:sz w:val="28"/>
          <w:szCs w:val="28"/>
        </w:rPr>
      </w:pPr>
      <w:r>
        <w:rPr>
          <w:sz w:val="28"/>
          <w:szCs w:val="28"/>
        </w:rPr>
        <w:t xml:space="preserve">           Відповідно    до     Порядку      призначення  і   виплати    компенсації фізичним  особам, які надають соціальні послуги, затвердженого  постановою Кабінету Міністрів України  від 29.04.2004р. № 558 впроваджено нову форму соціального обслуговування  громадян , які потребують постійного стороннього догляду за місцем проживання.</w:t>
      </w:r>
    </w:p>
    <w:p w:rsidR="004E7C8A" w:rsidRDefault="004E7C8A" w:rsidP="00E47DB1">
      <w:pPr>
        <w:tabs>
          <w:tab w:val="left" w:pos="2240"/>
        </w:tabs>
        <w:jc w:val="both"/>
        <w:rPr>
          <w:sz w:val="28"/>
          <w:szCs w:val="28"/>
        </w:rPr>
      </w:pPr>
      <w:r>
        <w:rPr>
          <w:sz w:val="28"/>
          <w:szCs w:val="28"/>
        </w:rPr>
        <w:t xml:space="preserve">               Джерелом фінансування  компенсаційних виплат фізичним особам, які надають соціальні послуги згідно із статтями 89 і 91 Бюджетного кодексу України визначено видатки  місцевих бюджетів.</w:t>
      </w:r>
    </w:p>
    <w:p w:rsidR="004E7C8A" w:rsidRDefault="004E7C8A" w:rsidP="00E47DB1">
      <w:pPr>
        <w:tabs>
          <w:tab w:val="left" w:pos="2240"/>
        </w:tabs>
        <w:jc w:val="both"/>
        <w:rPr>
          <w:sz w:val="28"/>
          <w:szCs w:val="28"/>
        </w:rPr>
      </w:pPr>
      <w:r>
        <w:rPr>
          <w:sz w:val="28"/>
          <w:szCs w:val="28"/>
        </w:rPr>
        <w:t xml:space="preserve">               В управлінні праці та соціального захисту населення  на обліку протягом 2016 року перебувало  46 осіб , які  надають  соціальні послуги .</w:t>
      </w:r>
    </w:p>
    <w:p w:rsidR="004E7C8A" w:rsidRDefault="004E7C8A" w:rsidP="00E47DB1">
      <w:pPr>
        <w:tabs>
          <w:tab w:val="left" w:pos="2240"/>
        </w:tabs>
        <w:jc w:val="both"/>
        <w:rPr>
          <w:sz w:val="28"/>
          <w:szCs w:val="28"/>
        </w:rPr>
      </w:pPr>
      <w:r>
        <w:rPr>
          <w:sz w:val="28"/>
          <w:szCs w:val="28"/>
        </w:rPr>
        <w:t xml:space="preserve">               Компенсація  призначається виходячи з прожиткового мінімуму для працездатних осіб у таких розмірах :</w:t>
      </w:r>
    </w:p>
    <w:p w:rsidR="004E7C8A" w:rsidRDefault="004E7C8A" w:rsidP="00E47DB1">
      <w:pPr>
        <w:tabs>
          <w:tab w:val="left" w:pos="2240"/>
        </w:tabs>
        <w:jc w:val="both"/>
        <w:rPr>
          <w:sz w:val="28"/>
          <w:szCs w:val="28"/>
        </w:rPr>
      </w:pPr>
      <w:r>
        <w:rPr>
          <w:sz w:val="28"/>
          <w:szCs w:val="28"/>
        </w:rPr>
        <w:t xml:space="preserve">        15 % - фізичним особам, які надають соціальні послуги інвалідам 1 групи;</w:t>
      </w:r>
    </w:p>
    <w:p w:rsidR="004E7C8A" w:rsidRDefault="004E7C8A" w:rsidP="00E47DB1">
      <w:pPr>
        <w:tabs>
          <w:tab w:val="left" w:pos="2240"/>
        </w:tabs>
        <w:jc w:val="both"/>
        <w:rPr>
          <w:sz w:val="28"/>
          <w:szCs w:val="28"/>
        </w:rPr>
      </w:pPr>
      <w:r>
        <w:rPr>
          <w:sz w:val="28"/>
          <w:szCs w:val="28"/>
        </w:rPr>
        <w:t xml:space="preserve">        10% - фізичним особам , які надають  соціальні послуги громадянам похилого віку , які за висновком лікарсько-консультативної комісії потребують постійного стороннього догляду і не здатні до самообслуговування,  інвалідам 2 групи та дітям – інвалідам ;</w:t>
      </w:r>
    </w:p>
    <w:p w:rsidR="004E7C8A" w:rsidRPr="00D67193" w:rsidRDefault="004E7C8A" w:rsidP="00E47DB1">
      <w:pPr>
        <w:tabs>
          <w:tab w:val="left" w:pos="2240"/>
        </w:tabs>
        <w:jc w:val="both"/>
        <w:rPr>
          <w:sz w:val="28"/>
          <w:szCs w:val="28"/>
        </w:rPr>
      </w:pPr>
      <w:r>
        <w:rPr>
          <w:sz w:val="28"/>
          <w:szCs w:val="28"/>
        </w:rPr>
        <w:t xml:space="preserve">        7% - фізичним особам , які надають соціальні послуги інвалідам 3 групи та хворим , які за висновком лікарсько-консультативної комісії потребують постійного стороннього догляду  і не здатні до самообслуговування .</w:t>
      </w:r>
    </w:p>
    <w:p w:rsidR="004E7C8A" w:rsidRDefault="004E7C8A" w:rsidP="00E47DB1">
      <w:pPr>
        <w:tabs>
          <w:tab w:val="left" w:pos="2240"/>
        </w:tabs>
        <w:jc w:val="both"/>
        <w:rPr>
          <w:sz w:val="28"/>
          <w:szCs w:val="28"/>
        </w:rPr>
      </w:pPr>
      <w:r>
        <w:rPr>
          <w:sz w:val="28"/>
          <w:szCs w:val="28"/>
        </w:rPr>
        <w:t xml:space="preserve">         Компенсація фізичним особам працездатного віку ,  які надають  соціальні послуги  призначаються  у зазначених  розмірах, виходячи з прожиткового  мінімуму для працездатних осіб, фізичним особам, які досягли пенсійного віку, визначеного ст.26 Закону України «Про соціальні послуги» – виходячи з прожиткового мінімуму осіб, які втратили  працездатність  (таблиця  №1 ).</w:t>
      </w:r>
    </w:p>
    <w:p w:rsidR="004E7C8A" w:rsidRPr="007C337B" w:rsidRDefault="004E7C8A" w:rsidP="00E47DB1">
      <w:pPr>
        <w:shd w:val="clear" w:color="auto" w:fill="FFFFFF"/>
        <w:spacing w:line="322" w:lineRule="exact"/>
        <w:ind w:left="5" w:right="19" w:firstLine="706"/>
        <w:jc w:val="both"/>
        <w:rPr>
          <w:color w:val="000000"/>
          <w:spacing w:val="-10"/>
          <w:sz w:val="28"/>
          <w:szCs w:val="28"/>
        </w:rPr>
      </w:pPr>
      <w:r w:rsidRPr="007C337B">
        <w:rPr>
          <w:color w:val="000000"/>
          <w:spacing w:val="-9"/>
          <w:sz w:val="28"/>
          <w:szCs w:val="28"/>
        </w:rPr>
        <w:t xml:space="preserve">Для забезпечення реалізації права даних категорій громадян , передбачені законодавством України, є необхідним прийняття </w:t>
      </w:r>
      <w:r w:rsidRPr="007C337B">
        <w:rPr>
          <w:color w:val="000000"/>
          <w:spacing w:val="-4"/>
          <w:sz w:val="28"/>
          <w:szCs w:val="28"/>
        </w:rPr>
        <w:t xml:space="preserve">районної </w:t>
      </w:r>
      <w:r w:rsidRPr="007C337B">
        <w:rPr>
          <w:bCs/>
          <w:color w:val="000000"/>
          <w:spacing w:val="-1"/>
          <w:sz w:val="28"/>
          <w:szCs w:val="28"/>
        </w:rPr>
        <w:t xml:space="preserve">Програми. </w:t>
      </w:r>
    </w:p>
    <w:p w:rsidR="004E7C8A" w:rsidRPr="004958F9" w:rsidRDefault="004E7C8A" w:rsidP="00E47DB1">
      <w:pPr>
        <w:shd w:val="clear" w:color="auto" w:fill="FFFFFF"/>
        <w:spacing w:before="302"/>
        <w:ind w:firstLine="709"/>
        <w:jc w:val="center"/>
        <w:rPr>
          <w:b/>
          <w:bCs/>
          <w:color w:val="000000"/>
          <w:spacing w:val="-11"/>
        </w:rPr>
      </w:pPr>
      <w:r w:rsidRPr="004958F9">
        <w:rPr>
          <w:b/>
          <w:bCs/>
          <w:color w:val="000000"/>
          <w:spacing w:val="-11"/>
          <w:sz w:val="28"/>
          <w:szCs w:val="28"/>
        </w:rPr>
        <w:t>3.</w:t>
      </w:r>
      <w:r>
        <w:rPr>
          <w:b/>
          <w:bCs/>
          <w:color w:val="000000"/>
          <w:spacing w:val="-11"/>
          <w:sz w:val="28"/>
          <w:szCs w:val="28"/>
        </w:rPr>
        <w:t xml:space="preserve"> </w:t>
      </w:r>
      <w:r w:rsidRPr="00E478C7">
        <w:rPr>
          <w:b/>
          <w:bCs/>
          <w:color w:val="000000"/>
          <w:spacing w:val="-11"/>
          <w:sz w:val="28"/>
          <w:szCs w:val="28"/>
        </w:rPr>
        <w:t>Мета Програми</w:t>
      </w:r>
    </w:p>
    <w:p w:rsidR="004E7C8A" w:rsidRDefault="004E7C8A" w:rsidP="00E47DB1">
      <w:pPr>
        <w:tabs>
          <w:tab w:val="left" w:pos="2240"/>
        </w:tabs>
        <w:jc w:val="both"/>
        <w:rPr>
          <w:sz w:val="28"/>
          <w:szCs w:val="28"/>
        </w:rPr>
      </w:pPr>
      <w:r>
        <w:rPr>
          <w:b/>
          <w:sz w:val="28"/>
          <w:szCs w:val="28"/>
        </w:rPr>
        <w:t xml:space="preserve">            </w:t>
      </w:r>
      <w:r>
        <w:rPr>
          <w:sz w:val="28"/>
          <w:szCs w:val="28"/>
        </w:rPr>
        <w:t>Мета цієї Програми полягає  у врахуванні  індивідуальних життєвих проблем людини, що потрапила у складні життєві обставини і потребує  надання їй соціальних послуг, які забезпечать безпеку та якість її життя.</w:t>
      </w:r>
    </w:p>
    <w:p w:rsidR="004E7C8A" w:rsidRPr="004B4790" w:rsidRDefault="004E7C8A" w:rsidP="00E47DB1">
      <w:pPr>
        <w:shd w:val="clear" w:color="auto" w:fill="FFFFFF"/>
        <w:spacing w:line="326" w:lineRule="exact"/>
        <w:rPr>
          <w:b/>
          <w:bCs/>
          <w:color w:val="000000"/>
          <w:spacing w:val="-1"/>
          <w:sz w:val="28"/>
          <w:szCs w:val="28"/>
        </w:rPr>
      </w:pPr>
    </w:p>
    <w:p w:rsidR="004E7C8A" w:rsidRPr="001B4D78" w:rsidRDefault="004E7C8A" w:rsidP="001B4D78">
      <w:pPr>
        <w:shd w:val="clear" w:color="auto" w:fill="FFFFFF"/>
        <w:spacing w:line="326" w:lineRule="exact"/>
        <w:ind w:firstLine="709"/>
        <w:jc w:val="center"/>
        <w:rPr>
          <w:b/>
          <w:bCs/>
          <w:color w:val="000000"/>
          <w:spacing w:val="-1"/>
          <w:sz w:val="28"/>
          <w:szCs w:val="28"/>
        </w:rPr>
      </w:pPr>
      <w:r w:rsidRPr="004B4790">
        <w:rPr>
          <w:b/>
          <w:bCs/>
          <w:color w:val="000000"/>
          <w:spacing w:val="-1"/>
          <w:sz w:val="28"/>
          <w:szCs w:val="28"/>
        </w:rPr>
        <w:t>4.</w:t>
      </w:r>
      <w:r>
        <w:rPr>
          <w:b/>
          <w:bCs/>
          <w:color w:val="000000"/>
          <w:spacing w:val="-1"/>
          <w:sz w:val="28"/>
          <w:szCs w:val="28"/>
        </w:rPr>
        <w:t xml:space="preserve"> </w:t>
      </w:r>
      <w:r w:rsidRPr="004B4790">
        <w:rPr>
          <w:b/>
          <w:bCs/>
          <w:color w:val="000000"/>
          <w:spacing w:val="-1"/>
          <w:sz w:val="28"/>
          <w:szCs w:val="28"/>
        </w:rPr>
        <w:t>Обґрунтування шляхів і засобів розв’язання проблеми, обсягів та джерел фінансування, строки  та етапи виконання Програми</w:t>
      </w:r>
    </w:p>
    <w:p w:rsidR="004E7C8A" w:rsidRPr="004B4790" w:rsidRDefault="004E7C8A" w:rsidP="00E47DB1">
      <w:pPr>
        <w:shd w:val="clear" w:color="auto" w:fill="FFFFFF"/>
        <w:tabs>
          <w:tab w:val="left" w:pos="470"/>
        </w:tabs>
        <w:spacing w:line="341" w:lineRule="exact"/>
        <w:ind w:left="130"/>
        <w:jc w:val="both"/>
        <w:rPr>
          <w:b/>
          <w:bCs/>
          <w:color w:val="000000"/>
          <w:sz w:val="28"/>
          <w:szCs w:val="28"/>
        </w:rPr>
      </w:pPr>
      <w:r w:rsidRPr="004B4790">
        <w:rPr>
          <w:color w:val="000000"/>
          <w:spacing w:val="-1"/>
          <w:sz w:val="28"/>
          <w:szCs w:val="28"/>
        </w:rPr>
        <w:tab/>
      </w:r>
      <w:r>
        <w:rPr>
          <w:color w:val="000000"/>
          <w:spacing w:val="-1"/>
          <w:sz w:val="28"/>
          <w:szCs w:val="28"/>
        </w:rPr>
        <w:t xml:space="preserve">       </w:t>
      </w:r>
      <w:r w:rsidRPr="004B4790">
        <w:rPr>
          <w:color w:val="000000"/>
          <w:spacing w:val="-1"/>
          <w:sz w:val="28"/>
          <w:szCs w:val="28"/>
        </w:rPr>
        <w:t>Шляхами вирішення зазначеної  мети Програми є:</w:t>
      </w:r>
    </w:p>
    <w:p w:rsidR="004E7C8A" w:rsidRDefault="004E7C8A" w:rsidP="00E47DB1">
      <w:pPr>
        <w:tabs>
          <w:tab w:val="left" w:pos="2240"/>
        </w:tabs>
        <w:ind w:firstLine="993"/>
        <w:jc w:val="both"/>
        <w:rPr>
          <w:sz w:val="28"/>
          <w:szCs w:val="28"/>
        </w:rPr>
      </w:pPr>
      <w:r w:rsidRPr="004B4790">
        <w:rPr>
          <w:color w:val="000000"/>
          <w:sz w:val="28"/>
          <w:szCs w:val="28"/>
        </w:rPr>
        <w:t xml:space="preserve">- </w:t>
      </w:r>
      <w:r w:rsidRPr="004B4790">
        <w:rPr>
          <w:color w:val="000000"/>
          <w:spacing w:val="-1"/>
          <w:sz w:val="28"/>
          <w:szCs w:val="28"/>
        </w:rPr>
        <w:t>забезпечення</w:t>
      </w:r>
      <w:r>
        <w:rPr>
          <w:sz w:val="28"/>
          <w:szCs w:val="28"/>
        </w:rPr>
        <w:t xml:space="preserve"> своєчасного призначення компенсації фізичній особі, яка надає соціальні послуги та обробки прийнятих документів;</w:t>
      </w:r>
    </w:p>
    <w:p w:rsidR="004E7C8A" w:rsidRDefault="004E7C8A" w:rsidP="00E47DB1">
      <w:pPr>
        <w:tabs>
          <w:tab w:val="left" w:pos="2240"/>
        </w:tabs>
        <w:ind w:firstLine="993"/>
        <w:jc w:val="both"/>
        <w:rPr>
          <w:sz w:val="28"/>
          <w:szCs w:val="28"/>
        </w:rPr>
      </w:pPr>
      <w:r>
        <w:rPr>
          <w:sz w:val="28"/>
          <w:szCs w:val="28"/>
        </w:rPr>
        <w:t>- забезпечення  своєчасної виплати нарахованої компенсації фізичній особі, яка надає соціальні послуги;</w:t>
      </w:r>
    </w:p>
    <w:p w:rsidR="004E7C8A" w:rsidRDefault="004E7C8A" w:rsidP="00E47DB1">
      <w:pPr>
        <w:tabs>
          <w:tab w:val="left" w:pos="2240"/>
        </w:tabs>
        <w:ind w:firstLine="993"/>
        <w:jc w:val="both"/>
        <w:rPr>
          <w:sz w:val="28"/>
          <w:szCs w:val="28"/>
        </w:rPr>
      </w:pPr>
      <w:r>
        <w:rPr>
          <w:sz w:val="28"/>
          <w:szCs w:val="28"/>
        </w:rPr>
        <w:t>- забезпечення перевірки доцільності та якості  надання соціальних послуг шляхом проведення  обстеження матеріально-побутових умов                                                                                                                                                 проживання одержувача соціальних послуг та вивчення висновків лікарсько-консультаційної  комісії або медико-соціальної експертної комісії (для інвалідів);</w:t>
      </w:r>
    </w:p>
    <w:p w:rsidR="004E7C8A" w:rsidRDefault="004E7C8A" w:rsidP="00E47DB1">
      <w:pPr>
        <w:tabs>
          <w:tab w:val="left" w:pos="2240"/>
        </w:tabs>
        <w:ind w:firstLine="993"/>
        <w:jc w:val="both"/>
        <w:rPr>
          <w:sz w:val="28"/>
          <w:szCs w:val="28"/>
        </w:rPr>
      </w:pPr>
      <w:r>
        <w:rPr>
          <w:sz w:val="28"/>
          <w:szCs w:val="28"/>
        </w:rPr>
        <w:t>- забезпечення розгляду скарг одержувачів соціальних послуг щодо неякісного їх надання;</w:t>
      </w:r>
    </w:p>
    <w:p w:rsidR="004E7C8A" w:rsidRPr="00E47DB1" w:rsidRDefault="004E7C8A" w:rsidP="00E47DB1">
      <w:pPr>
        <w:tabs>
          <w:tab w:val="left" w:pos="2240"/>
        </w:tabs>
        <w:ind w:firstLine="993"/>
        <w:jc w:val="both"/>
        <w:rPr>
          <w:sz w:val="28"/>
          <w:szCs w:val="28"/>
        </w:rPr>
      </w:pPr>
      <w:r>
        <w:rPr>
          <w:sz w:val="28"/>
          <w:szCs w:val="28"/>
        </w:rPr>
        <w:t xml:space="preserve">- забезпечення перевірки інформації щодо обслуговування  одержувачів соціальних послуг соціальними службами (територіальним центром, підрозділами Товариства Червоного Хреста, волонтерськими організаціями, центрами реабілітації,тощо). </w:t>
      </w:r>
    </w:p>
    <w:p w:rsidR="004E7C8A" w:rsidRPr="004B4790" w:rsidRDefault="004E7C8A" w:rsidP="00E47DB1">
      <w:pPr>
        <w:shd w:val="clear" w:color="auto" w:fill="FFFFFF"/>
        <w:spacing w:line="322" w:lineRule="exact"/>
        <w:ind w:left="125" w:firstLine="595"/>
        <w:jc w:val="both"/>
        <w:rPr>
          <w:color w:val="000000"/>
        </w:rPr>
      </w:pPr>
      <w:r w:rsidRPr="004B4790">
        <w:rPr>
          <w:color w:val="000000"/>
          <w:sz w:val="28"/>
          <w:szCs w:val="28"/>
        </w:rPr>
        <w:t>Фінансування Програми здійснюється за рахунок коштів</w:t>
      </w:r>
      <w:r>
        <w:rPr>
          <w:color w:val="000000"/>
          <w:sz w:val="28"/>
          <w:szCs w:val="28"/>
        </w:rPr>
        <w:t xml:space="preserve"> районного бюджету,</w:t>
      </w:r>
      <w:r w:rsidRPr="004B4790">
        <w:rPr>
          <w:color w:val="000000"/>
          <w:sz w:val="28"/>
          <w:szCs w:val="28"/>
        </w:rPr>
        <w:t xml:space="preserve"> бюджет</w:t>
      </w:r>
      <w:r>
        <w:rPr>
          <w:color w:val="000000"/>
          <w:sz w:val="28"/>
          <w:szCs w:val="28"/>
        </w:rPr>
        <w:t>ів сільських (селищних) рад та об</w:t>
      </w:r>
      <w:r w:rsidRPr="00E76918">
        <w:rPr>
          <w:color w:val="000000"/>
          <w:sz w:val="28"/>
          <w:szCs w:val="28"/>
        </w:rPr>
        <w:t>’</w:t>
      </w:r>
      <w:r>
        <w:rPr>
          <w:color w:val="000000"/>
          <w:sz w:val="28"/>
          <w:szCs w:val="28"/>
        </w:rPr>
        <w:t xml:space="preserve">єднаних територіальних громад та використовуються виключно на виконання даної Програми. Головним розпорядником коштів виступає </w:t>
      </w:r>
      <w:r w:rsidRPr="0018770E">
        <w:rPr>
          <w:color w:val="000000"/>
          <w:sz w:val="28"/>
          <w:szCs w:val="28"/>
        </w:rPr>
        <w:t>управління праці та соціального захисту населення райдержадміністрації</w:t>
      </w:r>
      <w:r>
        <w:rPr>
          <w:color w:val="000000"/>
          <w:sz w:val="28"/>
          <w:szCs w:val="28"/>
        </w:rPr>
        <w:t>.</w:t>
      </w:r>
      <w:r w:rsidRPr="0018770E">
        <w:rPr>
          <w:color w:val="000000"/>
          <w:sz w:val="28"/>
          <w:szCs w:val="28"/>
        </w:rPr>
        <w:t xml:space="preserve"> </w:t>
      </w:r>
      <w:r w:rsidRPr="004B4790">
        <w:rPr>
          <w:color w:val="000000"/>
          <w:sz w:val="28"/>
          <w:szCs w:val="28"/>
        </w:rPr>
        <w:t>Видатки на виконання заходів Програми щороку передбачаються при формуванні показників місцевого бюджету, виходячи з реальних   фінансових   можливостей.</w:t>
      </w:r>
    </w:p>
    <w:p w:rsidR="004E7C8A" w:rsidRPr="000C46F6" w:rsidRDefault="004E7C8A" w:rsidP="00E47DB1">
      <w:pPr>
        <w:shd w:val="clear" w:color="auto" w:fill="FFFFFF"/>
        <w:spacing w:line="322" w:lineRule="exact"/>
        <w:ind w:left="826"/>
        <w:jc w:val="both"/>
        <w:rPr>
          <w:color w:val="000000"/>
        </w:rPr>
      </w:pPr>
      <w:r w:rsidRPr="004B4790">
        <w:rPr>
          <w:color w:val="000000"/>
          <w:spacing w:val="-1"/>
          <w:sz w:val="28"/>
          <w:szCs w:val="28"/>
        </w:rPr>
        <w:t xml:space="preserve">Термін дії Програми: </w:t>
      </w:r>
      <w:r>
        <w:rPr>
          <w:color w:val="000000"/>
          <w:spacing w:val="-1"/>
          <w:sz w:val="28"/>
          <w:szCs w:val="28"/>
        </w:rPr>
        <w:t>2017-2019</w:t>
      </w:r>
      <w:r w:rsidRPr="004B4790">
        <w:rPr>
          <w:color w:val="000000"/>
          <w:spacing w:val="-1"/>
          <w:sz w:val="28"/>
          <w:szCs w:val="28"/>
        </w:rPr>
        <w:t xml:space="preserve"> р</w:t>
      </w:r>
      <w:r>
        <w:rPr>
          <w:color w:val="000000"/>
          <w:spacing w:val="-1"/>
          <w:sz w:val="28"/>
          <w:szCs w:val="28"/>
        </w:rPr>
        <w:t>оки</w:t>
      </w:r>
      <w:r w:rsidRPr="004B4790">
        <w:rPr>
          <w:color w:val="000000"/>
          <w:spacing w:val="-1"/>
          <w:sz w:val="28"/>
          <w:szCs w:val="28"/>
        </w:rPr>
        <w:t>.</w:t>
      </w:r>
    </w:p>
    <w:p w:rsidR="004E7C8A" w:rsidRPr="00E47DB1" w:rsidRDefault="004E7C8A" w:rsidP="00E47DB1">
      <w:pPr>
        <w:shd w:val="clear" w:color="auto" w:fill="FFFFFF"/>
        <w:spacing w:before="322"/>
        <w:ind w:firstLine="709"/>
        <w:jc w:val="center"/>
        <w:rPr>
          <w:b/>
          <w:bCs/>
          <w:color w:val="000000"/>
          <w:spacing w:val="-3"/>
          <w:sz w:val="28"/>
          <w:szCs w:val="28"/>
        </w:rPr>
      </w:pPr>
      <w:r w:rsidRPr="004B4790">
        <w:rPr>
          <w:b/>
          <w:bCs/>
          <w:color w:val="000000"/>
          <w:spacing w:val="-3"/>
          <w:sz w:val="28"/>
          <w:szCs w:val="28"/>
        </w:rPr>
        <w:t>5. Перелік   завдань і заходів Програми</w:t>
      </w:r>
    </w:p>
    <w:p w:rsidR="004E7C8A" w:rsidRDefault="004E7C8A" w:rsidP="00E47DB1">
      <w:pPr>
        <w:shd w:val="clear" w:color="auto" w:fill="FFFFFF"/>
        <w:tabs>
          <w:tab w:val="left" w:pos="470"/>
        </w:tabs>
        <w:spacing w:before="10" w:line="322" w:lineRule="exact"/>
        <w:ind w:left="130"/>
        <w:jc w:val="both"/>
        <w:rPr>
          <w:color w:val="000000"/>
          <w:sz w:val="28"/>
          <w:szCs w:val="28"/>
        </w:rPr>
      </w:pPr>
      <w:r>
        <w:rPr>
          <w:color w:val="000000"/>
          <w:sz w:val="28"/>
          <w:szCs w:val="28"/>
        </w:rPr>
        <w:tab/>
      </w:r>
      <w:r w:rsidRPr="004B4790">
        <w:rPr>
          <w:color w:val="000000"/>
          <w:sz w:val="28"/>
          <w:szCs w:val="28"/>
        </w:rPr>
        <w:t xml:space="preserve"> </w:t>
      </w:r>
      <w:r>
        <w:rPr>
          <w:color w:val="000000"/>
          <w:sz w:val="28"/>
          <w:szCs w:val="28"/>
        </w:rPr>
        <w:t>Відшкодування компенсації за надання соціальних послуг фізичній особі, яка надає соціальні послуги.</w:t>
      </w:r>
    </w:p>
    <w:p w:rsidR="004E7C8A" w:rsidRPr="004B4790" w:rsidRDefault="004E7C8A" w:rsidP="00E47DB1">
      <w:pPr>
        <w:shd w:val="clear" w:color="auto" w:fill="FFFFFF"/>
        <w:tabs>
          <w:tab w:val="left" w:pos="470"/>
        </w:tabs>
        <w:spacing w:before="10" w:line="322" w:lineRule="exact"/>
        <w:ind w:left="130"/>
        <w:jc w:val="both"/>
        <w:rPr>
          <w:color w:val="000000"/>
          <w:sz w:val="28"/>
          <w:szCs w:val="28"/>
        </w:rPr>
      </w:pPr>
    </w:p>
    <w:p w:rsidR="004E7C8A" w:rsidRDefault="004E7C8A" w:rsidP="00E47DB1">
      <w:pPr>
        <w:rPr>
          <w:color w:val="000000"/>
          <w:sz w:val="28"/>
          <w:szCs w:val="28"/>
        </w:rPr>
      </w:pPr>
    </w:p>
    <w:p w:rsidR="004E7C8A" w:rsidRDefault="004E7C8A" w:rsidP="00E47DB1">
      <w:pPr>
        <w:rPr>
          <w:color w:val="000000"/>
          <w:sz w:val="28"/>
          <w:szCs w:val="28"/>
        </w:rPr>
      </w:pPr>
      <w:r>
        <w:rPr>
          <w:color w:val="000000"/>
          <w:sz w:val="28"/>
          <w:szCs w:val="28"/>
        </w:rPr>
        <w:t xml:space="preserve">Заступник голови ради                                                                   В.Р.Троценко </w:t>
      </w:r>
    </w:p>
    <w:p w:rsidR="004E7C8A" w:rsidRDefault="004E7C8A" w:rsidP="00E47DB1">
      <w:pPr>
        <w:rPr>
          <w:sz w:val="28"/>
          <w:szCs w:val="28"/>
        </w:rPr>
      </w:pPr>
    </w:p>
    <w:p w:rsidR="004E7C8A" w:rsidRPr="00E47DB1" w:rsidRDefault="004E7C8A" w:rsidP="00E47DB1">
      <w:pPr>
        <w:rPr>
          <w:sz w:val="28"/>
          <w:szCs w:val="28"/>
        </w:rPr>
        <w:sectPr w:rsidR="004E7C8A" w:rsidRPr="00E47DB1" w:rsidSect="00E47DB1">
          <w:pgSz w:w="11909" w:h="16834"/>
          <w:pgMar w:top="284" w:right="567" w:bottom="1134" w:left="1701" w:header="708" w:footer="708" w:gutter="0"/>
          <w:cols w:space="720"/>
        </w:sectPr>
      </w:pPr>
    </w:p>
    <w:p w:rsidR="004E7C8A" w:rsidRPr="00E47DB1" w:rsidRDefault="004E7C8A" w:rsidP="00E47DB1">
      <w:pPr>
        <w:tabs>
          <w:tab w:val="left" w:pos="2240"/>
        </w:tabs>
        <w:ind w:left="360"/>
        <w:jc w:val="right"/>
        <w:rPr>
          <w:b/>
        </w:rPr>
      </w:pPr>
      <w:r w:rsidRPr="00E47DB1">
        <w:rPr>
          <w:b/>
        </w:rPr>
        <w:t>Додаток 1</w:t>
      </w:r>
    </w:p>
    <w:p w:rsidR="004E7C8A" w:rsidRPr="00E47DB1" w:rsidRDefault="004E7C8A" w:rsidP="00E47DB1">
      <w:pPr>
        <w:tabs>
          <w:tab w:val="left" w:pos="2240"/>
        </w:tabs>
        <w:ind w:left="360"/>
        <w:jc w:val="right"/>
        <w:rPr>
          <w:b/>
        </w:rPr>
      </w:pPr>
      <w:r w:rsidRPr="00E47DB1">
        <w:rPr>
          <w:b/>
        </w:rPr>
        <w:t xml:space="preserve">до Програми надання соціальних </w:t>
      </w:r>
    </w:p>
    <w:p w:rsidR="004E7C8A" w:rsidRPr="00E47DB1" w:rsidRDefault="004E7C8A" w:rsidP="00E47DB1">
      <w:pPr>
        <w:tabs>
          <w:tab w:val="left" w:pos="2240"/>
        </w:tabs>
        <w:ind w:left="360"/>
        <w:jc w:val="right"/>
        <w:rPr>
          <w:b/>
        </w:rPr>
      </w:pPr>
      <w:r w:rsidRPr="00E47DB1">
        <w:rPr>
          <w:b/>
        </w:rPr>
        <w:t>послуг особам, які потребують</w:t>
      </w:r>
    </w:p>
    <w:p w:rsidR="004E7C8A" w:rsidRPr="00E47DB1" w:rsidRDefault="004E7C8A" w:rsidP="00E47DB1">
      <w:pPr>
        <w:tabs>
          <w:tab w:val="left" w:pos="2240"/>
        </w:tabs>
        <w:ind w:left="360"/>
        <w:jc w:val="right"/>
        <w:rPr>
          <w:b/>
        </w:rPr>
      </w:pPr>
      <w:r w:rsidRPr="00E47DB1">
        <w:rPr>
          <w:b/>
        </w:rPr>
        <w:t xml:space="preserve"> постійної сторонньої допомоги 2017 р</w:t>
      </w:r>
      <w:r w:rsidRPr="00E47DB1">
        <w:rPr>
          <w:b/>
          <w:lang w:val="en-US"/>
        </w:rPr>
        <w:t>i</w:t>
      </w:r>
      <w:r w:rsidRPr="00E47DB1">
        <w:rPr>
          <w:b/>
        </w:rPr>
        <w:t>к</w:t>
      </w:r>
    </w:p>
    <w:p w:rsidR="004E7C8A" w:rsidRPr="00E47DB1" w:rsidRDefault="004E7C8A" w:rsidP="00E47DB1">
      <w:pPr>
        <w:tabs>
          <w:tab w:val="left" w:pos="2240"/>
        </w:tabs>
        <w:ind w:left="360"/>
        <w:jc w:val="both"/>
        <w:rPr>
          <w:b/>
        </w:rPr>
      </w:pPr>
    </w:p>
    <w:p w:rsidR="004E7C8A" w:rsidRDefault="004E7C8A" w:rsidP="00E47DB1">
      <w:pPr>
        <w:tabs>
          <w:tab w:val="left" w:pos="2240"/>
        </w:tabs>
        <w:ind w:left="360"/>
        <w:jc w:val="both"/>
        <w:rPr>
          <w:b/>
          <w:sz w:val="32"/>
          <w:szCs w:val="32"/>
        </w:rPr>
      </w:pPr>
      <w:r>
        <w:rPr>
          <w:b/>
          <w:sz w:val="28"/>
          <w:szCs w:val="28"/>
        </w:rPr>
        <w:t xml:space="preserve">                     </w:t>
      </w:r>
      <w:r>
        <w:rPr>
          <w:b/>
          <w:sz w:val="32"/>
          <w:szCs w:val="32"/>
        </w:rPr>
        <w:t xml:space="preserve">Розрахунок обсягу видатків компенсаційних виплат фізичним особам, </w:t>
      </w:r>
    </w:p>
    <w:p w:rsidR="004E7C8A" w:rsidRDefault="004E7C8A" w:rsidP="00E47DB1">
      <w:pPr>
        <w:tabs>
          <w:tab w:val="left" w:pos="2240"/>
        </w:tabs>
        <w:ind w:left="360"/>
        <w:jc w:val="both"/>
        <w:rPr>
          <w:b/>
          <w:sz w:val="32"/>
          <w:szCs w:val="32"/>
        </w:rPr>
      </w:pPr>
      <w:r>
        <w:rPr>
          <w:b/>
          <w:sz w:val="32"/>
          <w:szCs w:val="32"/>
        </w:rPr>
        <w:t xml:space="preserve">                                        </w:t>
      </w:r>
      <w:r>
        <w:rPr>
          <w:b/>
          <w:sz w:val="28"/>
          <w:szCs w:val="28"/>
        </w:rPr>
        <w:t>які надаватиму</w:t>
      </w:r>
      <w:r w:rsidRPr="00E47DB1">
        <w:rPr>
          <w:b/>
          <w:sz w:val="28"/>
          <w:szCs w:val="28"/>
        </w:rPr>
        <w:t xml:space="preserve">ть соціальні послуги  </w:t>
      </w:r>
      <w:r>
        <w:rPr>
          <w:b/>
          <w:sz w:val="28"/>
          <w:szCs w:val="28"/>
        </w:rPr>
        <w:t>в</w:t>
      </w:r>
      <w:r w:rsidRPr="00E47DB1">
        <w:rPr>
          <w:b/>
          <w:sz w:val="28"/>
          <w:szCs w:val="28"/>
        </w:rPr>
        <w:t xml:space="preserve">  </w:t>
      </w:r>
      <w:r>
        <w:rPr>
          <w:b/>
          <w:sz w:val="32"/>
          <w:szCs w:val="32"/>
        </w:rPr>
        <w:t>2017 році</w:t>
      </w:r>
    </w:p>
    <w:tbl>
      <w:tblPr>
        <w:tblW w:w="15281" w:type="dxa"/>
        <w:tblInd w:w="-5" w:type="dxa"/>
        <w:tblLayout w:type="fixed"/>
        <w:tblLook w:val="0000"/>
      </w:tblPr>
      <w:tblGrid>
        <w:gridCol w:w="2141"/>
        <w:gridCol w:w="1392"/>
        <w:gridCol w:w="1542"/>
        <w:gridCol w:w="1750"/>
        <w:gridCol w:w="1264"/>
        <w:gridCol w:w="1663"/>
        <w:gridCol w:w="1560"/>
        <w:gridCol w:w="992"/>
        <w:gridCol w:w="1559"/>
        <w:gridCol w:w="1418"/>
      </w:tblGrid>
      <w:tr w:rsidR="004E7C8A" w:rsidTr="00D67193">
        <w:tc>
          <w:tcPr>
            <w:tcW w:w="2141" w:type="dxa"/>
            <w:vMerge w:val="restart"/>
            <w:tcBorders>
              <w:top w:val="single" w:sz="4" w:space="0" w:color="000000"/>
              <w:left w:val="single" w:sz="4" w:space="0" w:color="000000"/>
              <w:right w:val="nil"/>
            </w:tcBorders>
          </w:tcPr>
          <w:p w:rsidR="004E7C8A" w:rsidRPr="00E47DB1" w:rsidRDefault="004E7C8A" w:rsidP="00D67193">
            <w:pPr>
              <w:tabs>
                <w:tab w:val="left" w:pos="2240"/>
              </w:tabs>
              <w:snapToGrid w:val="0"/>
              <w:jc w:val="both"/>
              <w:rPr>
                <w:sz w:val="32"/>
                <w:szCs w:val="32"/>
                <w:lang w:val="ru-RU"/>
              </w:rPr>
            </w:pPr>
          </w:p>
          <w:p w:rsidR="004E7C8A" w:rsidRPr="00E47DB1" w:rsidRDefault="004E7C8A" w:rsidP="00D67193">
            <w:pPr>
              <w:tabs>
                <w:tab w:val="left" w:pos="2240"/>
              </w:tabs>
              <w:snapToGrid w:val="0"/>
              <w:jc w:val="both"/>
              <w:rPr>
                <w:sz w:val="32"/>
                <w:szCs w:val="32"/>
                <w:lang w:val="ru-RU"/>
              </w:rPr>
            </w:pPr>
          </w:p>
          <w:p w:rsidR="004E7C8A" w:rsidRPr="00E47DB1" w:rsidRDefault="004E7C8A" w:rsidP="00D67193">
            <w:pPr>
              <w:tabs>
                <w:tab w:val="left" w:pos="2240"/>
              </w:tabs>
              <w:snapToGrid w:val="0"/>
              <w:jc w:val="both"/>
              <w:rPr>
                <w:lang w:val="ru-RU"/>
              </w:rPr>
            </w:pPr>
          </w:p>
          <w:p w:rsidR="004E7C8A" w:rsidRPr="00523641" w:rsidRDefault="004E7C8A" w:rsidP="00D67193">
            <w:pPr>
              <w:tabs>
                <w:tab w:val="left" w:pos="2240"/>
              </w:tabs>
              <w:snapToGrid w:val="0"/>
              <w:jc w:val="both"/>
              <w:rPr>
                <w:sz w:val="32"/>
                <w:szCs w:val="32"/>
              </w:rPr>
            </w:pPr>
            <w:r w:rsidRPr="00E47DB1">
              <w:t>Категорія</w:t>
            </w:r>
          </w:p>
        </w:tc>
        <w:tc>
          <w:tcPr>
            <w:tcW w:w="4684" w:type="dxa"/>
            <w:gridSpan w:val="3"/>
            <w:tcBorders>
              <w:top w:val="single" w:sz="4" w:space="0" w:color="000000"/>
              <w:left w:val="single" w:sz="4" w:space="0" w:color="000000"/>
              <w:bottom w:val="single" w:sz="4" w:space="0" w:color="000000"/>
              <w:right w:val="nil"/>
            </w:tcBorders>
          </w:tcPr>
          <w:p w:rsidR="004E7C8A" w:rsidRPr="00E47DB1" w:rsidRDefault="004E7C8A" w:rsidP="00D67193">
            <w:pPr>
              <w:tabs>
                <w:tab w:val="left" w:pos="2240"/>
              </w:tabs>
              <w:snapToGrid w:val="0"/>
              <w:jc w:val="both"/>
              <w:rPr>
                <w:sz w:val="20"/>
                <w:szCs w:val="20"/>
              </w:rPr>
            </w:pPr>
            <w:r w:rsidRPr="00E47DB1">
              <w:rPr>
                <w:sz w:val="20"/>
                <w:szCs w:val="20"/>
              </w:rPr>
              <w:t>Чисельність осіб, які отримували компенсацію протягом 2016 року та будуть продовжувати отримувати в 2017 році</w:t>
            </w:r>
          </w:p>
        </w:tc>
        <w:tc>
          <w:tcPr>
            <w:tcW w:w="4487" w:type="dxa"/>
            <w:gridSpan w:val="3"/>
            <w:tcBorders>
              <w:top w:val="single" w:sz="4" w:space="0" w:color="000000"/>
              <w:left w:val="single" w:sz="4" w:space="0" w:color="000000"/>
              <w:bottom w:val="single" w:sz="4" w:space="0" w:color="000000"/>
              <w:right w:val="nil"/>
            </w:tcBorders>
          </w:tcPr>
          <w:p w:rsidR="004E7C8A" w:rsidRPr="00E47DB1" w:rsidRDefault="004E7C8A" w:rsidP="00D67193">
            <w:pPr>
              <w:tabs>
                <w:tab w:val="left" w:pos="2240"/>
              </w:tabs>
              <w:snapToGrid w:val="0"/>
              <w:jc w:val="both"/>
              <w:rPr>
                <w:sz w:val="20"/>
                <w:szCs w:val="20"/>
              </w:rPr>
            </w:pPr>
            <w:r w:rsidRPr="00E47DB1">
              <w:rPr>
                <w:sz w:val="20"/>
                <w:szCs w:val="20"/>
              </w:rPr>
              <w:t>Прогнозна чисельність осіб, які можуть звернутися вперше за призначенням  компенсації протягом  2017р.</w:t>
            </w:r>
          </w:p>
        </w:tc>
        <w:tc>
          <w:tcPr>
            <w:tcW w:w="3969" w:type="dxa"/>
            <w:gridSpan w:val="3"/>
            <w:tcBorders>
              <w:top w:val="single" w:sz="4" w:space="0" w:color="000000"/>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rPr>
                <w:sz w:val="20"/>
                <w:szCs w:val="20"/>
              </w:rPr>
            </w:pPr>
            <w:r w:rsidRPr="00E47DB1">
              <w:rPr>
                <w:sz w:val="20"/>
                <w:szCs w:val="20"/>
              </w:rPr>
              <w:t>Загальна сума видатків на  2017р.</w:t>
            </w:r>
          </w:p>
          <w:p w:rsidR="004E7C8A" w:rsidRPr="00E47DB1" w:rsidRDefault="004E7C8A" w:rsidP="00D67193">
            <w:pPr>
              <w:tabs>
                <w:tab w:val="left" w:pos="2240"/>
              </w:tabs>
              <w:snapToGrid w:val="0"/>
              <w:jc w:val="both"/>
              <w:rPr>
                <w:sz w:val="20"/>
                <w:szCs w:val="20"/>
              </w:rPr>
            </w:pPr>
            <w:r w:rsidRPr="00E47DB1">
              <w:rPr>
                <w:sz w:val="20"/>
                <w:szCs w:val="20"/>
              </w:rPr>
              <w:t>( грн.)</w:t>
            </w:r>
          </w:p>
        </w:tc>
      </w:tr>
      <w:tr w:rsidR="004E7C8A" w:rsidRPr="00E47DB1" w:rsidTr="00D67193">
        <w:trPr>
          <w:trHeight w:val="2229"/>
        </w:trPr>
        <w:tc>
          <w:tcPr>
            <w:tcW w:w="2141" w:type="dxa"/>
            <w:vMerge/>
            <w:tcBorders>
              <w:left w:val="single" w:sz="4" w:space="0" w:color="000000"/>
              <w:bottom w:val="single" w:sz="4" w:space="0" w:color="000000"/>
              <w:right w:val="nil"/>
            </w:tcBorders>
          </w:tcPr>
          <w:p w:rsidR="004E7C8A" w:rsidRDefault="004E7C8A" w:rsidP="00D67193">
            <w:pPr>
              <w:tabs>
                <w:tab w:val="left" w:pos="2240"/>
              </w:tabs>
              <w:snapToGrid w:val="0"/>
              <w:jc w:val="both"/>
              <w:rPr>
                <w:b/>
                <w:sz w:val="28"/>
                <w:szCs w:val="28"/>
              </w:rPr>
            </w:pPr>
          </w:p>
        </w:tc>
        <w:tc>
          <w:tcPr>
            <w:tcW w:w="13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rPr>
                <w:sz w:val="22"/>
                <w:szCs w:val="22"/>
              </w:rPr>
              <w:t xml:space="preserve">15% </w:t>
            </w:r>
          </w:p>
          <w:p w:rsidR="004E7C8A" w:rsidRPr="00E47DB1" w:rsidRDefault="004E7C8A" w:rsidP="00D67193">
            <w:pPr>
              <w:tabs>
                <w:tab w:val="left" w:pos="2240"/>
              </w:tabs>
              <w:jc w:val="both"/>
            </w:pPr>
            <w:r w:rsidRPr="00E47DB1">
              <w:rPr>
                <w:sz w:val="22"/>
                <w:szCs w:val="22"/>
              </w:rPr>
              <w:t xml:space="preserve">прож. мінім. </w:t>
            </w:r>
          </w:p>
          <w:p w:rsidR="004E7C8A" w:rsidRPr="00E47DB1" w:rsidRDefault="004E7C8A" w:rsidP="00D67193">
            <w:r w:rsidRPr="00E47DB1">
              <w:rPr>
                <w:sz w:val="22"/>
                <w:szCs w:val="22"/>
              </w:rPr>
              <w:t>особам, які надають послуги інв.1гр.</w:t>
            </w:r>
          </w:p>
        </w:tc>
        <w:tc>
          <w:tcPr>
            <w:tcW w:w="154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rPr>
                <w:sz w:val="22"/>
                <w:szCs w:val="22"/>
              </w:rPr>
              <w:t>10%</w:t>
            </w:r>
          </w:p>
          <w:p w:rsidR="004E7C8A" w:rsidRPr="00E47DB1" w:rsidRDefault="004E7C8A" w:rsidP="00D67193">
            <w:pPr>
              <w:tabs>
                <w:tab w:val="left" w:pos="2240"/>
              </w:tabs>
              <w:jc w:val="both"/>
            </w:pPr>
            <w:r w:rsidRPr="00E47DB1">
              <w:rPr>
                <w:sz w:val="22"/>
                <w:szCs w:val="22"/>
              </w:rPr>
              <w:t>прож.</w:t>
            </w:r>
          </w:p>
          <w:p w:rsidR="004E7C8A" w:rsidRPr="00E47DB1" w:rsidRDefault="004E7C8A" w:rsidP="00D67193">
            <w:pPr>
              <w:tabs>
                <w:tab w:val="left" w:pos="2240"/>
              </w:tabs>
              <w:jc w:val="both"/>
            </w:pPr>
            <w:r w:rsidRPr="00E47DB1">
              <w:rPr>
                <w:sz w:val="22"/>
                <w:szCs w:val="22"/>
              </w:rPr>
              <w:t>мінім.,особам які надають послуги громадянам похилого віку та інв.2гр та дітям-інвалідам</w:t>
            </w:r>
          </w:p>
        </w:tc>
        <w:tc>
          <w:tcPr>
            <w:tcW w:w="175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rPr>
                <w:sz w:val="22"/>
                <w:szCs w:val="22"/>
              </w:rPr>
              <w:t>7%</w:t>
            </w:r>
          </w:p>
          <w:p w:rsidR="004E7C8A" w:rsidRPr="00E47DB1" w:rsidRDefault="004E7C8A" w:rsidP="00D67193">
            <w:pPr>
              <w:tabs>
                <w:tab w:val="left" w:pos="2240"/>
              </w:tabs>
              <w:jc w:val="both"/>
            </w:pPr>
            <w:r w:rsidRPr="00E47DB1">
              <w:rPr>
                <w:sz w:val="22"/>
                <w:szCs w:val="22"/>
              </w:rPr>
              <w:t>прож.</w:t>
            </w:r>
          </w:p>
          <w:p w:rsidR="004E7C8A" w:rsidRPr="00E47DB1" w:rsidRDefault="004E7C8A" w:rsidP="00D67193">
            <w:pPr>
              <w:tabs>
                <w:tab w:val="left" w:pos="2240"/>
              </w:tabs>
              <w:jc w:val="both"/>
            </w:pPr>
            <w:r w:rsidRPr="00E47DB1">
              <w:rPr>
                <w:sz w:val="22"/>
                <w:szCs w:val="22"/>
              </w:rPr>
              <w:t>мінім.особам,які надають послуги гром. похилого віку,інв. 2гр. та дітям- інвалідам</w:t>
            </w:r>
          </w:p>
        </w:tc>
        <w:tc>
          <w:tcPr>
            <w:tcW w:w="1264"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rPr>
                <w:sz w:val="22"/>
                <w:szCs w:val="22"/>
              </w:rPr>
              <w:t xml:space="preserve">15% </w:t>
            </w:r>
          </w:p>
          <w:p w:rsidR="004E7C8A" w:rsidRPr="00E47DB1" w:rsidRDefault="004E7C8A" w:rsidP="00D67193">
            <w:pPr>
              <w:tabs>
                <w:tab w:val="left" w:pos="2240"/>
              </w:tabs>
              <w:jc w:val="both"/>
            </w:pPr>
            <w:r w:rsidRPr="00E47DB1">
              <w:rPr>
                <w:sz w:val="22"/>
                <w:szCs w:val="22"/>
              </w:rPr>
              <w:t xml:space="preserve">прож. мінім. </w:t>
            </w:r>
          </w:p>
          <w:p w:rsidR="004E7C8A" w:rsidRPr="00E47DB1" w:rsidRDefault="004E7C8A" w:rsidP="00D67193">
            <w:r w:rsidRPr="00E47DB1">
              <w:rPr>
                <w:sz w:val="22"/>
                <w:szCs w:val="22"/>
              </w:rPr>
              <w:t>особам,які надають послуги інв.1гр</w:t>
            </w:r>
          </w:p>
        </w:tc>
        <w:tc>
          <w:tcPr>
            <w:tcW w:w="1663"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rPr>
                <w:sz w:val="22"/>
                <w:szCs w:val="22"/>
              </w:rPr>
              <w:t>10%</w:t>
            </w:r>
          </w:p>
          <w:p w:rsidR="004E7C8A" w:rsidRPr="00E47DB1" w:rsidRDefault="004E7C8A" w:rsidP="00D67193">
            <w:pPr>
              <w:tabs>
                <w:tab w:val="left" w:pos="2240"/>
              </w:tabs>
              <w:jc w:val="both"/>
            </w:pPr>
            <w:r w:rsidRPr="00E47DB1">
              <w:rPr>
                <w:sz w:val="22"/>
                <w:szCs w:val="22"/>
              </w:rPr>
              <w:t>прож.</w:t>
            </w:r>
          </w:p>
          <w:p w:rsidR="004E7C8A" w:rsidRPr="00E47DB1" w:rsidRDefault="004E7C8A" w:rsidP="00D67193">
            <w:pPr>
              <w:tabs>
                <w:tab w:val="left" w:pos="2240"/>
              </w:tabs>
              <w:jc w:val="both"/>
            </w:pPr>
            <w:r w:rsidRPr="00E47DB1">
              <w:rPr>
                <w:sz w:val="22"/>
                <w:szCs w:val="22"/>
              </w:rPr>
              <w:t>мінім. особам які надають послуги громадянам похилого віку та інв. 2гр та дітям- інвалідам</w:t>
            </w:r>
          </w:p>
        </w:tc>
        <w:tc>
          <w:tcPr>
            <w:tcW w:w="156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rPr>
                <w:sz w:val="22"/>
                <w:szCs w:val="22"/>
              </w:rPr>
              <w:t>7%</w:t>
            </w:r>
          </w:p>
          <w:p w:rsidR="004E7C8A" w:rsidRPr="00E47DB1" w:rsidRDefault="004E7C8A" w:rsidP="00D67193">
            <w:pPr>
              <w:tabs>
                <w:tab w:val="left" w:pos="2240"/>
              </w:tabs>
              <w:jc w:val="both"/>
            </w:pPr>
            <w:r w:rsidRPr="00E47DB1">
              <w:rPr>
                <w:sz w:val="22"/>
                <w:szCs w:val="22"/>
              </w:rPr>
              <w:t>прож. мінім. особам,які надають послуги гром. похилого віку,інв. 2гр.та дітям- інвалідам</w:t>
            </w:r>
          </w:p>
        </w:tc>
        <w:tc>
          <w:tcPr>
            <w:tcW w:w="9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rPr>
                <w:sz w:val="22"/>
                <w:szCs w:val="22"/>
              </w:rPr>
              <w:t>15%</w:t>
            </w:r>
          </w:p>
          <w:p w:rsidR="004E7C8A" w:rsidRPr="00E47DB1" w:rsidRDefault="004E7C8A" w:rsidP="00D67193">
            <w:pPr>
              <w:tabs>
                <w:tab w:val="left" w:pos="2240"/>
              </w:tabs>
              <w:jc w:val="both"/>
            </w:pPr>
            <w:r w:rsidRPr="00E47DB1">
              <w:rPr>
                <w:sz w:val="22"/>
                <w:szCs w:val="22"/>
              </w:rPr>
              <w:t xml:space="preserve">прож. </w:t>
            </w:r>
          </w:p>
          <w:p w:rsidR="004E7C8A" w:rsidRPr="00E47DB1" w:rsidRDefault="004E7C8A" w:rsidP="00D67193">
            <w:pPr>
              <w:tabs>
                <w:tab w:val="left" w:pos="2240"/>
              </w:tabs>
              <w:jc w:val="both"/>
            </w:pPr>
            <w:r w:rsidRPr="00E47DB1">
              <w:rPr>
                <w:sz w:val="22"/>
                <w:szCs w:val="22"/>
              </w:rPr>
              <w:t xml:space="preserve">мінім.  </w:t>
            </w:r>
          </w:p>
          <w:p w:rsidR="004E7C8A" w:rsidRPr="00E47DB1" w:rsidRDefault="004E7C8A" w:rsidP="00D67193">
            <w:pPr>
              <w:tabs>
                <w:tab w:val="left" w:pos="2240"/>
              </w:tabs>
              <w:jc w:val="both"/>
            </w:pPr>
            <w:r w:rsidRPr="00E47DB1">
              <w:rPr>
                <w:sz w:val="22"/>
                <w:szCs w:val="22"/>
              </w:rPr>
              <w:t>особам,які надають послуги інв.1гр</w:t>
            </w:r>
          </w:p>
        </w:tc>
        <w:tc>
          <w:tcPr>
            <w:tcW w:w="1559"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rPr>
                <w:sz w:val="22"/>
                <w:szCs w:val="22"/>
              </w:rPr>
              <w:t>10%</w:t>
            </w:r>
          </w:p>
          <w:p w:rsidR="004E7C8A" w:rsidRPr="00E47DB1" w:rsidRDefault="004E7C8A" w:rsidP="00D67193">
            <w:pPr>
              <w:tabs>
                <w:tab w:val="left" w:pos="2240"/>
              </w:tabs>
              <w:jc w:val="both"/>
            </w:pPr>
            <w:r w:rsidRPr="00E47DB1">
              <w:rPr>
                <w:sz w:val="22"/>
                <w:szCs w:val="22"/>
              </w:rPr>
              <w:t>прож.</w:t>
            </w:r>
          </w:p>
          <w:p w:rsidR="004E7C8A" w:rsidRPr="00E47DB1" w:rsidRDefault="004E7C8A" w:rsidP="00D67193">
            <w:pPr>
              <w:tabs>
                <w:tab w:val="left" w:pos="2240"/>
              </w:tabs>
              <w:jc w:val="both"/>
            </w:pPr>
            <w:r w:rsidRPr="00E47DB1">
              <w:rPr>
                <w:sz w:val="22"/>
                <w:szCs w:val="22"/>
              </w:rPr>
              <w:t>мінім особам які надають послуги громадянам похилого віку інв.2гр та дітям- інвалідам</w:t>
            </w:r>
          </w:p>
        </w:tc>
        <w:tc>
          <w:tcPr>
            <w:tcW w:w="1418" w:type="dxa"/>
            <w:tcBorders>
              <w:top w:val="nil"/>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pPr>
            <w:r w:rsidRPr="00E47DB1">
              <w:rPr>
                <w:sz w:val="22"/>
                <w:szCs w:val="22"/>
              </w:rPr>
              <w:t>7%</w:t>
            </w:r>
          </w:p>
          <w:p w:rsidR="004E7C8A" w:rsidRPr="00E47DB1" w:rsidRDefault="004E7C8A" w:rsidP="00D67193">
            <w:pPr>
              <w:tabs>
                <w:tab w:val="left" w:pos="2240"/>
              </w:tabs>
              <w:jc w:val="both"/>
            </w:pPr>
            <w:r w:rsidRPr="00E47DB1">
              <w:rPr>
                <w:sz w:val="22"/>
                <w:szCs w:val="22"/>
              </w:rPr>
              <w:t>прож. мін.особам, які надають послуги гром. похилого віку,інв. 2грта мінім.</w:t>
            </w:r>
          </w:p>
        </w:tc>
      </w:tr>
      <w:tr w:rsidR="004E7C8A" w:rsidRPr="00E47DB1" w:rsidTr="00D67193">
        <w:tc>
          <w:tcPr>
            <w:tcW w:w="2141"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b/>
              </w:rPr>
            </w:pPr>
            <w:r w:rsidRPr="00E47DB1">
              <w:rPr>
                <w:b/>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p>
          <w:p w:rsidR="004E7C8A" w:rsidRPr="00E47DB1" w:rsidRDefault="004E7C8A" w:rsidP="00D67193">
            <w:pPr>
              <w:tabs>
                <w:tab w:val="left" w:pos="2240"/>
              </w:tabs>
              <w:jc w:val="center"/>
            </w:pPr>
          </w:p>
          <w:p w:rsidR="004E7C8A" w:rsidRPr="00E47DB1" w:rsidRDefault="004E7C8A" w:rsidP="00D67193">
            <w:pPr>
              <w:tabs>
                <w:tab w:val="left" w:pos="2240"/>
              </w:tabs>
              <w:jc w:val="center"/>
              <w:rPr>
                <w:lang w:val="en-US"/>
              </w:rPr>
            </w:pPr>
            <w:r w:rsidRPr="00E47DB1">
              <w:rPr>
                <w:lang w:val="en-US"/>
              </w:rPr>
              <w:t>14</w:t>
            </w:r>
          </w:p>
          <w:p w:rsidR="004E7C8A" w:rsidRPr="00E47DB1" w:rsidRDefault="004E7C8A" w:rsidP="00D67193">
            <w:pPr>
              <w:tabs>
                <w:tab w:val="left" w:pos="2240"/>
              </w:tabs>
              <w:jc w:val="center"/>
            </w:pPr>
          </w:p>
        </w:tc>
        <w:tc>
          <w:tcPr>
            <w:tcW w:w="154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p>
          <w:p w:rsidR="004E7C8A" w:rsidRPr="00E47DB1" w:rsidRDefault="004E7C8A" w:rsidP="00D67193">
            <w:pPr>
              <w:jc w:val="center"/>
            </w:pPr>
          </w:p>
          <w:p w:rsidR="004E7C8A" w:rsidRPr="00E47DB1" w:rsidRDefault="004E7C8A" w:rsidP="00D67193">
            <w:pPr>
              <w:jc w:val="center"/>
              <w:rPr>
                <w:lang w:val="en-US"/>
              </w:rPr>
            </w:pPr>
            <w:r w:rsidRPr="00E47DB1">
              <w:rPr>
                <w:lang w:val="en-US"/>
              </w:rPr>
              <w:t>12</w:t>
            </w:r>
          </w:p>
          <w:p w:rsidR="004E7C8A" w:rsidRPr="00E47DB1" w:rsidRDefault="004E7C8A" w:rsidP="00D67193">
            <w:pPr>
              <w:jc w:val="center"/>
            </w:pPr>
          </w:p>
          <w:p w:rsidR="004E7C8A" w:rsidRPr="00E47DB1" w:rsidRDefault="004E7C8A" w:rsidP="00D67193">
            <w:pPr>
              <w:jc w:val="center"/>
            </w:pPr>
          </w:p>
        </w:tc>
        <w:tc>
          <w:tcPr>
            <w:tcW w:w="175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p>
          <w:p w:rsidR="004E7C8A" w:rsidRPr="00E47DB1" w:rsidRDefault="004E7C8A" w:rsidP="00D67193">
            <w:pPr>
              <w:jc w:val="center"/>
            </w:pPr>
          </w:p>
          <w:p w:rsidR="004E7C8A" w:rsidRPr="00E47DB1" w:rsidRDefault="004E7C8A" w:rsidP="00D67193">
            <w:pPr>
              <w:jc w:val="center"/>
            </w:pPr>
            <w:r w:rsidRPr="00E47DB1">
              <w:t>1</w:t>
            </w:r>
          </w:p>
        </w:tc>
        <w:tc>
          <w:tcPr>
            <w:tcW w:w="1264" w:type="dxa"/>
            <w:tcBorders>
              <w:top w:val="nil"/>
              <w:left w:val="single" w:sz="4" w:space="0" w:color="000000"/>
              <w:bottom w:val="single" w:sz="4" w:space="0" w:color="000000"/>
              <w:right w:val="nil"/>
            </w:tcBorders>
          </w:tcPr>
          <w:p w:rsidR="004E7C8A" w:rsidRPr="00E47DB1" w:rsidRDefault="004E7C8A" w:rsidP="00D67193">
            <w:pPr>
              <w:jc w:val="center"/>
              <w:rPr>
                <w:lang w:val="en-US"/>
              </w:rPr>
            </w:pPr>
          </w:p>
          <w:p w:rsidR="004E7C8A" w:rsidRPr="00E47DB1" w:rsidRDefault="004E7C8A" w:rsidP="00D67193">
            <w:pPr>
              <w:jc w:val="center"/>
              <w:rPr>
                <w:lang w:val="en-US"/>
              </w:rPr>
            </w:pPr>
          </w:p>
          <w:p w:rsidR="004E7C8A" w:rsidRPr="00E47DB1" w:rsidRDefault="004E7C8A" w:rsidP="00D67193">
            <w:pPr>
              <w:jc w:val="center"/>
              <w:rPr>
                <w:lang w:val="en-US"/>
              </w:rPr>
            </w:pPr>
            <w:r w:rsidRPr="00E47DB1">
              <w:rPr>
                <w:lang w:val="en-US"/>
              </w:rPr>
              <w:t>6</w:t>
            </w:r>
          </w:p>
        </w:tc>
        <w:tc>
          <w:tcPr>
            <w:tcW w:w="1663" w:type="dxa"/>
            <w:tcBorders>
              <w:top w:val="nil"/>
              <w:left w:val="single" w:sz="4" w:space="0" w:color="000000"/>
              <w:bottom w:val="single" w:sz="4" w:space="0" w:color="000000"/>
              <w:right w:val="nil"/>
            </w:tcBorders>
          </w:tcPr>
          <w:p w:rsidR="004E7C8A" w:rsidRPr="00E47DB1" w:rsidRDefault="004E7C8A" w:rsidP="00D67193">
            <w:pPr>
              <w:tabs>
                <w:tab w:val="left" w:pos="2240"/>
              </w:tabs>
              <w:jc w:val="center"/>
              <w:rPr>
                <w:lang w:val="en-US"/>
              </w:rPr>
            </w:pPr>
          </w:p>
          <w:p w:rsidR="004E7C8A" w:rsidRPr="00E47DB1" w:rsidRDefault="004E7C8A" w:rsidP="00D67193">
            <w:pPr>
              <w:tabs>
                <w:tab w:val="left" w:pos="2240"/>
              </w:tabs>
              <w:jc w:val="center"/>
              <w:rPr>
                <w:lang w:val="en-US"/>
              </w:rPr>
            </w:pPr>
          </w:p>
          <w:p w:rsidR="004E7C8A" w:rsidRPr="00E47DB1" w:rsidRDefault="004E7C8A" w:rsidP="00D67193">
            <w:pPr>
              <w:tabs>
                <w:tab w:val="left" w:pos="2240"/>
              </w:tabs>
              <w:jc w:val="center"/>
              <w:rPr>
                <w:lang w:val="en-US"/>
              </w:rPr>
            </w:pPr>
            <w:r w:rsidRPr="00E47DB1">
              <w:rPr>
                <w:lang w:val="en-US"/>
              </w:rPr>
              <w:t>5</w:t>
            </w:r>
          </w:p>
        </w:tc>
        <w:tc>
          <w:tcPr>
            <w:tcW w:w="1560" w:type="dxa"/>
            <w:tcBorders>
              <w:top w:val="nil"/>
              <w:left w:val="single" w:sz="4" w:space="0" w:color="000000"/>
              <w:bottom w:val="single" w:sz="4" w:space="0" w:color="000000"/>
              <w:right w:val="nil"/>
            </w:tcBorders>
          </w:tcPr>
          <w:p w:rsidR="004E7C8A" w:rsidRPr="00E47DB1" w:rsidRDefault="004E7C8A" w:rsidP="00D67193">
            <w:pPr>
              <w:jc w:val="center"/>
              <w:rPr>
                <w:lang w:val="en-US"/>
              </w:rPr>
            </w:pPr>
          </w:p>
          <w:p w:rsidR="004E7C8A" w:rsidRPr="00E47DB1" w:rsidRDefault="004E7C8A" w:rsidP="00D67193">
            <w:pPr>
              <w:jc w:val="center"/>
              <w:rPr>
                <w:lang w:val="en-US"/>
              </w:rPr>
            </w:pPr>
          </w:p>
          <w:p w:rsidR="004E7C8A" w:rsidRPr="00E47DB1" w:rsidRDefault="004E7C8A" w:rsidP="00D67193">
            <w:pPr>
              <w:jc w:val="center"/>
              <w:rPr>
                <w:lang w:val="en-US"/>
              </w:rPr>
            </w:pPr>
            <w:r w:rsidRPr="00E47DB1">
              <w:rPr>
                <w:lang w:val="en-US"/>
              </w:rPr>
              <w:t>1</w:t>
            </w:r>
          </w:p>
        </w:tc>
        <w:tc>
          <w:tcPr>
            <w:tcW w:w="9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p>
          <w:p w:rsidR="004E7C8A" w:rsidRPr="00E47DB1" w:rsidRDefault="004E7C8A" w:rsidP="00D67193">
            <w:pPr>
              <w:jc w:val="both"/>
            </w:pPr>
          </w:p>
          <w:p w:rsidR="004E7C8A" w:rsidRPr="00E47DB1" w:rsidRDefault="004E7C8A" w:rsidP="00D67193">
            <w:pPr>
              <w:jc w:val="both"/>
              <w:rPr>
                <w:lang w:val="en-US"/>
              </w:rPr>
            </w:pPr>
            <w:r w:rsidRPr="00E47DB1">
              <w:rPr>
                <w:lang w:val="en-US"/>
              </w:rPr>
              <w:t xml:space="preserve"> </w:t>
            </w:r>
            <w:r w:rsidRPr="00E47DB1">
              <w:t xml:space="preserve"> </w:t>
            </w:r>
            <w:r w:rsidRPr="00E47DB1">
              <w:rPr>
                <w:lang w:val="en-US"/>
              </w:rPr>
              <w:t>59850</w:t>
            </w:r>
          </w:p>
          <w:p w:rsidR="004E7C8A" w:rsidRPr="00E47DB1" w:rsidRDefault="004E7C8A" w:rsidP="00D67193">
            <w:pPr>
              <w:jc w:val="both"/>
            </w:pPr>
          </w:p>
        </w:tc>
        <w:tc>
          <w:tcPr>
            <w:tcW w:w="1559"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p>
          <w:p w:rsidR="004E7C8A" w:rsidRPr="00E47DB1" w:rsidRDefault="004E7C8A" w:rsidP="00D67193">
            <w:pPr>
              <w:jc w:val="both"/>
            </w:pPr>
          </w:p>
          <w:p w:rsidR="004E7C8A" w:rsidRPr="00E47DB1" w:rsidRDefault="004E7C8A" w:rsidP="00D67193">
            <w:pPr>
              <w:jc w:val="both"/>
            </w:pPr>
            <w:r w:rsidRPr="00E47DB1">
              <w:rPr>
                <w:lang w:val="en-US"/>
              </w:rPr>
              <w:t>33915</w:t>
            </w:r>
            <w:r w:rsidRPr="00E47DB1">
              <w:t xml:space="preserve">  </w:t>
            </w:r>
          </w:p>
        </w:tc>
        <w:tc>
          <w:tcPr>
            <w:tcW w:w="1418" w:type="dxa"/>
            <w:tcBorders>
              <w:top w:val="nil"/>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rPr>
                <w:b/>
              </w:rPr>
            </w:pPr>
          </w:p>
          <w:p w:rsidR="004E7C8A" w:rsidRPr="00E47DB1" w:rsidRDefault="004E7C8A" w:rsidP="00D67193">
            <w:pPr>
              <w:jc w:val="both"/>
            </w:pPr>
          </w:p>
          <w:p w:rsidR="004E7C8A" w:rsidRPr="00E47DB1" w:rsidRDefault="004E7C8A" w:rsidP="00D67193">
            <w:pPr>
              <w:jc w:val="both"/>
              <w:rPr>
                <w:lang w:val="en-US"/>
              </w:rPr>
            </w:pPr>
            <w:r w:rsidRPr="00E47DB1">
              <w:rPr>
                <w:lang w:val="en-US"/>
              </w:rPr>
              <w:t>2793</w:t>
            </w:r>
          </w:p>
        </w:tc>
      </w:tr>
      <w:tr w:rsidR="004E7C8A" w:rsidRPr="00E47DB1" w:rsidTr="00D67193">
        <w:tc>
          <w:tcPr>
            <w:tcW w:w="2141"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b/>
              </w:rPr>
            </w:pPr>
            <w:r w:rsidRPr="00E47DB1">
              <w:rPr>
                <w:b/>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p>
          <w:p w:rsidR="004E7C8A" w:rsidRPr="00E47DB1" w:rsidRDefault="004E7C8A" w:rsidP="00D67193">
            <w:pPr>
              <w:jc w:val="center"/>
            </w:pPr>
          </w:p>
          <w:p w:rsidR="004E7C8A" w:rsidRPr="00E47DB1" w:rsidRDefault="004E7C8A" w:rsidP="00D67193">
            <w:pPr>
              <w:jc w:val="center"/>
            </w:pPr>
            <w:r w:rsidRPr="00E47DB1">
              <w:rPr>
                <w:lang w:val="en-US"/>
              </w:rPr>
              <w:t>10</w:t>
            </w:r>
          </w:p>
        </w:tc>
        <w:tc>
          <w:tcPr>
            <w:tcW w:w="154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p>
          <w:p w:rsidR="004E7C8A" w:rsidRPr="00E47DB1" w:rsidRDefault="004E7C8A" w:rsidP="00D67193">
            <w:pPr>
              <w:tabs>
                <w:tab w:val="left" w:pos="2240"/>
              </w:tabs>
              <w:jc w:val="center"/>
            </w:pPr>
          </w:p>
          <w:p w:rsidR="004E7C8A" w:rsidRPr="00E47DB1" w:rsidRDefault="004E7C8A" w:rsidP="00D67193">
            <w:pPr>
              <w:tabs>
                <w:tab w:val="left" w:pos="2240"/>
              </w:tabs>
              <w:jc w:val="center"/>
            </w:pPr>
            <w:r w:rsidRPr="00E47DB1">
              <w:rPr>
                <w:lang w:val="en-US"/>
              </w:rPr>
              <w:t>0</w:t>
            </w:r>
          </w:p>
        </w:tc>
        <w:tc>
          <w:tcPr>
            <w:tcW w:w="175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p>
          <w:p w:rsidR="004E7C8A" w:rsidRPr="00E47DB1" w:rsidRDefault="004E7C8A" w:rsidP="00D67193">
            <w:pPr>
              <w:tabs>
                <w:tab w:val="left" w:pos="2240"/>
              </w:tabs>
              <w:jc w:val="center"/>
            </w:pPr>
          </w:p>
          <w:p w:rsidR="004E7C8A" w:rsidRPr="00E47DB1" w:rsidRDefault="004E7C8A" w:rsidP="00D67193">
            <w:pPr>
              <w:tabs>
                <w:tab w:val="left" w:pos="2240"/>
              </w:tabs>
              <w:jc w:val="center"/>
              <w:rPr>
                <w:lang w:val="en-US"/>
              </w:rPr>
            </w:pPr>
            <w:r w:rsidRPr="00E47DB1">
              <w:rPr>
                <w:lang w:val="en-US"/>
              </w:rPr>
              <w:t>1</w:t>
            </w:r>
          </w:p>
        </w:tc>
        <w:tc>
          <w:tcPr>
            <w:tcW w:w="1264" w:type="dxa"/>
            <w:tcBorders>
              <w:top w:val="nil"/>
              <w:left w:val="single" w:sz="4" w:space="0" w:color="000000"/>
              <w:bottom w:val="single" w:sz="4" w:space="0" w:color="000000"/>
              <w:right w:val="nil"/>
            </w:tcBorders>
          </w:tcPr>
          <w:p w:rsidR="004E7C8A" w:rsidRPr="00E47DB1" w:rsidRDefault="004E7C8A" w:rsidP="00D67193">
            <w:pPr>
              <w:tabs>
                <w:tab w:val="left" w:pos="2240"/>
              </w:tabs>
              <w:jc w:val="center"/>
              <w:rPr>
                <w:lang w:val="en-US"/>
              </w:rPr>
            </w:pPr>
          </w:p>
          <w:p w:rsidR="004E7C8A" w:rsidRPr="00E47DB1" w:rsidRDefault="004E7C8A" w:rsidP="00D67193">
            <w:pPr>
              <w:tabs>
                <w:tab w:val="left" w:pos="2240"/>
              </w:tabs>
              <w:jc w:val="center"/>
              <w:rPr>
                <w:lang w:val="en-US"/>
              </w:rPr>
            </w:pPr>
          </w:p>
          <w:p w:rsidR="004E7C8A" w:rsidRPr="00E47DB1" w:rsidRDefault="004E7C8A" w:rsidP="00D67193">
            <w:pPr>
              <w:tabs>
                <w:tab w:val="left" w:pos="2240"/>
              </w:tabs>
              <w:jc w:val="center"/>
              <w:rPr>
                <w:lang w:val="en-US"/>
              </w:rPr>
            </w:pPr>
            <w:r w:rsidRPr="00E47DB1">
              <w:rPr>
                <w:lang w:val="en-US"/>
              </w:rPr>
              <w:t>2</w:t>
            </w:r>
          </w:p>
        </w:tc>
        <w:tc>
          <w:tcPr>
            <w:tcW w:w="1663" w:type="dxa"/>
            <w:tcBorders>
              <w:top w:val="nil"/>
              <w:left w:val="single" w:sz="4" w:space="0" w:color="000000"/>
              <w:bottom w:val="single" w:sz="4" w:space="0" w:color="000000"/>
              <w:right w:val="nil"/>
            </w:tcBorders>
          </w:tcPr>
          <w:p w:rsidR="004E7C8A" w:rsidRPr="00E47DB1" w:rsidRDefault="004E7C8A" w:rsidP="00D67193">
            <w:pPr>
              <w:tabs>
                <w:tab w:val="left" w:pos="2240"/>
              </w:tabs>
              <w:jc w:val="center"/>
              <w:rPr>
                <w:lang w:val="en-US"/>
              </w:rPr>
            </w:pPr>
          </w:p>
          <w:p w:rsidR="004E7C8A" w:rsidRPr="00E47DB1" w:rsidRDefault="004E7C8A" w:rsidP="00D67193">
            <w:pPr>
              <w:tabs>
                <w:tab w:val="left" w:pos="2240"/>
              </w:tabs>
              <w:jc w:val="center"/>
              <w:rPr>
                <w:lang w:val="en-US"/>
              </w:rPr>
            </w:pPr>
          </w:p>
          <w:p w:rsidR="004E7C8A" w:rsidRPr="00E47DB1" w:rsidRDefault="004E7C8A" w:rsidP="00D67193">
            <w:pPr>
              <w:tabs>
                <w:tab w:val="left" w:pos="2240"/>
              </w:tabs>
              <w:jc w:val="center"/>
              <w:rPr>
                <w:lang w:val="en-US"/>
              </w:rPr>
            </w:pPr>
            <w:r w:rsidRPr="00E47DB1">
              <w:rPr>
                <w:lang w:val="en-US"/>
              </w:rPr>
              <w:t>2</w:t>
            </w:r>
          </w:p>
        </w:tc>
        <w:tc>
          <w:tcPr>
            <w:tcW w:w="1560" w:type="dxa"/>
            <w:tcBorders>
              <w:top w:val="nil"/>
              <w:left w:val="single" w:sz="4" w:space="0" w:color="000000"/>
              <w:bottom w:val="single" w:sz="4" w:space="0" w:color="000000"/>
              <w:right w:val="nil"/>
            </w:tcBorders>
          </w:tcPr>
          <w:p w:rsidR="004E7C8A" w:rsidRPr="00E47DB1" w:rsidRDefault="004E7C8A" w:rsidP="00D67193">
            <w:pPr>
              <w:tabs>
                <w:tab w:val="left" w:pos="2240"/>
              </w:tabs>
              <w:jc w:val="center"/>
              <w:rPr>
                <w:lang w:val="en-US"/>
              </w:rPr>
            </w:pPr>
          </w:p>
          <w:p w:rsidR="004E7C8A" w:rsidRPr="00E47DB1" w:rsidRDefault="004E7C8A" w:rsidP="00D67193">
            <w:pPr>
              <w:tabs>
                <w:tab w:val="left" w:pos="2240"/>
              </w:tabs>
              <w:jc w:val="center"/>
              <w:rPr>
                <w:lang w:val="en-US"/>
              </w:rPr>
            </w:pPr>
          </w:p>
          <w:p w:rsidR="004E7C8A" w:rsidRPr="00E47DB1" w:rsidRDefault="004E7C8A" w:rsidP="00D67193">
            <w:pPr>
              <w:tabs>
                <w:tab w:val="left" w:pos="2240"/>
              </w:tabs>
              <w:jc w:val="center"/>
              <w:rPr>
                <w:lang w:val="en-US"/>
              </w:rPr>
            </w:pPr>
            <w:r w:rsidRPr="00E47DB1">
              <w:rPr>
                <w:lang w:val="en-US"/>
              </w:rPr>
              <w:t>1</w:t>
            </w:r>
          </w:p>
        </w:tc>
        <w:tc>
          <w:tcPr>
            <w:tcW w:w="9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p>
          <w:p w:rsidR="004E7C8A" w:rsidRPr="00E47DB1" w:rsidRDefault="004E7C8A" w:rsidP="00D67193">
            <w:pPr>
              <w:jc w:val="both"/>
            </w:pPr>
            <w:r w:rsidRPr="00E47DB1">
              <w:t xml:space="preserve"> </w:t>
            </w:r>
          </w:p>
          <w:p w:rsidR="004E7C8A" w:rsidRPr="00E47DB1" w:rsidRDefault="004E7C8A" w:rsidP="00D67193">
            <w:pPr>
              <w:jc w:val="both"/>
              <w:rPr>
                <w:lang w:val="en-US"/>
              </w:rPr>
            </w:pPr>
            <w:r w:rsidRPr="00E47DB1">
              <w:t xml:space="preserve"> </w:t>
            </w:r>
            <w:r w:rsidRPr="00E47DB1">
              <w:rPr>
                <w:lang w:val="en-US"/>
              </w:rPr>
              <w:t>27981</w:t>
            </w:r>
          </w:p>
        </w:tc>
        <w:tc>
          <w:tcPr>
            <w:tcW w:w="1559"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p>
          <w:p w:rsidR="004E7C8A" w:rsidRPr="00E47DB1" w:rsidRDefault="004E7C8A" w:rsidP="00D67193">
            <w:pPr>
              <w:jc w:val="both"/>
            </w:pPr>
          </w:p>
          <w:p w:rsidR="004E7C8A" w:rsidRPr="00E47DB1" w:rsidRDefault="004E7C8A" w:rsidP="00D67193">
            <w:pPr>
              <w:jc w:val="both"/>
              <w:rPr>
                <w:lang w:val="en-US"/>
              </w:rPr>
            </w:pPr>
            <w:r w:rsidRPr="00E47DB1">
              <w:rPr>
                <w:lang w:val="en-US"/>
              </w:rPr>
              <w:t>3109</w:t>
            </w:r>
          </w:p>
        </w:tc>
        <w:tc>
          <w:tcPr>
            <w:tcW w:w="1418" w:type="dxa"/>
            <w:tcBorders>
              <w:top w:val="nil"/>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pPr>
          </w:p>
          <w:p w:rsidR="004E7C8A" w:rsidRPr="00E47DB1" w:rsidRDefault="004E7C8A" w:rsidP="00D67193">
            <w:pPr>
              <w:tabs>
                <w:tab w:val="left" w:pos="2240"/>
              </w:tabs>
              <w:jc w:val="both"/>
            </w:pPr>
          </w:p>
          <w:p w:rsidR="004E7C8A" w:rsidRPr="00E47DB1" w:rsidRDefault="004E7C8A" w:rsidP="00D67193">
            <w:pPr>
              <w:tabs>
                <w:tab w:val="left" w:pos="2240"/>
              </w:tabs>
              <w:jc w:val="both"/>
              <w:rPr>
                <w:lang w:val="en-US"/>
              </w:rPr>
            </w:pPr>
            <w:r w:rsidRPr="00E47DB1">
              <w:rPr>
                <w:lang w:val="en-US"/>
              </w:rPr>
              <w:t>2177</w:t>
            </w:r>
          </w:p>
          <w:p w:rsidR="004E7C8A" w:rsidRPr="00E47DB1" w:rsidRDefault="004E7C8A" w:rsidP="00D67193">
            <w:pPr>
              <w:tabs>
                <w:tab w:val="left" w:pos="2240"/>
              </w:tabs>
              <w:jc w:val="both"/>
              <w:rPr>
                <w:lang w:val="en-US"/>
              </w:rPr>
            </w:pPr>
          </w:p>
        </w:tc>
      </w:tr>
      <w:tr w:rsidR="004E7C8A" w:rsidRPr="00E47DB1" w:rsidTr="00D67193">
        <w:tc>
          <w:tcPr>
            <w:tcW w:w="2141"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b/>
                <w:lang w:val="en-US"/>
              </w:rPr>
            </w:pPr>
            <w:r w:rsidRPr="00E47DB1">
              <w:rPr>
                <w:b/>
                <w:lang w:val="en-US"/>
              </w:rPr>
              <w:t>Поштові видатк</w:t>
            </w:r>
            <w:r w:rsidRPr="00E47DB1">
              <w:rPr>
                <w:b/>
              </w:rPr>
              <w:t>и</w:t>
            </w:r>
          </w:p>
        </w:tc>
        <w:tc>
          <w:tcPr>
            <w:tcW w:w="13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r w:rsidRPr="00E47DB1">
              <w:t>0</w:t>
            </w:r>
          </w:p>
        </w:tc>
        <w:tc>
          <w:tcPr>
            <w:tcW w:w="154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r w:rsidRPr="00E47DB1">
              <w:t>0</w:t>
            </w:r>
          </w:p>
        </w:tc>
        <w:tc>
          <w:tcPr>
            <w:tcW w:w="175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r w:rsidRPr="00E47DB1">
              <w:t>0</w:t>
            </w:r>
          </w:p>
        </w:tc>
        <w:tc>
          <w:tcPr>
            <w:tcW w:w="1264"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r w:rsidRPr="00E47DB1">
              <w:t>0</w:t>
            </w:r>
          </w:p>
        </w:tc>
        <w:tc>
          <w:tcPr>
            <w:tcW w:w="1663"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r w:rsidRPr="00E47DB1">
              <w:t>0</w:t>
            </w:r>
          </w:p>
        </w:tc>
        <w:tc>
          <w:tcPr>
            <w:tcW w:w="156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pPr>
            <w:r w:rsidRPr="00E47DB1">
              <w:t>0</w:t>
            </w:r>
          </w:p>
        </w:tc>
        <w:tc>
          <w:tcPr>
            <w:tcW w:w="9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t xml:space="preserve"> 1370</w:t>
            </w:r>
          </w:p>
        </w:tc>
        <w:tc>
          <w:tcPr>
            <w:tcW w:w="1559"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t xml:space="preserve">   577</w:t>
            </w:r>
          </w:p>
        </w:tc>
        <w:tc>
          <w:tcPr>
            <w:tcW w:w="1418" w:type="dxa"/>
            <w:tcBorders>
              <w:top w:val="nil"/>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pPr>
            <w:r w:rsidRPr="00E47DB1">
              <w:t xml:space="preserve">   77</w:t>
            </w:r>
          </w:p>
        </w:tc>
      </w:tr>
      <w:tr w:rsidR="004E7C8A" w:rsidRPr="00E47DB1" w:rsidTr="00D67193">
        <w:tc>
          <w:tcPr>
            <w:tcW w:w="2141"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b/>
              </w:rPr>
            </w:pPr>
            <w:r w:rsidRPr="00E47DB1">
              <w:rPr>
                <w:b/>
              </w:rPr>
              <w:t>ВСЬОГО</w:t>
            </w:r>
          </w:p>
        </w:tc>
        <w:tc>
          <w:tcPr>
            <w:tcW w:w="13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lang w:val="en-US"/>
              </w:rPr>
            </w:pPr>
            <w:r w:rsidRPr="00E47DB1">
              <w:rPr>
                <w:lang w:val="en-US"/>
              </w:rPr>
              <w:t>24</w:t>
            </w:r>
          </w:p>
        </w:tc>
        <w:tc>
          <w:tcPr>
            <w:tcW w:w="154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lang w:val="en-US"/>
              </w:rPr>
            </w:pPr>
            <w:r w:rsidRPr="00E47DB1">
              <w:rPr>
                <w:lang w:val="en-US"/>
              </w:rPr>
              <w:t>12</w:t>
            </w:r>
          </w:p>
        </w:tc>
        <w:tc>
          <w:tcPr>
            <w:tcW w:w="175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lang w:val="en-US"/>
              </w:rPr>
            </w:pPr>
            <w:r w:rsidRPr="00E47DB1">
              <w:rPr>
                <w:lang w:val="en-US"/>
              </w:rPr>
              <w:t>2</w:t>
            </w:r>
          </w:p>
        </w:tc>
        <w:tc>
          <w:tcPr>
            <w:tcW w:w="1264"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lang w:val="en-US"/>
              </w:rPr>
            </w:pPr>
            <w:r w:rsidRPr="00E47DB1">
              <w:rPr>
                <w:lang w:val="en-US"/>
              </w:rPr>
              <w:t>8</w:t>
            </w:r>
          </w:p>
        </w:tc>
        <w:tc>
          <w:tcPr>
            <w:tcW w:w="1663"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lang w:val="en-US"/>
              </w:rPr>
            </w:pPr>
            <w:r w:rsidRPr="00E47DB1">
              <w:rPr>
                <w:lang w:val="en-US"/>
              </w:rPr>
              <w:t>7</w:t>
            </w:r>
          </w:p>
        </w:tc>
        <w:tc>
          <w:tcPr>
            <w:tcW w:w="156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lang w:val="en-US"/>
              </w:rPr>
            </w:pPr>
            <w:r w:rsidRPr="00E47DB1">
              <w:rPr>
                <w:lang w:val="en-US"/>
              </w:rPr>
              <w:t>2</w:t>
            </w:r>
          </w:p>
        </w:tc>
        <w:tc>
          <w:tcPr>
            <w:tcW w:w="9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lang w:val="en-US"/>
              </w:rPr>
            </w:pPr>
            <w:r w:rsidRPr="00E47DB1">
              <w:t>89201</w:t>
            </w:r>
          </w:p>
        </w:tc>
        <w:tc>
          <w:tcPr>
            <w:tcW w:w="1559"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pPr>
            <w:r w:rsidRPr="00E47DB1">
              <w:t>37601</w:t>
            </w:r>
          </w:p>
        </w:tc>
        <w:tc>
          <w:tcPr>
            <w:tcW w:w="1418" w:type="dxa"/>
            <w:tcBorders>
              <w:top w:val="nil"/>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rPr>
                <w:lang w:val="en-US"/>
              </w:rPr>
            </w:pPr>
            <w:r w:rsidRPr="00E47DB1">
              <w:t>5047</w:t>
            </w:r>
          </w:p>
        </w:tc>
      </w:tr>
      <w:tr w:rsidR="004E7C8A" w:rsidRPr="00E47DB1" w:rsidTr="00D67193">
        <w:tc>
          <w:tcPr>
            <w:tcW w:w="15281" w:type="dxa"/>
            <w:gridSpan w:val="10"/>
            <w:tcBorders>
              <w:top w:val="nil"/>
              <w:left w:val="single" w:sz="4" w:space="0" w:color="000000"/>
              <w:bottom w:val="single" w:sz="4" w:space="0" w:color="000000"/>
              <w:right w:val="single" w:sz="4" w:space="0" w:color="000000"/>
            </w:tcBorders>
          </w:tcPr>
          <w:p w:rsidR="004E7C8A" w:rsidRPr="00E47DB1" w:rsidRDefault="004E7C8A" w:rsidP="00D67193">
            <w:pPr>
              <w:tabs>
                <w:tab w:val="left" w:pos="12560"/>
              </w:tabs>
              <w:snapToGrid w:val="0"/>
              <w:jc w:val="both"/>
              <w:rPr>
                <w:b/>
              </w:rPr>
            </w:pPr>
            <w:r w:rsidRPr="00E47DB1">
              <w:rPr>
                <w:b/>
              </w:rPr>
              <w:t>Обсяг видатків для забезпечення виконання                                                                                131849грн.</w:t>
            </w:r>
          </w:p>
          <w:p w:rsidR="004E7C8A" w:rsidRPr="00E47DB1" w:rsidRDefault="004E7C8A" w:rsidP="00D67193">
            <w:pPr>
              <w:tabs>
                <w:tab w:val="left" w:pos="13300"/>
                <w:tab w:val="left" w:pos="13420"/>
              </w:tabs>
              <w:jc w:val="both"/>
            </w:pPr>
            <w:r w:rsidRPr="00E47DB1">
              <w:rPr>
                <w:b/>
              </w:rPr>
              <w:t xml:space="preserve">                                                                                 </w:t>
            </w:r>
            <w:r w:rsidRPr="00E47DB1">
              <w:rPr>
                <w:b/>
              </w:rPr>
              <w:tab/>
              <w:t xml:space="preserve">  </w:t>
            </w:r>
          </w:p>
        </w:tc>
      </w:tr>
    </w:tbl>
    <w:p w:rsidR="004E7C8A" w:rsidRPr="009F6473" w:rsidRDefault="004E7C8A" w:rsidP="00E47DB1">
      <w:pPr>
        <w:rPr>
          <w:b/>
        </w:rPr>
      </w:pPr>
    </w:p>
    <w:p w:rsidR="004E7C8A" w:rsidRDefault="004E7C8A" w:rsidP="00E47DB1">
      <w:pPr>
        <w:rPr>
          <w:b/>
        </w:rPr>
      </w:pPr>
    </w:p>
    <w:p w:rsidR="004E7C8A" w:rsidRDefault="004E7C8A" w:rsidP="00E47DB1">
      <w:pPr>
        <w:rPr>
          <w:b/>
        </w:rPr>
      </w:pPr>
    </w:p>
    <w:p w:rsidR="004E7C8A" w:rsidRDefault="004E7C8A" w:rsidP="00E47DB1">
      <w:pPr>
        <w:rPr>
          <w:b/>
        </w:rPr>
      </w:pPr>
    </w:p>
    <w:p w:rsidR="004E7C8A" w:rsidRDefault="004E7C8A" w:rsidP="00E47DB1">
      <w:pPr>
        <w:rPr>
          <w:b/>
        </w:rPr>
      </w:pPr>
    </w:p>
    <w:p w:rsidR="004E7C8A" w:rsidRDefault="004E7C8A" w:rsidP="00E47DB1">
      <w:pPr>
        <w:rPr>
          <w:b/>
        </w:rPr>
      </w:pPr>
    </w:p>
    <w:p w:rsidR="004E7C8A" w:rsidRPr="009F6473" w:rsidRDefault="004E7C8A" w:rsidP="00E47DB1">
      <w:pPr>
        <w:rPr>
          <w:b/>
        </w:rPr>
      </w:pPr>
    </w:p>
    <w:p w:rsidR="004E7C8A" w:rsidRDefault="004E7C8A" w:rsidP="00E47DB1">
      <w:pPr>
        <w:tabs>
          <w:tab w:val="left" w:pos="2240"/>
        </w:tabs>
        <w:jc w:val="both"/>
        <w:rPr>
          <w:sz w:val="28"/>
          <w:szCs w:val="28"/>
        </w:rPr>
      </w:pPr>
      <w:r>
        <w:rPr>
          <w:sz w:val="28"/>
          <w:szCs w:val="28"/>
        </w:rPr>
        <w:t>Табл. №1</w:t>
      </w:r>
    </w:p>
    <w:tbl>
      <w:tblPr>
        <w:tblW w:w="15203" w:type="dxa"/>
        <w:tblInd w:w="-5" w:type="dxa"/>
        <w:tblLayout w:type="fixed"/>
        <w:tblLook w:val="0000"/>
      </w:tblPr>
      <w:tblGrid>
        <w:gridCol w:w="473"/>
        <w:gridCol w:w="2880"/>
        <w:gridCol w:w="1800"/>
        <w:gridCol w:w="1980"/>
        <w:gridCol w:w="1980"/>
        <w:gridCol w:w="1980"/>
        <w:gridCol w:w="1980"/>
        <w:gridCol w:w="2130"/>
      </w:tblGrid>
      <w:tr w:rsidR="004E7C8A" w:rsidRPr="00A83113" w:rsidTr="00D67193">
        <w:trPr>
          <w:trHeight w:val="465"/>
        </w:trPr>
        <w:tc>
          <w:tcPr>
            <w:tcW w:w="473" w:type="dxa"/>
            <w:vMerge w:val="restart"/>
            <w:tcBorders>
              <w:top w:val="single" w:sz="4" w:space="0" w:color="000000"/>
              <w:left w:val="single" w:sz="4" w:space="0" w:color="000000"/>
              <w:right w:val="nil"/>
            </w:tcBorders>
          </w:tcPr>
          <w:p w:rsidR="004E7C8A" w:rsidRPr="00930EDF" w:rsidRDefault="004E7C8A" w:rsidP="00D67193">
            <w:pPr>
              <w:tabs>
                <w:tab w:val="left" w:pos="2240"/>
              </w:tabs>
              <w:snapToGrid w:val="0"/>
              <w:ind w:left="5" w:right="-108" w:hanging="5"/>
              <w:jc w:val="both"/>
              <w:rPr>
                <w:sz w:val="26"/>
                <w:szCs w:val="26"/>
              </w:rPr>
            </w:pPr>
            <w:r w:rsidRPr="00930EDF">
              <w:rPr>
                <w:sz w:val="26"/>
                <w:szCs w:val="26"/>
              </w:rPr>
              <w:t xml:space="preserve">№ п/п </w:t>
            </w:r>
          </w:p>
        </w:tc>
        <w:tc>
          <w:tcPr>
            <w:tcW w:w="2880" w:type="dxa"/>
            <w:vMerge w:val="restart"/>
            <w:tcBorders>
              <w:top w:val="single" w:sz="4" w:space="0" w:color="000000"/>
              <w:left w:val="single" w:sz="4" w:space="0" w:color="000000"/>
              <w:right w:val="nil"/>
            </w:tcBorders>
          </w:tcPr>
          <w:p w:rsidR="004E7C8A" w:rsidRDefault="004E7C8A" w:rsidP="00D67193">
            <w:pPr>
              <w:tabs>
                <w:tab w:val="left" w:pos="2240"/>
              </w:tabs>
              <w:snapToGrid w:val="0"/>
              <w:jc w:val="both"/>
              <w:rPr>
                <w:sz w:val="28"/>
                <w:szCs w:val="28"/>
              </w:rPr>
            </w:pPr>
            <w:r>
              <w:rPr>
                <w:sz w:val="28"/>
                <w:szCs w:val="28"/>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4E7C8A" w:rsidRDefault="004E7C8A" w:rsidP="00D67193">
            <w:pPr>
              <w:tabs>
                <w:tab w:val="left" w:pos="2240"/>
              </w:tabs>
              <w:jc w:val="center"/>
              <w:rPr>
                <w:sz w:val="28"/>
                <w:szCs w:val="28"/>
              </w:rPr>
            </w:pPr>
            <w:r>
              <w:rPr>
                <w:sz w:val="28"/>
                <w:szCs w:val="28"/>
              </w:rPr>
              <w:t xml:space="preserve">Розмір компенсації  </w:t>
            </w:r>
          </w:p>
          <w:p w:rsidR="004E7C8A" w:rsidRPr="00A83113" w:rsidRDefault="004E7C8A" w:rsidP="00D67193">
            <w:pPr>
              <w:jc w:val="center"/>
            </w:pPr>
          </w:p>
        </w:tc>
      </w:tr>
      <w:tr w:rsidR="004E7C8A" w:rsidRPr="00A83113" w:rsidTr="00D67193">
        <w:trPr>
          <w:trHeight w:val="180"/>
        </w:trPr>
        <w:tc>
          <w:tcPr>
            <w:tcW w:w="473" w:type="dxa"/>
            <w:vMerge/>
            <w:tcBorders>
              <w:left w:val="single" w:sz="4" w:space="0" w:color="000000"/>
              <w:right w:val="nil"/>
            </w:tcBorders>
          </w:tcPr>
          <w:p w:rsidR="004E7C8A" w:rsidRDefault="004E7C8A" w:rsidP="00D67193">
            <w:pPr>
              <w:tabs>
                <w:tab w:val="left" w:pos="2240"/>
              </w:tabs>
              <w:snapToGrid w:val="0"/>
              <w:jc w:val="both"/>
              <w:rPr>
                <w:sz w:val="28"/>
                <w:szCs w:val="28"/>
              </w:rPr>
            </w:pPr>
          </w:p>
        </w:tc>
        <w:tc>
          <w:tcPr>
            <w:tcW w:w="2880" w:type="dxa"/>
            <w:vMerge/>
            <w:tcBorders>
              <w:left w:val="single" w:sz="4" w:space="0" w:color="000000"/>
              <w:right w:val="nil"/>
            </w:tcBorders>
          </w:tcPr>
          <w:p w:rsidR="004E7C8A" w:rsidRDefault="004E7C8A" w:rsidP="00D67193">
            <w:pPr>
              <w:tabs>
                <w:tab w:val="left" w:pos="2240"/>
              </w:tabs>
              <w:snapToGrid w:val="0"/>
              <w:jc w:val="both"/>
              <w:rPr>
                <w:sz w:val="28"/>
                <w:szCs w:val="28"/>
              </w:rPr>
            </w:pPr>
          </w:p>
        </w:tc>
        <w:tc>
          <w:tcPr>
            <w:tcW w:w="3780" w:type="dxa"/>
            <w:gridSpan w:val="2"/>
            <w:tcBorders>
              <w:top w:val="single" w:sz="4" w:space="0" w:color="auto"/>
              <w:left w:val="single" w:sz="4" w:space="0" w:color="000000"/>
              <w:bottom w:val="single" w:sz="4" w:space="0" w:color="auto"/>
              <w:right w:val="single" w:sz="4" w:space="0" w:color="000000"/>
            </w:tcBorders>
          </w:tcPr>
          <w:p w:rsidR="004E7C8A" w:rsidRDefault="004E7C8A" w:rsidP="00D67193">
            <w:pPr>
              <w:tabs>
                <w:tab w:val="left" w:pos="2240"/>
              </w:tabs>
              <w:snapToGrid w:val="0"/>
              <w:jc w:val="center"/>
              <w:rPr>
                <w:sz w:val="28"/>
                <w:szCs w:val="28"/>
              </w:rPr>
            </w:pPr>
            <w:r>
              <w:rPr>
                <w:sz w:val="28"/>
                <w:szCs w:val="28"/>
              </w:rPr>
              <w:t>з  01.01.17 р.</w:t>
            </w:r>
          </w:p>
        </w:tc>
        <w:tc>
          <w:tcPr>
            <w:tcW w:w="3960" w:type="dxa"/>
            <w:gridSpan w:val="2"/>
            <w:tcBorders>
              <w:top w:val="single" w:sz="4" w:space="0" w:color="auto"/>
              <w:bottom w:val="single" w:sz="4" w:space="0" w:color="auto"/>
              <w:right w:val="single" w:sz="4" w:space="0" w:color="auto"/>
            </w:tcBorders>
          </w:tcPr>
          <w:p w:rsidR="004E7C8A" w:rsidRPr="005D6521" w:rsidRDefault="004E7C8A" w:rsidP="00D67193">
            <w:pPr>
              <w:jc w:val="center"/>
              <w:rPr>
                <w:sz w:val="28"/>
                <w:szCs w:val="28"/>
              </w:rPr>
            </w:pPr>
            <w:r>
              <w:rPr>
                <w:sz w:val="28"/>
                <w:szCs w:val="28"/>
              </w:rPr>
              <w:t xml:space="preserve">з </w:t>
            </w:r>
            <w:r w:rsidRPr="005D6521">
              <w:rPr>
                <w:sz w:val="28"/>
                <w:szCs w:val="28"/>
              </w:rPr>
              <w:t xml:space="preserve"> 01.05.17р.</w:t>
            </w:r>
          </w:p>
        </w:tc>
        <w:tc>
          <w:tcPr>
            <w:tcW w:w="4110" w:type="dxa"/>
            <w:gridSpan w:val="2"/>
            <w:tcBorders>
              <w:top w:val="single" w:sz="4" w:space="0" w:color="auto"/>
              <w:bottom w:val="single" w:sz="4" w:space="0" w:color="auto"/>
              <w:right w:val="single" w:sz="4" w:space="0" w:color="auto"/>
            </w:tcBorders>
          </w:tcPr>
          <w:p w:rsidR="004E7C8A" w:rsidRPr="00A83113" w:rsidRDefault="004E7C8A" w:rsidP="00D67193">
            <w:pPr>
              <w:jc w:val="center"/>
            </w:pPr>
            <w:r>
              <w:rPr>
                <w:sz w:val="28"/>
                <w:szCs w:val="28"/>
              </w:rPr>
              <w:t xml:space="preserve">з </w:t>
            </w:r>
            <w:r>
              <w:rPr>
                <w:sz w:val="28"/>
                <w:szCs w:val="28"/>
                <w:lang w:val="en-US"/>
              </w:rPr>
              <w:t xml:space="preserve"> </w:t>
            </w:r>
            <w:r>
              <w:rPr>
                <w:sz w:val="28"/>
                <w:szCs w:val="28"/>
              </w:rPr>
              <w:t>01.12.17 р.</w:t>
            </w:r>
          </w:p>
        </w:tc>
      </w:tr>
      <w:tr w:rsidR="004E7C8A" w:rsidRPr="00A83113" w:rsidTr="00D67193">
        <w:tc>
          <w:tcPr>
            <w:tcW w:w="473" w:type="dxa"/>
            <w:vMerge/>
            <w:tcBorders>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p>
        </w:tc>
        <w:tc>
          <w:tcPr>
            <w:tcW w:w="2880" w:type="dxa"/>
            <w:vMerge/>
            <w:tcBorders>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snapToGrid w:val="0"/>
              <w:ind w:left="-108" w:right="-108"/>
              <w:jc w:val="center"/>
              <w:rPr>
                <w:sz w:val="28"/>
                <w:szCs w:val="28"/>
              </w:rPr>
            </w:pPr>
            <w:r>
              <w:rPr>
                <w:sz w:val="28"/>
                <w:szCs w:val="28"/>
              </w:rPr>
              <w:t>Працездатні</w:t>
            </w: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snapToGrid w:val="0"/>
              <w:ind w:left="-108" w:right="-108"/>
              <w:jc w:val="center"/>
              <w:rPr>
                <w:sz w:val="28"/>
                <w:szCs w:val="28"/>
              </w:rPr>
            </w:pPr>
            <w:r>
              <w:rPr>
                <w:sz w:val="28"/>
                <w:szCs w:val="28"/>
              </w:rPr>
              <w:t>Особи, які втратили працездатність</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snapToGrid w:val="0"/>
              <w:jc w:val="center"/>
              <w:rPr>
                <w:sz w:val="28"/>
                <w:szCs w:val="28"/>
              </w:rPr>
            </w:pPr>
            <w:r>
              <w:rPr>
                <w:sz w:val="28"/>
                <w:szCs w:val="28"/>
              </w:rPr>
              <w:t>Працездатні</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snapToGrid w:val="0"/>
              <w:ind w:left="-108" w:right="-108"/>
              <w:jc w:val="center"/>
              <w:rPr>
                <w:sz w:val="28"/>
                <w:szCs w:val="28"/>
              </w:rPr>
            </w:pPr>
            <w:r>
              <w:rPr>
                <w:sz w:val="28"/>
                <w:szCs w:val="28"/>
              </w:rPr>
              <w:t>Особи, які втратили працездатність</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snapToGrid w:val="0"/>
              <w:jc w:val="center"/>
              <w:rPr>
                <w:sz w:val="28"/>
                <w:szCs w:val="28"/>
              </w:rPr>
            </w:pPr>
            <w:r>
              <w:rPr>
                <w:sz w:val="28"/>
                <w:szCs w:val="28"/>
              </w:rPr>
              <w:t>Працездатні</w:t>
            </w: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snapToGrid w:val="0"/>
              <w:ind w:left="-108" w:right="-108"/>
              <w:jc w:val="center"/>
              <w:rPr>
                <w:sz w:val="28"/>
                <w:szCs w:val="28"/>
              </w:rPr>
            </w:pPr>
            <w:r>
              <w:rPr>
                <w:sz w:val="28"/>
                <w:szCs w:val="28"/>
              </w:rPr>
              <w:t>Особи, які втратили працездатність</w:t>
            </w:r>
          </w:p>
        </w:tc>
      </w:tr>
      <w:tr w:rsidR="004E7C8A" w:rsidTr="00D67193">
        <w:trPr>
          <w:trHeight w:val="986"/>
        </w:trPr>
        <w:tc>
          <w:tcPr>
            <w:tcW w:w="47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r>
              <w:rPr>
                <w:sz w:val="28"/>
                <w:szCs w:val="28"/>
              </w:rPr>
              <w:t>1</w:t>
            </w:r>
          </w:p>
        </w:tc>
        <w:tc>
          <w:tcPr>
            <w:tcW w:w="2880" w:type="dxa"/>
            <w:tcBorders>
              <w:top w:val="nil"/>
              <w:left w:val="single" w:sz="4" w:space="0" w:color="000000"/>
              <w:bottom w:val="single" w:sz="4" w:space="0" w:color="000000"/>
              <w:right w:val="nil"/>
            </w:tcBorders>
          </w:tcPr>
          <w:p w:rsidR="004E7C8A" w:rsidRPr="00040C7F" w:rsidRDefault="004E7C8A" w:rsidP="00E47DB1">
            <w:pPr>
              <w:tabs>
                <w:tab w:val="left" w:pos="2240"/>
              </w:tabs>
              <w:snapToGrid w:val="0"/>
              <w:rPr>
                <w:sz w:val="28"/>
                <w:szCs w:val="28"/>
              </w:rPr>
            </w:pPr>
            <w:r w:rsidRPr="00040C7F">
              <w:rPr>
                <w:sz w:val="28"/>
                <w:szCs w:val="28"/>
              </w:rPr>
              <w:t>Компенсація фізичним особам, які  надають  соц. послуги інв. 1гр.</w:t>
            </w:r>
          </w:p>
          <w:p w:rsidR="004E7C8A" w:rsidRPr="00040C7F" w:rsidRDefault="004E7C8A" w:rsidP="00E47DB1">
            <w:pPr>
              <w:tabs>
                <w:tab w:val="left" w:pos="2240"/>
              </w:tabs>
              <w:rPr>
                <w:sz w:val="28"/>
                <w:szCs w:val="28"/>
              </w:rPr>
            </w:pP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ind w:right="-108"/>
              <w:jc w:val="both"/>
              <w:rPr>
                <w:sz w:val="28"/>
                <w:szCs w:val="28"/>
              </w:rPr>
            </w:pPr>
            <w:r>
              <w:rPr>
                <w:sz w:val="28"/>
                <w:szCs w:val="28"/>
              </w:rPr>
              <w:t>15%*1600грн.             240,00 грн.</w:t>
            </w: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jc w:val="both"/>
              <w:rPr>
                <w:sz w:val="28"/>
                <w:szCs w:val="28"/>
              </w:rPr>
            </w:pPr>
            <w:r>
              <w:rPr>
                <w:sz w:val="28"/>
                <w:szCs w:val="28"/>
              </w:rPr>
              <w:t xml:space="preserve"> 15%*1247грн.</w:t>
            </w:r>
          </w:p>
          <w:p w:rsidR="004E7C8A" w:rsidRDefault="004E7C8A" w:rsidP="00D67193">
            <w:pPr>
              <w:tabs>
                <w:tab w:val="left" w:pos="2240"/>
              </w:tabs>
              <w:jc w:val="both"/>
              <w:rPr>
                <w:sz w:val="28"/>
                <w:szCs w:val="28"/>
              </w:rPr>
            </w:pPr>
            <w:r>
              <w:rPr>
                <w:sz w:val="28"/>
                <w:szCs w:val="28"/>
              </w:rPr>
              <w:t xml:space="preserve">    187,05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15%*1684грн.      252,60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15%*1312грн.</w:t>
            </w:r>
          </w:p>
          <w:p w:rsidR="004E7C8A" w:rsidRDefault="004E7C8A" w:rsidP="00D67193">
            <w:pPr>
              <w:tabs>
                <w:tab w:val="left" w:pos="2240"/>
              </w:tabs>
              <w:jc w:val="both"/>
              <w:rPr>
                <w:sz w:val="28"/>
                <w:szCs w:val="28"/>
              </w:rPr>
            </w:pPr>
            <w:r>
              <w:rPr>
                <w:sz w:val="28"/>
                <w:szCs w:val="28"/>
              </w:rPr>
              <w:t xml:space="preserve">    196,80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15%*1762грн.       264,30 грн.</w:t>
            </w: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15%*1373грн.</w:t>
            </w:r>
          </w:p>
          <w:p w:rsidR="004E7C8A" w:rsidRDefault="004E7C8A" w:rsidP="00D67193">
            <w:pPr>
              <w:tabs>
                <w:tab w:val="left" w:pos="2240"/>
              </w:tabs>
              <w:jc w:val="both"/>
              <w:rPr>
                <w:sz w:val="28"/>
                <w:szCs w:val="28"/>
              </w:rPr>
            </w:pPr>
            <w:r>
              <w:rPr>
                <w:sz w:val="28"/>
                <w:szCs w:val="28"/>
              </w:rPr>
              <w:t xml:space="preserve">    205,95 грн.</w:t>
            </w:r>
          </w:p>
        </w:tc>
      </w:tr>
      <w:tr w:rsidR="004E7C8A" w:rsidTr="00D67193">
        <w:trPr>
          <w:trHeight w:val="2114"/>
        </w:trPr>
        <w:tc>
          <w:tcPr>
            <w:tcW w:w="47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r>
              <w:rPr>
                <w:sz w:val="28"/>
                <w:szCs w:val="28"/>
              </w:rPr>
              <w:t>2</w:t>
            </w:r>
          </w:p>
        </w:tc>
        <w:tc>
          <w:tcPr>
            <w:tcW w:w="2880" w:type="dxa"/>
            <w:tcBorders>
              <w:top w:val="nil"/>
              <w:left w:val="single" w:sz="4" w:space="0" w:color="000000"/>
              <w:bottom w:val="single" w:sz="4" w:space="0" w:color="000000"/>
              <w:right w:val="nil"/>
            </w:tcBorders>
          </w:tcPr>
          <w:p w:rsidR="004E7C8A" w:rsidRPr="00040C7F" w:rsidRDefault="004E7C8A" w:rsidP="00E47DB1">
            <w:pPr>
              <w:tabs>
                <w:tab w:val="left" w:pos="2240"/>
              </w:tabs>
              <w:rPr>
                <w:sz w:val="28"/>
                <w:szCs w:val="28"/>
              </w:rPr>
            </w:pPr>
            <w:r w:rsidRPr="00040C7F">
              <w:rPr>
                <w:sz w:val="28"/>
                <w:szCs w:val="28"/>
              </w:rPr>
              <w:t>Компенсація фізичним особам, які надають соц. послуги  громадянам похилого віку , інвалідам 2 гр. та дітям-інвалідам</w:t>
            </w: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ind w:right="-108"/>
              <w:jc w:val="both"/>
              <w:rPr>
                <w:sz w:val="28"/>
                <w:szCs w:val="28"/>
              </w:rPr>
            </w:pPr>
            <w:r>
              <w:rPr>
                <w:sz w:val="28"/>
                <w:szCs w:val="28"/>
              </w:rPr>
              <w:t>10%*1600грн.</w:t>
            </w:r>
          </w:p>
          <w:p w:rsidR="004E7C8A" w:rsidRDefault="004E7C8A" w:rsidP="00D67193">
            <w:pPr>
              <w:jc w:val="both"/>
              <w:rPr>
                <w:sz w:val="28"/>
                <w:szCs w:val="28"/>
              </w:rPr>
            </w:pPr>
            <w:r>
              <w:rPr>
                <w:sz w:val="28"/>
                <w:szCs w:val="28"/>
              </w:rPr>
              <w:t xml:space="preserve">    160,00грн.</w:t>
            </w: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jc w:val="both"/>
              <w:rPr>
                <w:sz w:val="28"/>
                <w:szCs w:val="28"/>
              </w:rPr>
            </w:pPr>
            <w:r>
              <w:rPr>
                <w:sz w:val="28"/>
                <w:szCs w:val="28"/>
              </w:rPr>
              <w:t xml:space="preserve"> 10%*1247грн.</w:t>
            </w:r>
          </w:p>
          <w:p w:rsidR="004E7C8A" w:rsidRDefault="004E7C8A" w:rsidP="00D67193">
            <w:pPr>
              <w:tabs>
                <w:tab w:val="left" w:pos="2240"/>
              </w:tabs>
              <w:jc w:val="both"/>
              <w:rPr>
                <w:sz w:val="28"/>
                <w:szCs w:val="28"/>
              </w:rPr>
            </w:pPr>
            <w:r>
              <w:rPr>
                <w:sz w:val="28"/>
                <w:szCs w:val="28"/>
              </w:rPr>
              <w:t xml:space="preserve">  124,70грн.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10%*1684грн.</w:t>
            </w:r>
          </w:p>
          <w:p w:rsidR="004E7C8A" w:rsidRDefault="004E7C8A" w:rsidP="00D67193">
            <w:pPr>
              <w:jc w:val="both"/>
              <w:rPr>
                <w:sz w:val="28"/>
                <w:szCs w:val="28"/>
              </w:rPr>
            </w:pPr>
            <w:r>
              <w:rPr>
                <w:sz w:val="28"/>
                <w:szCs w:val="28"/>
              </w:rPr>
              <w:t xml:space="preserve">   168,40грн.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10%*1312грн.</w:t>
            </w:r>
          </w:p>
          <w:p w:rsidR="004E7C8A" w:rsidRDefault="004E7C8A" w:rsidP="00D67193">
            <w:pPr>
              <w:tabs>
                <w:tab w:val="left" w:pos="2240"/>
              </w:tabs>
              <w:jc w:val="both"/>
              <w:rPr>
                <w:sz w:val="28"/>
                <w:szCs w:val="28"/>
              </w:rPr>
            </w:pPr>
            <w:r>
              <w:rPr>
                <w:sz w:val="28"/>
                <w:szCs w:val="28"/>
              </w:rPr>
              <w:t xml:space="preserve">  131,20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10%*1762грн.</w:t>
            </w:r>
          </w:p>
          <w:p w:rsidR="004E7C8A" w:rsidRDefault="004E7C8A" w:rsidP="00D67193">
            <w:pPr>
              <w:jc w:val="both"/>
              <w:rPr>
                <w:sz w:val="28"/>
                <w:szCs w:val="28"/>
              </w:rPr>
            </w:pPr>
            <w:r>
              <w:rPr>
                <w:sz w:val="28"/>
                <w:szCs w:val="28"/>
              </w:rPr>
              <w:t xml:space="preserve">    176,20грн.</w:t>
            </w: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10%*1373грн.</w:t>
            </w:r>
          </w:p>
          <w:p w:rsidR="004E7C8A" w:rsidRDefault="004E7C8A" w:rsidP="00D67193">
            <w:pPr>
              <w:tabs>
                <w:tab w:val="left" w:pos="2240"/>
              </w:tabs>
              <w:jc w:val="both"/>
              <w:rPr>
                <w:sz w:val="28"/>
                <w:szCs w:val="28"/>
              </w:rPr>
            </w:pPr>
            <w:r>
              <w:rPr>
                <w:sz w:val="28"/>
                <w:szCs w:val="28"/>
              </w:rPr>
              <w:t xml:space="preserve">    137,30грн.</w:t>
            </w:r>
          </w:p>
        </w:tc>
      </w:tr>
      <w:tr w:rsidR="004E7C8A" w:rsidTr="00D67193">
        <w:trPr>
          <w:trHeight w:val="1967"/>
        </w:trPr>
        <w:tc>
          <w:tcPr>
            <w:tcW w:w="47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r>
              <w:rPr>
                <w:sz w:val="28"/>
                <w:szCs w:val="28"/>
              </w:rPr>
              <w:t>3</w:t>
            </w:r>
          </w:p>
        </w:tc>
        <w:tc>
          <w:tcPr>
            <w:tcW w:w="2880" w:type="dxa"/>
            <w:tcBorders>
              <w:top w:val="nil"/>
              <w:left w:val="single" w:sz="4" w:space="0" w:color="000000"/>
              <w:bottom w:val="single" w:sz="4" w:space="0" w:color="000000"/>
              <w:right w:val="nil"/>
            </w:tcBorders>
          </w:tcPr>
          <w:p w:rsidR="004E7C8A" w:rsidRPr="00040C7F" w:rsidRDefault="004E7C8A" w:rsidP="00E47DB1">
            <w:pPr>
              <w:tabs>
                <w:tab w:val="left" w:pos="2240"/>
              </w:tabs>
              <w:snapToGrid w:val="0"/>
              <w:rPr>
                <w:sz w:val="28"/>
                <w:szCs w:val="28"/>
              </w:rPr>
            </w:pPr>
            <w:r w:rsidRPr="00040C7F">
              <w:rPr>
                <w:sz w:val="28"/>
                <w:szCs w:val="28"/>
              </w:rPr>
              <w:t>Компенсація  фізичним особам, які надають  соц. послуги інвалідам 3 гр. та хворим</w:t>
            </w: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jc w:val="both"/>
              <w:rPr>
                <w:sz w:val="28"/>
                <w:szCs w:val="28"/>
              </w:rPr>
            </w:pPr>
            <w:r>
              <w:rPr>
                <w:sz w:val="28"/>
                <w:szCs w:val="28"/>
              </w:rPr>
              <w:t>7%*1600грн.</w:t>
            </w:r>
          </w:p>
          <w:p w:rsidR="004E7C8A" w:rsidRDefault="004E7C8A" w:rsidP="00D67193">
            <w:pPr>
              <w:tabs>
                <w:tab w:val="left" w:pos="2240"/>
              </w:tabs>
              <w:jc w:val="both"/>
              <w:rPr>
                <w:sz w:val="28"/>
                <w:szCs w:val="28"/>
              </w:rPr>
            </w:pPr>
            <w:r>
              <w:rPr>
                <w:sz w:val="28"/>
                <w:szCs w:val="28"/>
              </w:rPr>
              <w:t xml:space="preserve">  112,00 грн.</w:t>
            </w:r>
          </w:p>
          <w:p w:rsidR="004E7C8A" w:rsidRDefault="004E7C8A" w:rsidP="00D67193">
            <w:pPr>
              <w:tabs>
                <w:tab w:val="left" w:pos="2240"/>
              </w:tabs>
              <w:jc w:val="both"/>
              <w:rPr>
                <w:sz w:val="28"/>
                <w:szCs w:val="28"/>
              </w:rPr>
            </w:pP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jc w:val="both"/>
              <w:rPr>
                <w:sz w:val="28"/>
                <w:szCs w:val="28"/>
              </w:rPr>
            </w:pPr>
            <w:r>
              <w:rPr>
                <w:sz w:val="28"/>
                <w:szCs w:val="28"/>
              </w:rPr>
              <w:t xml:space="preserve"> 7%*1247грн.</w:t>
            </w:r>
          </w:p>
          <w:p w:rsidR="004E7C8A" w:rsidRDefault="004E7C8A" w:rsidP="00D67193">
            <w:pPr>
              <w:tabs>
                <w:tab w:val="left" w:pos="2240"/>
              </w:tabs>
              <w:jc w:val="both"/>
              <w:rPr>
                <w:sz w:val="28"/>
                <w:szCs w:val="28"/>
              </w:rPr>
            </w:pPr>
            <w:r>
              <w:rPr>
                <w:sz w:val="28"/>
                <w:szCs w:val="28"/>
              </w:rPr>
              <w:t xml:space="preserve">  87,29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7%*1684грн.</w:t>
            </w:r>
          </w:p>
          <w:p w:rsidR="004E7C8A" w:rsidRDefault="004E7C8A" w:rsidP="00D67193">
            <w:pPr>
              <w:tabs>
                <w:tab w:val="left" w:pos="2240"/>
              </w:tabs>
              <w:jc w:val="both"/>
              <w:rPr>
                <w:sz w:val="28"/>
                <w:szCs w:val="28"/>
              </w:rPr>
            </w:pPr>
            <w:r>
              <w:rPr>
                <w:sz w:val="28"/>
                <w:szCs w:val="28"/>
              </w:rPr>
              <w:t xml:space="preserve">  117,88 грн.</w:t>
            </w:r>
          </w:p>
          <w:p w:rsidR="004E7C8A" w:rsidRDefault="004E7C8A" w:rsidP="00D67193">
            <w:pPr>
              <w:tabs>
                <w:tab w:val="left" w:pos="2240"/>
              </w:tabs>
              <w:jc w:val="both"/>
              <w:rPr>
                <w:sz w:val="28"/>
                <w:szCs w:val="28"/>
              </w:rPr>
            </w:pP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7%*1312грн.</w:t>
            </w:r>
          </w:p>
          <w:p w:rsidR="004E7C8A" w:rsidRDefault="004E7C8A" w:rsidP="00D67193">
            <w:pPr>
              <w:tabs>
                <w:tab w:val="left" w:pos="2240"/>
              </w:tabs>
              <w:jc w:val="both"/>
              <w:rPr>
                <w:sz w:val="28"/>
                <w:szCs w:val="28"/>
              </w:rPr>
            </w:pPr>
            <w:r>
              <w:rPr>
                <w:sz w:val="28"/>
                <w:szCs w:val="28"/>
              </w:rPr>
              <w:t xml:space="preserve">    91,84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7%*1762грн.</w:t>
            </w:r>
          </w:p>
          <w:p w:rsidR="004E7C8A" w:rsidRDefault="004E7C8A" w:rsidP="00D67193">
            <w:pPr>
              <w:tabs>
                <w:tab w:val="left" w:pos="2240"/>
              </w:tabs>
              <w:jc w:val="both"/>
              <w:rPr>
                <w:sz w:val="28"/>
                <w:szCs w:val="28"/>
              </w:rPr>
            </w:pPr>
            <w:r>
              <w:rPr>
                <w:sz w:val="28"/>
                <w:szCs w:val="28"/>
              </w:rPr>
              <w:t xml:space="preserve">   123,34 грн.</w:t>
            </w:r>
          </w:p>
          <w:p w:rsidR="004E7C8A" w:rsidRDefault="004E7C8A" w:rsidP="00D67193">
            <w:pPr>
              <w:tabs>
                <w:tab w:val="left" w:pos="2240"/>
              </w:tabs>
              <w:jc w:val="both"/>
              <w:rPr>
                <w:sz w:val="28"/>
                <w:szCs w:val="28"/>
              </w:rPr>
            </w:pP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7%*1373грн.</w:t>
            </w:r>
          </w:p>
          <w:p w:rsidR="004E7C8A" w:rsidRDefault="004E7C8A" w:rsidP="00D67193">
            <w:pPr>
              <w:tabs>
                <w:tab w:val="left" w:pos="2240"/>
              </w:tabs>
              <w:jc w:val="both"/>
              <w:rPr>
                <w:sz w:val="28"/>
                <w:szCs w:val="28"/>
              </w:rPr>
            </w:pPr>
            <w:r>
              <w:rPr>
                <w:sz w:val="28"/>
                <w:szCs w:val="28"/>
              </w:rPr>
              <w:t xml:space="preserve">    96,11 грн.</w:t>
            </w:r>
          </w:p>
        </w:tc>
      </w:tr>
    </w:tbl>
    <w:p w:rsidR="004E7C8A" w:rsidRPr="004B4790" w:rsidRDefault="004E7C8A" w:rsidP="00E47DB1">
      <w:pPr>
        <w:shd w:val="clear" w:color="auto" w:fill="FFFFFF"/>
        <w:spacing w:line="322" w:lineRule="exact"/>
        <w:ind w:left="4829"/>
        <w:rPr>
          <w:color w:val="000000"/>
          <w:sz w:val="28"/>
          <w:szCs w:val="28"/>
        </w:rPr>
      </w:pPr>
      <w:r w:rsidRPr="004B4790">
        <w:rPr>
          <w:color w:val="000000"/>
          <w:sz w:val="28"/>
          <w:szCs w:val="28"/>
        </w:rPr>
        <w:t xml:space="preserve">                              </w:t>
      </w:r>
    </w:p>
    <w:p w:rsidR="004E7C8A" w:rsidRDefault="004E7C8A" w:rsidP="00E47DB1">
      <w:pPr>
        <w:spacing w:before="100" w:beforeAutospacing="1" w:after="100" w:afterAutospacing="1"/>
      </w:pPr>
      <w:r w:rsidRPr="004B4790">
        <w:rPr>
          <w:color w:val="000000"/>
          <w:sz w:val="28"/>
          <w:szCs w:val="28"/>
        </w:rPr>
        <w:t xml:space="preserve">                               </w:t>
      </w:r>
    </w:p>
    <w:p w:rsidR="004E7C8A" w:rsidRPr="004B4790" w:rsidRDefault="004E7C8A" w:rsidP="00E47DB1">
      <w:pPr>
        <w:rPr>
          <w:color w:val="000000"/>
          <w:sz w:val="28"/>
          <w:szCs w:val="28"/>
        </w:rPr>
        <w:sectPr w:rsidR="004E7C8A" w:rsidRPr="004B4790" w:rsidSect="00E47DB1">
          <w:pgSz w:w="16834" w:h="11909" w:orient="landscape" w:code="9"/>
          <w:pgMar w:top="284" w:right="1134" w:bottom="567" w:left="1134" w:header="708" w:footer="708" w:gutter="0"/>
          <w:cols w:space="720"/>
        </w:sectPr>
      </w:pPr>
    </w:p>
    <w:p w:rsidR="004E7C8A" w:rsidRDefault="004E7C8A" w:rsidP="00E47DB1">
      <w:pPr>
        <w:tabs>
          <w:tab w:val="left" w:pos="2240"/>
        </w:tabs>
        <w:ind w:left="360"/>
        <w:jc w:val="right"/>
        <w:rPr>
          <w:b/>
          <w:sz w:val="28"/>
          <w:szCs w:val="28"/>
        </w:rPr>
      </w:pPr>
      <w:r w:rsidRPr="00CD7385">
        <w:rPr>
          <w:b/>
          <w:sz w:val="28"/>
          <w:szCs w:val="28"/>
        </w:rPr>
        <w:t>Додаток</w:t>
      </w:r>
      <w:r>
        <w:rPr>
          <w:b/>
          <w:sz w:val="28"/>
          <w:szCs w:val="28"/>
        </w:rPr>
        <w:t xml:space="preserve"> 2</w:t>
      </w:r>
    </w:p>
    <w:p w:rsidR="004E7C8A" w:rsidRPr="00184CFF" w:rsidRDefault="004E7C8A" w:rsidP="00E47DB1">
      <w:pPr>
        <w:tabs>
          <w:tab w:val="left" w:pos="2240"/>
        </w:tabs>
        <w:ind w:left="360"/>
        <w:jc w:val="right"/>
        <w:rPr>
          <w:b/>
          <w:sz w:val="28"/>
          <w:szCs w:val="28"/>
          <w:lang w:val="ru-RU"/>
        </w:rPr>
      </w:pPr>
      <w:r w:rsidRPr="00CD7385">
        <w:rPr>
          <w:b/>
          <w:sz w:val="28"/>
          <w:szCs w:val="28"/>
        </w:rPr>
        <w:t xml:space="preserve">до Програми надання </w:t>
      </w:r>
      <w:r>
        <w:rPr>
          <w:b/>
          <w:sz w:val="28"/>
          <w:szCs w:val="28"/>
        </w:rPr>
        <w:t xml:space="preserve">соціальних послуг особам, які </w:t>
      </w:r>
    </w:p>
    <w:p w:rsidR="004E7C8A" w:rsidRPr="00D67193" w:rsidRDefault="004E7C8A" w:rsidP="00D67193">
      <w:pPr>
        <w:tabs>
          <w:tab w:val="left" w:pos="2240"/>
        </w:tabs>
        <w:ind w:left="360"/>
        <w:jc w:val="right"/>
        <w:rPr>
          <w:b/>
          <w:sz w:val="28"/>
          <w:szCs w:val="28"/>
          <w:lang w:val="ru-RU"/>
        </w:rPr>
      </w:pPr>
      <w:r w:rsidRPr="00CD7385">
        <w:rPr>
          <w:b/>
          <w:sz w:val="28"/>
          <w:szCs w:val="28"/>
        </w:rPr>
        <w:t>потребують пос</w:t>
      </w:r>
      <w:r>
        <w:rPr>
          <w:b/>
          <w:sz w:val="28"/>
          <w:szCs w:val="28"/>
        </w:rPr>
        <w:t>тійної сторонньої допомоги 2018</w:t>
      </w:r>
      <w:r w:rsidRPr="00CD7385">
        <w:rPr>
          <w:b/>
          <w:sz w:val="28"/>
          <w:szCs w:val="28"/>
        </w:rPr>
        <w:t xml:space="preserve"> р</w:t>
      </w:r>
      <w:r>
        <w:rPr>
          <w:b/>
          <w:sz w:val="28"/>
          <w:szCs w:val="28"/>
          <w:lang w:val="en-US"/>
        </w:rPr>
        <w:t>i</w:t>
      </w:r>
      <w:r w:rsidRPr="00CD7385">
        <w:rPr>
          <w:b/>
          <w:sz w:val="28"/>
          <w:szCs w:val="28"/>
        </w:rPr>
        <w:t>к</w:t>
      </w:r>
    </w:p>
    <w:p w:rsidR="004E7C8A" w:rsidRPr="00F62776" w:rsidRDefault="004E7C8A" w:rsidP="00E47DB1">
      <w:pPr>
        <w:tabs>
          <w:tab w:val="left" w:pos="2240"/>
        </w:tabs>
        <w:ind w:left="360"/>
        <w:jc w:val="both"/>
        <w:rPr>
          <w:b/>
          <w:sz w:val="28"/>
          <w:szCs w:val="28"/>
        </w:rPr>
      </w:pPr>
    </w:p>
    <w:p w:rsidR="004E7C8A" w:rsidRPr="00E47DB1" w:rsidRDefault="004E7C8A" w:rsidP="00E47DB1">
      <w:pPr>
        <w:tabs>
          <w:tab w:val="left" w:pos="2240"/>
        </w:tabs>
        <w:ind w:left="360"/>
        <w:jc w:val="center"/>
        <w:rPr>
          <w:b/>
          <w:sz w:val="28"/>
          <w:szCs w:val="28"/>
        </w:rPr>
      </w:pPr>
      <w:r w:rsidRPr="00E47DB1">
        <w:rPr>
          <w:b/>
          <w:sz w:val="28"/>
          <w:szCs w:val="28"/>
        </w:rPr>
        <w:t>Розрахунок обсягу видатків компенсаційних виплат фізичним особам,</w:t>
      </w:r>
    </w:p>
    <w:p w:rsidR="004E7C8A" w:rsidRPr="00E47DB1" w:rsidRDefault="004E7C8A" w:rsidP="00E47DB1">
      <w:pPr>
        <w:tabs>
          <w:tab w:val="left" w:pos="2240"/>
        </w:tabs>
        <w:ind w:left="360"/>
        <w:jc w:val="center"/>
        <w:rPr>
          <w:b/>
          <w:sz w:val="28"/>
          <w:szCs w:val="28"/>
        </w:rPr>
      </w:pPr>
      <w:r>
        <w:rPr>
          <w:b/>
          <w:sz w:val="28"/>
          <w:szCs w:val="28"/>
        </w:rPr>
        <w:t>які надаватиму</w:t>
      </w:r>
      <w:r w:rsidRPr="00E47DB1">
        <w:rPr>
          <w:b/>
          <w:sz w:val="28"/>
          <w:szCs w:val="28"/>
        </w:rPr>
        <w:t xml:space="preserve">ть соціальні послуги  </w:t>
      </w:r>
      <w:r>
        <w:rPr>
          <w:b/>
          <w:sz w:val="28"/>
          <w:szCs w:val="28"/>
        </w:rPr>
        <w:t>в  2018 році</w:t>
      </w:r>
    </w:p>
    <w:tbl>
      <w:tblPr>
        <w:tblW w:w="15281" w:type="dxa"/>
        <w:tblInd w:w="-5" w:type="dxa"/>
        <w:tblLayout w:type="fixed"/>
        <w:tblLook w:val="0000"/>
      </w:tblPr>
      <w:tblGrid>
        <w:gridCol w:w="2141"/>
        <w:gridCol w:w="1392"/>
        <w:gridCol w:w="1542"/>
        <w:gridCol w:w="1750"/>
        <w:gridCol w:w="1264"/>
        <w:gridCol w:w="1663"/>
        <w:gridCol w:w="1560"/>
        <w:gridCol w:w="992"/>
        <w:gridCol w:w="1559"/>
        <w:gridCol w:w="1418"/>
      </w:tblGrid>
      <w:tr w:rsidR="004E7C8A" w:rsidTr="00D67193">
        <w:tc>
          <w:tcPr>
            <w:tcW w:w="2141" w:type="dxa"/>
            <w:vMerge w:val="restart"/>
            <w:tcBorders>
              <w:top w:val="single" w:sz="4" w:space="0" w:color="000000"/>
              <w:left w:val="single" w:sz="4" w:space="0" w:color="000000"/>
              <w:right w:val="nil"/>
            </w:tcBorders>
          </w:tcPr>
          <w:p w:rsidR="004E7C8A" w:rsidRPr="00DD3351" w:rsidRDefault="004E7C8A" w:rsidP="00D67193">
            <w:pPr>
              <w:tabs>
                <w:tab w:val="left" w:pos="2240"/>
              </w:tabs>
              <w:snapToGrid w:val="0"/>
              <w:jc w:val="both"/>
              <w:rPr>
                <w:sz w:val="32"/>
                <w:szCs w:val="32"/>
              </w:rPr>
            </w:pPr>
          </w:p>
          <w:p w:rsidR="004E7C8A" w:rsidRPr="00DD3351" w:rsidRDefault="004E7C8A" w:rsidP="00D67193">
            <w:pPr>
              <w:tabs>
                <w:tab w:val="left" w:pos="2240"/>
              </w:tabs>
              <w:snapToGrid w:val="0"/>
              <w:jc w:val="both"/>
              <w:rPr>
                <w:sz w:val="32"/>
                <w:szCs w:val="32"/>
              </w:rPr>
            </w:pPr>
          </w:p>
          <w:p w:rsidR="004E7C8A" w:rsidRPr="00DD3351" w:rsidRDefault="004E7C8A" w:rsidP="00D67193">
            <w:pPr>
              <w:tabs>
                <w:tab w:val="left" w:pos="2240"/>
              </w:tabs>
              <w:snapToGrid w:val="0"/>
              <w:jc w:val="both"/>
              <w:rPr>
                <w:sz w:val="32"/>
                <w:szCs w:val="32"/>
              </w:rPr>
            </w:pPr>
          </w:p>
          <w:p w:rsidR="004E7C8A" w:rsidRPr="00523641" w:rsidRDefault="004E7C8A" w:rsidP="00D67193">
            <w:pPr>
              <w:tabs>
                <w:tab w:val="left" w:pos="2240"/>
              </w:tabs>
              <w:snapToGrid w:val="0"/>
              <w:jc w:val="both"/>
              <w:rPr>
                <w:sz w:val="32"/>
                <w:szCs w:val="32"/>
              </w:rPr>
            </w:pPr>
            <w:r w:rsidRPr="00523641">
              <w:rPr>
                <w:sz w:val="32"/>
                <w:szCs w:val="32"/>
              </w:rPr>
              <w:t>Категорія</w:t>
            </w:r>
          </w:p>
        </w:tc>
        <w:tc>
          <w:tcPr>
            <w:tcW w:w="4684" w:type="dxa"/>
            <w:gridSpan w:val="3"/>
            <w:tcBorders>
              <w:top w:val="single" w:sz="4" w:space="0" w:color="000000"/>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0"/>
                <w:szCs w:val="20"/>
              </w:rPr>
            </w:pPr>
            <w:r w:rsidRPr="00E47DB1">
              <w:rPr>
                <w:sz w:val="20"/>
                <w:szCs w:val="20"/>
              </w:rPr>
              <w:t>Прогнозна чисельність осіб, які отримуватимуть компенсацію протягом 2017 року та будуть продовжувати отримувати в 2018 році</w:t>
            </w:r>
          </w:p>
        </w:tc>
        <w:tc>
          <w:tcPr>
            <w:tcW w:w="4487" w:type="dxa"/>
            <w:gridSpan w:val="3"/>
            <w:tcBorders>
              <w:top w:val="single" w:sz="4" w:space="0" w:color="000000"/>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0"/>
                <w:szCs w:val="20"/>
              </w:rPr>
            </w:pPr>
            <w:r w:rsidRPr="00E47DB1">
              <w:rPr>
                <w:sz w:val="20"/>
                <w:szCs w:val="20"/>
              </w:rPr>
              <w:t>Прогнозна чисельність осіб, які можуть звернутися вперше за призначенням  компенсації протягом  2018р.</w:t>
            </w:r>
          </w:p>
        </w:tc>
        <w:tc>
          <w:tcPr>
            <w:tcW w:w="3969" w:type="dxa"/>
            <w:gridSpan w:val="3"/>
            <w:tcBorders>
              <w:top w:val="single" w:sz="4" w:space="0" w:color="000000"/>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center"/>
              <w:rPr>
                <w:sz w:val="20"/>
                <w:szCs w:val="20"/>
              </w:rPr>
            </w:pPr>
            <w:r w:rsidRPr="00E47DB1">
              <w:rPr>
                <w:sz w:val="20"/>
                <w:szCs w:val="20"/>
              </w:rPr>
              <w:t>Загальна сума видатків на  2018р.</w:t>
            </w:r>
          </w:p>
          <w:p w:rsidR="004E7C8A" w:rsidRPr="00E47DB1" w:rsidRDefault="004E7C8A" w:rsidP="00D67193">
            <w:pPr>
              <w:tabs>
                <w:tab w:val="left" w:pos="2240"/>
              </w:tabs>
              <w:snapToGrid w:val="0"/>
              <w:rPr>
                <w:sz w:val="20"/>
                <w:szCs w:val="20"/>
              </w:rPr>
            </w:pPr>
            <w:r w:rsidRPr="00E47DB1">
              <w:rPr>
                <w:sz w:val="20"/>
                <w:szCs w:val="20"/>
              </w:rPr>
              <w:t>(грн.)</w:t>
            </w:r>
          </w:p>
        </w:tc>
      </w:tr>
      <w:tr w:rsidR="004E7C8A" w:rsidTr="00D67193">
        <w:trPr>
          <w:trHeight w:val="2229"/>
        </w:trPr>
        <w:tc>
          <w:tcPr>
            <w:tcW w:w="2141" w:type="dxa"/>
            <w:vMerge/>
            <w:tcBorders>
              <w:left w:val="single" w:sz="4" w:space="0" w:color="000000"/>
              <w:bottom w:val="single" w:sz="4" w:space="0" w:color="000000"/>
              <w:right w:val="nil"/>
            </w:tcBorders>
          </w:tcPr>
          <w:p w:rsidR="004E7C8A" w:rsidRDefault="004E7C8A" w:rsidP="00D67193">
            <w:pPr>
              <w:tabs>
                <w:tab w:val="left" w:pos="2240"/>
              </w:tabs>
              <w:snapToGrid w:val="0"/>
              <w:jc w:val="both"/>
              <w:rPr>
                <w:b/>
                <w:sz w:val="28"/>
                <w:szCs w:val="28"/>
              </w:rPr>
            </w:pPr>
          </w:p>
        </w:tc>
        <w:tc>
          <w:tcPr>
            <w:tcW w:w="1392"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 xml:space="preserve">15% </w:t>
            </w:r>
          </w:p>
          <w:p w:rsidR="004E7C8A" w:rsidRDefault="004E7C8A" w:rsidP="00D67193">
            <w:pPr>
              <w:tabs>
                <w:tab w:val="left" w:pos="2240"/>
              </w:tabs>
              <w:jc w:val="both"/>
            </w:pPr>
            <w:r>
              <w:rPr>
                <w:sz w:val="22"/>
                <w:szCs w:val="22"/>
              </w:rPr>
              <w:t xml:space="preserve">прож. мінім. </w:t>
            </w:r>
          </w:p>
          <w:p w:rsidR="004E7C8A" w:rsidRDefault="004E7C8A" w:rsidP="00D67193">
            <w:r>
              <w:rPr>
                <w:sz w:val="22"/>
                <w:szCs w:val="22"/>
              </w:rPr>
              <w:t>особам, які надають послуги інв.1гр.</w:t>
            </w:r>
          </w:p>
        </w:tc>
        <w:tc>
          <w:tcPr>
            <w:tcW w:w="1542"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10%</w:t>
            </w:r>
          </w:p>
          <w:p w:rsidR="004E7C8A" w:rsidRDefault="004E7C8A" w:rsidP="00D67193">
            <w:pPr>
              <w:tabs>
                <w:tab w:val="left" w:pos="2240"/>
              </w:tabs>
              <w:jc w:val="both"/>
            </w:pPr>
            <w:r>
              <w:rPr>
                <w:sz w:val="22"/>
                <w:szCs w:val="22"/>
              </w:rPr>
              <w:t>прож.</w:t>
            </w:r>
          </w:p>
          <w:p w:rsidR="004E7C8A" w:rsidRDefault="004E7C8A" w:rsidP="00D67193">
            <w:pPr>
              <w:tabs>
                <w:tab w:val="left" w:pos="2240"/>
              </w:tabs>
              <w:jc w:val="both"/>
            </w:pPr>
            <w:r>
              <w:rPr>
                <w:sz w:val="22"/>
                <w:szCs w:val="22"/>
              </w:rPr>
              <w:t>мінім.,особам які надають послуги громадянам похилого віку та інв.2гр та дітям-інвал</w:t>
            </w:r>
          </w:p>
        </w:tc>
        <w:tc>
          <w:tcPr>
            <w:tcW w:w="1750"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7%</w:t>
            </w:r>
          </w:p>
          <w:p w:rsidR="004E7C8A" w:rsidRDefault="004E7C8A" w:rsidP="00D67193">
            <w:pPr>
              <w:tabs>
                <w:tab w:val="left" w:pos="2240"/>
              </w:tabs>
              <w:jc w:val="both"/>
            </w:pPr>
            <w:r>
              <w:rPr>
                <w:sz w:val="22"/>
                <w:szCs w:val="22"/>
              </w:rPr>
              <w:t>прож.</w:t>
            </w:r>
          </w:p>
          <w:p w:rsidR="004E7C8A" w:rsidRDefault="004E7C8A" w:rsidP="00D67193">
            <w:pPr>
              <w:tabs>
                <w:tab w:val="left" w:pos="2240"/>
              </w:tabs>
              <w:jc w:val="both"/>
              <w:rPr>
                <w:sz w:val="28"/>
                <w:szCs w:val="28"/>
              </w:rPr>
            </w:pPr>
            <w:r>
              <w:rPr>
                <w:sz w:val="22"/>
                <w:szCs w:val="22"/>
              </w:rPr>
              <w:t>мінім.особам,які надають послуги гром. похилого віку,інв. 2гр. та дітям-інв</w:t>
            </w:r>
            <w:r>
              <w:rPr>
                <w:sz w:val="28"/>
                <w:szCs w:val="28"/>
              </w:rPr>
              <w:t>.</w:t>
            </w:r>
          </w:p>
        </w:tc>
        <w:tc>
          <w:tcPr>
            <w:tcW w:w="1264"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 xml:space="preserve">15% </w:t>
            </w:r>
          </w:p>
          <w:p w:rsidR="004E7C8A" w:rsidRDefault="004E7C8A" w:rsidP="00D67193">
            <w:pPr>
              <w:tabs>
                <w:tab w:val="left" w:pos="2240"/>
              </w:tabs>
              <w:jc w:val="both"/>
            </w:pPr>
            <w:r>
              <w:rPr>
                <w:sz w:val="22"/>
                <w:szCs w:val="22"/>
              </w:rPr>
              <w:t xml:space="preserve">прож. мінім. </w:t>
            </w:r>
          </w:p>
          <w:p w:rsidR="004E7C8A" w:rsidRDefault="004E7C8A" w:rsidP="00D67193">
            <w:r>
              <w:rPr>
                <w:sz w:val="22"/>
                <w:szCs w:val="22"/>
              </w:rPr>
              <w:t>особам,які надають послуги інв.1гр</w:t>
            </w:r>
          </w:p>
        </w:tc>
        <w:tc>
          <w:tcPr>
            <w:tcW w:w="166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10%</w:t>
            </w:r>
          </w:p>
          <w:p w:rsidR="004E7C8A" w:rsidRDefault="004E7C8A" w:rsidP="00D67193">
            <w:pPr>
              <w:tabs>
                <w:tab w:val="left" w:pos="2240"/>
              </w:tabs>
              <w:jc w:val="both"/>
            </w:pPr>
            <w:r>
              <w:rPr>
                <w:sz w:val="22"/>
                <w:szCs w:val="22"/>
              </w:rPr>
              <w:t>прож.</w:t>
            </w:r>
          </w:p>
          <w:p w:rsidR="004E7C8A" w:rsidRDefault="004E7C8A" w:rsidP="00D67193">
            <w:pPr>
              <w:tabs>
                <w:tab w:val="left" w:pos="2240"/>
              </w:tabs>
              <w:jc w:val="both"/>
            </w:pPr>
            <w:r>
              <w:rPr>
                <w:sz w:val="22"/>
                <w:szCs w:val="22"/>
              </w:rPr>
              <w:t>мінім. особам які надають послуги громадянам похилого віку та інв. 2гр та дітям-інвал.</w:t>
            </w:r>
          </w:p>
        </w:tc>
        <w:tc>
          <w:tcPr>
            <w:tcW w:w="1560"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7%</w:t>
            </w:r>
          </w:p>
          <w:p w:rsidR="004E7C8A" w:rsidRDefault="004E7C8A" w:rsidP="00D67193">
            <w:pPr>
              <w:tabs>
                <w:tab w:val="left" w:pos="2240"/>
              </w:tabs>
              <w:jc w:val="both"/>
              <w:rPr>
                <w:sz w:val="28"/>
                <w:szCs w:val="28"/>
              </w:rPr>
            </w:pPr>
            <w:r>
              <w:rPr>
                <w:sz w:val="22"/>
                <w:szCs w:val="22"/>
              </w:rPr>
              <w:t>прож. мінім. особам,які надають послуги гром. похилого віку,інв. 2гр.та дітям-інвал</w:t>
            </w:r>
            <w:r>
              <w:rPr>
                <w:sz w:val="28"/>
                <w:szCs w:val="28"/>
              </w:rPr>
              <w:t>.</w:t>
            </w:r>
          </w:p>
        </w:tc>
        <w:tc>
          <w:tcPr>
            <w:tcW w:w="992"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15%</w:t>
            </w:r>
          </w:p>
          <w:p w:rsidR="004E7C8A" w:rsidRDefault="004E7C8A" w:rsidP="00D67193">
            <w:pPr>
              <w:tabs>
                <w:tab w:val="left" w:pos="2240"/>
              </w:tabs>
              <w:jc w:val="both"/>
            </w:pPr>
            <w:r>
              <w:rPr>
                <w:sz w:val="22"/>
                <w:szCs w:val="22"/>
              </w:rPr>
              <w:t xml:space="preserve">прож. </w:t>
            </w:r>
          </w:p>
          <w:p w:rsidR="004E7C8A" w:rsidRDefault="004E7C8A" w:rsidP="00D67193">
            <w:pPr>
              <w:tabs>
                <w:tab w:val="left" w:pos="2240"/>
              </w:tabs>
              <w:jc w:val="both"/>
            </w:pPr>
            <w:r>
              <w:rPr>
                <w:sz w:val="22"/>
                <w:szCs w:val="22"/>
              </w:rPr>
              <w:t xml:space="preserve">мінім.  </w:t>
            </w:r>
          </w:p>
          <w:p w:rsidR="004E7C8A" w:rsidRDefault="004E7C8A" w:rsidP="00D67193">
            <w:pPr>
              <w:tabs>
                <w:tab w:val="left" w:pos="2240"/>
              </w:tabs>
              <w:jc w:val="both"/>
            </w:pPr>
            <w:r>
              <w:rPr>
                <w:sz w:val="22"/>
                <w:szCs w:val="22"/>
              </w:rPr>
              <w:t>особам,які надають послуги інв.1гр</w:t>
            </w:r>
          </w:p>
        </w:tc>
        <w:tc>
          <w:tcPr>
            <w:tcW w:w="1559"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10%</w:t>
            </w:r>
          </w:p>
          <w:p w:rsidR="004E7C8A" w:rsidRDefault="004E7C8A" w:rsidP="00D67193">
            <w:pPr>
              <w:tabs>
                <w:tab w:val="left" w:pos="2240"/>
              </w:tabs>
              <w:jc w:val="both"/>
            </w:pPr>
            <w:r>
              <w:rPr>
                <w:sz w:val="22"/>
                <w:szCs w:val="22"/>
              </w:rPr>
              <w:t>прож.</w:t>
            </w:r>
          </w:p>
          <w:p w:rsidR="004E7C8A" w:rsidRDefault="004E7C8A" w:rsidP="00D67193">
            <w:pPr>
              <w:tabs>
                <w:tab w:val="left" w:pos="2240"/>
              </w:tabs>
              <w:jc w:val="both"/>
            </w:pPr>
            <w:r>
              <w:rPr>
                <w:sz w:val="22"/>
                <w:szCs w:val="22"/>
              </w:rPr>
              <w:t>мінім особам які надають послуги громадянам похилого віку інв.2гр та дітям-інвал</w:t>
            </w:r>
          </w:p>
        </w:tc>
        <w:tc>
          <w:tcPr>
            <w:tcW w:w="1418" w:type="dxa"/>
            <w:tcBorders>
              <w:top w:val="nil"/>
              <w:left w:val="single" w:sz="4" w:space="0" w:color="000000"/>
              <w:bottom w:val="single" w:sz="4" w:space="0" w:color="000000"/>
              <w:right w:val="single" w:sz="4" w:space="0" w:color="000000"/>
            </w:tcBorders>
          </w:tcPr>
          <w:p w:rsidR="004E7C8A" w:rsidRDefault="004E7C8A" w:rsidP="00D67193">
            <w:pPr>
              <w:tabs>
                <w:tab w:val="left" w:pos="2240"/>
              </w:tabs>
              <w:snapToGrid w:val="0"/>
              <w:jc w:val="both"/>
            </w:pPr>
            <w:r>
              <w:rPr>
                <w:sz w:val="22"/>
                <w:szCs w:val="22"/>
              </w:rPr>
              <w:t>7%</w:t>
            </w:r>
          </w:p>
          <w:p w:rsidR="004E7C8A" w:rsidRDefault="004E7C8A" w:rsidP="00D67193">
            <w:pPr>
              <w:tabs>
                <w:tab w:val="left" w:pos="2240"/>
              </w:tabs>
              <w:jc w:val="both"/>
            </w:pPr>
            <w:r>
              <w:rPr>
                <w:sz w:val="22"/>
                <w:szCs w:val="22"/>
              </w:rPr>
              <w:t>прож. мін.особам,які надають послуги гром. похилого віку,інв. 2грта мінім.</w:t>
            </w:r>
          </w:p>
        </w:tc>
      </w:tr>
      <w:tr w:rsidR="004E7C8A" w:rsidTr="00D67193">
        <w:tc>
          <w:tcPr>
            <w:tcW w:w="2141"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b/>
                <w:sz w:val="28"/>
                <w:szCs w:val="28"/>
              </w:rPr>
            </w:pPr>
            <w:r w:rsidRPr="00E47DB1">
              <w:rPr>
                <w:b/>
                <w:sz w:val="28"/>
                <w:szCs w:val="28"/>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p>
          <w:p w:rsidR="004E7C8A" w:rsidRPr="00E47DB1" w:rsidRDefault="004E7C8A" w:rsidP="00D67193">
            <w:pPr>
              <w:tabs>
                <w:tab w:val="left" w:pos="2240"/>
              </w:tabs>
              <w:jc w:val="center"/>
              <w:rPr>
                <w:sz w:val="28"/>
                <w:szCs w:val="28"/>
              </w:rPr>
            </w:pPr>
          </w:p>
          <w:p w:rsidR="004E7C8A" w:rsidRPr="00E47DB1" w:rsidRDefault="004E7C8A" w:rsidP="00D67193">
            <w:pPr>
              <w:tabs>
                <w:tab w:val="left" w:pos="2240"/>
              </w:tabs>
              <w:jc w:val="center"/>
              <w:rPr>
                <w:sz w:val="28"/>
                <w:szCs w:val="28"/>
              </w:rPr>
            </w:pPr>
            <w:r w:rsidRPr="00E47DB1">
              <w:rPr>
                <w:sz w:val="28"/>
                <w:szCs w:val="28"/>
                <w:lang w:val="en-US"/>
              </w:rPr>
              <w:t>1</w:t>
            </w:r>
            <w:r w:rsidRPr="00E47DB1">
              <w:rPr>
                <w:sz w:val="28"/>
                <w:szCs w:val="28"/>
              </w:rPr>
              <w:t>6</w:t>
            </w:r>
          </w:p>
          <w:p w:rsidR="004E7C8A" w:rsidRPr="00E47DB1" w:rsidRDefault="004E7C8A" w:rsidP="00D67193">
            <w:pPr>
              <w:tabs>
                <w:tab w:val="left" w:pos="2240"/>
              </w:tabs>
              <w:jc w:val="center"/>
              <w:rPr>
                <w:sz w:val="28"/>
                <w:szCs w:val="28"/>
              </w:rPr>
            </w:pPr>
          </w:p>
        </w:tc>
        <w:tc>
          <w:tcPr>
            <w:tcW w:w="154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p>
          <w:p w:rsidR="004E7C8A" w:rsidRPr="00E47DB1" w:rsidRDefault="004E7C8A" w:rsidP="00D67193">
            <w:pPr>
              <w:jc w:val="center"/>
              <w:rPr>
                <w:sz w:val="28"/>
                <w:szCs w:val="28"/>
              </w:rPr>
            </w:pPr>
          </w:p>
          <w:p w:rsidR="004E7C8A" w:rsidRPr="00E47DB1" w:rsidRDefault="004E7C8A" w:rsidP="00D67193">
            <w:pPr>
              <w:jc w:val="center"/>
              <w:rPr>
                <w:sz w:val="28"/>
                <w:szCs w:val="28"/>
              </w:rPr>
            </w:pPr>
            <w:r w:rsidRPr="00E47DB1">
              <w:rPr>
                <w:sz w:val="28"/>
                <w:szCs w:val="28"/>
                <w:lang w:val="en-US"/>
              </w:rPr>
              <w:t>1</w:t>
            </w:r>
            <w:r w:rsidRPr="00E47DB1">
              <w:rPr>
                <w:sz w:val="28"/>
                <w:szCs w:val="28"/>
              </w:rPr>
              <w:t>3</w:t>
            </w:r>
          </w:p>
          <w:p w:rsidR="004E7C8A" w:rsidRPr="00E47DB1" w:rsidRDefault="004E7C8A" w:rsidP="00D67193">
            <w:pPr>
              <w:jc w:val="center"/>
              <w:rPr>
                <w:sz w:val="28"/>
                <w:szCs w:val="28"/>
              </w:rPr>
            </w:pPr>
          </w:p>
        </w:tc>
        <w:tc>
          <w:tcPr>
            <w:tcW w:w="175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p>
          <w:p w:rsidR="004E7C8A" w:rsidRPr="00E47DB1" w:rsidRDefault="004E7C8A" w:rsidP="00D67193">
            <w:pPr>
              <w:jc w:val="center"/>
              <w:rPr>
                <w:sz w:val="28"/>
                <w:szCs w:val="28"/>
              </w:rPr>
            </w:pPr>
          </w:p>
          <w:p w:rsidR="004E7C8A" w:rsidRPr="00E47DB1" w:rsidRDefault="004E7C8A" w:rsidP="00D67193">
            <w:pPr>
              <w:jc w:val="center"/>
              <w:rPr>
                <w:sz w:val="28"/>
                <w:szCs w:val="28"/>
              </w:rPr>
            </w:pPr>
            <w:r w:rsidRPr="00E47DB1">
              <w:rPr>
                <w:sz w:val="28"/>
                <w:szCs w:val="28"/>
              </w:rPr>
              <w:t>1</w:t>
            </w:r>
          </w:p>
        </w:tc>
        <w:tc>
          <w:tcPr>
            <w:tcW w:w="1264" w:type="dxa"/>
            <w:tcBorders>
              <w:top w:val="nil"/>
              <w:left w:val="single" w:sz="4" w:space="0" w:color="000000"/>
              <w:bottom w:val="single" w:sz="4" w:space="0" w:color="000000"/>
              <w:right w:val="nil"/>
            </w:tcBorders>
          </w:tcPr>
          <w:p w:rsidR="004E7C8A" w:rsidRPr="00E47DB1" w:rsidRDefault="004E7C8A" w:rsidP="00D67193">
            <w:pPr>
              <w:jc w:val="center"/>
              <w:rPr>
                <w:sz w:val="28"/>
                <w:szCs w:val="28"/>
                <w:lang w:val="en-US"/>
              </w:rPr>
            </w:pPr>
          </w:p>
          <w:p w:rsidR="004E7C8A" w:rsidRPr="00E47DB1" w:rsidRDefault="004E7C8A" w:rsidP="00D67193">
            <w:pPr>
              <w:jc w:val="center"/>
              <w:rPr>
                <w:sz w:val="28"/>
                <w:szCs w:val="28"/>
                <w:lang w:val="en-US"/>
              </w:rPr>
            </w:pPr>
          </w:p>
          <w:p w:rsidR="004E7C8A" w:rsidRPr="00E47DB1" w:rsidRDefault="004E7C8A" w:rsidP="00D67193">
            <w:pPr>
              <w:jc w:val="center"/>
              <w:rPr>
                <w:sz w:val="28"/>
                <w:szCs w:val="28"/>
                <w:lang w:val="en-US"/>
              </w:rPr>
            </w:pPr>
            <w:r w:rsidRPr="00E47DB1">
              <w:rPr>
                <w:sz w:val="28"/>
                <w:szCs w:val="28"/>
                <w:lang w:val="en-US"/>
              </w:rPr>
              <w:t>6</w:t>
            </w:r>
          </w:p>
        </w:tc>
        <w:tc>
          <w:tcPr>
            <w:tcW w:w="1663" w:type="dxa"/>
            <w:tcBorders>
              <w:top w:val="nil"/>
              <w:left w:val="single" w:sz="4" w:space="0" w:color="000000"/>
              <w:bottom w:val="single" w:sz="4" w:space="0" w:color="000000"/>
              <w:right w:val="nil"/>
            </w:tcBorders>
          </w:tcPr>
          <w:p w:rsidR="004E7C8A" w:rsidRPr="00E47DB1" w:rsidRDefault="004E7C8A" w:rsidP="00D67193">
            <w:pPr>
              <w:tabs>
                <w:tab w:val="left" w:pos="2240"/>
              </w:tabs>
              <w:jc w:val="center"/>
              <w:rPr>
                <w:sz w:val="28"/>
                <w:szCs w:val="28"/>
                <w:lang w:val="en-US"/>
              </w:rPr>
            </w:pPr>
          </w:p>
          <w:p w:rsidR="004E7C8A" w:rsidRPr="00E47DB1" w:rsidRDefault="004E7C8A" w:rsidP="00D67193">
            <w:pPr>
              <w:tabs>
                <w:tab w:val="left" w:pos="2240"/>
              </w:tabs>
              <w:jc w:val="center"/>
              <w:rPr>
                <w:sz w:val="28"/>
                <w:szCs w:val="28"/>
                <w:lang w:val="en-US"/>
              </w:rPr>
            </w:pPr>
          </w:p>
          <w:p w:rsidR="004E7C8A" w:rsidRPr="00E47DB1" w:rsidRDefault="004E7C8A" w:rsidP="00D67193">
            <w:pPr>
              <w:tabs>
                <w:tab w:val="left" w:pos="2240"/>
              </w:tabs>
              <w:jc w:val="center"/>
              <w:rPr>
                <w:sz w:val="28"/>
                <w:szCs w:val="28"/>
                <w:lang w:val="en-US"/>
              </w:rPr>
            </w:pPr>
            <w:r w:rsidRPr="00E47DB1">
              <w:rPr>
                <w:sz w:val="28"/>
                <w:szCs w:val="28"/>
                <w:lang w:val="en-US"/>
              </w:rPr>
              <w:t>5</w:t>
            </w:r>
          </w:p>
        </w:tc>
        <w:tc>
          <w:tcPr>
            <w:tcW w:w="1560" w:type="dxa"/>
            <w:tcBorders>
              <w:top w:val="nil"/>
              <w:left w:val="single" w:sz="4" w:space="0" w:color="000000"/>
              <w:bottom w:val="single" w:sz="4" w:space="0" w:color="000000"/>
              <w:right w:val="nil"/>
            </w:tcBorders>
          </w:tcPr>
          <w:p w:rsidR="004E7C8A" w:rsidRPr="00E47DB1" w:rsidRDefault="004E7C8A" w:rsidP="00D67193">
            <w:pPr>
              <w:jc w:val="center"/>
              <w:rPr>
                <w:sz w:val="28"/>
                <w:szCs w:val="28"/>
                <w:lang w:val="en-US"/>
              </w:rPr>
            </w:pPr>
          </w:p>
          <w:p w:rsidR="004E7C8A" w:rsidRPr="00E47DB1" w:rsidRDefault="004E7C8A" w:rsidP="00D67193">
            <w:pPr>
              <w:jc w:val="center"/>
              <w:rPr>
                <w:sz w:val="28"/>
                <w:szCs w:val="28"/>
                <w:lang w:val="en-US"/>
              </w:rPr>
            </w:pPr>
          </w:p>
          <w:p w:rsidR="004E7C8A" w:rsidRPr="00E47DB1" w:rsidRDefault="004E7C8A" w:rsidP="00D67193">
            <w:pPr>
              <w:jc w:val="center"/>
              <w:rPr>
                <w:sz w:val="28"/>
                <w:szCs w:val="28"/>
                <w:lang w:val="en-US"/>
              </w:rPr>
            </w:pPr>
            <w:r w:rsidRPr="00E47DB1">
              <w:rPr>
                <w:sz w:val="28"/>
                <w:szCs w:val="28"/>
                <w:lang w:val="en-US"/>
              </w:rPr>
              <w:t>1</w:t>
            </w:r>
          </w:p>
        </w:tc>
        <w:tc>
          <w:tcPr>
            <w:tcW w:w="9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sz w:val="28"/>
                <w:szCs w:val="28"/>
              </w:rPr>
            </w:pPr>
          </w:p>
          <w:p w:rsidR="004E7C8A" w:rsidRPr="00E47DB1" w:rsidRDefault="004E7C8A" w:rsidP="00D67193">
            <w:pPr>
              <w:jc w:val="both"/>
              <w:rPr>
                <w:sz w:val="28"/>
                <w:szCs w:val="28"/>
                <w:lang w:val="en-US"/>
              </w:rPr>
            </w:pPr>
            <w:r w:rsidRPr="00E47DB1">
              <w:rPr>
                <w:sz w:val="28"/>
                <w:szCs w:val="28"/>
                <w:lang w:val="en-US"/>
              </w:rPr>
              <w:t xml:space="preserve"> </w:t>
            </w:r>
            <w:r w:rsidRPr="00E47DB1">
              <w:rPr>
                <w:sz w:val="28"/>
                <w:szCs w:val="28"/>
              </w:rPr>
              <w:t xml:space="preserve"> 73996</w:t>
            </w:r>
          </w:p>
          <w:p w:rsidR="004E7C8A" w:rsidRPr="00E47DB1" w:rsidRDefault="004E7C8A" w:rsidP="00D67193">
            <w:pPr>
              <w:jc w:val="both"/>
              <w:rPr>
                <w:sz w:val="28"/>
                <w:szCs w:val="28"/>
              </w:rPr>
            </w:pPr>
          </w:p>
        </w:tc>
        <w:tc>
          <w:tcPr>
            <w:tcW w:w="1559"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sz w:val="28"/>
                <w:szCs w:val="28"/>
              </w:rPr>
            </w:pPr>
          </w:p>
          <w:p w:rsidR="004E7C8A" w:rsidRPr="00E47DB1" w:rsidRDefault="004E7C8A" w:rsidP="00D67193">
            <w:pPr>
              <w:jc w:val="both"/>
              <w:rPr>
                <w:sz w:val="28"/>
                <w:szCs w:val="28"/>
              </w:rPr>
            </w:pPr>
          </w:p>
          <w:p w:rsidR="004E7C8A" w:rsidRPr="00E47DB1" w:rsidRDefault="004E7C8A" w:rsidP="00D67193">
            <w:pPr>
              <w:jc w:val="both"/>
              <w:rPr>
                <w:sz w:val="28"/>
                <w:szCs w:val="28"/>
              </w:rPr>
            </w:pPr>
            <w:r w:rsidRPr="00E47DB1">
              <w:rPr>
                <w:sz w:val="28"/>
                <w:szCs w:val="28"/>
              </w:rPr>
              <w:t>40361</w:t>
            </w:r>
          </w:p>
        </w:tc>
        <w:tc>
          <w:tcPr>
            <w:tcW w:w="1418" w:type="dxa"/>
            <w:tcBorders>
              <w:top w:val="nil"/>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rPr>
                <w:b/>
                <w:sz w:val="28"/>
                <w:szCs w:val="28"/>
              </w:rPr>
            </w:pPr>
          </w:p>
          <w:p w:rsidR="004E7C8A" w:rsidRPr="00E47DB1" w:rsidRDefault="004E7C8A" w:rsidP="00D67193">
            <w:pPr>
              <w:jc w:val="both"/>
              <w:rPr>
                <w:sz w:val="28"/>
                <w:szCs w:val="28"/>
              </w:rPr>
            </w:pPr>
          </w:p>
          <w:p w:rsidR="004E7C8A" w:rsidRPr="00E47DB1" w:rsidRDefault="004E7C8A" w:rsidP="00D67193">
            <w:pPr>
              <w:jc w:val="both"/>
              <w:rPr>
                <w:sz w:val="28"/>
                <w:szCs w:val="28"/>
                <w:lang w:val="en-US"/>
              </w:rPr>
            </w:pPr>
            <w:r w:rsidRPr="00E47DB1">
              <w:rPr>
                <w:sz w:val="28"/>
                <w:szCs w:val="28"/>
              </w:rPr>
              <w:t>3139</w:t>
            </w:r>
          </w:p>
        </w:tc>
      </w:tr>
      <w:tr w:rsidR="004E7C8A" w:rsidTr="00D67193">
        <w:tc>
          <w:tcPr>
            <w:tcW w:w="2141"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b/>
                <w:sz w:val="28"/>
                <w:szCs w:val="28"/>
              </w:rPr>
            </w:pPr>
            <w:r w:rsidRPr="00E47DB1">
              <w:rPr>
                <w:b/>
                <w:sz w:val="28"/>
                <w:szCs w:val="28"/>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p>
          <w:p w:rsidR="004E7C8A" w:rsidRPr="00E47DB1" w:rsidRDefault="004E7C8A" w:rsidP="00D67193">
            <w:pPr>
              <w:jc w:val="center"/>
              <w:rPr>
                <w:sz w:val="28"/>
                <w:szCs w:val="28"/>
              </w:rPr>
            </w:pPr>
          </w:p>
          <w:p w:rsidR="004E7C8A" w:rsidRPr="00E47DB1" w:rsidRDefault="004E7C8A" w:rsidP="00D67193">
            <w:pPr>
              <w:jc w:val="center"/>
              <w:rPr>
                <w:sz w:val="28"/>
                <w:szCs w:val="28"/>
              </w:rPr>
            </w:pPr>
            <w:r w:rsidRPr="00E47DB1">
              <w:rPr>
                <w:sz w:val="28"/>
                <w:szCs w:val="28"/>
                <w:lang w:val="en-US"/>
              </w:rPr>
              <w:t>1</w:t>
            </w:r>
            <w:r w:rsidRPr="00E47DB1">
              <w:rPr>
                <w:sz w:val="28"/>
                <w:szCs w:val="28"/>
              </w:rPr>
              <w:t>1</w:t>
            </w:r>
          </w:p>
        </w:tc>
        <w:tc>
          <w:tcPr>
            <w:tcW w:w="154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p>
          <w:p w:rsidR="004E7C8A" w:rsidRPr="00E47DB1" w:rsidRDefault="004E7C8A" w:rsidP="00D67193">
            <w:pPr>
              <w:tabs>
                <w:tab w:val="left" w:pos="2240"/>
              </w:tabs>
              <w:jc w:val="center"/>
              <w:rPr>
                <w:sz w:val="28"/>
                <w:szCs w:val="28"/>
              </w:rPr>
            </w:pPr>
          </w:p>
          <w:p w:rsidR="004E7C8A" w:rsidRPr="00E47DB1" w:rsidRDefault="004E7C8A" w:rsidP="00D67193">
            <w:pPr>
              <w:tabs>
                <w:tab w:val="left" w:pos="2240"/>
              </w:tabs>
              <w:jc w:val="center"/>
              <w:rPr>
                <w:sz w:val="28"/>
                <w:szCs w:val="28"/>
              </w:rPr>
            </w:pPr>
            <w:r w:rsidRPr="00E47DB1">
              <w:rPr>
                <w:sz w:val="28"/>
                <w:szCs w:val="28"/>
                <w:lang w:val="en-US"/>
              </w:rPr>
              <w:t>0</w:t>
            </w:r>
          </w:p>
        </w:tc>
        <w:tc>
          <w:tcPr>
            <w:tcW w:w="175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p>
          <w:p w:rsidR="004E7C8A" w:rsidRPr="00E47DB1" w:rsidRDefault="004E7C8A" w:rsidP="00D67193">
            <w:pPr>
              <w:tabs>
                <w:tab w:val="left" w:pos="2240"/>
              </w:tabs>
              <w:jc w:val="center"/>
              <w:rPr>
                <w:sz w:val="28"/>
                <w:szCs w:val="28"/>
              </w:rPr>
            </w:pPr>
          </w:p>
          <w:p w:rsidR="004E7C8A" w:rsidRPr="00E47DB1" w:rsidRDefault="004E7C8A" w:rsidP="00D67193">
            <w:pPr>
              <w:tabs>
                <w:tab w:val="left" w:pos="2240"/>
              </w:tabs>
              <w:jc w:val="center"/>
              <w:rPr>
                <w:sz w:val="28"/>
                <w:szCs w:val="28"/>
                <w:lang w:val="en-US"/>
              </w:rPr>
            </w:pPr>
            <w:r w:rsidRPr="00E47DB1">
              <w:rPr>
                <w:sz w:val="28"/>
                <w:szCs w:val="28"/>
                <w:lang w:val="en-US"/>
              </w:rPr>
              <w:t>1</w:t>
            </w:r>
          </w:p>
        </w:tc>
        <w:tc>
          <w:tcPr>
            <w:tcW w:w="1264" w:type="dxa"/>
            <w:tcBorders>
              <w:top w:val="nil"/>
              <w:left w:val="single" w:sz="4" w:space="0" w:color="000000"/>
              <w:bottom w:val="single" w:sz="4" w:space="0" w:color="000000"/>
              <w:right w:val="nil"/>
            </w:tcBorders>
          </w:tcPr>
          <w:p w:rsidR="004E7C8A" w:rsidRPr="00E47DB1" w:rsidRDefault="004E7C8A" w:rsidP="00D67193">
            <w:pPr>
              <w:tabs>
                <w:tab w:val="left" w:pos="2240"/>
              </w:tabs>
              <w:jc w:val="center"/>
              <w:rPr>
                <w:sz w:val="28"/>
                <w:szCs w:val="28"/>
                <w:lang w:val="en-US"/>
              </w:rPr>
            </w:pPr>
          </w:p>
          <w:p w:rsidR="004E7C8A" w:rsidRPr="00E47DB1" w:rsidRDefault="004E7C8A" w:rsidP="00D67193">
            <w:pPr>
              <w:tabs>
                <w:tab w:val="left" w:pos="2240"/>
              </w:tabs>
              <w:jc w:val="center"/>
              <w:rPr>
                <w:sz w:val="28"/>
                <w:szCs w:val="28"/>
                <w:lang w:val="en-US"/>
              </w:rPr>
            </w:pPr>
          </w:p>
          <w:p w:rsidR="004E7C8A" w:rsidRPr="00E47DB1" w:rsidRDefault="004E7C8A" w:rsidP="00D67193">
            <w:pPr>
              <w:tabs>
                <w:tab w:val="left" w:pos="2240"/>
              </w:tabs>
              <w:jc w:val="center"/>
              <w:rPr>
                <w:sz w:val="28"/>
                <w:szCs w:val="28"/>
                <w:lang w:val="en-US"/>
              </w:rPr>
            </w:pPr>
            <w:r w:rsidRPr="00E47DB1">
              <w:rPr>
                <w:sz w:val="28"/>
                <w:szCs w:val="28"/>
                <w:lang w:val="en-US"/>
              </w:rPr>
              <w:t>2</w:t>
            </w:r>
          </w:p>
        </w:tc>
        <w:tc>
          <w:tcPr>
            <w:tcW w:w="1663" w:type="dxa"/>
            <w:tcBorders>
              <w:top w:val="nil"/>
              <w:left w:val="single" w:sz="4" w:space="0" w:color="000000"/>
              <w:bottom w:val="single" w:sz="4" w:space="0" w:color="000000"/>
              <w:right w:val="nil"/>
            </w:tcBorders>
          </w:tcPr>
          <w:p w:rsidR="004E7C8A" w:rsidRPr="00E47DB1" w:rsidRDefault="004E7C8A" w:rsidP="00D67193">
            <w:pPr>
              <w:tabs>
                <w:tab w:val="left" w:pos="2240"/>
              </w:tabs>
              <w:jc w:val="center"/>
              <w:rPr>
                <w:sz w:val="28"/>
                <w:szCs w:val="28"/>
                <w:lang w:val="en-US"/>
              </w:rPr>
            </w:pPr>
          </w:p>
          <w:p w:rsidR="004E7C8A" w:rsidRPr="00E47DB1" w:rsidRDefault="004E7C8A" w:rsidP="00D67193">
            <w:pPr>
              <w:tabs>
                <w:tab w:val="left" w:pos="2240"/>
              </w:tabs>
              <w:jc w:val="center"/>
              <w:rPr>
                <w:sz w:val="28"/>
                <w:szCs w:val="28"/>
                <w:lang w:val="en-US"/>
              </w:rPr>
            </w:pPr>
          </w:p>
          <w:p w:rsidR="004E7C8A" w:rsidRPr="00E47DB1" w:rsidRDefault="004E7C8A" w:rsidP="00D67193">
            <w:pPr>
              <w:tabs>
                <w:tab w:val="left" w:pos="2240"/>
              </w:tabs>
              <w:jc w:val="center"/>
              <w:rPr>
                <w:sz w:val="28"/>
                <w:szCs w:val="28"/>
                <w:lang w:val="en-US"/>
              </w:rPr>
            </w:pPr>
            <w:r w:rsidRPr="00E47DB1">
              <w:rPr>
                <w:sz w:val="28"/>
                <w:szCs w:val="28"/>
                <w:lang w:val="en-US"/>
              </w:rPr>
              <w:t>2</w:t>
            </w:r>
          </w:p>
        </w:tc>
        <w:tc>
          <w:tcPr>
            <w:tcW w:w="1560" w:type="dxa"/>
            <w:tcBorders>
              <w:top w:val="nil"/>
              <w:left w:val="single" w:sz="4" w:space="0" w:color="000000"/>
              <w:bottom w:val="single" w:sz="4" w:space="0" w:color="000000"/>
              <w:right w:val="nil"/>
            </w:tcBorders>
          </w:tcPr>
          <w:p w:rsidR="004E7C8A" w:rsidRPr="00E47DB1" w:rsidRDefault="004E7C8A" w:rsidP="00D67193">
            <w:pPr>
              <w:tabs>
                <w:tab w:val="left" w:pos="2240"/>
              </w:tabs>
              <w:jc w:val="center"/>
              <w:rPr>
                <w:sz w:val="28"/>
                <w:szCs w:val="28"/>
                <w:lang w:val="en-US"/>
              </w:rPr>
            </w:pPr>
          </w:p>
          <w:p w:rsidR="004E7C8A" w:rsidRPr="00E47DB1" w:rsidRDefault="004E7C8A" w:rsidP="00D67193">
            <w:pPr>
              <w:tabs>
                <w:tab w:val="left" w:pos="2240"/>
              </w:tabs>
              <w:jc w:val="center"/>
              <w:rPr>
                <w:sz w:val="28"/>
                <w:szCs w:val="28"/>
                <w:lang w:val="en-US"/>
              </w:rPr>
            </w:pPr>
          </w:p>
          <w:p w:rsidR="004E7C8A" w:rsidRPr="00E47DB1" w:rsidRDefault="004E7C8A" w:rsidP="00D67193">
            <w:pPr>
              <w:tabs>
                <w:tab w:val="left" w:pos="2240"/>
              </w:tabs>
              <w:jc w:val="center"/>
              <w:rPr>
                <w:sz w:val="28"/>
                <w:szCs w:val="28"/>
                <w:lang w:val="en-US"/>
              </w:rPr>
            </w:pPr>
            <w:r w:rsidRPr="00E47DB1">
              <w:rPr>
                <w:sz w:val="28"/>
                <w:szCs w:val="28"/>
                <w:lang w:val="en-US"/>
              </w:rPr>
              <w:t>1</w:t>
            </w:r>
          </w:p>
        </w:tc>
        <w:tc>
          <w:tcPr>
            <w:tcW w:w="9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sz w:val="28"/>
                <w:szCs w:val="28"/>
              </w:rPr>
            </w:pPr>
          </w:p>
          <w:p w:rsidR="004E7C8A" w:rsidRPr="00E47DB1" w:rsidRDefault="004E7C8A" w:rsidP="00D67193">
            <w:pPr>
              <w:jc w:val="both"/>
              <w:rPr>
                <w:sz w:val="28"/>
                <w:szCs w:val="28"/>
              </w:rPr>
            </w:pPr>
            <w:r w:rsidRPr="00E47DB1">
              <w:rPr>
                <w:sz w:val="28"/>
                <w:szCs w:val="28"/>
              </w:rPr>
              <w:t xml:space="preserve"> </w:t>
            </w:r>
          </w:p>
          <w:p w:rsidR="004E7C8A" w:rsidRPr="00E47DB1" w:rsidRDefault="004E7C8A" w:rsidP="00D67193">
            <w:pPr>
              <w:jc w:val="both"/>
              <w:rPr>
                <w:sz w:val="28"/>
                <w:szCs w:val="28"/>
                <w:lang w:val="en-US"/>
              </w:rPr>
            </w:pPr>
            <w:r w:rsidRPr="00E47DB1">
              <w:rPr>
                <w:sz w:val="28"/>
                <w:szCs w:val="28"/>
              </w:rPr>
              <w:t>34078</w:t>
            </w:r>
          </w:p>
        </w:tc>
        <w:tc>
          <w:tcPr>
            <w:tcW w:w="1559"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sz w:val="28"/>
                <w:szCs w:val="28"/>
              </w:rPr>
            </w:pPr>
          </w:p>
          <w:p w:rsidR="004E7C8A" w:rsidRPr="00E47DB1" w:rsidRDefault="004E7C8A" w:rsidP="00D67193">
            <w:pPr>
              <w:jc w:val="both"/>
              <w:rPr>
                <w:sz w:val="28"/>
                <w:szCs w:val="28"/>
              </w:rPr>
            </w:pPr>
          </w:p>
          <w:p w:rsidR="004E7C8A" w:rsidRPr="00E47DB1" w:rsidRDefault="004E7C8A" w:rsidP="00D67193">
            <w:pPr>
              <w:jc w:val="both"/>
              <w:rPr>
                <w:sz w:val="28"/>
                <w:szCs w:val="28"/>
                <w:lang w:val="en-US"/>
              </w:rPr>
            </w:pPr>
            <w:r w:rsidRPr="00E47DB1">
              <w:rPr>
                <w:sz w:val="28"/>
                <w:szCs w:val="28"/>
                <w:lang w:val="en-US"/>
              </w:rPr>
              <w:t>3</w:t>
            </w:r>
            <w:r w:rsidRPr="00E47DB1">
              <w:rPr>
                <w:sz w:val="28"/>
                <w:szCs w:val="28"/>
              </w:rPr>
              <w:t>495</w:t>
            </w:r>
          </w:p>
        </w:tc>
        <w:tc>
          <w:tcPr>
            <w:tcW w:w="1418" w:type="dxa"/>
            <w:tcBorders>
              <w:top w:val="nil"/>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rPr>
                <w:sz w:val="28"/>
                <w:szCs w:val="28"/>
              </w:rPr>
            </w:pPr>
          </w:p>
          <w:p w:rsidR="004E7C8A" w:rsidRPr="00E47DB1" w:rsidRDefault="004E7C8A" w:rsidP="00D67193">
            <w:pPr>
              <w:tabs>
                <w:tab w:val="left" w:pos="2240"/>
              </w:tabs>
              <w:jc w:val="both"/>
              <w:rPr>
                <w:sz w:val="28"/>
                <w:szCs w:val="28"/>
              </w:rPr>
            </w:pPr>
          </w:p>
          <w:p w:rsidR="004E7C8A" w:rsidRPr="00E47DB1" w:rsidRDefault="004E7C8A" w:rsidP="00D67193">
            <w:pPr>
              <w:tabs>
                <w:tab w:val="left" w:pos="2240"/>
              </w:tabs>
              <w:jc w:val="both"/>
              <w:rPr>
                <w:sz w:val="28"/>
                <w:szCs w:val="28"/>
                <w:lang w:val="en-US"/>
              </w:rPr>
            </w:pPr>
            <w:r w:rsidRPr="00E47DB1">
              <w:rPr>
                <w:sz w:val="28"/>
                <w:szCs w:val="28"/>
              </w:rPr>
              <w:t>2447</w:t>
            </w:r>
          </w:p>
          <w:p w:rsidR="004E7C8A" w:rsidRPr="00E47DB1" w:rsidRDefault="004E7C8A" w:rsidP="00D67193">
            <w:pPr>
              <w:tabs>
                <w:tab w:val="left" w:pos="2240"/>
              </w:tabs>
              <w:jc w:val="both"/>
              <w:rPr>
                <w:sz w:val="28"/>
                <w:szCs w:val="28"/>
                <w:lang w:val="en-US"/>
              </w:rPr>
            </w:pPr>
          </w:p>
        </w:tc>
      </w:tr>
      <w:tr w:rsidR="004E7C8A" w:rsidTr="00D67193">
        <w:tc>
          <w:tcPr>
            <w:tcW w:w="2141"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b/>
                <w:sz w:val="28"/>
                <w:szCs w:val="28"/>
                <w:lang w:val="en-US"/>
              </w:rPr>
            </w:pPr>
            <w:r w:rsidRPr="00E47DB1">
              <w:rPr>
                <w:b/>
                <w:sz w:val="28"/>
                <w:szCs w:val="28"/>
                <w:lang w:val="en-US"/>
              </w:rPr>
              <w:t>Поштові видатк</w:t>
            </w:r>
            <w:r w:rsidRPr="00E47DB1">
              <w:rPr>
                <w:b/>
                <w:sz w:val="28"/>
                <w:szCs w:val="28"/>
              </w:rPr>
              <w:t>и</w:t>
            </w:r>
          </w:p>
        </w:tc>
        <w:tc>
          <w:tcPr>
            <w:tcW w:w="13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r w:rsidRPr="00E47DB1">
              <w:rPr>
                <w:sz w:val="28"/>
                <w:szCs w:val="28"/>
              </w:rPr>
              <w:t>0</w:t>
            </w:r>
          </w:p>
        </w:tc>
        <w:tc>
          <w:tcPr>
            <w:tcW w:w="154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r w:rsidRPr="00E47DB1">
              <w:rPr>
                <w:sz w:val="28"/>
                <w:szCs w:val="28"/>
              </w:rPr>
              <w:t>0</w:t>
            </w:r>
          </w:p>
        </w:tc>
        <w:tc>
          <w:tcPr>
            <w:tcW w:w="175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r w:rsidRPr="00E47DB1">
              <w:rPr>
                <w:sz w:val="28"/>
                <w:szCs w:val="28"/>
              </w:rPr>
              <w:t>0</w:t>
            </w:r>
          </w:p>
        </w:tc>
        <w:tc>
          <w:tcPr>
            <w:tcW w:w="1264"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r w:rsidRPr="00E47DB1">
              <w:rPr>
                <w:sz w:val="28"/>
                <w:szCs w:val="28"/>
              </w:rPr>
              <w:t>0</w:t>
            </w:r>
          </w:p>
        </w:tc>
        <w:tc>
          <w:tcPr>
            <w:tcW w:w="1663"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r w:rsidRPr="00E47DB1">
              <w:rPr>
                <w:sz w:val="28"/>
                <w:szCs w:val="28"/>
              </w:rPr>
              <w:t>0</w:t>
            </w:r>
          </w:p>
        </w:tc>
        <w:tc>
          <w:tcPr>
            <w:tcW w:w="156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r w:rsidRPr="00E47DB1">
              <w:rPr>
                <w:sz w:val="28"/>
                <w:szCs w:val="28"/>
              </w:rPr>
              <w:t>0</w:t>
            </w:r>
          </w:p>
        </w:tc>
        <w:tc>
          <w:tcPr>
            <w:tcW w:w="9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sz w:val="28"/>
                <w:szCs w:val="28"/>
              </w:rPr>
            </w:pPr>
            <w:r w:rsidRPr="00E47DB1">
              <w:rPr>
                <w:sz w:val="28"/>
                <w:szCs w:val="28"/>
              </w:rPr>
              <w:t xml:space="preserve"> 1370</w:t>
            </w:r>
          </w:p>
        </w:tc>
        <w:tc>
          <w:tcPr>
            <w:tcW w:w="1559"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sz w:val="28"/>
                <w:szCs w:val="28"/>
              </w:rPr>
            </w:pPr>
            <w:r w:rsidRPr="00E47DB1">
              <w:rPr>
                <w:sz w:val="28"/>
                <w:szCs w:val="28"/>
              </w:rPr>
              <w:t xml:space="preserve">   577</w:t>
            </w:r>
          </w:p>
        </w:tc>
        <w:tc>
          <w:tcPr>
            <w:tcW w:w="1418" w:type="dxa"/>
            <w:tcBorders>
              <w:top w:val="nil"/>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rPr>
                <w:sz w:val="28"/>
                <w:szCs w:val="28"/>
              </w:rPr>
            </w:pPr>
            <w:r w:rsidRPr="00E47DB1">
              <w:rPr>
                <w:sz w:val="28"/>
                <w:szCs w:val="28"/>
              </w:rPr>
              <w:t xml:space="preserve">   77</w:t>
            </w:r>
          </w:p>
        </w:tc>
      </w:tr>
      <w:tr w:rsidR="004E7C8A" w:rsidTr="00D67193">
        <w:tc>
          <w:tcPr>
            <w:tcW w:w="2141"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b/>
                <w:sz w:val="28"/>
                <w:szCs w:val="28"/>
              </w:rPr>
            </w:pPr>
            <w:r w:rsidRPr="00E47DB1">
              <w:rPr>
                <w:b/>
                <w:sz w:val="28"/>
                <w:szCs w:val="28"/>
              </w:rPr>
              <w:t>ВСЬОГО</w:t>
            </w:r>
          </w:p>
        </w:tc>
        <w:tc>
          <w:tcPr>
            <w:tcW w:w="13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lang w:val="en-US"/>
              </w:rPr>
            </w:pPr>
            <w:r w:rsidRPr="00E47DB1">
              <w:rPr>
                <w:sz w:val="28"/>
                <w:szCs w:val="28"/>
                <w:lang w:val="en-US"/>
              </w:rPr>
              <w:t>2</w:t>
            </w:r>
            <w:r w:rsidRPr="00E47DB1">
              <w:rPr>
                <w:sz w:val="28"/>
                <w:szCs w:val="28"/>
              </w:rPr>
              <w:t>7</w:t>
            </w:r>
          </w:p>
        </w:tc>
        <w:tc>
          <w:tcPr>
            <w:tcW w:w="154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rPr>
            </w:pPr>
            <w:r w:rsidRPr="00E47DB1">
              <w:rPr>
                <w:sz w:val="28"/>
                <w:szCs w:val="28"/>
                <w:lang w:val="en-US"/>
              </w:rPr>
              <w:t>1</w:t>
            </w:r>
            <w:r w:rsidRPr="00E47DB1">
              <w:rPr>
                <w:sz w:val="28"/>
                <w:szCs w:val="28"/>
              </w:rPr>
              <w:t>3</w:t>
            </w:r>
          </w:p>
        </w:tc>
        <w:tc>
          <w:tcPr>
            <w:tcW w:w="175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lang w:val="en-US"/>
              </w:rPr>
            </w:pPr>
            <w:r w:rsidRPr="00E47DB1">
              <w:rPr>
                <w:sz w:val="28"/>
                <w:szCs w:val="28"/>
                <w:lang w:val="en-US"/>
              </w:rPr>
              <w:t>2</w:t>
            </w:r>
          </w:p>
        </w:tc>
        <w:tc>
          <w:tcPr>
            <w:tcW w:w="1264"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lang w:val="en-US"/>
              </w:rPr>
            </w:pPr>
            <w:r w:rsidRPr="00E47DB1">
              <w:rPr>
                <w:sz w:val="28"/>
                <w:szCs w:val="28"/>
                <w:lang w:val="en-US"/>
              </w:rPr>
              <w:t>8</w:t>
            </w:r>
          </w:p>
        </w:tc>
        <w:tc>
          <w:tcPr>
            <w:tcW w:w="1663"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lang w:val="en-US"/>
              </w:rPr>
            </w:pPr>
            <w:r w:rsidRPr="00E47DB1">
              <w:rPr>
                <w:sz w:val="28"/>
                <w:szCs w:val="28"/>
                <w:lang w:val="en-US"/>
              </w:rPr>
              <w:t>7</w:t>
            </w:r>
          </w:p>
        </w:tc>
        <w:tc>
          <w:tcPr>
            <w:tcW w:w="1560"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8"/>
                <w:szCs w:val="28"/>
                <w:lang w:val="en-US"/>
              </w:rPr>
            </w:pPr>
            <w:r w:rsidRPr="00E47DB1">
              <w:rPr>
                <w:sz w:val="28"/>
                <w:szCs w:val="28"/>
                <w:lang w:val="en-US"/>
              </w:rPr>
              <w:t>2</w:t>
            </w:r>
          </w:p>
        </w:tc>
        <w:tc>
          <w:tcPr>
            <w:tcW w:w="992"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ind w:right="-108"/>
              <w:jc w:val="both"/>
              <w:rPr>
                <w:sz w:val="28"/>
                <w:szCs w:val="28"/>
              </w:rPr>
            </w:pPr>
            <w:r w:rsidRPr="00E47DB1">
              <w:rPr>
                <w:sz w:val="28"/>
                <w:szCs w:val="28"/>
              </w:rPr>
              <w:t>109444</w:t>
            </w:r>
          </w:p>
        </w:tc>
        <w:tc>
          <w:tcPr>
            <w:tcW w:w="1559" w:type="dxa"/>
            <w:tcBorders>
              <w:top w:val="nil"/>
              <w:left w:val="single" w:sz="4" w:space="0" w:color="000000"/>
              <w:bottom w:val="single" w:sz="4" w:space="0" w:color="000000"/>
              <w:right w:val="nil"/>
            </w:tcBorders>
          </w:tcPr>
          <w:p w:rsidR="004E7C8A" w:rsidRPr="00E47DB1" w:rsidRDefault="004E7C8A" w:rsidP="00D67193">
            <w:pPr>
              <w:tabs>
                <w:tab w:val="left" w:pos="2240"/>
              </w:tabs>
              <w:snapToGrid w:val="0"/>
              <w:jc w:val="both"/>
              <w:rPr>
                <w:sz w:val="28"/>
                <w:szCs w:val="28"/>
              </w:rPr>
            </w:pPr>
            <w:r w:rsidRPr="00E47DB1">
              <w:rPr>
                <w:sz w:val="28"/>
                <w:szCs w:val="28"/>
              </w:rPr>
              <w:t>44433</w:t>
            </w:r>
          </w:p>
        </w:tc>
        <w:tc>
          <w:tcPr>
            <w:tcW w:w="1418" w:type="dxa"/>
            <w:tcBorders>
              <w:top w:val="nil"/>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both"/>
              <w:rPr>
                <w:sz w:val="28"/>
                <w:szCs w:val="28"/>
                <w:lang w:val="en-US"/>
              </w:rPr>
            </w:pPr>
            <w:r w:rsidRPr="00E47DB1">
              <w:rPr>
                <w:sz w:val="28"/>
                <w:szCs w:val="28"/>
              </w:rPr>
              <w:t>5663</w:t>
            </w:r>
          </w:p>
        </w:tc>
      </w:tr>
      <w:tr w:rsidR="004E7C8A" w:rsidTr="00D67193">
        <w:tc>
          <w:tcPr>
            <w:tcW w:w="15281" w:type="dxa"/>
            <w:gridSpan w:val="10"/>
            <w:tcBorders>
              <w:top w:val="nil"/>
              <w:left w:val="single" w:sz="4" w:space="0" w:color="000000"/>
              <w:bottom w:val="single" w:sz="4" w:space="0" w:color="000000"/>
              <w:right w:val="single" w:sz="4" w:space="0" w:color="000000"/>
            </w:tcBorders>
          </w:tcPr>
          <w:p w:rsidR="004E7C8A" w:rsidRDefault="004E7C8A" w:rsidP="00D67193">
            <w:pPr>
              <w:tabs>
                <w:tab w:val="left" w:pos="12560"/>
              </w:tabs>
              <w:snapToGrid w:val="0"/>
              <w:jc w:val="both"/>
              <w:rPr>
                <w:b/>
                <w:sz w:val="28"/>
                <w:szCs w:val="28"/>
              </w:rPr>
            </w:pPr>
            <w:r>
              <w:rPr>
                <w:b/>
                <w:sz w:val="28"/>
                <w:szCs w:val="28"/>
              </w:rPr>
              <w:t>Обсяг видатків для забезпечення виконання                                                                                159540грн.</w:t>
            </w:r>
          </w:p>
          <w:p w:rsidR="004E7C8A" w:rsidRDefault="004E7C8A" w:rsidP="00D67193">
            <w:pPr>
              <w:tabs>
                <w:tab w:val="left" w:pos="13300"/>
                <w:tab w:val="left" w:pos="13420"/>
              </w:tabs>
              <w:jc w:val="both"/>
              <w:rPr>
                <w:sz w:val="28"/>
                <w:szCs w:val="28"/>
              </w:rPr>
            </w:pPr>
            <w:r>
              <w:rPr>
                <w:b/>
                <w:sz w:val="28"/>
                <w:szCs w:val="28"/>
              </w:rPr>
              <w:t xml:space="preserve">                                                                                 </w:t>
            </w:r>
            <w:r>
              <w:rPr>
                <w:b/>
                <w:sz w:val="22"/>
                <w:szCs w:val="22"/>
              </w:rPr>
              <w:tab/>
              <w:t xml:space="preserve">  </w:t>
            </w:r>
          </w:p>
        </w:tc>
      </w:tr>
    </w:tbl>
    <w:p w:rsidR="004E7C8A" w:rsidRDefault="004E7C8A" w:rsidP="00E47DB1">
      <w:pPr>
        <w:tabs>
          <w:tab w:val="left" w:pos="2240"/>
        </w:tabs>
        <w:jc w:val="both"/>
        <w:rPr>
          <w:sz w:val="28"/>
          <w:szCs w:val="28"/>
        </w:rPr>
      </w:pPr>
      <w:r>
        <w:rPr>
          <w:sz w:val="28"/>
          <w:szCs w:val="28"/>
        </w:rPr>
        <w:t>Табл. №2</w:t>
      </w:r>
    </w:p>
    <w:p w:rsidR="004E7C8A" w:rsidRDefault="004E7C8A" w:rsidP="00E47DB1">
      <w:pPr>
        <w:tabs>
          <w:tab w:val="left" w:pos="2240"/>
        </w:tabs>
        <w:jc w:val="right"/>
        <w:rPr>
          <w:sz w:val="28"/>
          <w:szCs w:val="28"/>
        </w:rPr>
      </w:pPr>
    </w:p>
    <w:tbl>
      <w:tblPr>
        <w:tblW w:w="15203" w:type="dxa"/>
        <w:tblInd w:w="-5" w:type="dxa"/>
        <w:tblLayout w:type="fixed"/>
        <w:tblLook w:val="0000"/>
      </w:tblPr>
      <w:tblGrid>
        <w:gridCol w:w="473"/>
        <w:gridCol w:w="2880"/>
        <w:gridCol w:w="1800"/>
        <w:gridCol w:w="1980"/>
        <w:gridCol w:w="1980"/>
        <w:gridCol w:w="1980"/>
        <w:gridCol w:w="1980"/>
        <w:gridCol w:w="2130"/>
      </w:tblGrid>
      <w:tr w:rsidR="004E7C8A" w:rsidRPr="00A83113" w:rsidTr="00D67193">
        <w:trPr>
          <w:trHeight w:val="465"/>
        </w:trPr>
        <w:tc>
          <w:tcPr>
            <w:tcW w:w="473" w:type="dxa"/>
            <w:vMerge w:val="restart"/>
            <w:tcBorders>
              <w:top w:val="single" w:sz="4" w:space="0" w:color="000000"/>
              <w:left w:val="single" w:sz="4" w:space="0" w:color="000000"/>
              <w:right w:val="nil"/>
            </w:tcBorders>
          </w:tcPr>
          <w:p w:rsidR="004E7C8A" w:rsidRPr="00930EDF" w:rsidRDefault="004E7C8A" w:rsidP="00D67193">
            <w:pPr>
              <w:tabs>
                <w:tab w:val="left" w:pos="2240"/>
              </w:tabs>
              <w:snapToGrid w:val="0"/>
              <w:ind w:left="5" w:right="-108" w:hanging="5"/>
              <w:jc w:val="both"/>
              <w:rPr>
                <w:sz w:val="26"/>
                <w:szCs w:val="26"/>
              </w:rPr>
            </w:pPr>
            <w:r w:rsidRPr="00930EDF">
              <w:rPr>
                <w:sz w:val="26"/>
                <w:szCs w:val="26"/>
              </w:rPr>
              <w:t xml:space="preserve">№ п/п </w:t>
            </w:r>
          </w:p>
        </w:tc>
        <w:tc>
          <w:tcPr>
            <w:tcW w:w="2880" w:type="dxa"/>
            <w:vMerge w:val="restart"/>
            <w:tcBorders>
              <w:top w:val="single" w:sz="4" w:space="0" w:color="000000"/>
              <w:left w:val="single" w:sz="4" w:space="0" w:color="000000"/>
              <w:right w:val="nil"/>
            </w:tcBorders>
          </w:tcPr>
          <w:p w:rsidR="004E7C8A" w:rsidRDefault="004E7C8A" w:rsidP="00D67193">
            <w:pPr>
              <w:tabs>
                <w:tab w:val="left" w:pos="2240"/>
              </w:tabs>
              <w:snapToGrid w:val="0"/>
              <w:jc w:val="both"/>
              <w:rPr>
                <w:sz w:val="28"/>
                <w:szCs w:val="28"/>
              </w:rPr>
            </w:pPr>
            <w:r>
              <w:rPr>
                <w:sz w:val="28"/>
                <w:szCs w:val="28"/>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4E7C8A" w:rsidRPr="00A83113" w:rsidRDefault="004E7C8A" w:rsidP="00D67193">
            <w:pPr>
              <w:jc w:val="center"/>
            </w:pPr>
            <w:r>
              <w:rPr>
                <w:sz w:val="28"/>
                <w:szCs w:val="28"/>
              </w:rPr>
              <w:t>Розмір компенсації</w:t>
            </w:r>
          </w:p>
        </w:tc>
      </w:tr>
      <w:tr w:rsidR="004E7C8A" w:rsidRPr="00A83113" w:rsidTr="00D67193">
        <w:trPr>
          <w:trHeight w:val="180"/>
        </w:trPr>
        <w:tc>
          <w:tcPr>
            <w:tcW w:w="473" w:type="dxa"/>
            <w:vMerge/>
            <w:tcBorders>
              <w:left w:val="single" w:sz="4" w:space="0" w:color="000000"/>
              <w:right w:val="nil"/>
            </w:tcBorders>
          </w:tcPr>
          <w:p w:rsidR="004E7C8A" w:rsidRDefault="004E7C8A" w:rsidP="00D67193">
            <w:pPr>
              <w:tabs>
                <w:tab w:val="left" w:pos="2240"/>
              </w:tabs>
              <w:snapToGrid w:val="0"/>
              <w:jc w:val="both"/>
              <w:rPr>
                <w:sz w:val="28"/>
                <w:szCs w:val="28"/>
              </w:rPr>
            </w:pPr>
          </w:p>
        </w:tc>
        <w:tc>
          <w:tcPr>
            <w:tcW w:w="2880" w:type="dxa"/>
            <w:vMerge/>
            <w:tcBorders>
              <w:left w:val="single" w:sz="4" w:space="0" w:color="000000"/>
              <w:right w:val="nil"/>
            </w:tcBorders>
          </w:tcPr>
          <w:p w:rsidR="004E7C8A" w:rsidRDefault="004E7C8A" w:rsidP="00D67193">
            <w:pPr>
              <w:tabs>
                <w:tab w:val="left" w:pos="2240"/>
              </w:tabs>
              <w:snapToGrid w:val="0"/>
              <w:jc w:val="both"/>
              <w:rPr>
                <w:sz w:val="28"/>
                <w:szCs w:val="28"/>
              </w:rPr>
            </w:pPr>
          </w:p>
        </w:tc>
        <w:tc>
          <w:tcPr>
            <w:tcW w:w="3780" w:type="dxa"/>
            <w:gridSpan w:val="2"/>
            <w:tcBorders>
              <w:top w:val="single" w:sz="4" w:space="0" w:color="auto"/>
              <w:left w:val="single" w:sz="4" w:space="0" w:color="000000"/>
              <w:bottom w:val="single" w:sz="4" w:space="0" w:color="auto"/>
              <w:right w:val="single" w:sz="4" w:space="0" w:color="000000"/>
            </w:tcBorders>
          </w:tcPr>
          <w:p w:rsidR="004E7C8A" w:rsidRDefault="004E7C8A" w:rsidP="00D67193">
            <w:pPr>
              <w:tabs>
                <w:tab w:val="left" w:pos="2240"/>
              </w:tabs>
              <w:snapToGrid w:val="0"/>
              <w:jc w:val="center"/>
              <w:rPr>
                <w:sz w:val="28"/>
                <w:szCs w:val="28"/>
              </w:rPr>
            </w:pPr>
            <w:r>
              <w:rPr>
                <w:sz w:val="28"/>
                <w:szCs w:val="28"/>
              </w:rPr>
              <w:t>з  01.01.18 р.</w:t>
            </w:r>
          </w:p>
        </w:tc>
        <w:tc>
          <w:tcPr>
            <w:tcW w:w="3960" w:type="dxa"/>
            <w:gridSpan w:val="2"/>
            <w:tcBorders>
              <w:top w:val="single" w:sz="4" w:space="0" w:color="auto"/>
              <w:bottom w:val="single" w:sz="4" w:space="0" w:color="auto"/>
              <w:right w:val="single" w:sz="4" w:space="0" w:color="auto"/>
            </w:tcBorders>
          </w:tcPr>
          <w:p w:rsidR="004E7C8A" w:rsidRPr="005D6521" w:rsidRDefault="004E7C8A" w:rsidP="00D67193">
            <w:pPr>
              <w:jc w:val="center"/>
              <w:rPr>
                <w:sz w:val="28"/>
                <w:szCs w:val="28"/>
              </w:rPr>
            </w:pPr>
            <w:r>
              <w:rPr>
                <w:sz w:val="28"/>
                <w:szCs w:val="28"/>
              </w:rPr>
              <w:t xml:space="preserve">з </w:t>
            </w:r>
            <w:r w:rsidRPr="005D6521">
              <w:rPr>
                <w:sz w:val="28"/>
                <w:szCs w:val="28"/>
              </w:rPr>
              <w:t xml:space="preserve"> 01.05.1</w:t>
            </w:r>
            <w:r>
              <w:rPr>
                <w:sz w:val="28"/>
                <w:szCs w:val="28"/>
              </w:rPr>
              <w:t>8</w:t>
            </w:r>
            <w:r w:rsidRPr="005D6521">
              <w:rPr>
                <w:sz w:val="28"/>
                <w:szCs w:val="28"/>
              </w:rPr>
              <w:t>р.</w:t>
            </w:r>
          </w:p>
        </w:tc>
        <w:tc>
          <w:tcPr>
            <w:tcW w:w="4110" w:type="dxa"/>
            <w:gridSpan w:val="2"/>
            <w:tcBorders>
              <w:top w:val="single" w:sz="4" w:space="0" w:color="auto"/>
              <w:bottom w:val="single" w:sz="4" w:space="0" w:color="auto"/>
              <w:right w:val="single" w:sz="4" w:space="0" w:color="auto"/>
            </w:tcBorders>
          </w:tcPr>
          <w:p w:rsidR="004E7C8A" w:rsidRPr="00A83113" w:rsidRDefault="004E7C8A" w:rsidP="00D67193">
            <w:pPr>
              <w:jc w:val="center"/>
            </w:pPr>
            <w:r>
              <w:rPr>
                <w:sz w:val="28"/>
                <w:szCs w:val="28"/>
              </w:rPr>
              <w:t xml:space="preserve">з </w:t>
            </w:r>
            <w:r>
              <w:rPr>
                <w:sz w:val="28"/>
                <w:szCs w:val="28"/>
                <w:lang w:val="en-US"/>
              </w:rPr>
              <w:t xml:space="preserve"> </w:t>
            </w:r>
            <w:r>
              <w:rPr>
                <w:sz w:val="28"/>
                <w:szCs w:val="28"/>
              </w:rPr>
              <w:t>01.12.18 р.</w:t>
            </w:r>
          </w:p>
        </w:tc>
      </w:tr>
      <w:tr w:rsidR="004E7C8A" w:rsidRPr="00A83113" w:rsidTr="00D67193">
        <w:tc>
          <w:tcPr>
            <w:tcW w:w="473" w:type="dxa"/>
            <w:vMerge/>
            <w:tcBorders>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p>
        </w:tc>
        <w:tc>
          <w:tcPr>
            <w:tcW w:w="2880" w:type="dxa"/>
            <w:vMerge/>
            <w:tcBorders>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snapToGrid w:val="0"/>
              <w:ind w:left="-108" w:right="-108"/>
              <w:jc w:val="center"/>
              <w:rPr>
                <w:sz w:val="28"/>
                <w:szCs w:val="28"/>
              </w:rPr>
            </w:pPr>
            <w:r>
              <w:rPr>
                <w:sz w:val="28"/>
                <w:szCs w:val="28"/>
              </w:rPr>
              <w:t>Працездатні</w:t>
            </w: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snapToGrid w:val="0"/>
              <w:ind w:left="-108" w:right="-108"/>
              <w:jc w:val="center"/>
              <w:rPr>
                <w:sz w:val="28"/>
                <w:szCs w:val="28"/>
              </w:rPr>
            </w:pPr>
            <w:r>
              <w:rPr>
                <w:sz w:val="28"/>
                <w:szCs w:val="28"/>
              </w:rPr>
              <w:t>Особи, які втратили працездатність</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snapToGrid w:val="0"/>
              <w:jc w:val="center"/>
              <w:rPr>
                <w:sz w:val="28"/>
                <w:szCs w:val="28"/>
              </w:rPr>
            </w:pPr>
            <w:r>
              <w:rPr>
                <w:sz w:val="28"/>
                <w:szCs w:val="28"/>
              </w:rPr>
              <w:t>Працездатні</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snapToGrid w:val="0"/>
              <w:ind w:left="-108" w:right="-108"/>
              <w:jc w:val="center"/>
              <w:rPr>
                <w:sz w:val="28"/>
                <w:szCs w:val="28"/>
              </w:rPr>
            </w:pPr>
            <w:r>
              <w:rPr>
                <w:sz w:val="28"/>
                <w:szCs w:val="28"/>
              </w:rPr>
              <w:t>Особи, які втратили працездатність</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snapToGrid w:val="0"/>
              <w:jc w:val="center"/>
              <w:rPr>
                <w:sz w:val="28"/>
                <w:szCs w:val="28"/>
              </w:rPr>
            </w:pPr>
            <w:r>
              <w:rPr>
                <w:sz w:val="28"/>
                <w:szCs w:val="28"/>
              </w:rPr>
              <w:t>Працездатні</w:t>
            </w: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snapToGrid w:val="0"/>
              <w:ind w:left="-108" w:right="-108"/>
              <w:jc w:val="center"/>
              <w:rPr>
                <w:sz w:val="28"/>
                <w:szCs w:val="28"/>
              </w:rPr>
            </w:pPr>
            <w:r>
              <w:rPr>
                <w:sz w:val="28"/>
                <w:szCs w:val="28"/>
              </w:rPr>
              <w:t>Особи, які втратили працездатність</w:t>
            </w:r>
          </w:p>
        </w:tc>
      </w:tr>
      <w:tr w:rsidR="004E7C8A" w:rsidTr="00D67193">
        <w:trPr>
          <w:trHeight w:val="986"/>
        </w:trPr>
        <w:tc>
          <w:tcPr>
            <w:tcW w:w="47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r>
              <w:rPr>
                <w:sz w:val="28"/>
                <w:szCs w:val="28"/>
              </w:rPr>
              <w:t>1</w:t>
            </w:r>
          </w:p>
        </w:tc>
        <w:tc>
          <w:tcPr>
            <w:tcW w:w="2880" w:type="dxa"/>
            <w:tcBorders>
              <w:top w:val="nil"/>
              <w:left w:val="single" w:sz="4" w:space="0" w:color="000000"/>
              <w:bottom w:val="single" w:sz="4" w:space="0" w:color="000000"/>
              <w:right w:val="nil"/>
            </w:tcBorders>
          </w:tcPr>
          <w:p w:rsidR="004E7C8A" w:rsidRPr="00040C7F" w:rsidRDefault="004E7C8A" w:rsidP="00D67193">
            <w:pPr>
              <w:tabs>
                <w:tab w:val="left" w:pos="2240"/>
              </w:tabs>
              <w:snapToGrid w:val="0"/>
              <w:jc w:val="center"/>
              <w:rPr>
                <w:sz w:val="28"/>
                <w:szCs w:val="28"/>
              </w:rPr>
            </w:pPr>
            <w:r w:rsidRPr="00040C7F">
              <w:rPr>
                <w:sz w:val="28"/>
                <w:szCs w:val="28"/>
              </w:rPr>
              <w:t>Компенсація фізичним особам, які  надають  соц. послуги інв. 1гр.</w:t>
            </w:r>
          </w:p>
          <w:p w:rsidR="004E7C8A" w:rsidRPr="00040C7F" w:rsidRDefault="004E7C8A" w:rsidP="00D67193">
            <w:pPr>
              <w:tabs>
                <w:tab w:val="left" w:pos="2240"/>
              </w:tabs>
              <w:jc w:val="center"/>
              <w:rPr>
                <w:sz w:val="28"/>
                <w:szCs w:val="28"/>
              </w:rPr>
            </w:pP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ind w:right="-108"/>
              <w:jc w:val="both"/>
              <w:rPr>
                <w:sz w:val="28"/>
                <w:szCs w:val="28"/>
              </w:rPr>
            </w:pPr>
            <w:r>
              <w:rPr>
                <w:sz w:val="28"/>
                <w:szCs w:val="28"/>
              </w:rPr>
              <w:t>15%*1798грн.             269,70 грн.</w:t>
            </w: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jc w:val="both"/>
              <w:rPr>
                <w:sz w:val="28"/>
                <w:szCs w:val="28"/>
              </w:rPr>
            </w:pPr>
            <w:r>
              <w:rPr>
                <w:sz w:val="28"/>
                <w:szCs w:val="28"/>
              </w:rPr>
              <w:t xml:space="preserve"> 15%*1402грн.</w:t>
            </w:r>
          </w:p>
          <w:p w:rsidR="004E7C8A" w:rsidRDefault="004E7C8A" w:rsidP="00D67193">
            <w:pPr>
              <w:tabs>
                <w:tab w:val="left" w:pos="2240"/>
              </w:tabs>
              <w:jc w:val="both"/>
              <w:rPr>
                <w:sz w:val="28"/>
                <w:szCs w:val="28"/>
              </w:rPr>
            </w:pPr>
            <w:r>
              <w:rPr>
                <w:sz w:val="28"/>
                <w:szCs w:val="28"/>
              </w:rPr>
              <w:t xml:space="preserve">    210,30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15%*1893грн.      283,95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15%*1475грн.</w:t>
            </w:r>
          </w:p>
          <w:p w:rsidR="004E7C8A" w:rsidRDefault="004E7C8A" w:rsidP="00D67193">
            <w:pPr>
              <w:tabs>
                <w:tab w:val="left" w:pos="2240"/>
              </w:tabs>
              <w:jc w:val="both"/>
              <w:rPr>
                <w:sz w:val="28"/>
                <w:szCs w:val="28"/>
              </w:rPr>
            </w:pPr>
            <w:r>
              <w:rPr>
                <w:sz w:val="28"/>
                <w:szCs w:val="28"/>
              </w:rPr>
              <w:t xml:space="preserve">    221,25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15%*1980грн.       297,00 грн.</w:t>
            </w: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15%*1543грн.</w:t>
            </w:r>
          </w:p>
          <w:p w:rsidR="004E7C8A" w:rsidRDefault="004E7C8A" w:rsidP="00D67193">
            <w:pPr>
              <w:tabs>
                <w:tab w:val="left" w:pos="2240"/>
              </w:tabs>
              <w:jc w:val="both"/>
              <w:rPr>
                <w:sz w:val="28"/>
                <w:szCs w:val="28"/>
              </w:rPr>
            </w:pPr>
            <w:r>
              <w:rPr>
                <w:sz w:val="28"/>
                <w:szCs w:val="28"/>
              </w:rPr>
              <w:t xml:space="preserve">    231,45 грн.</w:t>
            </w:r>
          </w:p>
        </w:tc>
      </w:tr>
      <w:tr w:rsidR="004E7C8A" w:rsidTr="00D67193">
        <w:trPr>
          <w:trHeight w:val="2114"/>
        </w:trPr>
        <w:tc>
          <w:tcPr>
            <w:tcW w:w="47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r>
              <w:rPr>
                <w:sz w:val="28"/>
                <w:szCs w:val="28"/>
              </w:rPr>
              <w:t>2</w:t>
            </w:r>
          </w:p>
        </w:tc>
        <w:tc>
          <w:tcPr>
            <w:tcW w:w="2880" w:type="dxa"/>
            <w:tcBorders>
              <w:top w:val="nil"/>
              <w:left w:val="single" w:sz="4" w:space="0" w:color="000000"/>
              <w:bottom w:val="single" w:sz="4" w:space="0" w:color="000000"/>
              <w:right w:val="nil"/>
            </w:tcBorders>
          </w:tcPr>
          <w:p w:rsidR="004E7C8A" w:rsidRPr="00040C7F" w:rsidRDefault="004E7C8A" w:rsidP="00D67193">
            <w:pPr>
              <w:tabs>
                <w:tab w:val="left" w:pos="2240"/>
              </w:tabs>
              <w:jc w:val="center"/>
              <w:rPr>
                <w:sz w:val="28"/>
                <w:szCs w:val="28"/>
              </w:rPr>
            </w:pPr>
            <w:r w:rsidRPr="00040C7F">
              <w:rPr>
                <w:sz w:val="28"/>
                <w:szCs w:val="28"/>
              </w:rPr>
              <w:t>Компенсація фізичним особам, які надають соц. послуги  громадянам похилого віку , інвалідам 2 гр. та дітям-інвалідам</w:t>
            </w: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ind w:right="-108"/>
              <w:jc w:val="both"/>
              <w:rPr>
                <w:sz w:val="28"/>
                <w:szCs w:val="28"/>
              </w:rPr>
            </w:pPr>
            <w:r>
              <w:rPr>
                <w:sz w:val="28"/>
                <w:szCs w:val="28"/>
              </w:rPr>
              <w:t>10%*1798грн.</w:t>
            </w:r>
          </w:p>
          <w:p w:rsidR="004E7C8A" w:rsidRDefault="004E7C8A" w:rsidP="00D67193">
            <w:pPr>
              <w:jc w:val="both"/>
              <w:rPr>
                <w:sz w:val="28"/>
                <w:szCs w:val="28"/>
              </w:rPr>
            </w:pPr>
            <w:r>
              <w:rPr>
                <w:sz w:val="28"/>
                <w:szCs w:val="28"/>
              </w:rPr>
              <w:t xml:space="preserve">    179,80грн.</w:t>
            </w: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jc w:val="both"/>
              <w:rPr>
                <w:sz w:val="28"/>
                <w:szCs w:val="28"/>
              </w:rPr>
            </w:pPr>
            <w:r>
              <w:rPr>
                <w:sz w:val="28"/>
                <w:szCs w:val="28"/>
              </w:rPr>
              <w:t xml:space="preserve"> 10%*1402грн.</w:t>
            </w:r>
          </w:p>
          <w:p w:rsidR="004E7C8A" w:rsidRDefault="004E7C8A" w:rsidP="00D67193">
            <w:pPr>
              <w:tabs>
                <w:tab w:val="left" w:pos="2240"/>
              </w:tabs>
              <w:jc w:val="both"/>
              <w:rPr>
                <w:sz w:val="28"/>
                <w:szCs w:val="28"/>
              </w:rPr>
            </w:pPr>
            <w:r>
              <w:rPr>
                <w:sz w:val="28"/>
                <w:szCs w:val="28"/>
              </w:rPr>
              <w:t xml:space="preserve">  140,20грн.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10%*1893грн.</w:t>
            </w:r>
          </w:p>
          <w:p w:rsidR="004E7C8A" w:rsidRDefault="004E7C8A" w:rsidP="00D67193">
            <w:pPr>
              <w:jc w:val="both"/>
              <w:rPr>
                <w:sz w:val="28"/>
                <w:szCs w:val="28"/>
              </w:rPr>
            </w:pPr>
            <w:r>
              <w:rPr>
                <w:sz w:val="28"/>
                <w:szCs w:val="28"/>
              </w:rPr>
              <w:t xml:space="preserve">   189,30грн.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10%*1475грн.</w:t>
            </w:r>
          </w:p>
          <w:p w:rsidR="004E7C8A" w:rsidRDefault="004E7C8A" w:rsidP="00D67193">
            <w:pPr>
              <w:tabs>
                <w:tab w:val="left" w:pos="2240"/>
              </w:tabs>
              <w:jc w:val="both"/>
              <w:rPr>
                <w:sz w:val="28"/>
                <w:szCs w:val="28"/>
              </w:rPr>
            </w:pPr>
            <w:r>
              <w:rPr>
                <w:sz w:val="28"/>
                <w:szCs w:val="28"/>
              </w:rPr>
              <w:t xml:space="preserve">  147,50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10%*1980грн.</w:t>
            </w:r>
          </w:p>
          <w:p w:rsidR="004E7C8A" w:rsidRDefault="004E7C8A" w:rsidP="00D67193">
            <w:pPr>
              <w:jc w:val="both"/>
              <w:rPr>
                <w:sz w:val="28"/>
                <w:szCs w:val="28"/>
              </w:rPr>
            </w:pPr>
            <w:r>
              <w:rPr>
                <w:sz w:val="28"/>
                <w:szCs w:val="28"/>
              </w:rPr>
              <w:t xml:space="preserve">    198,00грн.</w:t>
            </w: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10%*1543грн.</w:t>
            </w:r>
          </w:p>
          <w:p w:rsidR="004E7C8A" w:rsidRDefault="004E7C8A" w:rsidP="00D67193">
            <w:pPr>
              <w:tabs>
                <w:tab w:val="left" w:pos="2240"/>
              </w:tabs>
              <w:jc w:val="both"/>
              <w:rPr>
                <w:sz w:val="28"/>
                <w:szCs w:val="28"/>
              </w:rPr>
            </w:pPr>
            <w:r>
              <w:rPr>
                <w:sz w:val="28"/>
                <w:szCs w:val="28"/>
              </w:rPr>
              <w:t xml:space="preserve">    154,30грн.</w:t>
            </w:r>
          </w:p>
        </w:tc>
      </w:tr>
      <w:tr w:rsidR="004E7C8A" w:rsidTr="00D67193">
        <w:trPr>
          <w:trHeight w:val="1967"/>
        </w:trPr>
        <w:tc>
          <w:tcPr>
            <w:tcW w:w="47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r>
              <w:rPr>
                <w:sz w:val="28"/>
                <w:szCs w:val="28"/>
              </w:rPr>
              <w:t>3</w:t>
            </w:r>
          </w:p>
        </w:tc>
        <w:tc>
          <w:tcPr>
            <w:tcW w:w="2880" w:type="dxa"/>
            <w:tcBorders>
              <w:top w:val="nil"/>
              <w:left w:val="single" w:sz="4" w:space="0" w:color="000000"/>
              <w:bottom w:val="single" w:sz="4" w:space="0" w:color="000000"/>
              <w:right w:val="nil"/>
            </w:tcBorders>
          </w:tcPr>
          <w:p w:rsidR="004E7C8A" w:rsidRPr="00040C7F" w:rsidRDefault="004E7C8A" w:rsidP="00D67193">
            <w:pPr>
              <w:tabs>
                <w:tab w:val="left" w:pos="2240"/>
              </w:tabs>
              <w:snapToGrid w:val="0"/>
              <w:jc w:val="center"/>
              <w:rPr>
                <w:sz w:val="28"/>
                <w:szCs w:val="28"/>
              </w:rPr>
            </w:pPr>
            <w:r w:rsidRPr="00040C7F">
              <w:rPr>
                <w:sz w:val="28"/>
                <w:szCs w:val="28"/>
              </w:rPr>
              <w:t>Компенсація  фізичним особам, які надають  соц. послуги інвалідам 3 гр. та хворим</w:t>
            </w: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jc w:val="both"/>
              <w:rPr>
                <w:sz w:val="28"/>
                <w:szCs w:val="28"/>
              </w:rPr>
            </w:pPr>
            <w:r>
              <w:rPr>
                <w:sz w:val="28"/>
                <w:szCs w:val="28"/>
              </w:rPr>
              <w:t>7%*1798грн.</w:t>
            </w:r>
          </w:p>
          <w:p w:rsidR="004E7C8A" w:rsidRDefault="004E7C8A" w:rsidP="00D67193">
            <w:pPr>
              <w:tabs>
                <w:tab w:val="left" w:pos="2240"/>
              </w:tabs>
              <w:jc w:val="both"/>
              <w:rPr>
                <w:sz w:val="28"/>
                <w:szCs w:val="28"/>
              </w:rPr>
            </w:pPr>
            <w:r>
              <w:rPr>
                <w:sz w:val="28"/>
                <w:szCs w:val="28"/>
              </w:rPr>
              <w:t xml:space="preserve">  125,86 грн.</w:t>
            </w:r>
          </w:p>
          <w:p w:rsidR="004E7C8A" w:rsidRDefault="004E7C8A" w:rsidP="00D67193">
            <w:pPr>
              <w:tabs>
                <w:tab w:val="left" w:pos="2240"/>
              </w:tabs>
              <w:jc w:val="both"/>
              <w:rPr>
                <w:sz w:val="28"/>
                <w:szCs w:val="28"/>
              </w:rPr>
            </w:pP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jc w:val="both"/>
              <w:rPr>
                <w:sz w:val="28"/>
                <w:szCs w:val="28"/>
              </w:rPr>
            </w:pPr>
            <w:r>
              <w:rPr>
                <w:sz w:val="28"/>
                <w:szCs w:val="28"/>
              </w:rPr>
              <w:t xml:space="preserve"> 7%*1402грн.</w:t>
            </w:r>
          </w:p>
          <w:p w:rsidR="004E7C8A" w:rsidRDefault="004E7C8A" w:rsidP="00D67193">
            <w:pPr>
              <w:tabs>
                <w:tab w:val="left" w:pos="2240"/>
              </w:tabs>
              <w:jc w:val="both"/>
              <w:rPr>
                <w:sz w:val="28"/>
                <w:szCs w:val="28"/>
              </w:rPr>
            </w:pPr>
            <w:r>
              <w:rPr>
                <w:sz w:val="28"/>
                <w:szCs w:val="28"/>
              </w:rPr>
              <w:t xml:space="preserve">  98,14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7%*1893грн.</w:t>
            </w:r>
          </w:p>
          <w:p w:rsidR="004E7C8A" w:rsidRDefault="004E7C8A" w:rsidP="00D67193">
            <w:pPr>
              <w:tabs>
                <w:tab w:val="left" w:pos="2240"/>
              </w:tabs>
              <w:jc w:val="both"/>
              <w:rPr>
                <w:sz w:val="28"/>
                <w:szCs w:val="28"/>
              </w:rPr>
            </w:pPr>
            <w:r>
              <w:rPr>
                <w:sz w:val="28"/>
                <w:szCs w:val="28"/>
              </w:rPr>
              <w:t xml:space="preserve">  132,51 грн.</w:t>
            </w:r>
          </w:p>
          <w:p w:rsidR="004E7C8A" w:rsidRDefault="004E7C8A" w:rsidP="00D67193">
            <w:pPr>
              <w:tabs>
                <w:tab w:val="left" w:pos="2240"/>
              </w:tabs>
              <w:jc w:val="both"/>
              <w:rPr>
                <w:sz w:val="28"/>
                <w:szCs w:val="28"/>
              </w:rPr>
            </w:pP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7%*1475грн.</w:t>
            </w:r>
          </w:p>
          <w:p w:rsidR="004E7C8A" w:rsidRDefault="004E7C8A" w:rsidP="00D67193">
            <w:pPr>
              <w:tabs>
                <w:tab w:val="left" w:pos="2240"/>
              </w:tabs>
              <w:jc w:val="both"/>
              <w:rPr>
                <w:sz w:val="28"/>
                <w:szCs w:val="28"/>
              </w:rPr>
            </w:pPr>
            <w:r>
              <w:rPr>
                <w:sz w:val="28"/>
                <w:szCs w:val="28"/>
              </w:rPr>
              <w:t xml:space="preserve">    103,25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7%*1980грн.</w:t>
            </w:r>
          </w:p>
          <w:p w:rsidR="004E7C8A" w:rsidRDefault="004E7C8A" w:rsidP="00D67193">
            <w:pPr>
              <w:tabs>
                <w:tab w:val="left" w:pos="2240"/>
              </w:tabs>
              <w:jc w:val="both"/>
              <w:rPr>
                <w:sz w:val="28"/>
                <w:szCs w:val="28"/>
              </w:rPr>
            </w:pPr>
            <w:r>
              <w:rPr>
                <w:sz w:val="28"/>
                <w:szCs w:val="28"/>
              </w:rPr>
              <w:t xml:space="preserve">   138,60 грн.</w:t>
            </w:r>
          </w:p>
          <w:p w:rsidR="004E7C8A" w:rsidRDefault="004E7C8A" w:rsidP="00D67193">
            <w:pPr>
              <w:tabs>
                <w:tab w:val="left" w:pos="2240"/>
              </w:tabs>
              <w:jc w:val="both"/>
              <w:rPr>
                <w:sz w:val="28"/>
                <w:szCs w:val="28"/>
              </w:rPr>
            </w:pP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7%*1543грн.</w:t>
            </w:r>
          </w:p>
          <w:p w:rsidR="004E7C8A" w:rsidRDefault="004E7C8A" w:rsidP="00D67193">
            <w:pPr>
              <w:tabs>
                <w:tab w:val="left" w:pos="2240"/>
              </w:tabs>
              <w:jc w:val="both"/>
              <w:rPr>
                <w:sz w:val="28"/>
                <w:szCs w:val="28"/>
              </w:rPr>
            </w:pPr>
            <w:r>
              <w:rPr>
                <w:sz w:val="28"/>
                <w:szCs w:val="28"/>
              </w:rPr>
              <w:t xml:space="preserve">   108,01 грн.</w:t>
            </w:r>
          </w:p>
        </w:tc>
      </w:tr>
    </w:tbl>
    <w:p w:rsidR="004E7C8A" w:rsidRPr="004B4790" w:rsidRDefault="004E7C8A" w:rsidP="00E47DB1">
      <w:pPr>
        <w:shd w:val="clear" w:color="auto" w:fill="FFFFFF"/>
        <w:spacing w:line="322" w:lineRule="exact"/>
        <w:ind w:left="4829"/>
        <w:rPr>
          <w:color w:val="000000"/>
          <w:sz w:val="28"/>
          <w:szCs w:val="28"/>
        </w:rPr>
      </w:pPr>
      <w:r w:rsidRPr="004B4790">
        <w:rPr>
          <w:color w:val="000000"/>
          <w:sz w:val="28"/>
          <w:szCs w:val="28"/>
        </w:rPr>
        <w:t xml:space="preserve">                              </w:t>
      </w:r>
    </w:p>
    <w:p w:rsidR="004E7C8A" w:rsidRDefault="004E7C8A" w:rsidP="00E47DB1">
      <w:pPr>
        <w:spacing w:before="100" w:beforeAutospacing="1" w:after="100" w:afterAutospacing="1"/>
      </w:pPr>
      <w:r w:rsidRPr="004B4790">
        <w:rPr>
          <w:color w:val="000000"/>
          <w:sz w:val="28"/>
          <w:szCs w:val="28"/>
        </w:rPr>
        <w:t xml:space="preserve">                               </w:t>
      </w:r>
    </w:p>
    <w:p w:rsidR="004E7C8A" w:rsidRPr="00D67193" w:rsidRDefault="004E7C8A" w:rsidP="00E47DB1">
      <w:pPr>
        <w:rPr>
          <w:color w:val="000000"/>
          <w:sz w:val="28"/>
          <w:szCs w:val="28"/>
          <w:lang w:val="en-US"/>
        </w:rPr>
      </w:pPr>
    </w:p>
    <w:p w:rsidR="004E7C8A" w:rsidRDefault="004E7C8A" w:rsidP="00E47DB1">
      <w:pPr>
        <w:tabs>
          <w:tab w:val="left" w:pos="2240"/>
        </w:tabs>
        <w:ind w:left="360"/>
        <w:jc w:val="right"/>
        <w:rPr>
          <w:b/>
          <w:sz w:val="28"/>
          <w:szCs w:val="28"/>
        </w:rPr>
      </w:pPr>
      <w:r w:rsidRPr="00CD7385">
        <w:rPr>
          <w:b/>
          <w:sz w:val="28"/>
          <w:szCs w:val="28"/>
        </w:rPr>
        <w:t>Додаток</w:t>
      </w:r>
      <w:r>
        <w:rPr>
          <w:b/>
          <w:sz w:val="28"/>
          <w:szCs w:val="28"/>
        </w:rPr>
        <w:t xml:space="preserve"> 3</w:t>
      </w:r>
    </w:p>
    <w:p w:rsidR="004E7C8A" w:rsidRPr="00F62776" w:rsidRDefault="004E7C8A" w:rsidP="00E47DB1">
      <w:pPr>
        <w:tabs>
          <w:tab w:val="left" w:pos="2240"/>
        </w:tabs>
        <w:ind w:left="360"/>
        <w:jc w:val="right"/>
        <w:rPr>
          <w:b/>
          <w:sz w:val="28"/>
          <w:szCs w:val="28"/>
        </w:rPr>
      </w:pPr>
      <w:r w:rsidRPr="00CD7385">
        <w:rPr>
          <w:b/>
          <w:sz w:val="28"/>
          <w:szCs w:val="28"/>
        </w:rPr>
        <w:t xml:space="preserve">до Програми надання </w:t>
      </w:r>
      <w:r>
        <w:rPr>
          <w:b/>
          <w:sz w:val="28"/>
          <w:szCs w:val="28"/>
        </w:rPr>
        <w:t xml:space="preserve">соціальних послуг особам, які </w:t>
      </w:r>
      <w:r w:rsidRPr="00CD7385">
        <w:rPr>
          <w:b/>
          <w:sz w:val="28"/>
          <w:szCs w:val="28"/>
        </w:rPr>
        <w:t>потребують пос</w:t>
      </w:r>
      <w:r>
        <w:rPr>
          <w:b/>
          <w:sz w:val="28"/>
          <w:szCs w:val="28"/>
        </w:rPr>
        <w:t>тійної сторонньої допомоги 2019</w:t>
      </w:r>
      <w:r w:rsidRPr="00CD7385">
        <w:rPr>
          <w:b/>
          <w:sz w:val="28"/>
          <w:szCs w:val="28"/>
        </w:rPr>
        <w:t xml:space="preserve"> р</w:t>
      </w:r>
      <w:r>
        <w:rPr>
          <w:b/>
          <w:sz w:val="28"/>
          <w:szCs w:val="28"/>
          <w:lang w:val="en-US"/>
        </w:rPr>
        <w:t>i</w:t>
      </w:r>
      <w:r w:rsidRPr="00CD7385">
        <w:rPr>
          <w:b/>
          <w:sz w:val="28"/>
          <w:szCs w:val="28"/>
        </w:rPr>
        <w:t>к</w:t>
      </w:r>
    </w:p>
    <w:p w:rsidR="004E7C8A" w:rsidRPr="00F62776" w:rsidRDefault="004E7C8A" w:rsidP="00E47DB1">
      <w:pPr>
        <w:tabs>
          <w:tab w:val="left" w:pos="2240"/>
        </w:tabs>
        <w:ind w:left="360"/>
        <w:jc w:val="both"/>
        <w:rPr>
          <w:b/>
          <w:sz w:val="28"/>
          <w:szCs w:val="28"/>
        </w:rPr>
      </w:pPr>
    </w:p>
    <w:p w:rsidR="004E7C8A" w:rsidRPr="00E47DB1" w:rsidRDefault="004E7C8A" w:rsidP="00E47DB1">
      <w:pPr>
        <w:tabs>
          <w:tab w:val="left" w:pos="2240"/>
        </w:tabs>
        <w:ind w:left="360"/>
        <w:jc w:val="center"/>
        <w:rPr>
          <w:b/>
          <w:sz w:val="28"/>
          <w:szCs w:val="28"/>
        </w:rPr>
      </w:pPr>
      <w:r w:rsidRPr="00E47DB1">
        <w:rPr>
          <w:b/>
          <w:sz w:val="28"/>
          <w:szCs w:val="28"/>
        </w:rPr>
        <w:t>Розрахунок обсягу видатків компенсаційних виплат фізичним особам,</w:t>
      </w:r>
    </w:p>
    <w:p w:rsidR="004E7C8A" w:rsidRPr="00E47DB1" w:rsidRDefault="004E7C8A" w:rsidP="00E47DB1">
      <w:pPr>
        <w:tabs>
          <w:tab w:val="left" w:pos="2240"/>
        </w:tabs>
        <w:ind w:left="360"/>
        <w:jc w:val="center"/>
        <w:rPr>
          <w:b/>
          <w:sz w:val="28"/>
          <w:szCs w:val="28"/>
        </w:rPr>
      </w:pPr>
      <w:r>
        <w:rPr>
          <w:b/>
          <w:sz w:val="28"/>
          <w:szCs w:val="28"/>
        </w:rPr>
        <w:t>які надаватиму</w:t>
      </w:r>
      <w:r w:rsidRPr="00E47DB1">
        <w:rPr>
          <w:b/>
          <w:sz w:val="28"/>
          <w:szCs w:val="28"/>
        </w:rPr>
        <w:t xml:space="preserve">ть соціальні послуги  </w:t>
      </w:r>
      <w:r>
        <w:rPr>
          <w:b/>
          <w:sz w:val="28"/>
          <w:szCs w:val="28"/>
        </w:rPr>
        <w:t>в</w:t>
      </w:r>
      <w:r w:rsidRPr="00E47DB1">
        <w:rPr>
          <w:b/>
          <w:sz w:val="28"/>
          <w:szCs w:val="28"/>
        </w:rPr>
        <w:t xml:space="preserve">  </w:t>
      </w:r>
      <w:r>
        <w:rPr>
          <w:b/>
          <w:sz w:val="28"/>
          <w:szCs w:val="28"/>
        </w:rPr>
        <w:t>2019 році</w:t>
      </w:r>
    </w:p>
    <w:tbl>
      <w:tblPr>
        <w:tblW w:w="15423" w:type="dxa"/>
        <w:tblInd w:w="-5" w:type="dxa"/>
        <w:tblLayout w:type="fixed"/>
        <w:tblLook w:val="0000"/>
      </w:tblPr>
      <w:tblGrid>
        <w:gridCol w:w="2141"/>
        <w:gridCol w:w="1392"/>
        <w:gridCol w:w="1542"/>
        <w:gridCol w:w="1750"/>
        <w:gridCol w:w="1264"/>
        <w:gridCol w:w="1663"/>
        <w:gridCol w:w="1560"/>
        <w:gridCol w:w="1134"/>
        <w:gridCol w:w="1559"/>
        <w:gridCol w:w="1418"/>
      </w:tblGrid>
      <w:tr w:rsidR="004E7C8A" w:rsidTr="00D67193">
        <w:tc>
          <w:tcPr>
            <w:tcW w:w="2141" w:type="dxa"/>
            <w:vMerge w:val="restart"/>
            <w:tcBorders>
              <w:top w:val="single" w:sz="4" w:space="0" w:color="000000"/>
              <w:left w:val="single" w:sz="4" w:space="0" w:color="000000"/>
              <w:right w:val="nil"/>
            </w:tcBorders>
          </w:tcPr>
          <w:p w:rsidR="004E7C8A" w:rsidRPr="00DD3351" w:rsidRDefault="004E7C8A" w:rsidP="00D67193">
            <w:pPr>
              <w:tabs>
                <w:tab w:val="left" w:pos="2240"/>
              </w:tabs>
              <w:snapToGrid w:val="0"/>
              <w:jc w:val="both"/>
              <w:rPr>
                <w:sz w:val="32"/>
                <w:szCs w:val="32"/>
              </w:rPr>
            </w:pPr>
          </w:p>
          <w:p w:rsidR="004E7C8A" w:rsidRPr="00DD3351" w:rsidRDefault="004E7C8A" w:rsidP="00D67193">
            <w:pPr>
              <w:tabs>
                <w:tab w:val="left" w:pos="2240"/>
              </w:tabs>
              <w:snapToGrid w:val="0"/>
              <w:jc w:val="both"/>
              <w:rPr>
                <w:sz w:val="32"/>
                <w:szCs w:val="32"/>
              </w:rPr>
            </w:pPr>
          </w:p>
          <w:p w:rsidR="004E7C8A" w:rsidRPr="00DD3351" w:rsidRDefault="004E7C8A" w:rsidP="00D67193">
            <w:pPr>
              <w:tabs>
                <w:tab w:val="left" w:pos="2240"/>
              </w:tabs>
              <w:snapToGrid w:val="0"/>
              <w:jc w:val="both"/>
              <w:rPr>
                <w:sz w:val="32"/>
                <w:szCs w:val="32"/>
              </w:rPr>
            </w:pPr>
          </w:p>
          <w:p w:rsidR="004E7C8A" w:rsidRPr="00523641" w:rsidRDefault="004E7C8A" w:rsidP="00D67193">
            <w:pPr>
              <w:tabs>
                <w:tab w:val="left" w:pos="2240"/>
              </w:tabs>
              <w:snapToGrid w:val="0"/>
              <w:jc w:val="both"/>
              <w:rPr>
                <w:sz w:val="32"/>
                <w:szCs w:val="32"/>
              </w:rPr>
            </w:pPr>
            <w:r w:rsidRPr="00523641">
              <w:rPr>
                <w:sz w:val="32"/>
                <w:szCs w:val="32"/>
              </w:rPr>
              <w:t>Категорія</w:t>
            </w:r>
          </w:p>
        </w:tc>
        <w:tc>
          <w:tcPr>
            <w:tcW w:w="4684" w:type="dxa"/>
            <w:gridSpan w:val="3"/>
            <w:tcBorders>
              <w:top w:val="single" w:sz="4" w:space="0" w:color="000000"/>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0"/>
                <w:szCs w:val="20"/>
              </w:rPr>
            </w:pPr>
            <w:r w:rsidRPr="00E47DB1">
              <w:rPr>
                <w:sz w:val="20"/>
                <w:szCs w:val="20"/>
              </w:rPr>
              <w:t>Прогнозна чисельність осіб, які  отримуватимуть компенсацію протягом 2018 року та будуть продовжувати отримувати в 2019 році</w:t>
            </w:r>
          </w:p>
        </w:tc>
        <w:tc>
          <w:tcPr>
            <w:tcW w:w="4487" w:type="dxa"/>
            <w:gridSpan w:val="3"/>
            <w:tcBorders>
              <w:top w:val="single" w:sz="4" w:space="0" w:color="000000"/>
              <w:left w:val="single" w:sz="4" w:space="0" w:color="000000"/>
              <w:bottom w:val="single" w:sz="4" w:space="0" w:color="000000"/>
              <w:right w:val="nil"/>
            </w:tcBorders>
          </w:tcPr>
          <w:p w:rsidR="004E7C8A" w:rsidRPr="00E47DB1" w:rsidRDefault="004E7C8A" w:rsidP="00D67193">
            <w:pPr>
              <w:tabs>
                <w:tab w:val="left" w:pos="2240"/>
              </w:tabs>
              <w:snapToGrid w:val="0"/>
              <w:jc w:val="center"/>
              <w:rPr>
                <w:sz w:val="20"/>
                <w:szCs w:val="20"/>
              </w:rPr>
            </w:pPr>
            <w:r w:rsidRPr="00E47DB1">
              <w:rPr>
                <w:sz w:val="20"/>
                <w:szCs w:val="20"/>
              </w:rPr>
              <w:t>Прогнозна чисельність осіб, які можуть звернутися вперше за призначенням  компенсації протягом  2019р.</w:t>
            </w:r>
          </w:p>
        </w:tc>
        <w:tc>
          <w:tcPr>
            <w:tcW w:w="4111" w:type="dxa"/>
            <w:gridSpan w:val="3"/>
            <w:tcBorders>
              <w:top w:val="single" w:sz="4" w:space="0" w:color="000000"/>
              <w:left w:val="single" w:sz="4" w:space="0" w:color="000000"/>
              <w:bottom w:val="single" w:sz="4" w:space="0" w:color="000000"/>
              <w:right w:val="single" w:sz="4" w:space="0" w:color="000000"/>
            </w:tcBorders>
          </w:tcPr>
          <w:p w:rsidR="004E7C8A" w:rsidRPr="00E47DB1" w:rsidRDefault="004E7C8A" w:rsidP="00D67193">
            <w:pPr>
              <w:tabs>
                <w:tab w:val="left" w:pos="2240"/>
              </w:tabs>
              <w:snapToGrid w:val="0"/>
              <w:jc w:val="center"/>
              <w:rPr>
                <w:sz w:val="20"/>
                <w:szCs w:val="20"/>
              </w:rPr>
            </w:pPr>
            <w:r w:rsidRPr="00E47DB1">
              <w:rPr>
                <w:sz w:val="20"/>
                <w:szCs w:val="20"/>
              </w:rPr>
              <w:t>Загальна сума видатків на  2019р.</w:t>
            </w:r>
          </w:p>
          <w:p w:rsidR="004E7C8A" w:rsidRPr="00E47DB1" w:rsidRDefault="004E7C8A" w:rsidP="00D67193">
            <w:pPr>
              <w:tabs>
                <w:tab w:val="left" w:pos="2240"/>
              </w:tabs>
              <w:snapToGrid w:val="0"/>
              <w:jc w:val="center"/>
              <w:rPr>
                <w:sz w:val="20"/>
                <w:szCs w:val="20"/>
              </w:rPr>
            </w:pPr>
            <w:r w:rsidRPr="00E47DB1">
              <w:rPr>
                <w:sz w:val="20"/>
                <w:szCs w:val="20"/>
              </w:rPr>
              <w:t>(грн..)</w:t>
            </w:r>
          </w:p>
        </w:tc>
      </w:tr>
      <w:tr w:rsidR="004E7C8A" w:rsidTr="00D67193">
        <w:trPr>
          <w:trHeight w:val="2229"/>
        </w:trPr>
        <w:tc>
          <w:tcPr>
            <w:tcW w:w="2141" w:type="dxa"/>
            <w:vMerge/>
            <w:tcBorders>
              <w:left w:val="single" w:sz="4" w:space="0" w:color="000000"/>
              <w:bottom w:val="single" w:sz="4" w:space="0" w:color="000000"/>
              <w:right w:val="nil"/>
            </w:tcBorders>
          </w:tcPr>
          <w:p w:rsidR="004E7C8A" w:rsidRDefault="004E7C8A" w:rsidP="00D67193">
            <w:pPr>
              <w:tabs>
                <w:tab w:val="left" w:pos="2240"/>
              </w:tabs>
              <w:snapToGrid w:val="0"/>
              <w:jc w:val="both"/>
              <w:rPr>
                <w:b/>
                <w:sz w:val="28"/>
                <w:szCs w:val="28"/>
              </w:rPr>
            </w:pPr>
          </w:p>
        </w:tc>
        <w:tc>
          <w:tcPr>
            <w:tcW w:w="1392"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 xml:space="preserve">15% </w:t>
            </w:r>
          </w:p>
          <w:p w:rsidR="004E7C8A" w:rsidRDefault="004E7C8A" w:rsidP="00D67193">
            <w:pPr>
              <w:tabs>
                <w:tab w:val="left" w:pos="2240"/>
              </w:tabs>
              <w:jc w:val="both"/>
            </w:pPr>
            <w:r>
              <w:rPr>
                <w:sz w:val="22"/>
                <w:szCs w:val="22"/>
              </w:rPr>
              <w:t xml:space="preserve">прож. мінім. </w:t>
            </w:r>
          </w:p>
          <w:p w:rsidR="004E7C8A" w:rsidRDefault="004E7C8A" w:rsidP="00D67193">
            <w:r>
              <w:rPr>
                <w:sz w:val="22"/>
                <w:szCs w:val="22"/>
              </w:rPr>
              <w:t>особам, які надають послуги інв.1гр.</w:t>
            </w:r>
          </w:p>
        </w:tc>
        <w:tc>
          <w:tcPr>
            <w:tcW w:w="1542"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10%</w:t>
            </w:r>
          </w:p>
          <w:p w:rsidR="004E7C8A" w:rsidRDefault="004E7C8A" w:rsidP="00D67193">
            <w:pPr>
              <w:tabs>
                <w:tab w:val="left" w:pos="2240"/>
              </w:tabs>
              <w:jc w:val="both"/>
            </w:pPr>
            <w:r>
              <w:rPr>
                <w:sz w:val="22"/>
                <w:szCs w:val="22"/>
              </w:rPr>
              <w:t>прож.</w:t>
            </w:r>
          </w:p>
          <w:p w:rsidR="004E7C8A" w:rsidRDefault="004E7C8A" w:rsidP="00D67193">
            <w:pPr>
              <w:tabs>
                <w:tab w:val="left" w:pos="2240"/>
              </w:tabs>
              <w:jc w:val="both"/>
            </w:pPr>
            <w:r>
              <w:rPr>
                <w:sz w:val="22"/>
                <w:szCs w:val="22"/>
              </w:rPr>
              <w:t>мінім.,особам які надають послуги громадянам похилого віку та інв.2гр та дітям- інвалідам</w:t>
            </w:r>
          </w:p>
        </w:tc>
        <w:tc>
          <w:tcPr>
            <w:tcW w:w="1750"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7%</w:t>
            </w:r>
          </w:p>
          <w:p w:rsidR="004E7C8A" w:rsidRDefault="004E7C8A" w:rsidP="00D67193">
            <w:pPr>
              <w:tabs>
                <w:tab w:val="left" w:pos="2240"/>
              </w:tabs>
              <w:jc w:val="both"/>
            </w:pPr>
            <w:r>
              <w:rPr>
                <w:sz w:val="22"/>
                <w:szCs w:val="22"/>
              </w:rPr>
              <w:t>прож.</w:t>
            </w:r>
          </w:p>
          <w:p w:rsidR="004E7C8A" w:rsidRDefault="004E7C8A" w:rsidP="00D67193">
            <w:pPr>
              <w:tabs>
                <w:tab w:val="left" w:pos="2240"/>
              </w:tabs>
              <w:jc w:val="both"/>
              <w:rPr>
                <w:sz w:val="28"/>
                <w:szCs w:val="28"/>
              </w:rPr>
            </w:pPr>
            <w:r>
              <w:rPr>
                <w:sz w:val="22"/>
                <w:szCs w:val="22"/>
              </w:rPr>
              <w:t>мінім.особам,які надають послуги гром. похилого віку,інв. 2гр. та дітям- інвалідам</w:t>
            </w:r>
          </w:p>
        </w:tc>
        <w:tc>
          <w:tcPr>
            <w:tcW w:w="1264"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 xml:space="preserve">15% </w:t>
            </w:r>
          </w:p>
          <w:p w:rsidR="004E7C8A" w:rsidRDefault="004E7C8A" w:rsidP="00D67193">
            <w:pPr>
              <w:tabs>
                <w:tab w:val="left" w:pos="2240"/>
              </w:tabs>
              <w:jc w:val="both"/>
            </w:pPr>
            <w:r>
              <w:rPr>
                <w:sz w:val="22"/>
                <w:szCs w:val="22"/>
              </w:rPr>
              <w:t xml:space="preserve">прож. мінім. </w:t>
            </w:r>
          </w:p>
          <w:p w:rsidR="004E7C8A" w:rsidRDefault="004E7C8A" w:rsidP="00D67193">
            <w:r>
              <w:rPr>
                <w:sz w:val="22"/>
                <w:szCs w:val="22"/>
              </w:rPr>
              <w:t>особам,які надають послуги інв.1гр</w:t>
            </w:r>
          </w:p>
        </w:tc>
        <w:tc>
          <w:tcPr>
            <w:tcW w:w="166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10%</w:t>
            </w:r>
          </w:p>
          <w:p w:rsidR="004E7C8A" w:rsidRDefault="004E7C8A" w:rsidP="00D67193">
            <w:pPr>
              <w:tabs>
                <w:tab w:val="left" w:pos="2240"/>
              </w:tabs>
              <w:jc w:val="both"/>
            </w:pPr>
            <w:r>
              <w:rPr>
                <w:sz w:val="22"/>
                <w:szCs w:val="22"/>
              </w:rPr>
              <w:t>прож.</w:t>
            </w:r>
          </w:p>
          <w:p w:rsidR="004E7C8A" w:rsidRDefault="004E7C8A" w:rsidP="00D67193">
            <w:pPr>
              <w:tabs>
                <w:tab w:val="left" w:pos="2240"/>
              </w:tabs>
              <w:jc w:val="both"/>
            </w:pPr>
            <w:r>
              <w:rPr>
                <w:sz w:val="22"/>
                <w:szCs w:val="22"/>
              </w:rPr>
              <w:t>мінім. особам які надають послуги громадянам похилого віку та інв. 2гр та дітям- інвалідам.</w:t>
            </w:r>
          </w:p>
        </w:tc>
        <w:tc>
          <w:tcPr>
            <w:tcW w:w="1560"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7%</w:t>
            </w:r>
          </w:p>
          <w:p w:rsidR="004E7C8A" w:rsidRDefault="004E7C8A" w:rsidP="00D67193">
            <w:pPr>
              <w:tabs>
                <w:tab w:val="left" w:pos="2240"/>
              </w:tabs>
              <w:jc w:val="both"/>
              <w:rPr>
                <w:sz w:val="28"/>
                <w:szCs w:val="28"/>
              </w:rPr>
            </w:pPr>
            <w:r>
              <w:rPr>
                <w:sz w:val="22"/>
                <w:szCs w:val="22"/>
              </w:rPr>
              <w:t>прож. мінім. особам,які надають послуги гром. похилого віку,інв. 2гр.та дітям-інвал</w:t>
            </w:r>
          </w:p>
        </w:tc>
        <w:tc>
          <w:tcPr>
            <w:tcW w:w="1134"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15%</w:t>
            </w:r>
          </w:p>
          <w:p w:rsidR="004E7C8A" w:rsidRDefault="004E7C8A" w:rsidP="00D67193">
            <w:pPr>
              <w:tabs>
                <w:tab w:val="left" w:pos="2240"/>
              </w:tabs>
              <w:jc w:val="both"/>
            </w:pPr>
            <w:r>
              <w:rPr>
                <w:sz w:val="22"/>
                <w:szCs w:val="22"/>
              </w:rPr>
              <w:t xml:space="preserve">прож. </w:t>
            </w:r>
          </w:p>
          <w:p w:rsidR="004E7C8A" w:rsidRDefault="004E7C8A" w:rsidP="00D67193">
            <w:pPr>
              <w:tabs>
                <w:tab w:val="left" w:pos="2240"/>
              </w:tabs>
              <w:jc w:val="both"/>
            </w:pPr>
            <w:r>
              <w:rPr>
                <w:sz w:val="22"/>
                <w:szCs w:val="22"/>
              </w:rPr>
              <w:t xml:space="preserve">мінім.  </w:t>
            </w:r>
          </w:p>
          <w:p w:rsidR="004E7C8A" w:rsidRDefault="004E7C8A" w:rsidP="00D67193">
            <w:pPr>
              <w:tabs>
                <w:tab w:val="left" w:pos="2240"/>
              </w:tabs>
              <w:jc w:val="both"/>
            </w:pPr>
            <w:r>
              <w:rPr>
                <w:sz w:val="22"/>
                <w:szCs w:val="22"/>
              </w:rPr>
              <w:t>особам,які надають послуги інв.1гр</w:t>
            </w:r>
          </w:p>
        </w:tc>
        <w:tc>
          <w:tcPr>
            <w:tcW w:w="1559"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pPr>
            <w:r>
              <w:rPr>
                <w:sz w:val="22"/>
                <w:szCs w:val="22"/>
              </w:rPr>
              <w:t>10%</w:t>
            </w:r>
          </w:p>
          <w:p w:rsidR="004E7C8A" w:rsidRDefault="004E7C8A" w:rsidP="00D67193">
            <w:pPr>
              <w:tabs>
                <w:tab w:val="left" w:pos="2240"/>
              </w:tabs>
              <w:jc w:val="both"/>
            </w:pPr>
            <w:r>
              <w:rPr>
                <w:sz w:val="22"/>
                <w:szCs w:val="22"/>
              </w:rPr>
              <w:t>прож.</w:t>
            </w:r>
          </w:p>
          <w:p w:rsidR="004E7C8A" w:rsidRDefault="004E7C8A" w:rsidP="00D67193">
            <w:pPr>
              <w:tabs>
                <w:tab w:val="left" w:pos="2240"/>
              </w:tabs>
              <w:jc w:val="both"/>
            </w:pPr>
            <w:r>
              <w:rPr>
                <w:sz w:val="22"/>
                <w:szCs w:val="22"/>
              </w:rPr>
              <w:t>мінім особам які надають послуги громадянам похилого віку інв.2гр та дітям-інвалідам</w:t>
            </w:r>
          </w:p>
        </w:tc>
        <w:tc>
          <w:tcPr>
            <w:tcW w:w="1418" w:type="dxa"/>
            <w:tcBorders>
              <w:top w:val="nil"/>
              <w:left w:val="single" w:sz="4" w:space="0" w:color="000000"/>
              <w:bottom w:val="single" w:sz="4" w:space="0" w:color="000000"/>
              <w:right w:val="single" w:sz="4" w:space="0" w:color="000000"/>
            </w:tcBorders>
          </w:tcPr>
          <w:p w:rsidR="004E7C8A" w:rsidRDefault="004E7C8A" w:rsidP="00D67193">
            <w:pPr>
              <w:tabs>
                <w:tab w:val="left" w:pos="2240"/>
              </w:tabs>
              <w:snapToGrid w:val="0"/>
              <w:jc w:val="both"/>
            </w:pPr>
            <w:r>
              <w:rPr>
                <w:sz w:val="22"/>
                <w:szCs w:val="22"/>
              </w:rPr>
              <w:t>7%</w:t>
            </w:r>
          </w:p>
          <w:p w:rsidR="004E7C8A" w:rsidRDefault="004E7C8A" w:rsidP="00D67193">
            <w:pPr>
              <w:tabs>
                <w:tab w:val="left" w:pos="2240"/>
              </w:tabs>
              <w:jc w:val="both"/>
            </w:pPr>
            <w:r>
              <w:rPr>
                <w:sz w:val="22"/>
                <w:szCs w:val="22"/>
              </w:rPr>
              <w:t>прож. мін.особам,які надають послуги гром. похилого віку,інв. 2грта мінім.</w:t>
            </w:r>
          </w:p>
        </w:tc>
      </w:tr>
      <w:tr w:rsidR="004E7C8A" w:rsidTr="00D67193">
        <w:tc>
          <w:tcPr>
            <w:tcW w:w="2141"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b/>
                <w:sz w:val="28"/>
                <w:szCs w:val="28"/>
              </w:rPr>
            </w:pPr>
            <w:r>
              <w:rPr>
                <w:b/>
                <w:sz w:val="28"/>
                <w:szCs w:val="28"/>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4E7C8A" w:rsidRDefault="004E7C8A" w:rsidP="00D67193">
            <w:pPr>
              <w:tabs>
                <w:tab w:val="left" w:pos="2240"/>
              </w:tabs>
              <w:snapToGrid w:val="0"/>
              <w:jc w:val="center"/>
              <w:rPr>
                <w:sz w:val="28"/>
                <w:szCs w:val="28"/>
              </w:rPr>
            </w:pPr>
          </w:p>
          <w:p w:rsidR="004E7C8A" w:rsidRDefault="004E7C8A" w:rsidP="00D67193">
            <w:pPr>
              <w:tabs>
                <w:tab w:val="left" w:pos="2240"/>
              </w:tabs>
              <w:jc w:val="center"/>
              <w:rPr>
                <w:sz w:val="28"/>
                <w:szCs w:val="28"/>
              </w:rPr>
            </w:pPr>
          </w:p>
          <w:p w:rsidR="004E7C8A" w:rsidRPr="007419C4" w:rsidRDefault="004E7C8A" w:rsidP="00D67193">
            <w:pPr>
              <w:tabs>
                <w:tab w:val="left" w:pos="2240"/>
              </w:tabs>
              <w:jc w:val="center"/>
              <w:rPr>
                <w:sz w:val="28"/>
                <w:szCs w:val="28"/>
                <w:lang w:val="en-US"/>
              </w:rPr>
            </w:pPr>
            <w:r>
              <w:rPr>
                <w:sz w:val="28"/>
                <w:szCs w:val="28"/>
                <w:lang w:val="en-US"/>
              </w:rPr>
              <w:t>14</w:t>
            </w:r>
          </w:p>
          <w:p w:rsidR="004E7C8A" w:rsidRDefault="004E7C8A" w:rsidP="00D67193">
            <w:pPr>
              <w:tabs>
                <w:tab w:val="left" w:pos="2240"/>
              </w:tabs>
              <w:jc w:val="center"/>
              <w:rPr>
                <w:sz w:val="28"/>
                <w:szCs w:val="28"/>
              </w:rPr>
            </w:pPr>
          </w:p>
        </w:tc>
        <w:tc>
          <w:tcPr>
            <w:tcW w:w="1542" w:type="dxa"/>
            <w:tcBorders>
              <w:top w:val="nil"/>
              <w:left w:val="single" w:sz="4" w:space="0" w:color="000000"/>
              <w:bottom w:val="single" w:sz="4" w:space="0" w:color="000000"/>
              <w:right w:val="nil"/>
            </w:tcBorders>
          </w:tcPr>
          <w:p w:rsidR="004E7C8A" w:rsidRDefault="004E7C8A" w:rsidP="00D67193">
            <w:pPr>
              <w:tabs>
                <w:tab w:val="left" w:pos="2240"/>
              </w:tabs>
              <w:snapToGrid w:val="0"/>
              <w:jc w:val="center"/>
              <w:rPr>
                <w:sz w:val="28"/>
                <w:szCs w:val="28"/>
              </w:rPr>
            </w:pPr>
          </w:p>
          <w:p w:rsidR="004E7C8A" w:rsidRDefault="004E7C8A" w:rsidP="00D67193">
            <w:pPr>
              <w:jc w:val="center"/>
              <w:rPr>
                <w:sz w:val="28"/>
                <w:szCs w:val="28"/>
              </w:rPr>
            </w:pPr>
          </w:p>
          <w:p w:rsidR="004E7C8A" w:rsidRDefault="004E7C8A" w:rsidP="00D67193">
            <w:pPr>
              <w:jc w:val="center"/>
              <w:rPr>
                <w:sz w:val="28"/>
                <w:szCs w:val="28"/>
                <w:lang w:val="en-US"/>
              </w:rPr>
            </w:pPr>
            <w:r>
              <w:rPr>
                <w:sz w:val="28"/>
                <w:szCs w:val="28"/>
                <w:lang w:val="en-US"/>
              </w:rPr>
              <w:t>12</w:t>
            </w:r>
          </w:p>
          <w:p w:rsidR="004E7C8A" w:rsidRDefault="004E7C8A" w:rsidP="00D67193">
            <w:pPr>
              <w:jc w:val="center"/>
              <w:rPr>
                <w:sz w:val="28"/>
                <w:szCs w:val="28"/>
              </w:rPr>
            </w:pPr>
          </w:p>
          <w:p w:rsidR="004E7C8A" w:rsidRDefault="004E7C8A" w:rsidP="00D67193">
            <w:pPr>
              <w:jc w:val="center"/>
              <w:rPr>
                <w:sz w:val="28"/>
                <w:szCs w:val="28"/>
              </w:rPr>
            </w:pPr>
          </w:p>
        </w:tc>
        <w:tc>
          <w:tcPr>
            <w:tcW w:w="1750" w:type="dxa"/>
            <w:tcBorders>
              <w:top w:val="nil"/>
              <w:left w:val="single" w:sz="4" w:space="0" w:color="000000"/>
              <w:bottom w:val="single" w:sz="4" w:space="0" w:color="000000"/>
              <w:right w:val="nil"/>
            </w:tcBorders>
          </w:tcPr>
          <w:p w:rsidR="004E7C8A" w:rsidRDefault="004E7C8A" w:rsidP="00D67193">
            <w:pPr>
              <w:tabs>
                <w:tab w:val="left" w:pos="2240"/>
              </w:tabs>
              <w:snapToGrid w:val="0"/>
              <w:jc w:val="center"/>
              <w:rPr>
                <w:sz w:val="28"/>
                <w:szCs w:val="28"/>
              </w:rPr>
            </w:pPr>
          </w:p>
          <w:p w:rsidR="004E7C8A" w:rsidRDefault="004E7C8A" w:rsidP="00D67193">
            <w:pPr>
              <w:jc w:val="center"/>
              <w:rPr>
                <w:sz w:val="28"/>
                <w:szCs w:val="28"/>
              </w:rPr>
            </w:pPr>
          </w:p>
          <w:p w:rsidR="004E7C8A" w:rsidRDefault="004E7C8A" w:rsidP="00D67193">
            <w:pPr>
              <w:jc w:val="center"/>
              <w:rPr>
                <w:sz w:val="28"/>
                <w:szCs w:val="28"/>
              </w:rPr>
            </w:pPr>
            <w:r>
              <w:rPr>
                <w:sz w:val="28"/>
                <w:szCs w:val="28"/>
              </w:rPr>
              <w:t>1</w:t>
            </w:r>
          </w:p>
        </w:tc>
        <w:tc>
          <w:tcPr>
            <w:tcW w:w="1264" w:type="dxa"/>
            <w:tcBorders>
              <w:top w:val="nil"/>
              <w:left w:val="single" w:sz="4" w:space="0" w:color="000000"/>
              <w:bottom w:val="single" w:sz="4" w:space="0" w:color="000000"/>
              <w:right w:val="nil"/>
            </w:tcBorders>
          </w:tcPr>
          <w:p w:rsidR="004E7C8A" w:rsidRDefault="004E7C8A" w:rsidP="00D67193">
            <w:pPr>
              <w:jc w:val="center"/>
              <w:rPr>
                <w:sz w:val="28"/>
                <w:szCs w:val="28"/>
                <w:lang w:val="en-US"/>
              </w:rPr>
            </w:pPr>
          </w:p>
          <w:p w:rsidR="004E7C8A" w:rsidRDefault="004E7C8A" w:rsidP="00D67193">
            <w:pPr>
              <w:jc w:val="center"/>
              <w:rPr>
                <w:sz w:val="28"/>
                <w:szCs w:val="28"/>
                <w:lang w:val="en-US"/>
              </w:rPr>
            </w:pPr>
          </w:p>
          <w:p w:rsidR="004E7C8A" w:rsidRPr="00965596" w:rsidRDefault="004E7C8A" w:rsidP="00D67193">
            <w:pPr>
              <w:jc w:val="center"/>
              <w:rPr>
                <w:sz w:val="28"/>
                <w:szCs w:val="28"/>
                <w:lang w:val="en-US"/>
              </w:rPr>
            </w:pPr>
            <w:r>
              <w:rPr>
                <w:sz w:val="28"/>
                <w:szCs w:val="28"/>
                <w:lang w:val="en-US"/>
              </w:rPr>
              <w:t>6</w:t>
            </w:r>
          </w:p>
        </w:tc>
        <w:tc>
          <w:tcPr>
            <w:tcW w:w="1663" w:type="dxa"/>
            <w:tcBorders>
              <w:top w:val="nil"/>
              <w:left w:val="single" w:sz="4" w:space="0" w:color="000000"/>
              <w:bottom w:val="single" w:sz="4" w:space="0" w:color="000000"/>
              <w:right w:val="nil"/>
            </w:tcBorders>
          </w:tcPr>
          <w:p w:rsidR="004E7C8A" w:rsidRDefault="004E7C8A" w:rsidP="00D67193">
            <w:pPr>
              <w:tabs>
                <w:tab w:val="left" w:pos="2240"/>
              </w:tabs>
              <w:jc w:val="center"/>
              <w:rPr>
                <w:sz w:val="28"/>
                <w:szCs w:val="28"/>
                <w:lang w:val="en-US"/>
              </w:rPr>
            </w:pPr>
          </w:p>
          <w:p w:rsidR="004E7C8A" w:rsidRDefault="004E7C8A" w:rsidP="00D67193">
            <w:pPr>
              <w:tabs>
                <w:tab w:val="left" w:pos="2240"/>
              </w:tabs>
              <w:jc w:val="center"/>
              <w:rPr>
                <w:sz w:val="28"/>
                <w:szCs w:val="28"/>
                <w:lang w:val="en-US"/>
              </w:rPr>
            </w:pPr>
          </w:p>
          <w:p w:rsidR="004E7C8A" w:rsidRPr="001C596A" w:rsidRDefault="004E7C8A" w:rsidP="00D67193">
            <w:pPr>
              <w:tabs>
                <w:tab w:val="left" w:pos="2240"/>
              </w:tabs>
              <w:jc w:val="center"/>
              <w:rPr>
                <w:sz w:val="28"/>
                <w:szCs w:val="28"/>
                <w:lang w:val="en-US"/>
              </w:rPr>
            </w:pPr>
            <w:r>
              <w:rPr>
                <w:sz w:val="28"/>
                <w:szCs w:val="28"/>
                <w:lang w:val="en-US"/>
              </w:rPr>
              <w:t>5</w:t>
            </w:r>
          </w:p>
        </w:tc>
        <w:tc>
          <w:tcPr>
            <w:tcW w:w="1560" w:type="dxa"/>
            <w:tcBorders>
              <w:top w:val="nil"/>
              <w:left w:val="single" w:sz="4" w:space="0" w:color="000000"/>
              <w:bottom w:val="single" w:sz="4" w:space="0" w:color="000000"/>
              <w:right w:val="nil"/>
            </w:tcBorders>
          </w:tcPr>
          <w:p w:rsidR="004E7C8A" w:rsidRDefault="004E7C8A" w:rsidP="00D67193">
            <w:pPr>
              <w:jc w:val="center"/>
              <w:rPr>
                <w:sz w:val="28"/>
                <w:szCs w:val="28"/>
                <w:lang w:val="en-US"/>
              </w:rPr>
            </w:pPr>
          </w:p>
          <w:p w:rsidR="004E7C8A" w:rsidRDefault="004E7C8A" w:rsidP="00D67193">
            <w:pPr>
              <w:jc w:val="center"/>
              <w:rPr>
                <w:sz w:val="28"/>
                <w:szCs w:val="28"/>
                <w:lang w:val="en-US"/>
              </w:rPr>
            </w:pPr>
          </w:p>
          <w:p w:rsidR="004E7C8A" w:rsidRPr="001C596A" w:rsidRDefault="004E7C8A" w:rsidP="00D67193">
            <w:pPr>
              <w:jc w:val="center"/>
              <w:rPr>
                <w:sz w:val="28"/>
                <w:szCs w:val="28"/>
                <w:lang w:val="en-US"/>
              </w:rPr>
            </w:pPr>
            <w:r>
              <w:rPr>
                <w:sz w:val="28"/>
                <w:szCs w:val="28"/>
                <w:lang w:val="en-US"/>
              </w:rPr>
              <w:t>1</w:t>
            </w:r>
          </w:p>
        </w:tc>
        <w:tc>
          <w:tcPr>
            <w:tcW w:w="1134" w:type="dxa"/>
            <w:tcBorders>
              <w:top w:val="nil"/>
              <w:left w:val="single" w:sz="4" w:space="0" w:color="000000"/>
              <w:bottom w:val="single" w:sz="4" w:space="0" w:color="000000"/>
              <w:right w:val="nil"/>
            </w:tcBorders>
          </w:tcPr>
          <w:p w:rsidR="004E7C8A" w:rsidRDefault="004E7C8A" w:rsidP="00D67193">
            <w:pPr>
              <w:jc w:val="both"/>
              <w:rPr>
                <w:sz w:val="28"/>
                <w:szCs w:val="28"/>
              </w:rPr>
            </w:pPr>
          </w:p>
          <w:p w:rsidR="004E7C8A" w:rsidRDefault="004E7C8A" w:rsidP="00D67193">
            <w:pPr>
              <w:jc w:val="both"/>
              <w:rPr>
                <w:sz w:val="28"/>
                <w:szCs w:val="28"/>
              </w:rPr>
            </w:pPr>
            <w:r>
              <w:rPr>
                <w:sz w:val="28"/>
                <w:szCs w:val="28"/>
                <w:lang w:val="en-US"/>
              </w:rPr>
              <w:t xml:space="preserve"> </w:t>
            </w:r>
          </w:p>
          <w:p w:rsidR="004E7C8A" w:rsidRPr="009F6473" w:rsidRDefault="004E7C8A" w:rsidP="00D67193">
            <w:pPr>
              <w:jc w:val="both"/>
              <w:rPr>
                <w:sz w:val="28"/>
                <w:szCs w:val="28"/>
                <w:lang w:val="en-US"/>
              </w:rPr>
            </w:pPr>
            <w:r>
              <w:rPr>
                <w:sz w:val="28"/>
                <w:szCs w:val="28"/>
              </w:rPr>
              <w:t xml:space="preserve"> 72642</w:t>
            </w:r>
          </w:p>
          <w:p w:rsidR="004E7C8A" w:rsidRDefault="004E7C8A" w:rsidP="00D67193">
            <w:pPr>
              <w:jc w:val="both"/>
              <w:rPr>
                <w:sz w:val="28"/>
                <w:szCs w:val="28"/>
              </w:rPr>
            </w:pPr>
          </w:p>
        </w:tc>
        <w:tc>
          <w:tcPr>
            <w:tcW w:w="1559"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p>
          <w:p w:rsidR="004E7C8A" w:rsidRDefault="004E7C8A" w:rsidP="00D67193">
            <w:pPr>
              <w:jc w:val="both"/>
              <w:rPr>
                <w:sz w:val="28"/>
                <w:szCs w:val="28"/>
              </w:rPr>
            </w:pPr>
          </w:p>
          <w:p w:rsidR="004E7C8A" w:rsidRDefault="004E7C8A" w:rsidP="00D67193">
            <w:pPr>
              <w:jc w:val="both"/>
              <w:rPr>
                <w:sz w:val="28"/>
                <w:szCs w:val="28"/>
              </w:rPr>
            </w:pPr>
            <w:r>
              <w:rPr>
                <w:sz w:val="28"/>
                <w:szCs w:val="28"/>
              </w:rPr>
              <w:t xml:space="preserve">41164  </w:t>
            </w:r>
          </w:p>
        </w:tc>
        <w:tc>
          <w:tcPr>
            <w:tcW w:w="1418" w:type="dxa"/>
            <w:tcBorders>
              <w:top w:val="nil"/>
              <w:left w:val="single" w:sz="4" w:space="0" w:color="000000"/>
              <w:bottom w:val="single" w:sz="4" w:space="0" w:color="000000"/>
              <w:right w:val="single" w:sz="4" w:space="0" w:color="000000"/>
            </w:tcBorders>
          </w:tcPr>
          <w:p w:rsidR="004E7C8A" w:rsidRDefault="004E7C8A" w:rsidP="00D67193">
            <w:pPr>
              <w:tabs>
                <w:tab w:val="left" w:pos="2240"/>
              </w:tabs>
              <w:snapToGrid w:val="0"/>
              <w:jc w:val="both"/>
              <w:rPr>
                <w:b/>
                <w:sz w:val="28"/>
                <w:szCs w:val="28"/>
              </w:rPr>
            </w:pPr>
          </w:p>
          <w:p w:rsidR="004E7C8A" w:rsidRDefault="004E7C8A" w:rsidP="00D67193">
            <w:pPr>
              <w:jc w:val="both"/>
              <w:rPr>
                <w:sz w:val="28"/>
                <w:szCs w:val="28"/>
              </w:rPr>
            </w:pPr>
          </w:p>
          <w:p w:rsidR="004E7C8A" w:rsidRPr="007F05E3" w:rsidRDefault="004E7C8A" w:rsidP="00D67193">
            <w:pPr>
              <w:jc w:val="both"/>
              <w:rPr>
                <w:sz w:val="28"/>
                <w:szCs w:val="28"/>
              </w:rPr>
            </w:pPr>
            <w:r>
              <w:rPr>
                <w:sz w:val="28"/>
                <w:szCs w:val="28"/>
              </w:rPr>
              <w:t>3390</w:t>
            </w:r>
          </w:p>
        </w:tc>
      </w:tr>
      <w:tr w:rsidR="004E7C8A" w:rsidTr="00D67193">
        <w:tc>
          <w:tcPr>
            <w:tcW w:w="2141"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b/>
                <w:sz w:val="28"/>
                <w:szCs w:val="28"/>
              </w:rPr>
            </w:pPr>
            <w:r>
              <w:rPr>
                <w:b/>
                <w:sz w:val="28"/>
                <w:szCs w:val="28"/>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4E7C8A" w:rsidRDefault="004E7C8A" w:rsidP="00D67193">
            <w:pPr>
              <w:tabs>
                <w:tab w:val="left" w:pos="2240"/>
              </w:tabs>
              <w:snapToGrid w:val="0"/>
              <w:jc w:val="center"/>
              <w:rPr>
                <w:sz w:val="28"/>
                <w:szCs w:val="28"/>
              </w:rPr>
            </w:pPr>
          </w:p>
          <w:p w:rsidR="004E7C8A" w:rsidRDefault="004E7C8A" w:rsidP="00D67193">
            <w:pPr>
              <w:jc w:val="center"/>
              <w:rPr>
                <w:sz w:val="28"/>
                <w:szCs w:val="28"/>
              </w:rPr>
            </w:pPr>
          </w:p>
          <w:p w:rsidR="004E7C8A" w:rsidRDefault="004E7C8A" w:rsidP="00D67193">
            <w:pPr>
              <w:jc w:val="center"/>
              <w:rPr>
                <w:sz w:val="28"/>
                <w:szCs w:val="28"/>
              </w:rPr>
            </w:pPr>
            <w:r>
              <w:rPr>
                <w:sz w:val="28"/>
                <w:szCs w:val="28"/>
                <w:lang w:val="en-US"/>
              </w:rPr>
              <w:t>10</w:t>
            </w:r>
          </w:p>
        </w:tc>
        <w:tc>
          <w:tcPr>
            <w:tcW w:w="1542" w:type="dxa"/>
            <w:tcBorders>
              <w:top w:val="nil"/>
              <w:left w:val="single" w:sz="4" w:space="0" w:color="000000"/>
              <w:bottom w:val="single" w:sz="4" w:space="0" w:color="000000"/>
              <w:right w:val="nil"/>
            </w:tcBorders>
          </w:tcPr>
          <w:p w:rsidR="004E7C8A" w:rsidRDefault="004E7C8A" w:rsidP="00D67193">
            <w:pPr>
              <w:tabs>
                <w:tab w:val="left" w:pos="2240"/>
              </w:tabs>
              <w:snapToGrid w:val="0"/>
              <w:jc w:val="center"/>
              <w:rPr>
                <w:sz w:val="28"/>
                <w:szCs w:val="28"/>
              </w:rPr>
            </w:pPr>
          </w:p>
          <w:p w:rsidR="004E7C8A" w:rsidRDefault="004E7C8A" w:rsidP="00D67193">
            <w:pPr>
              <w:tabs>
                <w:tab w:val="left" w:pos="2240"/>
              </w:tabs>
              <w:jc w:val="center"/>
              <w:rPr>
                <w:sz w:val="28"/>
                <w:szCs w:val="28"/>
              </w:rPr>
            </w:pPr>
          </w:p>
          <w:p w:rsidR="004E7C8A" w:rsidRDefault="004E7C8A" w:rsidP="00D67193">
            <w:pPr>
              <w:tabs>
                <w:tab w:val="left" w:pos="2240"/>
              </w:tabs>
              <w:jc w:val="center"/>
              <w:rPr>
                <w:sz w:val="28"/>
                <w:szCs w:val="28"/>
              </w:rPr>
            </w:pPr>
            <w:r>
              <w:rPr>
                <w:sz w:val="28"/>
                <w:szCs w:val="28"/>
                <w:lang w:val="en-US"/>
              </w:rPr>
              <w:t>0</w:t>
            </w:r>
          </w:p>
        </w:tc>
        <w:tc>
          <w:tcPr>
            <w:tcW w:w="1750" w:type="dxa"/>
            <w:tcBorders>
              <w:top w:val="nil"/>
              <w:left w:val="single" w:sz="4" w:space="0" w:color="000000"/>
              <w:bottom w:val="single" w:sz="4" w:space="0" w:color="000000"/>
              <w:right w:val="nil"/>
            </w:tcBorders>
          </w:tcPr>
          <w:p w:rsidR="004E7C8A" w:rsidRDefault="004E7C8A" w:rsidP="00D67193">
            <w:pPr>
              <w:tabs>
                <w:tab w:val="left" w:pos="2240"/>
              </w:tabs>
              <w:snapToGrid w:val="0"/>
              <w:jc w:val="center"/>
              <w:rPr>
                <w:sz w:val="28"/>
                <w:szCs w:val="28"/>
              </w:rPr>
            </w:pPr>
          </w:p>
          <w:p w:rsidR="004E7C8A" w:rsidRDefault="004E7C8A" w:rsidP="00D67193">
            <w:pPr>
              <w:tabs>
                <w:tab w:val="left" w:pos="2240"/>
              </w:tabs>
              <w:jc w:val="center"/>
              <w:rPr>
                <w:sz w:val="28"/>
                <w:szCs w:val="28"/>
              </w:rPr>
            </w:pPr>
          </w:p>
          <w:p w:rsidR="004E7C8A" w:rsidRPr="00F21890" w:rsidRDefault="004E7C8A" w:rsidP="00D67193">
            <w:pPr>
              <w:tabs>
                <w:tab w:val="left" w:pos="2240"/>
              </w:tabs>
              <w:jc w:val="center"/>
              <w:rPr>
                <w:sz w:val="28"/>
                <w:szCs w:val="28"/>
                <w:lang w:val="en-US"/>
              </w:rPr>
            </w:pPr>
            <w:r>
              <w:rPr>
                <w:sz w:val="28"/>
                <w:szCs w:val="28"/>
                <w:lang w:val="en-US"/>
              </w:rPr>
              <w:t>1</w:t>
            </w:r>
          </w:p>
        </w:tc>
        <w:tc>
          <w:tcPr>
            <w:tcW w:w="1264" w:type="dxa"/>
            <w:tcBorders>
              <w:top w:val="nil"/>
              <w:left w:val="single" w:sz="4" w:space="0" w:color="000000"/>
              <w:bottom w:val="single" w:sz="4" w:space="0" w:color="000000"/>
              <w:right w:val="nil"/>
            </w:tcBorders>
          </w:tcPr>
          <w:p w:rsidR="004E7C8A" w:rsidRDefault="004E7C8A" w:rsidP="00D67193">
            <w:pPr>
              <w:tabs>
                <w:tab w:val="left" w:pos="2240"/>
              </w:tabs>
              <w:jc w:val="center"/>
              <w:rPr>
                <w:sz w:val="28"/>
                <w:szCs w:val="28"/>
                <w:lang w:val="en-US"/>
              </w:rPr>
            </w:pPr>
          </w:p>
          <w:p w:rsidR="004E7C8A" w:rsidRDefault="004E7C8A" w:rsidP="00D67193">
            <w:pPr>
              <w:tabs>
                <w:tab w:val="left" w:pos="2240"/>
              </w:tabs>
              <w:jc w:val="center"/>
              <w:rPr>
                <w:sz w:val="28"/>
                <w:szCs w:val="28"/>
                <w:lang w:val="en-US"/>
              </w:rPr>
            </w:pPr>
          </w:p>
          <w:p w:rsidR="004E7C8A" w:rsidRPr="00941638" w:rsidRDefault="004E7C8A" w:rsidP="00D67193">
            <w:pPr>
              <w:tabs>
                <w:tab w:val="left" w:pos="2240"/>
              </w:tabs>
              <w:jc w:val="center"/>
              <w:rPr>
                <w:sz w:val="28"/>
                <w:szCs w:val="28"/>
                <w:lang w:val="en-US"/>
              </w:rPr>
            </w:pPr>
            <w:r>
              <w:rPr>
                <w:sz w:val="28"/>
                <w:szCs w:val="28"/>
                <w:lang w:val="en-US"/>
              </w:rPr>
              <w:t>2</w:t>
            </w:r>
          </w:p>
        </w:tc>
        <w:tc>
          <w:tcPr>
            <w:tcW w:w="1663" w:type="dxa"/>
            <w:tcBorders>
              <w:top w:val="nil"/>
              <w:left w:val="single" w:sz="4" w:space="0" w:color="000000"/>
              <w:bottom w:val="single" w:sz="4" w:space="0" w:color="000000"/>
              <w:right w:val="nil"/>
            </w:tcBorders>
          </w:tcPr>
          <w:p w:rsidR="004E7C8A" w:rsidRDefault="004E7C8A" w:rsidP="00D67193">
            <w:pPr>
              <w:tabs>
                <w:tab w:val="left" w:pos="2240"/>
              </w:tabs>
              <w:jc w:val="center"/>
              <w:rPr>
                <w:sz w:val="28"/>
                <w:szCs w:val="28"/>
                <w:lang w:val="en-US"/>
              </w:rPr>
            </w:pPr>
          </w:p>
          <w:p w:rsidR="004E7C8A" w:rsidRDefault="004E7C8A" w:rsidP="00D67193">
            <w:pPr>
              <w:tabs>
                <w:tab w:val="left" w:pos="2240"/>
              </w:tabs>
              <w:jc w:val="center"/>
              <w:rPr>
                <w:sz w:val="28"/>
                <w:szCs w:val="28"/>
                <w:lang w:val="en-US"/>
              </w:rPr>
            </w:pPr>
          </w:p>
          <w:p w:rsidR="004E7C8A" w:rsidRPr="00941638" w:rsidRDefault="004E7C8A" w:rsidP="00D67193">
            <w:pPr>
              <w:tabs>
                <w:tab w:val="left" w:pos="2240"/>
              </w:tabs>
              <w:jc w:val="center"/>
              <w:rPr>
                <w:sz w:val="28"/>
                <w:szCs w:val="28"/>
                <w:lang w:val="en-US"/>
              </w:rPr>
            </w:pPr>
            <w:r>
              <w:rPr>
                <w:sz w:val="28"/>
                <w:szCs w:val="28"/>
                <w:lang w:val="en-US"/>
              </w:rPr>
              <w:t>2</w:t>
            </w:r>
          </w:p>
        </w:tc>
        <w:tc>
          <w:tcPr>
            <w:tcW w:w="1560" w:type="dxa"/>
            <w:tcBorders>
              <w:top w:val="nil"/>
              <w:left w:val="single" w:sz="4" w:space="0" w:color="000000"/>
              <w:bottom w:val="single" w:sz="4" w:space="0" w:color="000000"/>
              <w:right w:val="nil"/>
            </w:tcBorders>
          </w:tcPr>
          <w:p w:rsidR="004E7C8A" w:rsidRDefault="004E7C8A" w:rsidP="00D67193">
            <w:pPr>
              <w:tabs>
                <w:tab w:val="left" w:pos="2240"/>
              </w:tabs>
              <w:jc w:val="center"/>
              <w:rPr>
                <w:sz w:val="28"/>
                <w:szCs w:val="28"/>
                <w:lang w:val="en-US"/>
              </w:rPr>
            </w:pPr>
          </w:p>
          <w:p w:rsidR="004E7C8A" w:rsidRDefault="004E7C8A" w:rsidP="00D67193">
            <w:pPr>
              <w:tabs>
                <w:tab w:val="left" w:pos="2240"/>
              </w:tabs>
              <w:jc w:val="center"/>
              <w:rPr>
                <w:sz w:val="28"/>
                <w:szCs w:val="28"/>
                <w:lang w:val="en-US"/>
              </w:rPr>
            </w:pPr>
          </w:p>
          <w:p w:rsidR="004E7C8A" w:rsidRPr="00D252C3" w:rsidRDefault="004E7C8A" w:rsidP="00D67193">
            <w:pPr>
              <w:tabs>
                <w:tab w:val="left" w:pos="2240"/>
              </w:tabs>
              <w:jc w:val="center"/>
              <w:rPr>
                <w:sz w:val="28"/>
                <w:szCs w:val="28"/>
                <w:lang w:val="en-US"/>
              </w:rPr>
            </w:pPr>
            <w:r>
              <w:rPr>
                <w:sz w:val="28"/>
                <w:szCs w:val="28"/>
                <w:lang w:val="en-US"/>
              </w:rPr>
              <w:t>1</w:t>
            </w:r>
          </w:p>
        </w:tc>
        <w:tc>
          <w:tcPr>
            <w:tcW w:w="1134"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p>
          <w:p w:rsidR="004E7C8A" w:rsidRDefault="004E7C8A" w:rsidP="00D67193">
            <w:pPr>
              <w:jc w:val="both"/>
              <w:rPr>
                <w:sz w:val="28"/>
                <w:szCs w:val="28"/>
              </w:rPr>
            </w:pPr>
            <w:r>
              <w:rPr>
                <w:sz w:val="28"/>
                <w:szCs w:val="28"/>
              </w:rPr>
              <w:t xml:space="preserve"> </w:t>
            </w:r>
          </w:p>
          <w:p w:rsidR="004E7C8A" w:rsidRPr="007F05E3" w:rsidRDefault="004E7C8A" w:rsidP="00D67193">
            <w:pPr>
              <w:jc w:val="both"/>
              <w:rPr>
                <w:sz w:val="28"/>
                <w:szCs w:val="28"/>
              </w:rPr>
            </w:pPr>
            <w:r>
              <w:rPr>
                <w:sz w:val="28"/>
                <w:szCs w:val="28"/>
              </w:rPr>
              <w:t xml:space="preserve"> 33972</w:t>
            </w:r>
          </w:p>
        </w:tc>
        <w:tc>
          <w:tcPr>
            <w:tcW w:w="1559"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p>
          <w:p w:rsidR="004E7C8A" w:rsidRDefault="004E7C8A" w:rsidP="00D67193">
            <w:pPr>
              <w:jc w:val="both"/>
              <w:rPr>
                <w:sz w:val="28"/>
                <w:szCs w:val="28"/>
              </w:rPr>
            </w:pPr>
          </w:p>
          <w:p w:rsidR="004E7C8A" w:rsidRPr="007F62ED" w:rsidRDefault="004E7C8A" w:rsidP="00D67193">
            <w:pPr>
              <w:jc w:val="both"/>
              <w:rPr>
                <w:sz w:val="28"/>
                <w:szCs w:val="28"/>
              </w:rPr>
            </w:pPr>
            <w:r>
              <w:rPr>
                <w:sz w:val="28"/>
                <w:szCs w:val="28"/>
              </w:rPr>
              <w:t>3775</w:t>
            </w:r>
          </w:p>
        </w:tc>
        <w:tc>
          <w:tcPr>
            <w:tcW w:w="1418" w:type="dxa"/>
            <w:tcBorders>
              <w:top w:val="nil"/>
              <w:left w:val="single" w:sz="4" w:space="0" w:color="000000"/>
              <w:bottom w:val="single" w:sz="4" w:space="0" w:color="000000"/>
              <w:right w:val="single" w:sz="4" w:space="0" w:color="000000"/>
            </w:tcBorders>
          </w:tcPr>
          <w:p w:rsidR="004E7C8A" w:rsidRDefault="004E7C8A" w:rsidP="00D67193">
            <w:pPr>
              <w:tabs>
                <w:tab w:val="left" w:pos="2240"/>
              </w:tabs>
              <w:snapToGrid w:val="0"/>
              <w:jc w:val="both"/>
              <w:rPr>
                <w:sz w:val="28"/>
                <w:szCs w:val="28"/>
              </w:rPr>
            </w:pPr>
          </w:p>
          <w:p w:rsidR="004E7C8A" w:rsidRDefault="004E7C8A" w:rsidP="00D67193">
            <w:pPr>
              <w:tabs>
                <w:tab w:val="left" w:pos="2240"/>
              </w:tabs>
              <w:jc w:val="both"/>
              <w:rPr>
                <w:sz w:val="28"/>
                <w:szCs w:val="28"/>
              </w:rPr>
            </w:pPr>
          </w:p>
          <w:p w:rsidR="004E7C8A" w:rsidRPr="007F62ED" w:rsidRDefault="004E7C8A" w:rsidP="00D67193">
            <w:pPr>
              <w:tabs>
                <w:tab w:val="left" w:pos="2240"/>
              </w:tabs>
              <w:jc w:val="both"/>
              <w:rPr>
                <w:sz w:val="28"/>
                <w:szCs w:val="28"/>
              </w:rPr>
            </w:pPr>
            <w:r>
              <w:rPr>
                <w:sz w:val="28"/>
                <w:szCs w:val="28"/>
              </w:rPr>
              <w:t>2642</w:t>
            </w:r>
          </w:p>
          <w:p w:rsidR="004E7C8A" w:rsidRPr="00F27B49" w:rsidRDefault="004E7C8A" w:rsidP="00D67193">
            <w:pPr>
              <w:tabs>
                <w:tab w:val="left" w:pos="2240"/>
              </w:tabs>
              <w:jc w:val="both"/>
              <w:rPr>
                <w:sz w:val="28"/>
                <w:szCs w:val="28"/>
                <w:lang w:val="en-US"/>
              </w:rPr>
            </w:pPr>
          </w:p>
        </w:tc>
      </w:tr>
      <w:tr w:rsidR="004E7C8A" w:rsidTr="00D67193">
        <w:tc>
          <w:tcPr>
            <w:tcW w:w="2141" w:type="dxa"/>
            <w:tcBorders>
              <w:top w:val="nil"/>
              <w:left w:val="single" w:sz="4" w:space="0" w:color="000000"/>
              <w:bottom w:val="single" w:sz="4" w:space="0" w:color="000000"/>
              <w:right w:val="nil"/>
            </w:tcBorders>
          </w:tcPr>
          <w:p w:rsidR="004E7C8A" w:rsidRPr="007551A8" w:rsidRDefault="004E7C8A" w:rsidP="00D67193">
            <w:pPr>
              <w:tabs>
                <w:tab w:val="left" w:pos="2240"/>
              </w:tabs>
              <w:snapToGrid w:val="0"/>
              <w:jc w:val="both"/>
              <w:rPr>
                <w:b/>
                <w:sz w:val="28"/>
                <w:szCs w:val="28"/>
                <w:lang w:val="en-US"/>
              </w:rPr>
            </w:pPr>
            <w:r>
              <w:rPr>
                <w:b/>
                <w:sz w:val="28"/>
                <w:szCs w:val="28"/>
                <w:lang w:val="en-US"/>
              </w:rPr>
              <w:t>Поштові видатк</w:t>
            </w:r>
            <w:r>
              <w:rPr>
                <w:b/>
                <w:sz w:val="28"/>
                <w:szCs w:val="28"/>
              </w:rPr>
              <w:t>и</w:t>
            </w:r>
          </w:p>
        </w:tc>
        <w:tc>
          <w:tcPr>
            <w:tcW w:w="1392" w:type="dxa"/>
            <w:tcBorders>
              <w:top w:val="nil"/>
              <w:left w:val="single" w:sz="4" w:space="0" w:color="000000"/>
              <w:bottom w:val="single" w:sz="4" w:space="0" w:color="000000"/>
              <w:right w:val="nil"/>
            </w:tcBorders>
          </w:tcPr>
          <w:p w:rsidR="004E7C8A" w:rsidRPr="00BB7A90" w:rsidRDefault="004E7C8A" w:rsidP="00D67193">
            <w:pPr>
              <w:tabs>
                <w:tab w:val="left" w:pos="2240"/>
              </w:tabs>
              <w:snapToGrid w:val="0"/>
              <w:jc w:val="center"/>
              <w:rPr>
                <w:sz w:val="28"/>
                <w:szCs w:val="28"/>
              </w:rPr>
            </w:pPr>
            <w:r>
              <w:rPr>
                <w:sz w:val="28"/>
                <w:szCs w:val="28"/>
              </w:rPr>
              <w:t>0</w:t>
            </w:r>
          </w:p>
        </w:tc>
        <w:tc>
          <w:tcPr>
            <w:tcW w:w="1542" w:type="dxa"/>
            <w:tcBorders>
              <w:top w:val="nil"/>
              <w:left w:val="single" w:sz="4" w:space="0" w:color="000000"/>
              <w:bottom w:val="single" w:sz="4" w:space="0" w:color="000000"/>
              <w:right w:val="nil"/>
            </w:tcBorders>
          </w:tcPr>
          <w:p w:rsidR="004E7C8A" w:rsidRPr="00BB7A90" w:rsidRDefault="004E7C8A" w:rsidP="00D67193">
            <w:pPr>
              <w:tabs>
                <w:tab w:val="left" w:pos="2240"/>
              </w:tabs>
              <w:snapToGrid w:val="0"/>
              <w:jc w:val="center"/>
              <w:rPr>
                <w:sz w:val="28"/>
                <w:szCs w:val="28"/>
              </w:rPr>
            </w:pPr>
            <w:r>
              <w:rPr>
                <w:sz w:val="28"/>
                <w:szCs w:val="28"/>
              </w:rPr>
              <w:t>0</w:t>
            </w:r>
          </w:p>
        </w:tc>
        <w:tc>
          <w:tcPr>
            <w:tcW w:w="1750" w:type="dxa"/>
            <w:tcBorders>
              <w:top w:val="nil"/>
              <w:left w:val="single" w:sz="4" w:space="0" w:color="000000"/>
              <w:bottom w:val="single" w:sz="4" w:space="0" w:color="000000"/>
              <w:right w:val="nil"/>
            </w:tcBorders>
          </w:tcPr>
          <w:p w:rsidR="004E7C8A" w:rsidRPr="00BB7A90" w:rsidRDefault="004E7C8A" w:rsidP="00D67193">
            <w:pPr>
              <w:tabs>
                <w:tab w:val="left" w:pos="2240"/>
              </w:tabs>
              <w:snapToGrid w:val="0"/>
              <w:jc w:val="center"/>
              <w:rPr>
                <w:sz w:val="28"/>
                <w:szCs w:val="28"/>
              </w:rPr>
            </w:pPr>
            <w:r>
              <w:rPr>
                <w:sz w:val="28"/>
                <w:szCs w:val="28"/>
              </w:rPr>
              <w:t>0</w:t>
            </w:r>
          </w:p>
        </w:tc>
        <w:tc>
          <w:tcPr>
            <w:tcW w:w="1264" w:type="dxa"/>
            <w:tcBorders>
              <w:top w:val="nil"/>
              <w:left w:val="single" w:sz="4" w:space="0" w:color="000000"/>
              <w:bottom w:val="single" w:sz="4" w:space="0" w:color="000000"/>
              <w:right w:val="nil"/>
            </w:tcBorders>
          </w:tcPr>
          <w:p w:rsidR="004E7C8A" w:rsidRPr="00BB7A90" w:rsidRDefault="004E7C8A" w:rsidP="00D67193">
            <w:pPr>
              <w:tabs>
                <w:tab w:val="left" w:pos="2240"/>
              </w:tabs>
              <w:snapToGrid w:val="0"/>
              <w:jc w:val="center"/>
              <w:rPr>
                <w:sz w:val="28"/>
                <w:szCs w:val="28"/>
              </w:rPr>
            </w:pPr>
            <w:r>
              <w:rPr>
                <w:sz w:val="28"/>
                <w:szCs w:val="28"/>
              </w:rPr>
              <w:t>0</w:t>
            </w:r>
          </w:p>
        </w:tc>
        <w:tc>
          <w:tcPr>
            <w:tcW w:w="1663" w:type="dxa"/>
            <w:tcBorders>
              <w:top w:val="nil"/>
              <w:left w:val="single" w:sz="4" w:space="0" w:color="000000"/>
              <w:bottom w:val="single" w:sz="4" w:space="0" w:color="000000"/>
              <w:right w:val="nil"/>
            </w:tcBorders>
          </w:tcPr>
          <w:p w:rsidR="004E7C8A" w:rsidRPr="00BB7A90" w:rsidRDefault="004E7C8A" w:rsidP="00D67193">
            <w:pPr>
              <w:tabs>
                <w:tab w:val="left" w:pos="2240"/>
              </w:tabs>
              <w:snapToGrid w:val="0"/>
              <w:jc w:val="center"/>
              <w:rPr>
                <w:sz w:val="28"/>
                <w:szCs w:val="28"/>
              </w:rPr>
            </w:pPr>
            <w:r>
              <w:rPr>
                <w:sz w:val="28"/>
                <w:szCs w:val="28"/>
              </w:rPr>
              <w:t>0</w:t>
            </w:r>
          </w:p>
        </w:tc>
        <w:tc>
          <w:tcPr>
            <w:tcW w:w="1560" w:type="dxa"/>
            <w:tcBorders>
              <w:top w:val="nil"/>
              <w:left w:val="single" w:sz="4" w:space="0" w:color="000000"/>
              <w:bottom w:val="single" w:sz="4" w:space="0" w:color="000000"/>
              <w:right w:val="nil"/>
            </w:tcBorders>
          </w:tcPr>
          <w:p w:rsidR="004E7C8A" w:rsidRPr="00BB7A90" w:rsidRDefault="004E7C8A" w:rsidP="00D67193">
            <w:pPr>
              <w:tabs>
                <w:tab w:val="left" w:pos="2240"/>
              </w:tabs>
              <w:snapToGrid w:val="0"/>
              <w:jc w:val="center"/>
              <w:rPr>
                <w:sz w:val="28"/>
                <w:szCs w:val="28"/>
              </w:rPr>
            </w:pPr>
            <w:r>
              <w:rPr>
                <w:sz w:val="28"/>
                <w:szCs w:val="28"/>
              </w:rPr>
              <w:t>0</w:t>
            </w:r>
          </w:p>
        </w:tc>
        <w:tc>
          <w:tcPr>
            <w:tcW w:w="1134" w:type="dxa"/>
            <w:tcBorders>
              <w:top w:val="nil"/>
              <w:left w:val="single" w:sz="4" w:space="0" w:color="000000"/>
              <w:bottom w:val="single" w:sz="4" w:space="0" w:color="000000"/>
              <w:right w:val="nil"/>
            </w:tcBorders>
          </w:tcPr>
          <w:p w:rsidR="004E7C8A" w:rsidRPr="00BB7A90" w:rsidRDefault="004E7C8A" w:rsidP="00D67193">
            <w:pPr>
              <w:tabs>
                <w:tab w:val="left" w:pos="2240"/>
              </w:tabs>
              <w:snapToGrid w:val="0"/>
              <w:jc w:val="both"/>
              <w:rPr>
                <w:sz w:val="28"/>
                <w:szCs w:val="28"/>
              </w:rPr>
            </w:pPr>
            <w:r>
              <w:rPr>
                <w:sz w:val="28"/>
                <w:szCs w:val="28"/>
              </w:rPr>
              <w:t xml:space="preserve"> 1420</w:t>
            </w:r>
          </w:p>
        </w:tc>
        <w:tc>
          <w:tcPr>
            <w:tcW w:w="1559" w:type="dxa"/>
            <w:tcBorders>
              <w:top w:val="nil"/>
              <w:left w:val="single" w:sz="4" w:space="0" w:color="000000"/>
              <w:bottom w:val="single" w:sz="4" w:space="0" w:color="000000"/>
              <w:right w:val="nil"/>
            </w:tcBorders>
          </w:tcPr>
          <w:p w:rsidR="004E7C8A" w:rsidRPr="003A67C0" w:rsidRDefault="004E7C8A" w:rsidP="00D67193">
            <w:pPr>
              <w:tabs>
                <w:tab w:val="left" w:pos="2240"/>
              </w:tabs>
              <w:snapToGrid w:val="0"/>
              <w:jc w:val="both"/>
              <w:rPr>
                <w:sz w:val="28"/>
                <w:szCs w:val="28"/>
              </w:rPr>
            </w:pPr>
            <w:r>
              <w:rPr>
                <w:sz w:val="28"/>
                <w:szCs w:val="28"/>
              </w:rPr>
              <w:t xml:space="preserve">   580</w:t>
            </w:r>
          </w:p>
        </w:tc>
        <w:tc>
          <w:tcPr>
            <w:tcW w:w="1418" w:type="dxa"/>
            <w:tcBorders>
              <w:top w:val="nil"/>
              <w:left w:val="single" w:sz="4" w:space="0" w:color="000000"/>
              <w:bottom w:val="single" w:sz="4" w:space="0" w:color="000000"/>
              <w:right w:val="single" w:sz="4" w:space="0" w:color="000000"/>
            </w:tcBorders>
          </w:tcPr>
          <w:p w:rsidR="004E7C8A" w:rsidRPr="003A67C0" w:rsidRDefault="004E7C8A" w:rsidP="00D67193">
            <w:pPr>
              <w:tabs>
                <w:tab w:val="left" w:pos="2240"/>
              </w:tabs>
              <w:snapToGrid w:val="0"/>
              <w:jc w:val="both"/>
              <w:rPr>
                <w:sz w:val="28"/>
                <w:szCs w:val="28"/>
              </w:rPr>
            </w:pPr>
            <w:r>
              <w:rPr>
                <w:sz w:val="28"/>
                <w:szCs w:val="28"/>
              </w:rPr>
              <w:t xml:space="preserve">  100</w:t>
            </w:r>
          </w:p>
        </w:tc>
      </w:tr>
      <w:tr w:rsidR="004E7C8A" w:rsidTr="00D67193">
        <w:tc>
          <w:tcPr>
            <w:tcW w:w="2141"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b/>
                <w:sz w:val="28"/>
                <w:szCs w:val="28"/>
              </w:rPr>
            </w:pPr>
            <w:r>
              <w:rPr>
                <w:b/>
                <w:sz w:val="28"/>
                <w:szCs w:val="28"/>
              </w:rPr>
              <w:t>ВСЬОГО</w:t>
            </w:r>
          </w:p>
        </w:tc>
        <w:tc>
          <w:tcPr>
            <w:tcW w:w="1392" w:type="dxa"/>
            <w:tcBorders>
              <w:top w:val="nil"/>
              <w:left w:val="single" w:sz="4" w:space="0" w:color="000000"/>
              <w:bottom w:val="single" w:sz="4" w:space="0" w:color="000000"/>
              <w:right w:val="nil"/>
            </w:tcBorders>
          </w:tcPr>
          <w:p w:rsidR="004E7C8A" w:rsidRPr="006E7BC4" w:rsidRDefault="004E7C8A" w:rsidP="00D67193">
            <w:pPr>
              <w:tabs>
                <w:tab w:val="left" w:pos="2240"/>
              </w:tabs>
              <w:snapToGrid w:val="0"/>
              <w:jc w:val="center"/>
              <w:rPr>
                <w:sz w:val="28"/>
                <w:szCs w:val="28"/>
                <w:lang w:val="en-US"/>
              </w:rPr>
            </w:pPr>
            <w:r>
              <w:rPr>
                <w:sz w:val="28"/>
                <w:szCs w:val="28"/>
                <w:lang w:val="en-US"/>
              </w:rPr>
              <w:t>24</w:t>
            </w:r>
          </w:p>
        </w:tc>
        <w:tc>
          <w:tcPr>
            <w:tcW w:w="1542" w:type="dxa"/>
            <w:tcBorders>
              <w:top w:val="nil"/>
              <w:left w:val="single" w:sz="4" w:space="0" w:color="000000"/>
              <w:bottom w:val="single" w:sz="4" w:space="0" w:color="000000"/>
              <w:right w:val="nil"/>
            </w:tcBorders>
          </w:tcPr>
          <w:p w:rsidR="004E7C8A" w:rsidRPr="006E7BC4" w:rsidRDefault="004E7C8A" w:rsidP="00D67193">
            <w:pPr>
              <w:tabs>
                <w:tab w:val="left" w:pos="2240"/>
              </w:tabs>
              <w:snapToGrid w:val="0"/>
              <w:jc w:val="center"/>
              <w:rPr>
                <w:sz w:val="28"/>
                <w:szCs w:val="28"/>
                <w:lang w:val="en-US"/>
              </w:rPr>
            </w:pPr>
            <w:r>
              <w:rPr>
                <w:sz w:val="28"/>
                <w:szCs w:val="28"/>
                <w:lang w:val="en-US"/>
              </w:rPr>
              <w:t>12</w:t>
            </w:r>
          </w:p>
        </w:tc>
        <w:tc>
          <w:tcPr>
            <w:tcW w:w="1750" w:type="dxa"/>
            <w:tcBorders>
              <w:top w:val="nil"/>
              <w:left w:val="single" w:sz="4" w:space="0" w:color="000000"/>
              <w:bottom w:val="single" w:sz="4" w:space="0" w:color="000000"/>
              <w:right w:val="nil"/>
            </w:tcBorders>
          </w:tcPr>
          <w:p w:rsidR="004E7C8A" w:rsidRPr="006E7BC4" w:rsidRDefault="004E7C8A" w:rsidP="00D67193">
            <w:pPr>
              <w:tabs>
                <w:tab w:val="left" w:pos="2240"/>
              </w:tabs>
              <w:snapToGrid w:val="0"/>
              <w:jc w:val="center"/>
              <w:rPr>
                <w:sz w:val="28"/>
                <w:szCs w:val="28"/>
                <w:lang w:val="en-US"/>
              </w:rPr>
            </w:pPr>
            <w:r>
              <w:rPr>
                <w:sz w:val="28"/>
                <w:szCs w:val="28"/>
                <w:lang w:val="en-US"/>
              </w:rPr>
              <w:t>2</w:t>
            </w:r>
          </w:p>
        </w:tc>
        <w:tc>
          <w:tcPr>
            <w:tcW w:w="1264" w:type="dxa"/>
            <w:tcBorders>
              <w:top w:val="nil"/>
              <w:left w:val="single" w:sz="4" w:space="0" w:color="000000"/>
              <w:bottom w:val="single" w:sz="4" w:space="0" w:color="000000"/>
              <w:right w:val="nil"/>
            </w:tcBorders>
          </w:tcPr>
          <w:p w:rsidR="004E7C8A" w:rsidRPr="002563C7" w:rsidRDefault="004E7C8A" w:rsidP="00D67193">
            <w:pPr>
              <w:tabs>
                <w:tab w:val="left" w:pos="2240"/>
              </w:tabs>
              <w:snapToGrid w:val="0"/>
              <w:jc w:val="center"/>
              <w:rPr>
                <w:sz w:val="28"/>
                <w:szCs w:val="28"/>
                <w:lang w:val="en-US"/>
              </w:rPr>
            </w:pPr>
            <w:r>
              <w:rPr>
                <w:sz w:val="28"/>
                <w:szCs w:val="28"/>
                <w:lang w:val="en-US"/>
              </w:rPr>
              <w:t>8</w:t>
            </w:r>
          </w:p>
        </w:tc>
        <w:tc>
          <w:tcPr>
            <w:tcW w:w="1663" w:type="dxa"/>
            <w:tcBorders>
              <w:top w:val="nil"/>
              <w:left w:val="single" w:sz="4" w:space="0" w:color="000000"/>
              <w:bottom w:val="single" w:sz="4" w:space="0" w:color="000000"/>
              <w:right w:val="nil"/>
            </w:tcBorders>
          </w:tcPr>
          <w:p w:rsidR="004E7C8A" w:rsidRPr="002563C7" w:rsidRDefault="004E7C8A" w:rsidP="00D67193">
            <w:pPr>
              <w:tabs>
                <w:tab w:val="left" w:pos="2240"/>
              </w:tabs>
              <w:snapToGrid w:val="0"/>
              <w:jc w:val="center"/>
              <w:rPr>
                <w:sz w:val="28"/>
                <w:szCs w:val="28"/>
                <w:lang w:val="en-US"/>
              </w:rPr>
            </w:pPr>
            <w:r>
              <w:rPr>
                <w:sz w:val="28"/>
                <w:szCs w:val="28"/>
                <w:lang w:val="en-US"/>
              </w:rPr>
              <w:t>7</w:t>
            </w:r>
          </w:p>
        </w:tc>
        <w:tc>
          <w:tcPr>
            <w:tcW w:w="1560" w:type="dxa"/>
            <w:tcBorders>
              <w:top w:val="nil"/>
              <w:left w:val="single" w:sz="4" w:space="0" w:color="000000"/>
              <w:bottom w:val="single" w:sz="4" w:space="0" w:color="000000"/>
              <w:right w:val="nil"/>
            </w:tcBorders>
          </w:tcPr>
          <w:p w:rsidR="004E7C8A" w:rsidRPr="002563C7" w:rsidRDefault="004E7C8A" w:rsidP="00D67193">
            <w:pPr>
              <w:tabs>
                <w:tab w:val="left" w:pos="2240"/>
              </w:tabs>
              <w:snapToGrid w:val="0"/>
              <w:jc w:val="center"/>
              <w:rPr>
                <w:sz w:val="28"/>
                <w:szCs w:val="28"/>
                <w:lang w:val="en-US"/>
              </w:rPr>
            </w:pPr>
            <w:r>
              <w:rPr>
                <w:sz w:val="28"/>
                <w:szCs w:val="28"/>
                <w:lang w:val="en-US"/>
              </w:rPr>
              <w:t>2</w:t>
            </w:r>
          </w:p>
        </w:tc>
        <w:tc>
          <w:tcPr>
            <w:tcW w:w="1134" w:type="dxa"/>
            <w:tcBorders>
              <w:top w:val="nil"/>
              <w:left w:val="single" w:sz="4" w:space="0" w:color="000000"/>
              <w:bottom w:val="single" w:sz="4" w:space="0" w:color="000000"/>
              <w:right w:val="nil"/>
            </w:tcBorders>
          </w:tcPr>
          <w:p w:rsidR="004E7C8A" w:rsidRPr="008C7D6A" w:rsidRDefault="004E7C8A" w:rsidP="00D67193">
            <w:pPr>
              <w:tabs>
                <w:tab w:val="left" w:pos="2240"/>
              </w:tabs>
              <w:snapToGrid w:val="0"/>
              <w:ind w:right="-108"/>
              <w:jc w:val="both"/>
              <w:rPr>
                <w:sz w:val="28"/>
                <w:szCs w:val="28"/>
                <w:lang w:val="en-US"/>
              </w:rPr>
            </w:pPr>
            <w:r>
              <w:rPr>
                <w:sz w:val="28"/>
                <w:szCs w:val="28"/>
              </w:rPr>
              <w:t>108034</w:t>
            </w:r>
          </w:p>
        </w:tc>
        <w:tc>
          <w:tcPr>
            <w:tcW w:w="1559" w:type="dxa"/>
            <w:tcBorders>
              <w:top w:val="nil"/>
              <w:left w:val="single" w:sz="4" w:space="0" w:color="000000"/>
              <w:bottom w:val="single" w:sz="4" w:space="0" w:color="000000"/>
              <w:right w:val="nil"/>
            </w:tcBorders>
          </w:tcPr>
          <w:p w:rsidR="004E7C8A" w:rsidRPr="001A102A" w:rsidRDefault="004E7C8A" w:rsidP="00D67193">
            <w:pPr>
              <w:tabs>
                <w:tab w:val="left" w:pos="2240"/>
              </w:tabs>
              <w:snapToGrid w:val="0"/>
              <w:jc w:val="both"/>
              <w:rPr>
                <w:sz w:val="28"/>
                <w:szCs w:val="28"/>
              </w:rPr>
            </w:pPr>
            <w:r>
              <w:rPr>
                <w:sz w:val="28"/>
                <w:szCs w:val="28"/>
              </w:rPr>
              <w:t>45519</w:t>
            </w:r>
          </w:p>
        </w:tc>
        <w:tc>
          <w:tcPr>
            <w:tcW w:w="1418" w:type="dxa"/>
            <w:tcBorders>
              <w:top w:val="nil"/>
              <w:left w:val="single" w:sz="4" w:space="0" w:color="000000"/>
              <w:bottom w:val="single" w:sz="4" w:space="0" w:color="000000"/>
              <w:right w:val="single" w:sz="4" w:space="0" w:color="000000"/>
            </w:tcBorders>
          </w:tcPr>
          <w:p w:rsidR="004E7C8A" w:rsidRPr="00E979E5" w:rsidRDefault="004E7C8A" w:rsidP="00D67193">
            <w:pPr>
              <w:tabs>
                <w:tab w:val="left" w:pos="2240"/>
              </w:tabs>
              <w:snapToGrid w:val="0"/>
              <w:jc w:val="both"/>
              <w:rPr>
                <w:sz w:val="28"/>
                <w:szCs w:val="28"/>
                <w:lang w:val="en-US"/>
              </w:rPr>
            </w:pPr>
            <w:r>
              <w:rPr>
                <w:sz w:val="28"/>
                <w:szCs w:val="28"/>
              </w:rPr>
              <w:t>6132</w:t>
            </w:r>
          </w:p>
        </w:tc>
      </w:tr>
      <w:tr w:rsidR="004E7C8A" w:rsidTr="00D67193">
        <w:tc>
          <w:tcPr>
            <w:tcW w:w="15423" w:type="dxa"/>
            <w:gridSpan w:val="10"/>
            <w:tcBorders>
              <w:top w:val="nil"/>
              <w:left w:val="single" w:sz="4" w:space="0" w:color="000000"/>
              <w:bottom w:val="single" w:sz="4" w:space="0" w:color="000000"/>
              <w:right w:val="single" w:sz="4" w:space="0" w:color="000000"/>
            </w:tcBorders>
          </w:tcPr>
          <w:p w:rsidR="004E7C8A" w:rsidRDefault="004E7C8A" w:rsidP="00D67193">
            <w:pPr>
              <w:tabs>
                <w:tab w:val="left" w:pos="12560"/>
              </w:tabs>
              <w:snapToGrid w:val="0"/>
              <w:jc w:val="both"/>
              <w:rPr>
                <w:b/>
                <w:sz w:val="28"/>
                <w:szCs w:val="28"/>
              </w:rPr>
            </w:pPr>
            <w:r>
              <w:rPr>
                <w:b/>
                <w:sz w:val="28"/>
                <w:szCs w:val="28"/>
              </w:rPr>
              <w:t>Обсяг видатків для забезпечення виконання                                                                                159685грн.</w:t>
            </w:r>
          </w:p>
          <w:p w:rsidR="004E7C8A" w:rsidRDefault="004E7C8A" w:rsidP="00D67193">
            <w:pPr>
              <w:tabs>
                <w:tab w:val="left" w:pos="13300"/>
                <w:tab w:val="left" w:pos="13420"/>
              </w:tabs>
              <w:jc w:val="both"/>
              <w:rPr>
                <w:sz w:val="28"/>
                <w:szCs w:val="28"/>
              </w:rPr>
            </w:pPr>
            <w:r>
              <w:rPr>
                <w:b/>
                <w:sz w:val="28"/>
                <w:szCs w:val="28"/>
              </w:rPr>
              <w:t xml:space="preserve">                                                                                 </w:t>
            </w:r>
            <w:r>
              <w:rPr>
                <w:b/>
                <w:sz w:val="22"/>
                <w:szCs w:val="22"/>
              </w:rPr>
              <w:tab/>
              <w:t xml:space="preserve">  </w:t>
            </w:r>
          </w:p>
        </w:tc>
      </w:tr>
    </w:tbl>
    <w:p w:rsidR="004E7C8A" w:rsidRPr="009F6473" w:rsidRDefault="004E7C8A" w:rsidP="00E47DB1">
      <w:pPr>
        <w:rPr>
          <w:b/>
        </w:rPr>
      </w:pPr>
    </w:p>
    <w:p w:rsidR="004E7C8A" w:rsidRPr="009F6473" w:rsidRDefault="004E7C8A" w:rsidP="00E47DB1">
      <w:pPr>
        <w:rPr>
          <w:b/>
        </w:rPr>
      </w:pPr>
    </w:p>
    <w:p w:rsidR="004E7C8A" w:rsidRDefault="004E7C8A" w:rsidP="00E47DB1">
      <w:pPr>
        <w:tabs>
          <w:tab w:val="left" w:pos="2240"/>
        </w:tabs>
        <w:jc w:val="both"/>
        <w:rPr>
          <w:sz w:val="28"/>
          <w:szCs w:val="28"/>
        </w:rPr>
      </w:pPr>
      <w:r>
        <w:rPr>
          <w:sz w:val="28"/>
          <w:szCs w:val="28"/>
        </w:rPr>
        <w:t>Табл. №3</w:t>
      </w:r>
    </w:p>
    <w:p w:rsidR="004E7C8A" w:rsidRDefault="004E7C8A" w:rsidP="00E47DB1">
      <w:pPr>
        <w:tabs>
          <w:tab w:val="left" w:pos="2240"/>
        </w:tabs>
        <w:jc w:val="right"/>
        <w:rPr>
          <w:sz w:val="28"/>
          <w:szCs w:val="28"/>
        </w:rPr>
      </w:pPr>
    </w:p>
    <w:tbl>
      <w:tblPr>
        <w:tblW w:w="15203" w:type="dxa"/>
        <w:tblInd w:w="-5" w:type="dxa"/>
        <w:tblLayout w:type="fixed"/>
        <w:tblLook w:val="0000"/>
      </w:tblPr>
      <w:tblGrid>
        <w:gridCol w:w="473"/>
        <w:gridCol w:w="2880"/>
        <w:gridCol w:w="1800"/>
        <w:gridCol w:w="1980"/>
        <w:gridCol w:w="1980"/>
        <w:gridCol w:w="1980"/>
        <w:gridCol w:w="1980"/>
        <w:gridCol w:w="2130"/>
      </w:tblGrid>
      <w:tr w:rsidR="004E7C8A" w:rsidRPr="00A83113" w:rsidTr="00D67193">
        <w:trPr>
          <w:trHeight w:val="465"/>
        </w:trPr>
        <w:tc>
          <w:tcPr>
            <w:tcW w:w="473" w:type="dxa"/>
            <w:vMerge w:val="restart"/>
            <w:tcBorders>
              <w:top w:val="single" w:sz="4" w:space="0" w:color="000000"/>
              <w:left w:val="single" w:sz="4" w:space="0" w:color="000000"/>
              <w:right w:val="nil"/>
            </w:tcBorders>
          </w:tcPr>
          <w:p w:rsidR="004E7C8A" w:rsidRPr="00930EDF" w:rsidRDefault="004E7C8A" w:rsidP="00D67193">
            <w:pPr>
              <w:tabs>
                <w:tab w:val="left" w:pos="2240"/>
              </w:tabs>
              <w:snapToGrid w:val="0"/>
              <w:ind w:left="5" w:right="-108" w:hanging="5"/>
              <w:jc w:val="both"/>
              <w:rPr>
                <w:sz w:val="26"/>
                <w:szCs w:val="26"/>
              </w:rPr>
            </w:pPr>
            <w:r w:rsidRPr="00930EDF">
              <w:rPr>
                <w:sz w:val="26"/>
                <w:szCs w:val="26"/>
              </w:rPr>
              <w:t xml:space="preserve">№ п/п </w:t>
            </w:r>
          </w:p>
        </w:tc>
        <w:tc>
          <w:tcPr>
            <w:tcW w:w="2880" w:type="dxa"/>
            <w:vMerge w:val="restart"/>
            <w:tcBorders>
              <w:top w:val="single" w:sz="4" w:space="0" w:color="000000"/>
              <w:left w:val="single" w:sz="4" w:space="0" w:color="000000"/>
              <w:right w:val="nil"/>
            </w:tcBorders>
          </w:tcPr>
          <w:p w:rsidR="004E7C8A" w:rsidRDefault="004E7C8A" w:rsidP="00D67193">
            <w:pPr>
              <w:tabs>
                <w:tab w:val="left" w:pos="2240"/>
              </w:tabs>
              <w:snapToGrid w:val="0"/>
              <w:jc w:val="both"/>
              <w:rPr>
                <w:sz w:val="28"/>
                <w:szCs w:val="28"/>
              </w:rPr>
            </w:pPr>
            <w:r>
              <w:rPr>
                <w:sz w:val="28"/>
                <w:szCs w:val="28"/>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4E7C8A" w:rsidRPr="00A83113" w:rsidRDefault="004E7C8A" w:rsidP="00D67193">
            <w:pPr>
              <w:jc w:val="center"/>
            </w:pPr>
            <w:r>
              <w:rPr>
                <w:sz w:val="28"/>
                <w:szCs w:val="28"/>
              </w:rPr>
              <w:t>Розмір компенсації</w:t>
            </w:r>
          </w:p>
        </w:tc>
      </w:tr>
      <w:tr w:rsidR="004E7C8A" w:rsidRPr="00A83113" w:rsidTr="00D67193">
        <w:trPr>
          <w:trHeight w:val="180"/>
        </w:trPr>
        <w:tc>
          <w:tcPr>
            <w:tcW w:w="473" w:type="dxa"/>
            <w:vMerge/>
            <w:tcBorders>
              <w:left w:val="single" w:sz="4" w:space="0" w:color="000000"/>
              <w:right w:val="nil"/>
            </w:tcBorders>
          </w:tcPr>
          <w:p w:rsidR="004E7C8A" w:rsidRDefault="004E7C8A" w:rsidP="00D67193">
            <w:pPr>
              <w:tabs>
                <w:tab w:val="left" w:pos="2240"/>
              </w:tabs>
              <w:snapToGrid w:val="0"/>
              <w:jc w:val="both"/>
              <w:rPr>
                <w:sz w:val="28"/>
                <w:szCs w:val="28"/>
              </w:rPr>
            </w:pPr>
          </w:p>
        </w:tc>
        <w:tc>
          <w:tcPr>
            <w:tcW w:w="2880" w:type="dxa"/>
            <w:vMerge/>
            <w:tcBorders>
              <w:left w:val="single" w:sz="4" w:space="0" w:color="000000"/>
              <w:right w:val="nil"/>
            </w:tcBorders>
          </w:tcPr>
          <w:p w:rsidR="004E7C8A" w:rsidRDefault="004E7C8A" w:rsidP="00D67193">
            <w:pPr>
              <w:tabs>
                <w:tab w:val="left" w:pos="2240"/>
              </w:tabs>
              <w:snapToGrid w:val="0"/>
              <w:jc w:val="both"/>
              <w:rPr>
                <w:sz w:val="28"/>
                <w:szCs w:val="28"/>
              </w:rPr>
            </w:pPr>
          </w:p>
        </w:tc>
        <w:tc>
          <w:tcPr>
            <w:tcW w:w="3780" w:type="dxa"/>
            <w:gridSpan w:val="2"/>
            <w:tcBorders>
              <w:top w:val="single" w:sz="4" w:space="0" w:color="auto"/>
              <w:left w:val="single" w:sz="4" w:space="0" w:color="000000"/>
              <w:bottom w:val="single" w:sz="4" w:space="0" w:color="auto"/>
              <w:right w:val="single" w:sz="4" w:space="0" w:color="000000"/>
            </w:tcBorders>
          </w:tcPr>
          <w:p w:rsidR="004E7C8A" w:rsidRDefault="004E7C8A" w:rsidP="00D67193">
            <w:pPr>
              <w:tabs>
                <w:tab w:val="left" w:pos="2240"/>
              </w:tabs>
              <w:snapToGrid w:val="0"/>
              <w:jc w:val="center"/>
              <w:rPr>
                <w:sz w:val="28"/>
                <w:szCs w:val="28"/>
              </w:rPr>
            </w:pPr>
            <w:r>
              <w:rPr>
                <w:sz w:val="28"/>
                <w:szCs w:val="28"/>
              </w:rPr>
              <w:t>з  01.01.19 р.</w:t>
            </w:r>
          </w:p>
        </w:tc>
        <w:tc>
          <w:tcPr>
            <w:tcW w:w="3960" w:type="dxa"/>
            <w:gridSpan w:val="2"/>
            <w:tcBorders>
              <w:top w:val="single" w:sz="4" w:space="0" w:color="auto"/>
              <w:bottom w:val="single" w:sz="4" w:space="0" w:color="auto"/>
              <w:right w:val="single" w:sz="4" w:space="0" w:color="auto"/>
            </w:tcBorders>
          </w:tcPr>
          <w:p w:rsidR="004E7C8A" w:rsidRPr="005D6521" w:rsidRDefault="004E7C8A" w:rsidP="00D67193">
            <w:pPr>
              <w:jc w:val="center"/>
              <w:rPr>
                <w:sz w:val="28"/>
                <w:szCs w:val="28"/>
              </w:rPr>
            </w:pPr>
            <w:r>
              <w:rPr>
                <w:sz w:val="28"/>
                <w:szCs w:val="28"/>
              </w:rPr>
              <w:t xml:space="preserve">з </w:t>
            </w:r>
            <w:r w:rsidRPr="005D6521">
              <w:rPr>
                <w:sz w:val="28"/>
                <w:szCs w:val="28"/>
              </w:rPr>
              <w:t xml:space="preserve"> 01.05.1</w:t>
            </w:r>
            <w:r>
              <w:rPr>
                <w:sz w:val="28"/>
                <w:szCs w:val="28"/>
              </w:rPr>
              <w:t>9</w:t>
            </w:r>
            <w:r w:rsidRPr="005D6521">
              <w:rPr>
                <w:sz w:val="28"/>
                <w:szCs w:val="28"/>
              </w:rPr>
              <w:t>р.</w:t>
            </w:r>
          </w:p>
        </w:tc>
        <w:tc>
          <w:tcPr>
            <w:tcW w:w="4110" w:type="dxa"/>
            <w:gridSpan w:val="2"/>
            <w:tcBorders>
              <w:top w:val="single" w:sz="4" w:space="0" w:color="auto"/>
              <w:bottom w:val="single" w:sz="4" w:space="0" w:color="auto"/>
              <w:right w:val="single" w:sz="4" w:space="0" w:color="auto"/>
            </w:tcBorders>
          </w:tcPr>
          <w:p w:rsidR="004E7C8A" w:rsidRPr="00A83113" w:rsidRDefault="004E7C8A" w:rsidP="00D67193">
            <w:pPr>
              <w:jc w:val="center"/>
            </w:pPr>
            <w:r>
              <w:rPr>
                <w:sz w:val="28"/>
                <w:szCs w:val="28"/>
              </w:rPr>
              <w:t xml:space="preserve">з </w:t>
            </w:r>
            <w:r>
              <w:rPr>
                <w:sz w:val="28"/>
                <w:szCs w:val="28"/>
                <w:lang w:val="en-US"/>
              </w:rPr>
              <w:t xml:space="preserve"> </w:t>
            </w:r>
            <w:r>
              <w:rPr>
                <w:sz w:val="28"/>
                <w:szCs w:val="28"/>
              </w:rPr>
              <w:t>01.12.19 р.</w:t>
            </w:r>
          </w:p>
        </w:tc>
      </w:tr>
      <w:tr w:rsidR="004E7C8A" w:rsidRPr="00A83113" w:rsidTr="00D67193">
        <w:tc>
          <w:tcPr>
            <w:tcW w:w="473" w:type="dxa"/>
            <w:vMerge/>
            <w:tcBorders>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p>
        </w:tc>
        <w:tc>
          <w:tcPr>
            <w:tcW w:w="2880" w:type="dxa"/>
            <w:vMerge/>
            <w:tcBorders>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snapToGrid w:val="0"/>
              <w:ind w:left="-108" w:right="-108"/>
              <w:jc w:val="center"/>
              <w:rPr>
                <w:sz w:val="28"/>
                <w:szCs w:val="28"/>
              </w:rPr>
            </w:pPr>
            <w:r>
              <w:rPr>
                <w:sz w:val="28"/>
                <w:szCs w:val="28"/>
              </w:rPr>
              <w:t>Працездатні</w:t>
            </w: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snapToGrid w:val="0"/>
              <w:ind w:left="-108" w:right="-108"/>
              <w:jc w:val="center"/>
              <w:rPr>
                <w:sz w:val="28"/>
                <w:szCs w:val="28"/>
              </w:rPr>
            </w:pPr>
            <w:r>
              <w:rPr>
                <w:sz w:val="28"/>
                <w:szCs w:val="28"/>
              </w:rPr>
              <w:t>Особи, які втратили працездатність</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snapToGrid w:val="0"/>
              <w:jc w:val="center"/>
              <w:rPr>
                <w:sz w:val="28"/>
                <w:szCs w:val="28"/>
              </w:rPr>
            </w:pPr>
            <w:r>
              <w:rPr>
                <w:sz w:val="28"/>
                <w:szCs w:val="28"/>
              </w:rPr>
              <w:t>Працездатні</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snapToGrid w:val="0"/>
              <w:ind w:left="-108" w:right="-108"/>
              <w:jc w:val="center"/>
              <w:rPr>
                <w:sz w:val="28"/>
                <w:szCs w:val="28"/>
              </w:rPr>
            </w:pPr>
            <w:r>
              <w:rPr>
                <w:sz w:val="28"/>
                <w:szCs w:val="28"/>
              </w:rPr>
              <w:t>Особи, які втратили працездатність</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snapToGrid w:val="0"/>
              <w:jc w:val="center"/>
              <w:rPr>
                <w:sz w:val="28"/>
                <w:szCs w:val="28"/>
              </w:rPr>
            </w:pPr>
            <w:r>
              <w:rPr>
                <w:sz w:val="28"/>
                <w:szCs w:val="28"/>
              </w:rPr>
              <w:t>Працездатні</w:t>
            </w: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snapToGrid w:val="0"/>
              <w:ind w:left="-108" w:right="-108"/>
              <w:jc w:val="center"/>
              <w:rPr>
                <w:sz w:val="28"/>
                <w:szCs w:val="28"/>
              </w:rPr>
            </w:pPr>
            <w:r>
              <w:rPr>
                <w:sz w:val="28"/>
                <w:szCs w:val="28"/>
              </w:rPr>
              <w:t>Особи, які втратили працездатність</w:t>
            </w:r>
          </w:p>
        </w:tc>
      </w:tr>
      <w:tr w:rsidR="004E7C8A" w:rsidTr="00D67193">
        <w:trPr>
          <w:trHeight w:val="986"/>
        </w:trPr>
        <w:tc>
          <w:tcPr>
            <w:tcW w:w="47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r>
              <w:rPr>
                <w:sz w:val="28"/>
                <w:szCs w:val="28"/>
              </w:rPr>
              <w:t>1</w:t>
            </w:r>
          </w:p>
        </w:tc>
        <w:tc>
          <w:tcPr>
            <w:tcW w:w="2880" w:type="dxa"/>
            <w:tcBorders>
              <w:top w:val="nil"/>
              <w:left w:val="single" w:sz="4" w:space="0" w:color="000000"/>
              <w:bottom w:val="single" w:sz="4" w:space="0" w:color="000000"/>
              <w:right w:val="nil"/>
            </w:tcBorders>
          </w:tcPr>
          <w:p w:rsidR="004E7C8A" w:rsidRPr="00040C7F" w:rsidRDefault="004E7C8A" w:rsidP="0021284E">
            <w:pPr>
              <w:tabs>
                <w:tab w:val="left" w:pos="2240"/>
              </w:tabs>
              <w:snapToGrid w:val="0"/>
              <w:rPr>
                <w:sz w:val="28"/>
                <w:szCs w:val="28"/>
              </w:rPr>
            </w:pPr>
            <w:r w:rsidRPr="00040C7F">
              <w:rPr>
                <w:sz w:val="28"/>
                <w:szCs w:val="28"/>
              </w:rPr>
              <w:t>Компенсація фізичним особам, які  надають  соц. послуги інв. 1гр.</w:t>
            </w: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ind w:right="-108"/>
              <w:jc w:val="both"/>
              <w:rPr>
                <w:sz w:val="28"/>
                <w:szCs w:val="28"/>
              </w:rPr>
            </w:pPr>
            <w:r>
              <w:rPr>
                <w:sz w:val="28"/>
                <w:szCs w:val="28"/>
              </w:rPr>
              <w:t>15%*1942грн.             291,30 грн.</w:t>
            </w: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jc w:val="both"/>
              <w:rPr>
                <w:sz w:val="28"/>
                <w:szCs w:val="28"/>
              </w:rPr>
            </w:pPr>
            <w:r>
              <w:rPr>
                <w:sz w:val="28"/>
                <w:szCs w:val="28"/>
              </w:rPr>
              <w:t xml:space="preserve"> 15%*1514грн.</w:t>
            </w:r>
          </w:p>
          <w:p w:rsidR="004E7C8A" w:rsidRDefault="004E7C8A" w:rsidP="00D67193">
            <w:pPr>
              <w:tabs>
                <w:tab w:val="left" w:pos="2240"/>
              </w:tabs>
              <w:jc w:val="both"/>
              <w:rPr>
                <w:sz w:val="28"/>
                <w:szCs w:val="28"/>
              </w:rPr>
            </w:pPr>
            <w:r>
              <w:rPr>
                <w:sz w:val="28"/>
                <w:szCs w:val="28"/>
              </w:rPr>
              <w:t xml:space="preserve">    227,10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15%*2044грн.      306,60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15%*1593 грн.</w:t>
            </w:r>
          </w:p>
          <w:p w:rsidR="004E7C8A" w:rsidRDefault="004E7C8A" w:rsidP="00D67193">
            <w:pPr>
              <w:tabs>
                <w:tab w:val="left" w:pos="2240"/>
              </w:tabs>
              <w:jc w:val="both"/>
              <w:rPr>
                <w:sz w:val="28"/>
                <w:szCs w:val="28"/>
              </w:rPr>
            </w:pPr>
            <w:r>
              <w:rPr>
                <w:sz w:val="28"/>
                <w:szCs w:val="28"/>
              </w:rPr>
              <w:t xml:space="preserve">    238,95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15%*2138грн.       320,70 грн.</w:t>
            </w: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15%*1666 грн.</w:t>
            </w:r>
          </w:p>
          <w:p w:rsidR="004E7C8A" w:rsidRDefault="004E7C8A" w:rsidP="00D67193">
            <w:pPr>
              <w:tabs>
                <w:tab w:val="left" w:pos="2240"/>
              </w:tabs>
              <w:jc w:val="both"/>
              <w:rPr>
                <w:sz w:val="28"/>
                <w:szCs w:val="28"/>
              </w:rPr>
            </w:pPr>
            <w:r>
              <w:rPr>
                <w:sz w:val="28"/>
                <w:szCs w:val="28"/>
              </w:rPr>
              <w:t xml:space="preserve">    249,99 грн.</w:t>
            </w:r>
          </w:p>
        </w:tc>
      </w:tr>
      <w:tr w:rsidR="004E7C8A" w:rsidTr="00D67193">
        <w:trPr>
          <w:trHeight w:val="2114"/>
        </w:trPr>
        <w:tc>
          <w:tcPr>
            <w:tcW w:w="47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r>
              <w:rPr>
                <w:sz w:val="28"/>
                <w:szCs w:val="28"/>
              </w:rPr>
              <w:t>2</w:t>
            </w:r>
          </w:p>
        </w:tc>
        <w:tc>
          <w:tcPr>
            <w:tcW w:w="2880" w:type="dxa"/>
            <w:tcBorders>
              <w:top w:val="nil"/>
              <w:left w:val="single" w:sz="4" w:space="0" w:color="000000"/>
              <w:bottom w:val="single" w:sz="4" w:space="0" w:color="000000"/>
              <w:right w:val="nil"/>
            </w:tcBorders>
          </w:tcPr>
          <w:p w:rsidR="004E7C8A" w:rsidRPr="00040C7F" w:rsidRDefault="004E7C8A" w:rsidP="0021284E">
            <w:pPr>
              <w:tabs>
                <w:tab w:val="left" w:pos="2240"/>
              </w:tabs>
              <w:rPr>
                <w:sz w:val="28"/>
                <w:szCs w:val="28"/>
              </w:rPr>
            </w:pPr>
            <w:r w:rsidRPr="00040C7F">
              <w:rPr>
                <w:sz w:val="28"/>
                <w:szCs w:val="28"/>
              </w:rPr>
              <w:t>Компенсація фізичним особам, які надають соц. послуги  громадянам похилого віку , інвалідам 2 гр. та дітям-інвалідам</w:t>
            </w: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ind w:right="-108"/>
              <w:jc w:val="both"/>
              <w:rPr>
                <w:sz w:val="28"/>
                <w:szCs w:val="28"/>
              </w:rPr>
            </w:pPr>
            <w:r>
              <w:rPr>
                <w:sz w:val="28"/>
                <w:szCs w:val="28"/>
              </w:rPr>
              <w:t>10%*1942грн.</w:t>
            </w:r>
          </w:p>
          <w:p w:rsidR="004E7C8A" w:rsidRDefault="004E7C8A" w:rsidP="00D67193">
            <w:pPr>
              <w:jc w:val="both"/>
              <w:rPr>
                <w:sz w:val="28"/>
                <w:szCs w:val="28"/>
              </w:rPr>
            </w:pPr>
            <w:r>
              <w:rPr>
                <w:sz w:val="28"/>
                <w:szCs w:val="28"/>
              </w:rPr>
              <w:t xml:space="preserve">    194,20грн.</w:t>
            </w: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jc w:val="both"/>
              <w:rPr>
                <w:sz w:val="28"/>
                <w:szCs w:val="28"/>
              </w:rPr>
            </w:pPr>
            <w:r>
              <w:rPr>
                <w:sz w:val="28"/>
                <w:szCs w:val="28"/>
              </w:rPr>
              <w:t xml:space="preserve"> 10%*1514грн.</w:t>
            </w:r>
          </w:p>
          <w:p w:rsidR="004E7C8A" w:rsidRDefault="004E7C8A" w:rsidP="00D67193">
            <w:pPr>
              <w:tabs>
                <w:tab w:val="left" w:pos="2240"/>
              </w:tabs>
              <w:jc w:val="both"/>
              <w:rPr>
                <w:sz w:val="28"/>
                <w:szCs w:val="28"/>
              </w:rPr>
            </w:pPr>
            <w:r>
              <w:rPr>
                <w:sz w:val="28"/>
                <w:szCs w:val="28"/>
              </w:rPr>
              <w:t xml:space="preserve">  151,40грн.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10%*2044грн.</w:t>
            </w:r>
          </w:p>
          <w:p w:rsidR="004E7C8A" w:rsidRDefault="004E7C8A" w:rsidP="00D67193">
            <w:pPr>
              <w:jc w:val="both"/>
              <w:rPr>
                <w:sz w:val="28"/>
                <w:szCs w:val="28"/>
              </w:rPr>
            </w:pPr>
            <w:r>
              <w:rPr>
                <w:sz w:val="28"/>
                <w:szCs w:val="28"/>
              </w:rPr>
              <w:t xml:space="preserve">   204,40грн.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10%*1593грн.</w:t>
            </w:r>
          </w:p>
          <w:p w:rsidR="004E7C8A" w:rsidRDefault="004E7C8A" w:rsidP="00D67193">
            <w:pPr>
              <w:tabs>
                <w:tab w:val="left" w:pos="2240"/>
              </w:tabs>
              <w:jc w:val="both"/>
              <w:rPr>
                <w:sz w:val="28"/>
                <w:szCs w:val="28"/>
              </w:rPr>
            </w:pPr>
            <w:r>
              <w:rPr>
                <w:sz w:val="28"/>
                <w:szCs w:val="28"/>
              </w:rPr>
              <w:t xml:space="preserve">  159,30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10%*2138грн.</w:t>
            </w:r>
          </w:p>
          <w:p w:rsidR="004E7C8A" w:rsidRDefault="004E7C8A" w:rsidP="00D67193">
            <w:pPr>
              <w:jc w:val="both"/>
              <w:rPr>
                <w:sz w:val="28"/>
                <w:szCs w:val="28"/>
              </w:rPr>
            </w:pPr>
            <w:r>
              <w:rPr>
                <w:sz w:val="28"/>
                <w:szCs w:val="28"/>
              </w:rPr>
              <w:t xml:space="preserve">    213,80грн.</w:t>
            </w: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10%*1666 грн.</w:t>
            </w:r>
          </w:p>
          <w:p w:rsidR="004E7C8A" w:rsidRDefault="004E7C8A" w:rsidP="00D67193">
            <w:pPr>
              <w:tabs>
                <w:tab w:val="left" w:pos="2240"/>
              </w:tabs>
              <w:jc w:val="both"/>
              <w:rPr>
                <w:sz w:val="28"/>
                <w:szCs w:val="28"/>
              </w:rPr>
            </w:pPr>
            <w:r>
              <w:rPr>
                <w:sz w:val="28"/>
                <w:szCs w:val="28"/>
              </w:rPr>
              <w:t xml:space="preserve">    166,60 грн.</w:t>
            </w:r>
          </w:p>
        </w:tc>
      </w:tr>
      <w:tr w:rsidR="004E7C8A" w:rsidTr="00D67193">
        <w:trPr>
          <w:trHeight w:val="1967"/>
        </w:trPr>
        <w:tc>
          <w:tcPr>
            <w:tcW w:w="473" w:type="dxa"/>
            <w:tcBorders>
              <w:top w:val="nil"/>
              <w:left w:val="single" w:sz="4" w:space="0" w:color="000000"/>
              <w:bottom w:val="single" w:sz="4" w:space="0" w:color="000000"/>
              <w:right w:val="nil"/>
            </w:tcBorders>
          </w:tcPr>
          <w:p w:rsidR="004E7C8A" w:rsidRDefault="004E7C8A" w:rsidP="00D67193">
            <w:pPr>
              <w:tabs>
                <w:tab w:val="left" w:pos="2240"/>
              </w:tabs>
              <w:snapToGrid w:val="0"/>
              <w:jc w:val="both"/>
              <w:rPr>
                <w:sz w:val="28"/>
                <w:szCs w:val="28"/>
              </w:rPr>
            </w:pPr>
            <w:r>
              <w:rPr>
                <w:sz w:val="28"/>
                <w:szCs w:val="28"/>
              </w:rPr>
              <w:t>3</w:t>
            </w:r>
          </w:p>
        </w:tc>
        <w:tc>
          <w:tcPr>
            <w:tcW w:w="2880" w:type="dxa"/>
            <w:tcBorders>
              <w:top w:val="nil"/>
              <w:left w:val="single" w:sz="4" w:space="0" w:color="000000"/>
              <w:bottom w:val="single" w:sz="4" w:space="0" w:color="000000"/>
              <w:right w:val="nil"/>
            </w:tcBorders>
          </w:tcPr>
          <w:p w:rsidR="004E7C8A" w:rsidRPr="00040C7F" w:rsidRDefault="004E7C8A" w:rsidP="0021284E">
            <w:pPr>
              <w:tabs>
                <w:tab w:val="left" w:pos="2240"/>
              </w:tabs>
              <w:snapToGrid w:val="0"/>
              <w:rPr>
                <w:sz w:val="28"/>
                <w:szCs w:val="28"/>
              </w:rPr>
            </w:pPr>
            <w:r w:rsidRPr="00040C7F">
              <w:rPr>
                <w:sz w:val="28"/>
                <w:szCs w:val="28"/>
              </w:rPr>
              <w:t>Компенсація  фізичним особам, які надають  соц. послуги інвалідам 3 гр. та хворим</w:t>
            </w:r>
          </w:p>
        </w:tc>
        <w:tc>
          <w:tcPr>
            <w:tcW w:w="1800" w:type="dxa"/>
            <w:tcBorders>
              <w:top w:val="nil"/>
              <w:left w:val="single" w:sz="4" w:space="0" w:color="000000"/>
              <w:bottom w:val="single" w:sz="4" w:space="0" w:color="000000"/>
              <w:right w:val="nil"/>
            </w:tcBorders>
          </w:tcPr>
          <w:p w:rsidR="004E7C8A" w:rsidRDefault="004E7C8A" w:rsidP="00D67193">
            <w:pPr>
              <w:tabs>
                <w:tab w:val="left" w:pos="2240"/>
              </w:tabs>
              <w:jc w:val="both"/>
              <w:rPr>
                <w:sz w:val="28"/>
                <w:szCs w:val="28"/>
              </w:rPr>
            </w:pPr>
            <w:r>
              <w:rPr>
                <w:sz w:val="28"/>
                <w:szCs w:val="28"/>
              </w:rPr>
              <w:t>7%*1942грн.</w:t>
            </w:r>
          </w:p>
          <w:p w:rsidR="004E7C8A" w:rsidRDefault="004E7C8A" w:rsidP="00D67193">
            <w:pPr>
              <w:tabs>
                <w:tab w:val="left" w:pos="2240"/>
              </w:tabs>
              <w:jc w:val="both"/>
              <w:rPr>
                <w:sz w:val="28"/>
                <w:szCs w:val="28"/>
              </w:rPr>
            </w:pPr>
            <w:r>
              <w:rPr>
                <w:sz w:val="28"/>
                <w:szCs w:val="28"/>
              </w:rPr>
              <w:t xml:space="preserve">  135,94 грн.</w:t>
            </w:r>
          </w:p>
          <w:p w:rsidR="004E7C8A" w:rsidRDefault="004E7C8A" w:rsidP="00D67193">
            <w:pPr>
              <w:tabs>
                <w:tab w:val="left" w:pos="2240"/>
              </w:tabs>
              <w:jc w:val="both"/>
              <w:rPr>
                <w:sz w:val="28"/>
                <w:szCs w:val="28"/>
              </w:rPr>
            </w:pPr>
          </w:p>
        </w:tc>
        <w:tc>
          <w:tcPr>
            <w:tcW w:w="1980" w:type="dxa"/>
            <w:tcBorders>
              <w:top w:val="nil"/>
              <w:left w:val="single" w:sz="4" w:space="0" w:color="000000"/>
              <w:bottom w:val="single" w:sz="4" w:space="0" w:color="000000"/>
              <w:right w:val="single" w:sz="4" w:space="0" w:color="000000"/>
            </w:tcBorders>
          </w:tcPr>
          <w:p w:rsidR="004E7C8A" w:rsidRDefault="004E7C8A" w:rsidP="00D67193">
            <w:pPr>
              <w:tabs>
                <w:tab w:val="left" w:pos="2240"/>
              </w:tabs>
              <w:jc w:val="both"/>
              <w:rPr>
                <w:sz w:val="28"/>
                <w:szCs w:val="28"/>
              </w:rPr>
            </w:pPr>
            <w:r>
              <w:rPr>
                <w:sz w:val="28"/>
                <w:szCs w:val="28"/>
              </w:rPr>
              <w:t xml:space="preserve"> 7%*1514грн.</w:t>
            </w:r>
          </w:p>
          <w:p w:rsidR="004E7C8A" w:rsidRDefault="004E7C8A" w:rsidP="00D67193">
            <w:pPr>
              <w:tabs>
                <w:tab w:val="left" w:pos="2240"/>
              </w:tabs>
              <w:jc w:val="both"/>
              <w:rPr>
                <w:sz w:val="28"/>
                <w:szCs w:val="28"/>
              </w:rPr>
            </w:pPr>
            <w:r>
              <w:rPr>
                <w:sz w:val="28"/>
                <w:szCs w:val="28"/>
              </w:rPr>
              <w:t xml:space="preserve">  105,98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7%*2044грн.</w:t>
            </w:r>
          </w:p>
          <w:p w:rsidR="004E7C8A" w:rsidRDefault="004E7C8A" w:rsidP="00D67193">
            <w:pPr>
              <w:tabs>
                <w:tab w:val="left" w:pos="2240"/>
              </w:tabs>
              <w:jc w:val="both"/>
              <w:rPr>
                <w:sz w:val="28"/>
                <w:szCs w:val="28"/>
              </w:rPr>
            </w:pPr>
            <w:r>
              <w:rPr>
                <w:sz w:val="28"/>
                <w:szCs w:val="28"/>
              </w:rPr>
              <w:t xml:space="preserve">  143,08 грн.</w:t>
            </w:r>
          </w:p>
          <w:p w:rsidR="004E7C8A" w:rsidRDefault="004E7C8A" w:rsidP="00D67193">
            <w:pPr>
              <w:tabs>
                <w:tab w:val="left" w:pos="2240"/>
              </w:tabs>
              <w:jc w:val="both"/>
              <w:rPr>
                <w:sz w:val="28"/>
                <w:szCs w:val="28"/>
              </w:rPr>
            </w:pP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7%*1593грн.</w:t>
            </w:r>
          </w:p>
          <w:p w:rsidR="004E7C8A" w:rsidRDefault="004E7C8A" w:rsidP="00D67193">
            <w:pPr>
              <w:tabs>
                <w:tab w:val="left" w:pos="2240"/>
              </w:tabs>
              <w:jc w:val="both"/>
              <w:rPr>
                <w:sz w:val="28"/>
                <w:szCs w:val="28"/>
              </w:rPr>
            </w:pPr>
            <w:r>
              <w:rPr>
                <w:sz w:val="28"/>
                <w:szCs w:val="28"/>
              </w:rPr>
              <w:t xml:space="preserve">    111,51 грн.</w:t>
            </w:r>
          </w:p>
        </w:tc>
        <w:tc>
          <w:tcPr>
            <w:tcW w:w="198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7%*2138грн.</w:t>
            </w:r>
          </w:p>
          <w:p w:rsidR="004E7C8A" w:rsidRDefault="004E7C8A" w:rsidP="00D67193">
            <w:pPr>
              <w:tabs>
                <w:tab w:val="left" w:pos="2240"/>
              </w:tabs>
              <w:jc w:val="both"/>
              <w:rPr>
                <w:sz w:val="28"/>
                <w:szCs w:val="28"/>
              </w:rPr>
            </w:pPr>
            <w:r>
              <w:rPr>
                <w:sz w:val="28"/>
                <w:szCs w:val="28"/>
              </w:rPr>
              <w:t xml:space="preserve">   149,66 грн.</w:t>
            </w:r>
          </w:p>
          <w:p w:rsidR="004E7C8A" w:rsidRDefault="004E7C8A" w:rsidP="00D67193">
            <w:pPr>
              <w:tabs>
                <w:tab w:val="left" w:pos="2240"/>
              </w:tabs>
              <w:jc w:val="both"/>
              <w:rPr>
                <w:sz w:val="28"/>
                <w:szCs w:val="28"/>
              </w:rPr>
            </w:pPr>
          </w:p>
        </w:tc>
        <w:tc>
          <w:tcPr>
            <w:tcW w:w="2130" w:type="dxa"/>
            <w:tcBorders>
              <w:top w:val="single" w:sz="4" w:space="0" w:color="auto"/>
              <w:bottom w:val="single" w:sz="4" w:space="0" w:color="auto"/>
              <w:right w:val="single" w:sz="4" w:space="0" w:color="auto"/>
            </w:tcBorders>
          </w:tcPr>
          <w:p w:rsidR="004E7C8A" w:rsidRDefault="004E7C8A" w:rsidP="00D67193">
            <w:pPr>
              <w:tabs>
                <w:tab w:val="left" w:pos="2240"/>
              </w:tabs>
              <w:jc w:val="both"/>
              <w:rPr>
                <w:sz w:val="28"/>
                <w:szCs w:val="28"/>
              </w:rPr>
            </w:pPr>
            <w:r>
              <w:rPr>
                <w:sz w:val="28"/>
                <w:szCs w:val="28"/>
              </w:rPr>
              <w:t xml:space="preserve"> 7%*1666 грн.</w:t>
            </w:r>
          </w:p>
          <w:p w:rsidR="004E7C8A" w:rsidRDefault="004E7C8A" w:rsidP="00D67193">
            <w:pPr>
              <w:tabs>
                <w:tab w:val="left" w:pos="2240"/>
              </w:tabs>
              <w:jc w:val="both"/>
              <w:rPr>
                <w:sz w:val="28"/>
                <w:szCs w:val="28"/>
              </w:rPr>
            </w:pPr>
            <w:r>
              <w:rPr>
                <w:sz w:val="28"/>
                <w:szCs w:val="28"/>
              </w:rPr>
              <w:t xml:space="preserve">    116,62 грн.</w:t>
            </w:r>
          </w:p>
        </w:tc>
      </w:tr>
    </w:tbl>
    <w:p w:rsidR="004E7C8A" w:rsidRPr="004B4790" w:rsidRDefault="004E7C8A" w:rsidP="00E47DB1">
      <w:pPr>
        <w:shd w:val="clear" w:color="auto" w:fill="FFFFFF"/>
        <w:spacing w:line="322" w:lineRule="exact"/>
        <w:ind w:left="4829"/>
        <w:rPr>
          <w:color w:val="000000"/>
          <w:sz w:val="28"/>
          <w:szCs w:val="28"/>
        </w:rPr>
      </w:pPr>
      <w:r w:rsidRPr="004B4790">
        <w:rPr>
          <w:color w:val="000000"/>
          <w:sz w:val="28"/>
          <w:szCs w:val="28"/>
        </w:rPr>
        <w:t xml:space="preserve">                              </w:t>
      </w:r>
    </w:p>
    <w:p w:rsidR="004E7C8A" w:rsidRPr="00451BD7" w:rsidRDefault="004E7C8A" w:rsidP="00E47DB1">
      <w:pPr>
        <w:rPr>
          <w:lang w:val="ru-RU"/>
        </w:rPr>
      </w:pPr>
      <w:r>
        <w:rPr>
          <w:b/>
          <w:color w:val="000000"/>
          <w:sz w:val="28"/>
          <w:szCs w:val="28"/>
        </w:rPr>
        <w:t xml:space="preserve">     </w:t>
      </w:r>
      <w:r w:rsidRPr="00DC64EC">
        <w:rPr>
          <w:b/>
          <w:color w:val="000000"/>
          <w:sz w:val="28"/>
          <w:szCs w:val="28"/>
        </w:rPr>
        <w:t xml:space="preserve">Заступник голови ради                                                                                         </w:t>
      </w:r>
      <w:r>
        <w:rPr>
          <w:b/>
          <w:color w:val="000000"/>
          <w:sz w:val="28"/>
          <w:szCs w:val="28"/>
        </w:rPr>
        <w:t xml:space="preserve">                        </w:t>
      </w:r>
      <w:r w:rsidRPr="00DC64EC">
        <w:rPr>
          <w:b/>
          <w:color w:val="000000"/>
          <w:sz w:val="28"/>
          <w:szCs w:val="28"/>
        </w:rPr>
        <w:t xml:space="preserve"> </w:t>
      </w:r>
      <w:r w:rsidRPr="00D67193">
        <w:rPr>
          <w:b/>
          <w:color w:val="000000"/>
          <w:sz w:val="28"/>
          <w:szCs w:val="28"/>
          <w:lang w:val="ru-RU"/>
        </w:rPr>
        <w:t xml:space="preserve">     </w:t>
      </w:r>
      <w:r w:rsidRPr="00DC64EC">
        <w:rPr>
          <w:b/>
          <w:color w:val="000000"/>
          <w:sz w:val="28"/>
          <w:szCs w:val="28"/>
        </w:rPr>
        <w:t xml:space="preserve">    В.Р.Троценко         </w:t>
      </w:r>
    </w:p>
    <w:sectPr w:rsidR="004E7C8A" w:rsidRPr="00451BD7" w:rsidSect="00E47DB1">
      <w:pgSz w:w="16837" w:h="11905" w:orient="landscape"/>
      <w:pgMar w:top="848" w:right="709" w:bottom="993" w:left="709" w:header="147" w:footer="1134"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3"/>
    <w:lvl w:ilvl="0">
      <w:start w:val="1"/>
      <w:numFmt w:val="bullet"/>
      <w:lvlText w:val="-"/>
      <w:lvlJc w:val="left"/>
      <w:pPr>
        <w:tabs>
          <w:tab w:val="num" w:pos="1080"/>
        </w:tabs>
        <w:ind w:left="1080" w:hanging="360"/>
      </w:pPr>
      <w:rPr>
        <w:rFonts w:ascii="Times New Roman" w:hAnsi="Times New Roman"/>
      </w:rPr>
    </w:lvl>
  </w:abstractNum>
  <w:abstractNum w:abstractNumId="3">
    <w:nsid w:val="00000004"/>
    <w:multiLevelType w:val="multilevel"/>
    <w:tmpl w:val="00000004"/>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4">
    <w:nsid w:val="26D90016"/>
    <w:multiLevelType w:val="hybridMultilevel"/>
    <w:tmpl w:val="FD426F82"/>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
    <w:nsid w:val="31AF4F3F"/>
    <w:multiLevelType w:val="hybridMultilevel"/>
    <w:tmpl w:val="FA32DE38"/>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4F5A6349"/>
    <w:multiLevelType w:val="hybridMultilevel"/>
    <w:tmpl w:val="F81CDA5C"/>
    <w:lvl w:ilvl="0" w:tplc="C11285A8">
      <w:start w:val="1"/>
      <w:numFmt w:val="decimal"/>
      <w:lvlText w:val="%1."/>
      <w:lvlJc w:val="left"/>
      <w:pPr>
        <w:tabs>
          <w:tab w:val="num" w:pos="4005"/>
        </w:tabs>
        <w:ind w:left="4005" w:hanging="4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3EC5"/>
    <w:rsid w:val="00040C7F"/>
    <w:rsid w:val="000C46F6"/>
    <w:rsid w:val="000E6679"/>
    <w:rsid w:val="00184CFF"/>
    <w:rsid w:val="0018770E"/>
    <w:rsid w:val="001A102A"/>
    <w:rsid w:val="001B4D78"/>
    <w:rsid w:val="001C596A"/>
    <w:rsid w:val="0021284E"/>
    <w:rsid w:val="002276BB"/>
    <w:rsid w:val="00243D56"/>
    <w:rsid w:val="002563C7"/>
    <w:rsid w:val="002817F8"/>
    <w:rsid w:val="00313FE6"/>
    <w:rsid w:val="00315826"/>
    <w:rsid w:val="00350A57"/>
    <w:rsid w:val="00391618"/>
    <w:rsid w:val="00395EE8"/>
    <w:rsid w:val="00395FF7"/>
    <w:rsid w:val="003A67C0"/>
    <w:rsid w:val="00451BD7"/>
    <w:rsid w:val="00452E2A"/>
    <w:rsid w:val="004958F9"/>
    <w:rsid w:val="004A0CE8"/>
    <w:rsid w:val="004B0350"/>
    <w:rsid w:val="004B4790"/>
    <w:rsid w:val="004D2061"/>
    <w:rsid w:val="004E7C8A"/>
    <w:rsid w:val="004F1D93"/>
    <w:rsid w:val="00523641"/>
    <w:rsid w:val="005422DA"/>
    <w:rsid w:val="005D6521"/>
    <w:rsid w:val="0061430A"/>
    <w:rsid w:val="006A66C0"/>
    <w:rsid w:val="006E7BC4"/>
    <w:rsid w:val="007419C4"/>
    <w:rsid w:val="007551A8"/>
    <w:rsid w:val="0077529C"/>
    <w:rsid w:val="00780AA1"/>
    <w:rsid w:val="007C337B"/>
    <w:rsid w:val="007E05DE"/>
    <w:rsid w:val="007F05E3"/>
    <w:rsid w:val="007F62ED"/>
    <w:rsid w:val="0080131B"/>
    <w:rsid w:val="00860CD4"/>
    <w:rsid w:val="008C7D6A"/>
    <w:rsid w:val="00930EDF"/>
    <w:rsid w:val="00941638"/>
    <w:rsid w:val="00965596"/>
    <w:rsid w:val="009C23FD"/>
    <w:rsid w:val="009F6473"/>
    <w:rsid w:val="00A03EC5"/>
    <w:rsid w:val="00A80BE5"/>
    <w:rsid w:val="00A83113"/>
    <w:rsid w:val="00A97326"/>
    <w:rsid w:val="00AA3019"/>
    <w:rsid w:val="00AB30E0"/>
    <w:rsid w:val="00B917D4"/>
    <w:rsid w:val="00BB7A90"/>
    <w:rsid w:val="00BD64DE"/>
    <w:rsid w:val="00CD7385"/>
    <w:rsid w:val="00D252C3"/>
    <w:rsid w:val="00D471C3"/>
    <w:rsid w:val="00D67193"/>
    <w:rsid w:val="00DC64EC"/>
    <w:rsid w:val="00DD3351"/>
    <w:rsid w:val="00E478C7"/>
    <w:rsid w:val="00E47DB1"/>
    <w:rsid w:val="00E76918"/>
    <w:rsid w:val="00E979E5"/>
    <w:rsid w:val="00F21890"/>
    <w:rsid w:val="00F27B49"/>
    <w:rsid w:val="00F62776"/>
    <w:rsid w:val="00FE729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C5"/>
    <w:rPr>
      <w:rFonts w:ascii="Times New Roman" w:eastAsia="Times New Roman" w:hAnsi="Times New Roman"/>
      <w:sz w:val="24"/>
      <w:szCs w:val="24"/>
    </w:rPr>
  </w:style>
  <w:style w:type="paragraph" w:styleId="Heading1">
    <w:name w:val="heading 1"/>
    <w:basedOn w:val="Normal"/>
    <w:next w:val="Normal"/>
    <w:link w:val="Heading1Char"/>
    <w:uiPriority w:val="99"/>
    <w:qFormat/>
    <w:rsid w:val="00A03EC5"/>
    <w:pPr>
      <w:keepNext/>
      <w:pBdr>
        <w:bottom w:val="single" w:sz="6" w:space="1" w:color="auto"/>
      </w:pBdr>
      <w:tabs>
        <w:tab w:val="left" w:pos="8292"/>
        <w:tab w:val="left" w:pos="8363"/>
      </w:tabs>
      <w:overflowPunct w:val="0"/>
      <w:autoSpaceDE w:val="0"/>
      <w:autoSpaceDN w:val="0"/>
      <w:adjustRightInd w:val="0"/>
      <w:spacing w:line="480" w:lineRule="atLeast"/>
      <w:ind w:right="-7"/>
      <w:jc w:val="center"/>
      <w:textAlignment w:val="baseline"/>
      <w:outlineLvl w:val="0"/>
    </w:pPr>
    <w:rPr>
      <w:b/>
      <w:sz w:val="52"/>
      <w:szCs w:val="20"/>
      <w:lang w:eastAsia="zh-CN"/>
    </w:rPr>
  </w:style>
  <w:style w:type="paragraph" w:styleId="Heading3">
    <w:name w:val="heading 3"/>
    <w:basedOn w:val="Normal"/>
    <w:next w:val="Normal"/>
    <w:link w:val="Heading3Char"/>
    <w:uiPriority w:val="99"/>
    <w:qFormat/>
    <w:rsid w:val="00A03EC5"/>
    <w:pPr>
      <w:keepNext/>
      <w:jc w:val="center"/>
      <w:outlineLvl w:val="2"/>
    </w:pPr>
    <w:rPr>
      <w:b/>
      <w:bCs/>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3EC5"/>
    <w:rPr>
      <w:rFonts w:ascii="Times New Roman" w:hAnsi="Times New Roman" w:cs="Times New Roman"/>
      <w:b/>
      <w:sz w:val="20"/>
      <w:szCs w:val="20"/>
      <w:lang w:val="uk-UA" w:eastAsia="zh-CN"/>
    </w:rPr>
  </w:style>
  <w:style w:type="character" w:customStyle="1" w:styleId="Heading3Char">
    <w:name w:val="Heading 3 Char"/>
    <w:basedOn w:val="DefaultParagraphFont"/>
    <w:link w:val="Heading3"/>
    <w:uiPriority w:val="99"/>
    <w:locked/>
    <w:rsid w:val="00A03EC5"/>
    <w:rPr>
      <w:rFonts w:ascii="Times New Roman" w:hAnsi="Times New Roman" w:cs="Times New Roman"/>
      <w:b/>
      <w:bCs/>
      <w:sz w:val="24"/>
      <w:szCs w:val="24"/>
      <w:lang w:val="uk-UA" w:eastAsia="ru-RU"/>
    </w:rPr>
  </w:style>
  <w:style w:type="paragraph" w:styleId="ListParagraph">
    <w:name w:val="List Paragraph"/>
    <w:basedOn w:val="Normal"/>
    <w:uiPriority w:val="99"/>
    <w:qFormat/>
    <w:rsid w:val="00A03EC5"/>
    <w:pPr>
      <w:ind w:left="720"/>
      <w:contextualSpacing/>
    </w:pPr>
    <w:rPr>
      <w:sz w:val="20"/>
      <w:szCs w:val="20"/>
      <w:lang w:eastAsia="ru-RU"/>
    </w:rPr>
  </w:style>
  <w:style w:type="paragraph" w:styleId="NormalWeb">
    <w:name w:val="Normal (Web)"/>
    <w:basedOn w:val="Normal"/>
    <w:uiPriority w:val="99"/>
    <w:rsid w:val="00A03EC5"/>
    <w:pPr>
      <w:spacing w:before="100" w:beforeAutospacing="1" w:after="100" w:afterAutospacing="1"/>
    </w:pPr>
    <w:rPr>
      <w:lang w:val="ru-RU" w:eastAsia="ru-RU"/>
    </w:rPr>
  </w:style>
  <w:style w:type="character" w:styleId="Emphasis">
    <w:name w:val="Emphasis"/>
    <w:basedOn w:val="DefaultParagraphFont"/>
    <w:uiPriority w:val="99"/>
    <w:qFormat/>
    <w:rsid w:val="00A03EC5"/>
    <w:rPr>
      <w:rFonts w:cs="Times New Roman"/>
      <w:i/>
    </w:rPr>
  </w:style>
  <w:style w:type="character" w:styleId="Strong">
    <w:name w:val="Strong"/>
    <w:basedOn w:val="DefaultParagraphFont"/>
    <w:uiPriority w:val="99"/>
    <w:qFormat/>
    <w:rsid w:val="00A03EC5"/>
    <w:rPr>
      <w:rFonts w:cs="Times New Roman"/>
      <w:b/>
    </w:rPr>
  </w:style>
  <w:style w:type="character" w:customStyle="1" w:styleId="rvts23">
    <w:name w:val="rvts23"/>
    <w:uiPriority w:val="99"/>
    <w:rsid w:val="00A03EC5"/>
  </w:style>
  <w:style w:type="character" w:customStyle="1" w:styleId="apple-converted-space">
    <w:name w:val="apple-converted-space"/>
    <w:uiPriority w:val="99"/>
    <w:rsid w:val="00A03EC5"/>
  </w:style>
  <w:style w:type="character" w:customStyle="1" w:styleId="rvts9">
    <w:name w:val="rvts9"/>
    <w:uiPriority w:val="99"/>
    <w:rsid w:val="00A03EC5"/>
  </w:style>
  <w:style w:type="paragraph" w:styleId="NoSpacing">
    <w:name w:val="No Spacing"/>
    <w:uiPriority w:val="99"/>
    <w:qFormat/>
    <w:rsid w:val="00A03EC5"/>
    <w:rPr>
      <w:rFonts w:ascii="Times New Roman" w:eastAsia="Times New Roman" w:hAnsi="Times New Roman"/>
      <w:sz w:val="24"/>
      <w:szCs w:val="24"/>
      <w:lang w:eastAsia="ru-RU"/>
    </w:rPr>
  </w:style>
  <w:style w:type="paragraph" w:styleId="BalloonText">
    <w:name w:val="Balloon Text"/>
    <w:basedOn w:val="Normal"/>
    <w:link w:val="BalloonTextChar"/>
    <w:uiPriority w:val="99"/>
    <w:rsid w:val="00A03EC5"/>
    <w:rPr>
      <w:rFonts w:ascii="Tahoma" w:hAnsi="Tahoma" w:cs="Tahoma"/>
      <w:sz w:val="16"/>
      <w:szCs w:val="16"/>
    </w:rPr>
  </w:style>
  <w:style w:type="character" w:customStyle="1" w:styleId="BalloonTextChar">
    <w:name w:val="Balloon Text Char"/>
    <w:basedOn w:val="DefaultParagraphFont"/>
    <w:link w:val="BalloonText"/>
    <w:uiPriority w:val="99"/>
    <w:locked/>
    <w:rsid w:val="00A03EC5"/>
    <w:rPr>
      <w:rFonts w:ascii="Tahoma" w:hAnsi="Tahoma" w:cs="Tahoma"/>
      <w:sz w:val="16"/>
      <w:szCs w:val="16"/>
      <w:lang w:val="uk-UA" w:eastAsia="uk-UA"/>
    </w:rPr>
  </w:style>
  <w:style w:type="character" w:customStyle="1" w:styleId="WW8Num1z0">
    <w:name w:val="WW8Num1z0"/>
    <w:uiPriority w:val="99"/>
    <w:rsid w:val="00A03EC5"/>
    <w:rPr>
      <w:rFonts w:ascii="Times New Roman" w:hAnsi="Times New Roman"/>
    </w:rPr>
  </w:style>
  <w:style w:type="character" w:customStyle="1" w:styleId="WW8Num2z0">
    <w:name w:val="WW8Num2z0"/>
    <w:uiPriority w:val="99"/>
    <w:rsid w:val="00A03EC5"/>
    <w:rPr>
      <w:rFonts w:ascii="Times New Roman" w:hAnsi="Times New Roman"/>
    </w:rPr>
  </w:style>
  <w:style w:type="character" w:customStyle="1" w:styleId="WW8Num3z0">
    <w:name w:val="WW8Num3z0"/>
    <w:uiPriority w:val="99"/>
    <w:rsid w:val="00A03EC5"/>
    <w:rPr>
      <w:rFonts w:ascii="Times New Roman" w:hAnsi="Times New Roman"/>
    </w:rPr>
  </w:style>
  <w:style w:type="character" w:customStyle="1" w:styleId="Absatz-Standardschriftart">
    <w:name w:val="Absatz-Standardschriftart"/>
    <w:uiPriority w:val="99"/>
    <w:rsid w:val="00A03EC5"/>
  </w:style>
  <w:style w:type="character" w:customStyle="1" w:styleId="WW-Absatz-Standardschriftart">
    <w:name w:val="WW-Absatz-Standardschriftart"/>
    <w:uiPriority w:val="99"/>
    <w:rsid w:val="00A03EC5"/>
  </w:style>
  <w:style w:type="character" w:customStyle="1" w:styleId="WW-Absatz-Standardschriftart1">
    <w:name w:val="WW-Absatz-Standardschriftart1"/>
    <w:uiPriority w:val="99"/>
    <w:rsid w:val="00A03EC5"/>
  </w:style>
  <w:style w:type="character" w:customStyle="1" w:styleId="WW-Absatz-Standardschriftart11">
    <w:name w:val="WW-Absatz-Standardschriftart11"/>
    <w:uiPriority w:val="99"/>
    <w:rsid w:val="00A03EC5"/>
  </w:style>
  <w:style w:type="character" w:customStyle="1" w:styleId="WW-Absatz-Standardschriftart111">
    <w:name w:val="WW-Absatz-Standardschriftart111"/>
    <w:uiPriority w:val="99"/>
    <w:rsid w:val="00A03EC5"/>
  </w:style>
  <w:style w:type="character" w:customStyle="1" w:styleId="WW-Absatz-Standardschriftart1111">
    <w:name w:val="WW-Absatz-Standardschriftart1111"/>
    <w:uiPriority w:val="99"/>
    <w:rsid w:val="00A03EC5"/>
  </w:style>
  <w:style w:type="character" w:customStyle="1" w:styleId="WW-Absatz-Standardschriftart11111">
    <w:name w:val="WW-Absatz-Standardschriftart11111"/>
    <w:uiPriority w:val="99"/>
    <w:rsid w:val="00A03EC5"/>
  </w:style>
  <w:style w:type="character" w:customStyle="1" w:styleId="WW-Absatz-Standardschriftart111111">
    <w:name w:val="WW-Absatz-Standardschriftart111111"/>
    <w:uiPriority w:val="99"/>
    <w:rsid w:val="00A03EC5"/>
  </w:style>
  <w:style w:type="character" w:customStyle="1" w:styleId="WW-Absatz-Standardschriftart1111111">
    <w:name w:val="WW-Absatz-Standardschriftart1111111"/>
    <w:uiPriority w:val="99"/>
    <w:rsid w:val="00A03EC5"/>
  </w:style>
  <w:style w:type="character" w:customStyle="1" w:styleId="WW-Absatz-Standardschriftart11111111">
    <w:name w:val="WW-Absatz-Standardschriftart11111111"/>
    <w:uiPriority w:val="99"/>
    <w:rsid w:val="00A03EC5"/>
  </w:style>
  <w:style w:type="character" w:customStyle="1" w:styleId="4">
    <w:name w:val="Основной шрифт абзаца4"/>
    <w:uiPriority w:val="99"/>
    <w:rsid w:val="00A03EC5"/>
  </w:style>
  <w:style w:type="character" w:customStyle="1" w:styleId="WW-Absatz-Standardschriftart111111111">
    <w:name w:val="WW-Absatz-Standardschriftart111111111"/>
    <w:uiPriority w:val="99"/>
    <w:rsid w:val="00A03EC5"/>
  </w:style>
  <w:style w:type="character" w:customStyle="1" w:styleId="3">
    <w:name w:val="Основной шрифт абзаца3"/>
    <w:uiPriority w:val="99"/>
    <w:rsid w:val="00A03EC5"/>
  </w:style>
  <w:style w:type="character" w:customStyle="1" w:styleId="WW-Absatz-Standardschriftart1111111111">
    <w:name w:val="WW-Absatz-Standardschriftart1111111111"/>
    <w:uiPriority w:val="99"/>
    <w:rsid w:val="00A03EC5"/>
  </w:style>
  <w:style w:type="character" w:customStyle="1" w:styleId="WW-Absatz-Standardschriftart11111111111">
    <w:name w:val="WW-Absatz-Standardschriftart11111111111"/>
    <w:uiPriority w:val="99"/>
    <w:rsid w:val="00A03EC5"/>
  </w:style>
  <w:style w:type="character" w:customStyle="1" w:styleId="WW-Absatz-Standardschriftart111111111111">
    <w:name w:val="WW-Absatz-Standardschriftart111111111111"/>
    <w:uiPriority w:val="99"/>
    <w:rsid w:val="00A03EC5"/>
  </w:style>
  <w:style w:type="character" w:customStyle="1" w:styleId="WW-Absatz-Standardschriftart1111111111111">
    <w:name w:val="WW-Absatz-Standardschriftart1111111111111"/>
    <w:uiPriority w:val="99"/>
    <w:rsid w:val="00A03EC5"/>
  </w:style>
  <w:style w:type="character" w:customStyle="1" w:styleId="WW-Absatz-Standardschriftart11111111111111">
    <w:name w:val="WW-Absatz-Standardschriftart11111111111111"/>
    <w:uiPriority w:val="99"/>
    <w:rsid w:val="00A03EC5"/>
  </w:style>
  <w:style w:type="character" w:customStyle="1" w:styleId="WW8Num5z0">
    <w:name w:val="WW8Num5z0"/>
    <w:uiPriority w:val="99"/>
    <w:rsid w:val="00A03EC5"/>
    <w:rPr>
      <w:sz w:val="28"/>
    </w:rPr>
  </w:style>
  <w:style w:type="character" w:customStyle="1" w:styleId="WW8Num6z0">
    <w:name w:val="WW8Num6z0"/>
    <w:uiPriority w:val="99"/>
    <w:rsid w:val="00A03EC5"/>
  </w:style>
  <w:style w:type="character" w:customStyle="1" w:styleId="WW8Num8z0">
    <w:name w:val="WW8Num8z0"/>
    <w:uiPriority w:val="99"/>
    <w:rsid w:val="00A03EC5"/>
    <w:rPr>
      <w:rFonts w:ascii="Times New Roman" w:hAnsi="Times New Roman"/>
    </w:rPr>
  </w:style>
  <w:style w:type="character" w:customStyle="1" w:styleId="WW8Num8z1">
    <w:name w:val="WW8Num8z1"/>
    <w:uiPriority w:val="99"/>
    <w:rsid w:val="00A03EC5"/>
    <w:rPr>
      <w:rFonts w:ascii="Courier New" w:hAnsi="Courier New"/>
    </w:rPr>
  </w:style>
  <w:style w:type="character" w:customStyle="1" w:styleId="WW8Num8z2">
    <w:name w:val="WW8Num8z2"/>
    <w:uiPriority w:val="99"/>
    <w:rsid w:val="00A03EC5"/>
    <w:rPr>
      <w:rFonts w:ascii="Wingdings" w:hAnsi="Wingdings"/>
    </w:rPr>
  </w:style>
  <w:style w:type="character" w:customStyle="1" w:styleId="WW8Num8z3">
    <w:name w:val="WW8Num8z3"/>
    <w:uiPriority w:val="99"/>
    <w:rsid w:val="00A03EC5"/>
    <w:rPr>
      <w:rFonts w:ascii="Symbol" w:hAnsi="Symbol"/>
    </w:rPr>
  </w:style>
  <w:style w:type="character" w:customStyle="1" w:styleId="2">
    <w:name w:val="Основной шрифт абзаца2"/>
    <w:uiPriority w:val="99"/>
    <w:rsid w:val="00A03EC5"/>
  </w:style>
  <w:style w:type="character" w:customStyle="1" w:styleId="WW8Num4z0">
    <w:name w:val="WW8Num4z0"/>
    <w:uiPriority w:val="99"/>
    <w:rsid w:val="00A03EC5"/>
    <w:rPr>
      <w:rFonts w:ascii="Times New Roman" w:hAnsi="Times New Roman"/>
    </w:rPr>
  </w:style>
  <w:style w:type="character" w:customStyle="1" w:styleId="WW-Absatz-Standardschriftart111111111111111">
    <w:name w:val="WW-Absatz-Standardschriftart111111111111111"/>
    <w:uiPriority w:val="99"/>
    <w:rsid w:val="00A03EC5"/>
  </w:style>
  <w:style w:type="character" w:customStyle="1" w:styleId="1">
    <w:name w:val="Основной шрифт абзаца1"/>
    <w:uiPriority w:val="99"/>
    <w:rsid w:val="00A03EC5"/>
  </w:style>
  <w:style w:type="character" w:styleId="PageNumber">
    <w:name w:val="page number"/>
    <w:basedOn w:val="1"/>
    <w:uiPriority w:val="99"/>
    <w:rsid w:val="00A03EC5"/>
    <w:rPr>
      <w:rFonts w:cs="Times New Roman"/>
    </w:rPr>
  </w:style>
  <w:style w:type="character" w:customStyle="1" w:styleId="WW8Num3z1">
    <w:name w:val="WW8Num3z1"/>
    <w:uiPriority w:val="99"/>
    <w:rsid w:val="00A03EC5"/>
    <w:rPr>
      <w:rFonts w:ascii="Courier New" w:hAnsi="Courier New"/>
    </w:rPr>
  </w:style>
  <w:style w:type="character" w:customStyle="1" w:styleId="WW8Num3z2">
    <w:name w:val="WW8Num3z2"/>
    <w:uiPriority w:val="99"/>
    <w:rsid w:val="00A03EC5"/>
    <w:rPr>
      <w:rFonts w:ascii="Wingdings" w:hAnsi="Wingdings"/>
    </w:rPr>
  </w:style>
  <w:style w:type="character" w:customStyle="1" w:styleId="WW8Num3z3">
    <w:name w:val="WW8Num3z3"/>
    <w:uiPriority w:val="99"/>
    <w:rsid w:val="00A03EC5"/>
    <w:rPr>
      <w:rFonts w:ascii="Symbol" w:hAnsi="Symbol"/>
    </w:rPr>
  </w:style>
  <w:style w:type="character" w:customStyle="1" w:styleId="a">
    <w:name w:val="Маркери списку"/>
    <w:uiPriority w:val="99"/>
    <w:rsid w:val="00A03EC5"/>
    <w:rPr>
      <w:rFonts w:ascii="OpenSymbol" w:eastAsia="OpenSymbol" w:hAnsi="OpenSymbol"/>
    </w:rPr>
  </w:style>
  <w:style w:type="character" w:customStyle="1" w:styleId="WW8Num21z0">
    <w:name w:val="WW8Num21z0"/>
    <w:uiPriority w:val="99"/>
    <w:rsid w:val="00A03EC5"/>
    <w:rPr>
      <w:rFonts w:ascii="Times New Roman" w:hAnsi="Times New Roman"/>
    </w:rPr>
  </w:style>
  <w:style w:type="character" w:customStyle="1" w:styleId="WW8Num21z1">
    <w:name w:val="WW8Num21z1"/>
    <w:uiPriority w:val="99"/>
    <w:rsid w:val="00A03EC5"/>
    <w:rPr>
      <w:rFonts w:ascii="Courier New" w:hAnsi="Courier New"/>
    </w:rPr>
  </w:style>
  <w:style w:type="character" w:customStyle="1" w:styleId="WW8Num21z2">
    <w:name w:val="WW8Num21z2"/>
    <w:uiPriority w:val="99"/>
    <w:rsid w:val="00A03EC5"/>
    <w:rPr>
      <w:rFonts w:ascii="Wingdings" w:hAnsi="Wingdings"/>
    </w:rPr>
  </w:style>
  <w:style w:type="character" w:customStyle="1" w:styleId="WW8Num21z3">
    <w:name w:val="WW8Num21z3"/>
    <w:uiPriority w:val="99"/>
    <w:rsid w:val="00A03EC5"/>
    <w:rPr>
      <w:rFonts w:ascii="Symbol" w:hAnsi="Symbol"/>
    </w:rPr>
  </w:style>
  <w:style w:type="character" w:customStyle="1" w:styleId="WW8Num15z0">
    <w:name w:val="WW8Num15z0"/>
    <w:uiPriority w:val="99"/>
    <w:rsid w:val="00A03EC5"/>
    <w:rPr>
      <w:rFonts w:ascii="Times New Roman" w:hAnsi="Times New Roman"/>
    </w:rPr>
  </w:style>
  <w:style w:type="character" w:customStyle="1" w:styleId="WW8Num15z1">
    <w:name w:val="WW8Num15z1"/>
    <w:uiPriority w:val="99"/>
    <w:rsid w:val="00A03EC5"/>
    <w:rPr>
      <w:rFonts w:ascii="Courier New" w:hAnsi="Courier New"/>
    </w:rPr>
  </w:style>
  <w:style w:type="character" w:customStyle="1" w:styleId="WW8Num15z2">
    <w:name w:val="WW8Num15z2"/>
    <w:uiPriority w:val="99"/>
    <w:rsid w:val="00A03EC5"/>
    <w:rPr>
      <w:rFonts w:ascii="Wingdings" w:hAnsi="Wingdings"/>
    </w:rPr>
  </w:style>
  <w:style w:type="character" w:customStyle="1" w:styleId="WW8Num15z3">
    <w:name w:val="WW8Num15z3"/>
    <w:uiPriority w:val="99"/>
    <w:rsid w:val="00A03EC5"/>
    <w:rPr>
      <w:rFonts w:ascii="Symbol" w:hAnsi="Symbol"/>
    </w:rPr>
  </w:style>
  <w:style w:type="character" w:customStyle="1" w:styleId="WW8Num27z0">
    <w:name w:val="WW8Num27z0"/>
    <w:uiPriority w:val="99"/>
    <w:rsid w:val="00A03EC5"/>
    <w:rPr>
      <w:rFonts w:ascii="Times New Roman" w:hAnsi="Times New Roman"/>
    </w:rPr>
  </w:style>
  <w:style w:type="character" w:customStyle="1" w:styleId="WW8Num27z1">
    <w:name w:val="WW8Num27z1"/>
    <w:uiPriority w:val="99"/>
    <w:rsid w:val="00A03EC5"/>
    <w:rPr>
      <w:rFonts w:ascii="Courier New" w:hAnsi="Courier New"/>
    </w:rPr>
  </w:style>
  <w:style w:type="character" w:customStyle="1" w:styleId="WW8Num27z2">
    <w:name w:val="WW8Num27z2"/>
    <w:uiPriority w:val="99"/>
    <w:rsid w:val="00A03EC5"/>
    <w:rPr>
      <w:rFonts w:ascii="Wingdings" w:hAnsi="Wingdings"/>
    </w:rPr>
  </w:style>
  <w:style w:type="character" w:customStyle="1" w:styleId="WW8Num27z3">
    <w:name w:val="WW8Num27z3"/>
    <w:uiPriority w:val="99"/>
    <w:rsid w:val="00A03EC5"/>
    <w:rPr>
      <w:rFonts w:ascii="Symbol" w:hAnsi="Symbol"/>
    </w:rPr>
  </w:style>
  <w:style w:type="character" w:customStyle="1" w:styleId="a0">
    <w:name w:val="Знак Знак"/>
    <w:basedOn w:val="2"/>
    <w:uiPriority w:val="99"/>
    <w:rsid w:val="00A03EC5"/>
    <w:rPr>
      <w:rFonts w:eastAsia="Times New Roman" w:cs="Times New Roman"/>
      <w:kern w:val="1"/>
      <w:sz w:val="24"/>
      <w:szCs w:val="24"/>
      <w:lang w:val="uk-UA" w:eastAsia="ar-SA" w:bidi="ar-SA"/>
    </w:rPr>
  </w:style>
  <w:style w:type="character" w:styleId="Hyperlink">
    <w:name w:val="Hyperlink"/>
    <w:basedOn w:val="2"/>
    <w:uiPriority w:val="99"/>
    <w:rsid w:val="00A03EC5"/>
    <w:rPr>
      <w:rFonts w:cs="Times New Roman"/>
      <w:color w:val="0000FF"/>
      <w:u w:val="single"/>
    </w:rPr>
  </w:style>
  <w:style w:type="paragraph" w:customStyle="1" w:styleId="a1">
    <w:name w:val="Заголовок"/>
    <w:basedOn w:val="Normal"/>
    <w:next w:val="BodyText"/>
    <w:uiPriority w:val="99"/>
    <w:rsid w:val="00A03EC5"/>
    <w:pPr>
      <w:keepNext/>
      <w:widowControl w:val="0"/>
      <w:suppressAutoHyphens/>
      <w:spacing w:before="240" w:after="120"/>
    </w:pPr>
    <w:rPr>
      <w:rFonts w:ascii="Arial" w:hAnsi="Arial" w:cs="Tahoma"/>
      <w:kern w:val="1"/>
      <w:sz w:val="28"/>
      <w:szCs w:val="28"/>
      <w:lang w:eastAsia="ru-RU"/>
    </w:rPr>
  </w:style>
  <w:style w:type="paragraph" w:styleId="BodyText">
    <w:name w:val="Body Text"/>
    <w:basedOn w:val="Normal"/>
    <w:link w:val="BodyTextChar"/>
    <w:uiPriority w:val="99"/>
    <w:rsid w:val="00A03EC5"/>
    <w:pPr>
      <w:widowControl w:val="0"/>
      <w:suppressAutoHyphens/>
      <w:spacing w:after="120"/>
    </w:pPr>
    <w:rPr>
      <w:kern w:val="1"/>
      <w:lang w:eastAsia="ru-RU"/>
    </w:rPr>
  </w:style>
  <w:style w:type="character" w:customStyle="1" w:styleId="BodyTextChar">
    <w:name w:val="Body Text Char"/>
    <w:basedOn w:val="DefaultParagraphFont"/>
    <w:link w:val="BodyText"/>
    <w:uiPriority w:val="99"/>
    <w:locked/>
    <w:rsid w:val="00A03EC5"/>
    <w:rPr>
      <w:rFonts w:ascii="Times New Roman" w:hAnsi="Times New Roman" w:cs="Times New Roman"/>
      <w:kern w:val="1"/>
      <w:sz w:val="24"/>
      <w:szCs w:val="24"/>
      <w:lang w:val="uk-UA" w:eastAsia="ru-RU"/>
    </w:rPr>
  </w:style>
  <w:style w:type="paragraph" w:styleId="List">
    <w:name w:val="List"/>
    <w:basedOn w:val="BodyText"/>
    <w:uiPriority w:val="99"/>
    <w:rsid w:val="00A03EC5"/>
    <w:rPr>
      <w:rFonts w:cs="Tahoma"/>
    </w:rPr>
  </w:style>
  <w:style w:type="paragraph" w:customStyle="1" w:styleId="a2">
    <w:name w:val="Назва"/>
    <w:basedOn w:val="Normal"/>
    <w:uiPriority w:val="99"/>
    <w:rsid w:val="00A03EC5"/>
    <w:pPr>
      <w:widowControl w:val="0"/>
      <w:suppressLineNumbers/>
      <w:suppressAutoHyphens/>
      <w:spacing w:before="120" w:after="120"/>
    </w:pPr>
    <w:rPr>
      <w:rFonts w:cs="Tahoma"/>
      <w:i/>
      <w:iCs/>
      <w:kern w:val="1"/>
      <w:lang w:eastAsia="ru-RU"/>
    </w:rPr>
  </w:style>
  <w:style w:type="paragraph" w:customStyle="1" w:styleId="a3">
    <w:name w:val="Покажчик"/>
    <w:basedOn w:val="Normal"/>
    <w:uiPriority w:val="99"/>
    <w:rsid w:val="00A03EC5"/>
    <w:pPr>
      <w:widowControl w:val="0"/>
      <w:suppressLineNumbers/>
      <w:suppressAutoHyphens/>
    </w:pPr>
    <w:rPr>
      <w:rFonts w:cs="Tahoma"/>
      <w:kern w:val="1"/>
      <w:lang w:eastAsia="ru-RU"/>
    </w:rPr>
  </w:style>
  <w:style w:type="paragraph" w:styleId="Title">
    <w:name w:val="Title"/>
    <w:basedOn w:val="a1"/>
    <w:next w:val="Subtitle"/>
    <w:link w:val="TitleChar"/>
    <w:uiPriority w:val="99"/>
    <w:qFormat/>
    <w:rsid w:val="00A03EC5"/>
  </w:style>
  <w:style w:type="character" w:customStyle="1" w:styleId="TitleChar">
    <w:name w:val="Title Char"/>
    <w:basedOn w:val="DefaultParagraphFont"/>
    <w:link w:val="Title"/>
    <w:uiPriority w:val="99"/>
    <w:locked/>
    <w:rsid w:val="00A03EC5"/>
    <w:rPr>
      <w:rFonts w:ascii="Arial" w:hAnsi="Arial" w:cs="Tahoma"/>
      <w:kern w:val="1"/>
      <w:sz w:val="28"/>
      <w:szCs w:val="28"/>
      <w:lang w:val="uk-UA" w:eastAsia="ru-RU"/>
    </w:rPr>
  </w:style>
  <w:style w:type="paragraph" w:styleId="Subtitle">
    <w:name w:val="Subtitle"/>
    <w:basedOn w:val="Normal"/>
    <w:next w:val="BodyText"/>
    <w:link w:val="SubtitleChar"/>
    <w:uiPriority w:val="99"/>
    <w:qFormat/>
    <w:rsid w:val="00A03EC5"/>
    <w:pPr>
      <w:spacing w:after="60"/>
      <w:jc w:val="center"/>
    </w:pPr>
    <w:rPr>
      <w:rFonts w:ascii="Arial" w:hAnsi="Arial"/>
      <w:kern w:val="1"/>
      <w:szCs w:val="20"/>
      <w:lang w:val="ru-RU" w:eastAsia="ru-RU"/>
    </w:rPr>
  </w:style>
  <w:style w:type="character" w:customStyle="1" w:styleId="SubtitleChar">
    <w:name w:val="Subtitle Char"/>
    <w:basedOn w:val="DefaultParagraphFont"/>
    <w:link w:val="Subtitle"/>
    <w:uiPriority w:val="99"/>
    <w:locked/>
    <w:rsid w:val="00A03EC5"/>
    <w:rPr>
      <w:rFonts w:ascii="Arial" w:hAnsi="Arial" w:cs="Times New Roman"/>
      <w:kern w:val="1"/>
      <w:sz w:val="20"/>
      <w:szCs w:val="20"/>
      <w:lang w:eastAsia="ru-RU"/>
    </w:rPr>
  </w:style>
  <w:style w:type="paragraph" w:customStyle="1" w:styleId="21">
    <w:name w:val="Основной текст с отступом 21"/>
    <w:basedOn w:val="Normal"/>
    <w:uiPriority w:val="99"/>
    <w:rsid w:val="00A03EC5"/>
    <w:pPr>
      <w:widowControl w:val="0"/>
      <w:suppressAutoHyphens/>
      <w:spacing w:after="120" w:line="480" w:lineRule="auto"/>
      <w:ind w:left="283"/>
    </w:pPr>
    <w:rPr>
      <w:kern w:val="1"/>
      <w:lang w:eastAsia="ru-RU"/>
    </w:rPr>
  </w:style>
  <w:style w:type="paragraph" w:customStyle="1" w:styleId="10">
    <w:name w:val="Цитата1"/>
    <w:basedOn w:val="Normal"/>
    <w:uiPriority w:val="99"/>
    <w:rsid w:val="00A03EC5"/>
    <w:pPr>
      <w:widowControl w:val="0"/>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suppressAutoHyphens/>
      <w:ind w:left="-540" w:right="26" w:firstLine="360"/>
    </w:pPr>
    <w:rPr>
      <w:color w:val="000000"/>
      <w:kern w:val="1"/>
      <w:sz w:val="28"/>
      <w:szCs w:val="21"/>
      <w:lang w:eastAsia="ru-RU"/>
    </w:rPr>
  </w:style>
  <w:style w:type="paragraph" w:customStyle="1" w:styleId="31">
    <w:name w:val="Основной текст с отступом 31"/>
    <w:basedOn w:val="Normal"/>
    <w:uiPriority w:val="99"/>
    <w:rsid w:val="00A03EC5"/>
    <w:pPr>
      <w:widowControl w:val="0"/>
      <w:suppressAutoHyphens/>
      <w:spacing w:after="120"/>
      <w:ind w:left="283"/>
    </w:pPr>
    <w:rPr>
      <w:kern w:val="1"/>
      <w:sz w:val="16"/>
      <w:szCs w:val="16"/>
      <w:lang w:eastAsia="ru-RU"/>
    </w:rPr>
  </w:style>
  <w:style w:type="paragraph" w:styleId="Header">
    <w:name w:val="header"/>
    <w:basedOn w:val="Normal"/>
    <w:link w:val="HeaderChar"/>
    <w:uiPriority w:val="99"/>
    <w:rsid w:val="00A03EC5"/>
    <w:pPr>
      <w:widowControl w:val="0"/>
      <w:tabs>
        <w:tab w:val="center" w:pos="4677"/>
        <w:tab w:val="right" w:pos="9355"/>
      </w:tabs>
      <w:suppressAutoHyphens/>
    </w:pPr>
    <w:rPr>
      <w:kern w:val="1"/>
      <w:lang w:eastAsia="ru-RU"/>
    </w:rPr>
  </w:style>
  <w:style w:type="character" w:customStyle="1" w:styleId="HeaderChar">
    <w:name w:val="Header Char"/>
    <w:basedOn w:val="DefaultParagraphFont"/>
    <w:link w:val="Header"/>
    <w:uiPriority w:val="99"/>
    <w:locked/>
    <w:rsid w:val="00A03EC5"/>
    <w:rPr>
      <w:rFonts w:ascii="Times New Roman" w:hAnsi="Times New Roman" w:cs="Times New Roman"/>
      <w:kern w:val="1"/>
      <w:sz w:val="24"/>
      <w:szCs w:val="24"/>
      <w:lang w:val="uk-UA" w:eastAsia="ru-RU"/>
    </w:rPr>
  </w:style>
  <w:style w:type="paragraph" w:styleId="Signature">
    <w:name w:val="Signature"/>
    <w:basedOn w:val="Normal"/>
    <w:link w:val="SignatureChar"/>
    <w:uiPriority w:val="99"/>
    <w:rsid w:val="00A03EC5"/>
    <w:pPr>
      <w:keepLines/>
      <w:widowControl w:val="0"/>
      <w:tabs>
        <w:tab w:val="center" w:pos="2268"/>
        <w:tab w:val="left" w:pos="6804"/>
      </w:tabs>
      <w:suppressAutoHyphens/>
      <w:spacing w:before="360"/>
    </w:pPr>
    <w:rPr>
      <w:rFonts w:ascii="Antiqua" w:hAnsi="Antiqua"/>
      <w:b/>
      <w:kern w:val="1"/>
      <w:position w:val="-25"/>
      <w:sz w:val="26"/>
      <w:szCs w:val="20"/>
      <w:lang w:eastAsia="ru-RU"/>
    </w:rPr>
  </w:style>
  <w:style w:type="character" w:customStyle="1" w:styleId="SignatureChar">
    <w:name w:val="Signature Char"/>
    <w:basedOn w:val="DefaultParagraphFont"/>
    <w:link w:val="Signature"/>
    <w:uiPriority w:val="99"/>
    <w:locked/>
    <w:rsid w:val="00A03EC5"/>
    <w:rPr>
      <w:rFonts w:ascii="Antiqua" w:hAnsi="Antiqua" w:cs="Times New Roman"/>
      <w:b/>
      <w:kern w:val="1"/>
      <w:position w:val="-25"/>
      <w:sz w:val="20"/>
      <w:szCs w:val="20"/>
      <w:lang w:val="uk-UA" w:eastAsia="ru-RU"/>
    </w:rPr>
  </w:style>
  <w:style w:type="paragraph" w:customStyle="1" w:styleId="a4">
    <w:name w:val="Текст у вказаному форматі"/>
    <w:basedOn w:val="Normal"/>
    <w:uiPriority w:val="99"/>
    <w:rsid w:val="00A03EC5"/>
    <w:pPr>
      <w:widowControl w:val="0"/>
      <w:suppressAutoHyphens/>
    </w:pPr>
    <w:rPr>
      <w:rFonts w:ascii="Courier New" w:hAnsi="Courier New" w:cs="Courier New"/>
      <w:kern w:val="1"/>
      <w:sz w:val="20"/>
      <w:szCs w:val="20"/>
      <w:lang w:eastAsia="ru-RU"/>
    </w:rPr>
  </w:style>
  <w:style w:type="paragraph" w:styleId="HTMLPreformatted">
    <w:name w:val="HTML Preformatted"/>
    <w:basedOn w:val="Normal"/>
    <w:link w:val="HTMLPreformattedChar"/>
    <w:uiPriority w:val="99"/>
    <w:rsid w:val="00A03E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kern w:val="1"/>
      <w:sz w:val="21"/>
      <w:szCs w:val="21"/>
      <w:lang w:eastAsia="ru-RU"/>
    </w:rPr>
  </w:style>
  <w:style w:type="character" w:customStyle="1" w:styleId="HTMLPreformattedChar">
    <w:name w:val="HTML Preformatted Char"/>
    <w:basedOn w:val="DefaultParagraphFont"/>
    <w:link w:val="HTMLPreformatted"/>
    <w:uiPriority w:val="99"/>
    <w:locked/>
    <w:rsid w:val="00A03EC5"/>
    <w:rPr>
      <w:rFonts w:ascii="Courier New" w:hAnsi="Courier New" w:cs="Courier New"/>
      <w:color w:val="000000"/>
      <w:kern w:val="1"/>
      <w:sz w:val="21"/>
      <w:szCs w:val="21"/>
      <w:lang w:val="uk-UA" w:eastAsia="ru-RU"/>
    </w:rPr>
  </w:style>
  <w:style w:type="paragraph" w:customStyle="1" w:styleId="a5">
    <w:name w:val="Вміст таблиці"/>
    <w:basedOn w:val="Normal"/>
    <w:uiPriority w:val="99"/>
    <w:rsid w:val="00A03EC5"/>
    <w:pPr>
      <w:widowControl w:val="0"/>
      <w:suppressLineNumbers/>
      <w:suppressAutoHyphens/>
    </w:pPr>
    <w:rPr>
      <w:kern w:val="1"/>
      <w:lang w:eastAsia="ru-RU"/>
    </w:rPr>
  </w:style>
  <w:style w:type="paragraph" w:customStyle="1" w:styleId="a6">
    <w:name w:val="Заголовок таблиці"/>
    <w:basedOn w:val="a5"/>
    <w:uiPriority w:val="99"/>
    <w:rsid w:val="00A03EC5"/>
    <w:pPr>
      <w:jc w:val="center"/>
    </w:pPr>
    <w:rPr>
      <w:b/>
      <w:bCs/>
    </w:rPr>
  </w:style>
  <w:style w:type="paragraph" w:styleId="Footer">
    <w:name w:val="footer"/>
    <w:basedOn w:val="Normal"/>
    <w:link w:val="FooterChar"/>
    <w:uiPriority w:val="99"/>
    <w:rsid w:val="00A03EC5"/>
    <w:pPr>
      <w:widowControl w:val="0"/>
      <w:suppressLineNumbers/>
      <w:tabs>
        <w:tab w:val="center" w:pos="4818"/>
        <w:tab w:val="right" w:pos="9637"/>
      </w:tabs>
      <w:suppressAutoHyphens/>
    </w:pPr>
    <w:rPr>
      <w:kern w:val="1"/>
      <w:lang w:eastAsia="ru-RU"/>
    </w:rPr>
  </w:style>
  <w:style w:type="character" w:customStyle="1" w:styleId="FooterChar">
    <w:name w:val="Footer Char"/>
    <w:basedOn w:val="DefaultParagraphFont"/>
    <w:link w:val="Footer"/>
    <w:uiPriority w:val="99"/>
    <w:locked/>
    <w:rsid w:val="00A03EC5"/>
    <w:rPr>
      <w:rFonts w:ascii="Times New Roman" w:hAnsi="Times New Roman" w:cs="Times New Roman"/>
      <w:kern w:val="1"/>
      <w:sz w:val="24"/>
      <w:szCs w:val="24"/>
      <w:lang w:val="uk-UA" w:eastAsia="ru-RU"/>
    </w:rPr>
  </w:style>
  <w:style w:type="paragraph" w:customStyle="1" w:styleId="a7">
    <w:name w:val="Вміст кадру"/>
    <w:basedOn w:val="BodyText"/>
    <w:uiPriority w:val="99"/>
    <w:rsid w:val="00A03EC5"/>
  </w:style>
  <w:style w:type="paragraph" w:styleId="BodyTextIndent">
    <w:name w:val="Body Text Indent"/>
    <w:basedOn w:val="Normal"/>
    <w:link w:val="BodyTextIndentChar"/>
    <w:uiPriority w:val="99"/>
    <w:rsid w:val="00A03EC5"/>
    <w:pPr>
      <w:widowControl w:val="0"/>
      <w:suppressAutoHyphens/>
      <w:spacing w:after="120"/>
      <w:ind w:left="283"/>
    </w:pPr>
    <w:rPr>
      <w:kern w:val="1"/>
      <w:lang w:eastAsia="ru-RU"/>
    </w:rPr>
  </w:style>
  <w:style w:type="character" w:customStyle="1" w:styleId="BodyTextIndentChar">
    <w:name w:val="Body Text Indent Char"/>
    <w:basedOn w:val="DefaultParagraphFont"/>
    <w:link w:val="BodyTextIndent"/>
    <w:uiPriority w:val="99"/>
    <w:locked/>
    <w:rsid w:val="00A03EC5"/>
    <w:rPr>
      <w:rFonts w:ascii="Times New Roman" w:hAnsi="Times New Roman" w:cs="Times New Roman"/>
      <w:kern w:val="1"/>
      <w:sz w:val="24"/>
      <w:szCs w:val="24"/>
      <w:lang w:val="uk-UA" w:eastAsia="ru-RU"/>
    </w:rPr>
  </w:style>
  <w:style w:type="paragraph" w:customStyle="1" w:styleId="CharChar1">
    <w:name w:val="Char Char1"/>
    <w:basedOn w:val="Normal"/>
    <w:uiPriority w:val="99"/>
    <w:rsid w:val="00A03EC5"/>
    <w:rPr>
      <w:rFonts w:ascii="Verdana" w:hAnsi="Verdana" w:cs="Verdana"/>
      <w:kern w:val="1"/>
      <w:sz w:val="20"/>
      <w:szCs w:val="20"/>
      <w:lang w:val="en-US" w:eastAsia="ru-RU"/>
    </w:rPr>
  </w:style>
  <w:style w:type="paragraph" w:customStyle="1" w:styleId="11">
    <w:name w:val="Обычный1"/>
    <w:uiPriority w:val="99"/>
    <w:rsid w:val="00A03EC5"/>
    <w:pPr>
      <w:suppressAutoHyphens/>
      <w:snapToGrid w:val="0"/>
      <w:ind w:left="40"/>
      <w:jc w:val="center"/>
    </w:pPr>
    <w:rPr>
      <w:rFonts w:ascii="Times New Roman" w:eastAsia="Times New Roman" w:hAnsi="Times New Roman"/>
      <w:b/>
      <w:sz w:val="32"/>
      <w:szCs w:val="20"/>
      <w:lang w:eastAsia="ar-SA"/>
    </w:rPr>
  </w:style>
  <w:style w:type="paragraph" w:customStyle="1" w:styleId="a8">
    <w:name w:val="Знак Знак Знак Знак"/>
    <w:basedOn w:val="Normal"/>
    <w:uiPriority w:val="99"/>
    <w:rsid w:val="00A03EC5"/>
    <w:pPr>
      <w:keepNext/>
      <w:widowControl w:val="0"/>
      <w:tabs>
        <w:tab w:val="left" w:pos="567"/>
      </w:tabs>
      <w:ind w:firstLine="425"/>
      <w:jc w:val="both"/>
    </w:pPr>
    <w:rPr>
      <w:kern w:val="1"/>
      <w:sz w:val="28"/>
      <w:lang w:eastAsia="ru-RU"/>
    </w:rPr>
  </w:style>
  <w:style w:type="paragraph" w:customStyle="1" w:styleId="Ciae3">
    <w:name w:val="Ciae3"/>
    <w:basedOn w:val="Normal"/>
    <w:uiPriority w:val="99"/>
    <w:rsid w:val="00A03EC5"/>
    <w:pPr>
      <w:suppressAutoHyphens/>
      <w:overflowPunct w:val="0"/>
      <w:autoSpaceDE w:val="0"/>
    </w:pPr>
    <w:rPr>
      <w:rFonts w:ascii="Verdana" w:hAnsi="Verdana"/>
      <w:kern w:val="1"/>
      <w:sz w:val="20"/>
      <w:szCs w:val="20"/>
      <w:lang w:val="en-US"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A03EC5"/>
    <w:rPr>
      <w:rFonts w:ascii="Verdana" w:hAnsi="Verdana" w:cs="Verdana"/>
      <w:kern w:val="1"/>
      <w:sz w:val="20"/>
      <w:szCs w:val="20"/>
      <w:lang w:val="en-US" w:eastAsia="ru-RU"/>
    </w:rPr>
  </w:style>
  <w:style w:type="paragraph" w:customStyle="1" w:styleId="12">
    <w:name w:val="Абзац списка1"/>
    <w:uiPriority w:val="99"/>
    <w:rsid w:val="00A03EC5"/>
    <w:pPr>
      <w:widowControl w:val="0"/>
      <w:suppressAutoHyphens/>
      <w:ind w:left="720"/>
    </w:pPr>
    <w:rPr>
      <w:rFonts w:ascii="Times New Roman" w:eastAsia="Times New Roman" w:hAnsi="Times New Roman"/>
      <w:sz w:val="24"/>
      <w:szCs w:val="24"/>
      <w:lang w:eastAsia="ru-RU"/>
    </w:rPr>
  </w:style>
  <w:style w:type="paragraph" w:customStyle="1" w:styleId="13">
    <w:name w:val="Схема документа1"/>
    <w:basedOn w:val="Normal"/>
    <w:uiPriority w:val="99"/>
    <w:rsid w:val="00A03EC5"/>
    <w:pPr>
      <w:widowControl w:val="0"/>
      <w:shd w:val="clear" w:color="auto" w:fill="000080"/>
      <w:suppressAutoHyphens/>
    </w:pPr>
    <w:rPr>
      <w:rFonts w:ascii="Tahoma" w:hAnsi="Tahoma" w:cs="Tahoma"/>
      <w:kern w:val="1"/>
      <w:sz w:val="20"/>
      <w:szCs w:val="20"/>
      <w:lang w:eastAsia="ru-RU"/>
    </w:rPr>
  </w:style>
  <w:style w:type="paragraph" w:styleId="Caption">
    <w:name w:val="caption"/>
    <w:basedOn w:val="Normal"/>
    <w:next w:val="Normal"/>
    <w:uiPriority w:val="99"/>
    <w:qFormat/>
    <w:rsid w:val="00A03EC5"/>
    <w:pPr>
      <w:jc w:val="center"/>
    </w:pPr>
    <w:rPr>
      <w:b/>
      <w:bCs/>
      <w:sz w:val="36"/>
      <w:lang w:eastAsia="ru-RU"/>
    </w:rPr>
  </w:style>
  <w:style w:type="paragraph" w:customStyle="1" w:styleId="aa">
    <w:name w:val="Знак"/>
    <w:basedOn w:val="Normal"/>
    <w:uiPriority w:val="99"/>
    <w:rsid w:val="00E47DB1"/>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205</TotalTime>
  <Pages>10</Pages>
  <Words>10997</Words>
  <Characters>6269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7</cp:revision>
  <cp:lastPrinted>2017-05-15T09:58:00Z</cp:lastPrinted>
  <dcterms:created xsi:type="dcterms:W3CDTF">2017-04-25T07:18:00Z</dcterms:created>
  <dcterms:modified xsi:type="dcterms:W3CDTF">2017-06-02T11:38:00Z</dcterms:modified>
</cp:coreProperties>
</file>