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D2" w:rsidRPr="006A5719" w:rsidRDefault="00936DD2" w:rsidP="00936DD2">
      <w:pPr>
        <w:pStyle w:val="1"/>
        <w:spacing w:line="240" w:lineRule="auto"/>
      </w:pPr>
      <w:r>
        <w:t xml:space="preserve"> </w:t>
      </w:r>
      <w:r w:rsidRPr="001E45ED">
        <w:t xml:space="preserve">                                 </w:t>
      </w:r>
      <w:r w:rsidRPr="006A5719">
        <w:t xml:space="preserve">     </w:t>
      </w:r>
      <w:r w:rsidRPr="001E45ED">
        <w:rPr>
          <w:lang w:val="uk-UA"/>
        </w:rPr>
        <w:t xml:space="preserve">                      </w:t>
      </w:r>
      <w:r w:rsidRPr="006A5719">
        <w:t xml:space="preserve">       </w:t>
      </w:r>
      <w:r w:rsidRPr="001E45ED">
        <w:object w:dxaOrig="930" w:dyaOrig="972">
          <v:rect id="rectole0000000000" o:spid="_x0000_i1025" style="width:46.55pt;height:48.95pt" o:ole="" o:preferrelative="t" stroked="f">
            <v:imagedata r:id="rId8" o:title=""/>
          </v:rect>
          <o:OLEObject Type="Embed" ProgID="StaticMetafile" ShapeID="rectole0000000000" DrawAspect="Content" ObjectID="_1666440844" r:id="rId9"/>
        </w:object>
      </w:r>
    </w:p>
    <w:p w:rsidR="00936DD2" w:rsidRPr="001E45ED" w:rsidRDefault="00936DD2" w:rsidP="00936DD2">
      <w:pPr>
        <w:rPr>
          <w:b/>
          <w:sz w:val="28"/>
          <w:szCs w:val="28"/>
        </w:rPr>
      </w:pPr>
      <w:r w:rsidRPr="001E45ED">
        <w:rPr>
          <w:b/>
          <w:sz w:val="28"/>
          <w:szCs w:val="28"/>
        </w:rPr>
        <w:t xml:space="preserve">                                                            </w:t>
      </w:r>
      <w:proofErr w:type="spellStart"/>
      <w:r w:rsidRPr="001E45ED">
        <w:rPr>
          <w:b/>
          <w:sz w:val="28"/>
          <w:szCs w:val="28"/>
        </w:rPr>
        <w:t>Україна</w:t>
      </w:r>
      <w:proofErr w:type="spellEnd"/>
      <w:r w:rsidRPr="001E45ED">
        <w:rPr>
          <w:b/>
          <w:sz w:val="28"/>
          <w:szCs w:val="28"/>
        </w:rPr>
        <w:t xml:space="preserve">                               </w:t>
      </w:r>
    </w:p>
    <w:p w:rsidR="00381F32" w:rsidRPr="00381F32" w:rsidRDefault="00381F32" w:rsidP="00381F3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</w:t>
      </w:r>
      <w:r w:rsidR="00936DD2" w:rsidRPr="001E45ED">
        <w:rPr>
          <w:b/>
          <w:sz w:val="28"/>
          <w:szCs w:val="28"/>
        </w:rPr>
        <w:t xml:space="preserve">ЧЕРНЯХІВСЬКА РАЙОННА РАДА           </w:t>
      </w:r>
    </w:p>
    <w:p w:rsidR="00936DD2" w:rsidRPr="001E45ED" w:rsidRDefault="00936DD2" w:rsidP="00936DD2">
      <w:pPr>
        <w:jc w:val="center"/>
        <w:rPr>
          <w:b/>
          <w:sz w:val="28"/>
          <w:szCs w:val="28"/>
        </w:rPr>
      </w:pPr>
      <w:r w:rsidRPr="001E45ED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E45ED">
        <w:rPr>
          <w:b/>
          <w:sz w:val="28"/>
          <w:szCs w:val="28"/>
        </w:rPr>
        <w:t>Н</w:t>
      </w:r>
      <w:proofErr w:type="spellEnd"/>
      <w:proofErr w:type="gramEnd"/>
      <w:r w:rsidRPr="001E45ED">
        <w:rPr>
          <w:b/>
          <w:sz w:val="28"/>
          <w:szCs w:val="28"/>
        </w:rPr>
        <w:t xml:space="preserve"> Я</w:t>
      </w:r>
    </w:p>
    <w:p w:rsidR="00936DD2" w:rsidRPr="001E45ED" w:rsidRDefault="00936DD2" w:rsidP="00936DD2">
      <w:pPr>
        <w:jc w:val="center"/>
        <w:rPr>
          <w:b/>
          <w:sz w:val="28"/>
          <w:szCs w:val="28"/>
        </w:rPr>
      </w:pPr>
    </w:p>
    <w:p w:rsidR="00936DD2" w:rsidRPr="001E45ED" w:rsidRDefault="00936DD2" w:rsidP="00936DD2">
      <w:pPr>
        <w:rPr>
          <w:sz w:val="28"/>
          <w:szCs w:val="28"/>
        </w:rPr>
      </w:pPr>
      <w:proofErr w:type="spellStart"/>
      <w:r w:rsidRPr="001E45ED">
        <w:rPr>
          <w:sz w:val="28"/>
          <w:szCs w:val="28"/>
        </w:rPr>
        <w:t>Тридцять</w:t>
      </w:r>
      <w:proofErr w:type="spellEnd"/>
      <w:r w:rsidRPr="001E45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восьма позачергова </w:t>
      </w:r>
      <w:r w:rsidRPr="001E45ED">
        <w:rPr>
          <w:sz w:val="28"/>
          <w:szCs w:val="28"/>
        </w:rPr>
        <w:t xml:space="preserve"> </w:t>
      </w:r>
      <w:proofErr w:type="spellStart"/>
      <w:r w:rsidRPr="001E45ED">
        <w:rPr>
          <w:sz w:val="28"/>
          <w:szCs w:val="28"/>
        </w:rPr>
        <w:t>сесія</w:t>
      </w:r>
      <w:proofErr w:type="spellEnd"/>
      <w:r w:rsidRPr="001E45E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</w:t>
      </w:r>
      <w:r w:rsidRPr="001E45ED">
        <w:rPr>
          <w:sz w:val="28"/>
          <w:szCs w:val="28"/>
        </w:rPr>
        <w:t xml:space="preserve">  VII </w:t>
      </w:r>
      <w:proofErr w:type="spellStart"/>
      <w:r w:rsidRPr="001E45ED">
        <w:rPr>
          <w:sz w:val="28"/>
          <w:szCs w:val="28"/>
        </w:rPr>
        <w:t>скликання</w:t>
      </w:r>
      <w:proofErr w:type="spellEnd"/>
    </w:p>
    <w:p w:rsidR="00936DD2" w:rsidRDefault="00936DD2" w:rsidP="00936DD2">
      <w:pPr>
        <w:rPr>
          <w:sz w:val="28"/>
          <w:szCs w:val="28"/>
          <w:lang w:val="uk-UA"/>
        </w:rPr>
      </w:pPr>
      <w:proofErr w:type="spellStart"/>
      <w:r w:rsidRPr="001E45ED">
        <w:rPr>
          <w:sz w:val="28"/>
          <w:szCs w:val="28"/>
        </w:rPr>
        <w:t>від</w:t>
      </w:r>
      <w:proofErr w:type="spellEnd"/>
      <w:r w:rsidRPr="001E45ED">
        <w:rPr>
          <w:sz w:val="28"/>
          <w:szCs w:val="28"/>
        </w:rPr>
        <w:t xml:space="preserve">  </w:t>
      </w:r>
      <w:r w:rsidR="00C367B2">
        <w:rPr>
          <w:sz w:val="28"/>
          <w:szCs w:val="28"/>
          <w:lang w:val="uk-UA"/>
        </w:rPr>
        <w:t>06 листопада</w:t>
      </w:r>
      <w:r>
        <w:rPr>
          <w:sz w:val="28"/>
          <w:szCs w:val="28"/>
          <w:lang w:val="uk-UA"/>
        </w:rPr>
        <w:t xml:space="preserve"> </w:t>
      </w:r>
      <w:r w:rsidRPr="001E45ED">
        <w:rPr>
          <w:sz w:val="28"/>
          <w:szCs w:val="28"/>
        </w:rPr>
        <w:t xml:space="preserve">   2020 року</w:t>
      </w:r>
    </w:p>
    <w:p w:rsidR="00936DD2" w:rsidRPr="007442AA" w:rsidRDefault="00936DD2" w:rsidP="00936DD2">
      <w:pPr>
        <w:rPr>
          <w:sz w:val="28"/>
          <w:szCs w:val="28"/>
          <w:lang w:val="uk-UA"/>
        </w:rPr>
      </w:pPr>
    </w:p>
    <w:p w:rsidR="00936DD2" w:rsidRPr="00936DD2" w:rsidRDefault="00936DD2" w:rsidP="00936DD2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936DD2">
        <w:rPr>
          <w:rFonts w:ascii="Times New Roman" w:hAnsi="Times New Roman"/>
          <w:sz w:val="28"/>
          <w:szCs w:val="28"/>
        </w:rPr>
        <w:t xml:space="preserve">Про </w:t>
      </w:r>
      <w:r w:rsidRPr="00936DD2">
        <w:rPr>
          <w:rFonts w:ascii="Times New Roman" w:hAnsi="Times New Roman"/>
          <w:bCs/>
          <w:sz w:val="28"/>
          <w:szCs w:val="28"/>
          <w:lang w:val="uk-UA"/>
        </w:rPr>
        <w:t>районну цільову Програму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36DD2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</w:p>
    <w:p w:rsidR="00936DD2" w:rsidRPr="00936DD2" w:rsidRDefault="00936DD2" w:rsidP="00936DD2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936DD2">
        <w:rPr>
          <w:rFonts w:ascii="Times New Roman" w:hAnsi="Times New Roman"/>
          <w:sz w:val="28"/>
          <w:szCs w:val="28"/>
          <w:lang w:val="uk-UA"/>
        </w:rPr>
        <w:t>громадян, які страждають на рідкісні (</w:t>
      </w:r>
      <w:proofErr w:type="spellStart"/>
      <w:r w:rsidRPr="00936DD2">
        <w:rPr>
          <w:rFonts w:ascii="Times New Roman" w:hAnsi="Times New Roman"/>
          <w:sz w:val="28"/>
          <w:szCs w:val="28"/>
          <w:lang w:val="uk-UA"/>
        </w:rPr>
        <w:t>орфанні</w:t>
      </w:r>
      <w:proofErr w:type="spellEnd"/>
      <w:r w:rsidRPr="00936DD2">
        <w:rPr>
          <w:rFonts w:ascii="Times New Roman" w:hAnsi="Times New Roman"/>
          <w:sz w:val="28"/>
          <w:szCs w:val="28"/>
          <w:lang w:val="uk-UA"/>
        </w:rPr>
        <w:t>)</w:t>
      </w:r>
    </w:p>
    <w:p w:rsidR="00936DD2" w:rsidRPr="00936DD2" w:rsidRDefault="00936DD2" w:rsidP="00936DD2">
      <w:pPr>
        <w:rPr>
          <w:sz w:val="28"/>
          <w:szCs w:val="28"/>
          <w:lang w:val="uk-UA"/>
        </w:rPr>
      </w:pPr>
      <w:r w:rsidRPr="00936DD2">
        <w:rPr>
          <w:sz w:val="28"/>
          <w:szCs w:val="28"/>
          <w:lang w:val="uk-UA"/>
        </w:rPr>
        <w:t xml:space="preserve">захворювання, лікарськими засобами та </w:t>
      </w:r>
    </w:p>
    <w:p w:rsidR="00936DD2" w:rsidRPr="00936DD2" w:rsidRDefault="00936DD2" w:rsidP="00936DD2">
      <w:pPr>
        <w:rPr>
          <w:sz w:val="28"/>
          <w:szCs w:val="28"/>
          <w:lang w:val="uk-UA"/>
        </w:rPr>
      </w:pPr>
      <w:r w:rsidRPr="00936DD2">
        <w:rPr>
          <w:sz w:val="28"/>
          <w:szCs w:val="28"/>
          <w:lang w:val="uk-UA"/>
        </w:rPr>
        <w:t>відповідними харчовими продуктами для спеціального</w:t>
      </w:r>
    </w:p>
    <w:p w:rsidR="00936DD2" w:rsidRPr="00936DD2" w:rsidRDefault="00936DD2" w:rsidP="00936DD2">
      <w:pPr>
        <w:rPr>
          <w:sz w:val="28"/>
          <w:szCs w:val="28"/>
          <w:lang w:val="uk-UA"/>
        </w:rPr>
      </w:pPr>
      <w:r w:rsidRPr="00936DD2">
        <w:rPr>
          <w:sz w:val="28"/>
          <w:szCs w:val="28"/>
          <w:lang w:val="uk-UA"/>
        </w:rPr>
        <w:t xml:space="preserve"> дієтичного споживання та хворих пільгових категорій  на 2020-2022 роки</w:t>
      </w:r>
    </w:p>
    <w:p w:rsidR="00936DD2" w:rsidRPr="00936DD2" w:rsidRDefault="00936DD2" w:rsidP="00936DD2">
      <w:pPr>
        <w:rPr>
          <w:sz w:val="28"/>
          <w:szCs w:val="28"/>
          <w:lang w:val="uk-UA"/>
        </w:rPr>
      </w:pPr>
    </w:p>
    <w:p w:rsidR="00C9659E" w:rsidRDefault="00936DD2" w:rsidP="00936DD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Відповідно ст. 43 Закону України «</w:t>
      </w:r>
      <w:r w:rsidRPr="00A43064">
        <w:rPr>
          <w:rFonts w:ascii="Times New Roman" w:hAnsi="Times New Roman"/>
          <w:sz w:val="28"/>
          <w:lang w:val="uk-UA"/>
        </w:rPr>
        <w:t>Про м</w:t>
      </w:r>
      <w:r>
        <w:rPr>
          <w:rFonts w:ascii="Times New Roman" w:hAnsi="Times New Roman"/>
          <w:sz w:val="28"/>
          <w:lang w:val="uk-UA"/>
        </w:rPr>
        <w:t>ісцеве самоврядування в Україні»,</w:t>
      </w:r>
      <w:r w:rsidR="00C9659E" w:rsidRPr="00C9659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9659E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Постанови Кабінету Міністрів України  </w:t>
      </w:r>
      <w:r w:rsidR="008D336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від </w:t>
      </w:r>
      <w:r w:rsidR="008D3360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№ 160 </w:t>
      </w:r>
      <w:r w:rsidR="00C9659E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від 31 березня </w:t>
      </w:r>
      <w:r w:rsidR="008D336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C9659E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2015 року « Про затвердження Порядку забезпечення громадян, які страждають на рідкісні (</w:t>
      </w:r>
      <w:proofErr w:type="spellStart"/>
      <w:r w:rsidR="00C9659E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орфанні</w:t>
      </w:r>
      <w:proofErr w:type="spellEnd"/>
      <w:r w:rsidR="00C9659E" w:rsidRPr="00F3564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) захворювання, лікарськими засобами та відповідними харчовими продуктами для спеціального дієтичного споживання»,</w:t>
      </w:r>
      <w:r w:rsidR="00C9659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№ 1303 від 17.08.1998 року </w:t>
      </w:r>
      <w:r w:rsidR="00C9659E" w:rsidRPr="00C9659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«</w:t>
      </w:r>
      <w:r w:rsidR="00C9659E" w:rsidRPr="00C9659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</w:t>
      </w:r>
      <w:r w:rsidR="00C9659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»,</w:t>
      </w:r>
      <w:r>
        <w:rPr>
          <w:rFonts w:ascii="Times New Roman" w:hAnsi="Times New Roman"/>
          <w:sz w:val="28"/>
          <w:lang w:val="uk-UA"/>
        </w:rPr>
        <w:t xml:space="preserve"> розглянувши клопотання КНП «Центр ПМСД» за № </w:t>
      </w:r>
      <w:r w:rsidR="005C56B0">
        <w:rPr>
          <w:rFonts w:ascii="Times New Roman" w:hAnsi="Times New Roman"/>
          <w:sz w:val="28"/>
          <w:lang w:val="uk-UA"/>
        </w:rPr>
        <w:t xml:space="preserve">602 </w:t>
      </w:r>
      <w:r>
        <w:rPr>
          <w:rFonts w:ascii="Times New Roman" w:hAnsi="Times New Roman"/>
          <w:sz w:val="28"/>
          <w:lang w:val="uk-UA"/>
        </w:rPr>
        <w:t xml:space="preserve">від </w:t>
      </w:r>
      <w:r w:rsidR="005C56B0">
        <w:rPr>
          <w:rFonts w:ascii="Times New Roman" w:hAnsi="Times New Roman"/>
          <w:sz w:val="28"/>
          <w:lang w:val="uk-UA"/>
        </w:rPr>
        <w:t>15</w:t>
      </w:r>
      <w:r w:rsidR="00617989">
        <w:rPr>
          <w:rFonts w:ascii="Times New Roman" w:hAnsi="Times New Roman"/>
          <w:sz w:val="28"/>
          <w:lang w:val="uk-UA"/>
        </w:rPr>
        <w:t>.10</w:t>
      </w:r>
      <w:r>
        <w:rPr>
          <w:rFonts w:ascii="Times New Roman" w:hAnsi="Times New Roman"/>
          <w:sz w:val="28"/>
          <w:lang w:val="uk-UA"/>
        </w:rPr>
        <w:t>.2020 року та</w:t>
      </w:r>
      <w:r>
        <w:rPr>
          <w:rFonts w:ascii="Times New Roman" w:hAnsi="Times New Roman"/>
          <w:sz w:val="28"/>
          <w:szCs w:val="28"/>
          <w:lang w:val="uk-UA"/>
        </w:rPr>
        <w:t xml:space="preserve">   з</w:t>
      </w:r>
      <w:r w:rsidRPr="001E45ED">
        <w:rPr>
          <w:rFonts w:ascii="Times New Roman" w:hAnsi="Times New Roman"/>
          <w:sz w:val="28"/>
          <w:szCs w:val="28"/>
          <w:lang w:val="uk-UA"/>
        </w:rPr>
        <w:t xml:space="preserve"> метою</w:t>
      </w:r>
    </w:p>
    <w:p w:rsidR="00936DD2" w:rsidRPr="001E45ED" w:rsidRDefault="00A62821" w:rsidP="00936DD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A62821">
        <w:rPr>
          <w:rFonts w:ascii="Times New Roman" w:hAnsi="Times New Roman"/>
          <w:sz w:val="28"/>
          <w:szCs w:val="28"/>
          <w:lang w:val="uk-UA"/>
        </w:rPr>
        <w:t>підтримки мешканців району (громади), які страждають на рідкісні (</w:t>
      </w:r>
      <w:proofErr w:type="spellStart"/>
      <w:r w:rsidRPr="00A62821">
        <w:rPr>
          <w:rFonts w:ascii="Times New Roman" w:hAnsi="Times New Roman"/>
          <w:sz w:val="28"/>
          <w:szCs w:val="28"/>
          <w:lang w:val="uk-UA"/>
        </w:rPr>
        <w:t>орфанні</w:t>
      </w:r>
      <w:proofErr w:type="spellEnd"/>
      <w:r w:rsidRPr="00A62821">
        <w:rPr>
          <w:rFonts w:ascii="Times New Roman" w:hAnsi="Times New Roman"/>
          <w:sz w:val="28"/>
          <w:szCs w:val="28"/>
          <w:lang w:val="uk-UA"/>
        </w:rPr>
        <w:t>) захворювання та хворих пільгових категорій, створення та постійне оновлення реєстру таких хворих, безкоштовне надання їм відповідних лікарських засобів та харчових продуктів для спе</w:t>
      </w:r>
      <w:r>
        <w:rPr>
          <w:rFonts w:ascii="Times New Roman" w:hAnsi="Times New Roman"/>
          <w:sz w:val="28"/>
          <w:szCs w:val="28"/>
          <w:lang w:val="uk-UA"/>
        </w:rPr>
        <w:t>ціального дієтичного споживання</w:t>
      </w:r>
      <w:r w:rsidR="00936DD2">
        <w:rPr>
          <w:rFonts w:ascii="Times New Roman" w:hAnsi="Times New Roman"/>
          <w:sz w:val="28"/>
          <w:szCs w:val="28"/>
          <w:lang w:val="uk-UA"/>
        </w:rPr>
        <w:t>,</w:t>
      </w:r>
      <w:r w:rsidR="00936DD2" w:rsidRPr="001E45ED"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</w:t>
      </w:r>
      <w:r w:rsidR="00936DD2">
        <w:rPr>
          <w:rFonts w:ascii="Times New Roman" w:hAnsi="Times New Roman"/>
          <w:sz w:val="28"/>
          <w:szCs w:val="28"/>
          <w:lang w:val="uk-UA"/>
        </w:rPr>
        <w:t xml:space="preserve"> постійної комісії </w:t>
      </w:r>
      <w:r w:rsidR="00936DD2" w:rsidRPr="001E45ED">
        <w:rPr>
          <w:rFonts w:ascii="Times New Roman" w:hAnsi="Times New Roman"/>
          <w:sz w:val="28"/>
          <w:szCs w:val="28"/>
          <w:lang w:val="uk-UA"/>
        </w:rPr>
        <w:t xml:space="preserve"> районної ради  з питань </w:t>
      </w:r>
      <w:r w:rsidR="00617989" w:rsidRPr="00617989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району, районна рада</w:t>
      </w:r>
    </w:p>
    <w:p w:rsidR="00F35AAB" w:rsidRDefault="00F35AAB" w:rsidP="00936DD2">
      <w:pPr>
        <w:rPr>
          <w:b/>
          <w:sz w:val="28"/>
          <w:szCs w:val="28"/>
          <w:lang w:val="uk-UA"/>
        </w:rPr>
      </w:pPr>
    </w:p>
    <w:p w:rsidR="00936DD2" w:rsidRPr="001E45ED" w:rsidRDefault="00936DD2" w:rsidP="00936DD2">
      <w:pPr>
        <w:rPr>
          <w:b/>
          <w:sz w:val="28"/>
          <w:szCs w:val="28"/>
          <w:lang w:val="uk-UA"/>
        </w:rPr>
      </w:pPr>
      <w:r w:rsidRPr="001E45ED">
        <w:rPr>
          <w:b/>
          <w:sz w:val="28"/>
          <w:szCs w:val="28"/>
          <w:lang w:val="uk-UA"/>
        </w:rPr>
        <w:t xml:space="preserve">ВИРІШИЛА:  </w:t>
      </w:r>
    </w:p>
    <w:p w:rsidR="00936DD2" w:rsidRDefault="00936DD2" w:rsidP="00936DD2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1E45ED">
        <w:rPr>
          <w:sz w:val="28"/>
          <w:szCs w:val="28"/>
          <w:lang w:val="uk-UA"/>
        </w:rPr>
        <w:t xml:space="preserve">Затвердити </w:t>
      </w:r>
      <w:r w:rsidRPr="00936DD2">
        <w:rPr>
          <w:bCs/>
          <w:sz w:val="28"/>
          <w:szCs w:val="28"/>
          <w:lang w:val="uk-UA"/>
        </w:rPr>
        <w:t>районну цільову Програму</w:t>
      </w:r>
      <w:r>
        <w:rPr>
          <w:bCs/>
          <w:sz w:val="28"/>
          <w:szCs w:val="28"/>
          <w:lang w:val="uk-UA"/>
        </w:rPr>
        <w:t xml:space="preserve"> </w:t>
      </w:r>
      <w:r w:rsidRPr="00936DD2">
        <w:rPr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Pr="00936DD2">
        <w:rPr>
          <w:sz w:val="28"/>
          <w:szCs w:val="28"/>
          <w:lang w:val="uk-UA"/>
        </w:rPr>
        <w:t>орфанні</w:t>
      </w:r>
      <w:proofErr w:type="spellEnd"/>
      <w:r w:rsidRPr="00936DD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36DD2">
        <w:rPr>
          <w:sz w:val="28"/>
          <w:szCs w:val="28"/>
          <w:lang w:val="uk-UA"/>
        </w:rPr>
        <w:t>захворювання, лікарськими засобами та відповідними харчовими продуктами для спеціального дієтичного споживання та хворих пільгових категорій  на 2020-2022 рок</w:t>
      </w:r>
      <w:r>
        <w:rPr>
          <w:sz w:val="28"/>
          <w:szCs w:val="28"/>
          <w:lang w:val="uk-UA"/>
        </w:rPr>
        <w:t xml:space="preserve">и </w:t>
      </w:r>
      <w:r w:rsidRPr="00936DD2">
        <w:rPr>
          <w:sz w:val="28"/>
          <w:szCs w:val="28"/>
          <w:lang w:val="uk-UA"/>
        </w:rPr>
        <w:t xml:space="preserve">(додається).  </w:t>
      </w:r>
    </w:p>
    <w:p w:rsidR="00936DD2" w:rsidRPr="001E45ED" w:rsidRDefault="00936DD2" w:rsidP="00936DD2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proofErr w:type="spellStart"/>
      <w:r w:rsidRPr="00213A0A">
        <w:rPr>
          <w:sz w:val="28"/>
          <w:szCs w:val="28"/>
        </w:rPr>
        <w:t>Управлінню</w:t>
      </w:r>
      <w:proofErr w:type="spellEnd"/>
      <w:r w:rsidRPr="00213A0A">
        <w:rPr>
          <w:sz w:val="28"/>
          <w:szCs w:val="28"/>
        </w:rPr>
        <w:t xml:space="preserve"> </w:t>
      </w:r>
      <w:proofErr w:type="spellStart"/>
      <w:r w:rsidRPr="00213A0A">
        <w:rPr>
          <w:sz w:val="28"/>
          <w:szCs w:val="28"/>
        </w:rPr>
        <w:t>фінансів</w:t>
      </w:r>
      <w:proofErr w:type="spellEnd"/>
      <w:r w:rsidRPr="00213A0A">
        <w:rPr>
          <w:sz w:val="28"/>
          <w:szCs w:val="28"/>
        </w:rPr>
        <w:t xml:space="preserve"> </w:t>
      </w:r>
      <w:proofErr w:type="spellStart"/>
      <w:r w:rsidRPr="00213A0A">
        <w:rPr>
          <w:sz w:val="28"/>
          <w:szCs w:val="28"/>
        </w:rPr>
        <w:t>райдержадміністрації</w:t>
      </w:r>
      <w:proofErr w:type="spellEnd"/>
      <w:r w:rsidRPr="00213A0A">
        <w:rPr>
          <w:sz w:val="28"/>
          <w:szCs w:val="28"/>
        </w:rPr>
        <w:t xml:space="preserve"> в межах </w:t>
      </w:r>
      <w:proofErr w:type="spellStart"/>
      <w:r w:rsidRPr="00213A0A">
        <w:rPr>
          <w:sz w:val="28"/>
          <w:szCs w:val="28"/>
        </w:rPr>
        <w:t>фінансових</w:t>
      </w:r>
      <w:proofErr w:type="spellEnd"/>
      <w:r w:rsidRPr="00213A0A">
        <w:rPr>
          <w:sz w:val="28"/>
          <w:szCs w:val="28"/>
        </w:rPr>
        <w:t xml:space="preserve"> </w:t>
      </w:r>
      <w:proofErr w:type="spellStart"/>
      <w:r w:rsidRPr="00213A0A">
        <w:rPr>
          <w:sz w:val="28"/>
          <w:szCs w:val="28"/>
        </w:rPr>
        <w:t>можливостей</w:t>
      </w:r>
      <w:proofErr w:type="spellEnd"/>
      <w:r w:rsidRPr="00213A0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передбачати </w:t>
      </w:r>
      <w:proofErr w:type="spellStart"/>
      <w:r w:rsidRPr="00213A0A">
        <w:rPr>
          <w:sz w:val="28"/>
          <w:szCs w:val="28"/>
        </w:rPr>
        <w:t>кошти</w:t>
      </w:r>
      <w:proofErr w:type="spellEnd"/>
      <w:r w:rsidRPr="00213A0A">
        <w:rPr>
          <w:sz w:val="28"/>
          <w:szCs w:val="28"/>
        </w:rPr>
        <w:t xml:space="preserve"> для </w:t>
      </w:r>
      <w:proofErr w:type="spellStart"/>
      <w:r w:rsidRPr="00213A0A">
        <w:rPr>
          <w:sz w:val="28"/>
          <w:szCs w:val="28"/>
        </w:rPr>
        <w:t>реалізації</w:t>
      </w:r>
      <w:proofErr w:type="spellEnd"/>
      <w:r w:rsidRPr="00213A0A">
        <w:rPr>
          <w:sz w:val="28"/>
          <w:szCs w:val="28"/>
        </w:rPr>
        <w:t xml:space="preserve"> </w:t>
      </w:r>
      <w:proofErr w:type="spellStart"/>
      <w:r w:rsidRPr="00213A0A">
        <w:rPr>
          <w:sz w:val="28"/>
          <w:szCs w:val="28"/>
        </w:rPr>
        <w:t>заходів</w:t>
      </w:r>
      <w:proofErr w:type="spellEnd"/>
      <w:r w:rsidRPr="00213A0A">
        <w:rPr>
          <w:sz w:val="28"/>
          <w:szCs w:val="28"/>
        </w:rPr>
        <w:t xml:space="preserve">  </w:t>
      </w:r>
      <w:proofErr w:type="spellStart"/>
      <w:r w:rsidRPr="00213A0A">
        <w:rPr>
          <w:sz w:val="28"/>
          <w:szCs w:val="28"/>
        </w:rPr>
        <w:t>даної</w:t>
      </w:r>
      <w:proofErr w:type="spellEnd"/>
      <w:r w:rsidRPr="00213A0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213A0A">
        <w:rPr>
          <w:sz w:val="28"/>
          <w:szCs w:val="28"/>
        </w:rPr>
        <w:t>Програми</w:t>
      </w:r>
      <w:proofErr w:type="spellEnd"/>
      <w:r w:rsidRPr="00213A0A">
        <w:rPr>
          <w:sz w:val="28"/>
          <w:szCs w:val="28"/>
        </w:rPr>
        <w:t>.</w:t>
      </w:r>
    </w:p>
    <w:p w:rsidR="00936DD2" w:rsidRPr="001E45ED" w:rsidRDefault="00936DD2" w:rsidP="00936DD2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E45ED">
        <w:rPr>
          <w:rFonts w:ascii="Times New Roman" w:hAnsi="Times New Roman"/>
          <w:sz w:val="28"/>
          <w:szCs w:val="28"/>
          <w:lang w:val="uk-UA"/>
        </w:rPr>
        <w:t>3</w:t>
      </w:r>
      <w:r w:rsidRPr="001E45ED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1E45ED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5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hAnsi="Times New Roman"/>
          <w:sz w:val="28"/>
          <w:szCs w:val="28"/>
        </w:rPr>
        <w:t>даного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 w:rsidRPr="001E45ED">
        <w:rPr>
          <w:rFonts w:ascii="Times New Roman" w:hAnsi="Times New Roman"/>
          <w:sz w:val="28"/>
          <w:szCs w:val="28"/>
        </w:rPr>
        <w:t>р</w:t>
      </w:r>
      <w:proofErr w:type="gramEnd"/>
      <w:r w:rsidRPr="001E45ED">
        <w:rPr>
          <w:rFonts w:ascii="Times New Roman" w:hAnsi="Times New Roman"/>
          <w:sz w:val="28"/>
          <w:szCs w:val="28"/>
        </w:rPr>
        <w:t>ішення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E45ED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45ED">
        <w:rPr>
          <w:rFonts w:ascii="Times New Roman" w:hAnsi="Times New Roman"/>
          <w:sz w:val="28"/>
          <w:szCs w:val="28"/>
        </w:rPr>
        <w:t xml:space="preserve">на  </w:t>
      </w:r>
      <w:proofErr w:type="spellStart"/>
      <w:r w:rsidRPr="001E45ED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1E45ED">
        <w:rPr>
          <w:rFonts w:ascii="Times New Roman" w:hAnsi="Times New Roman"/>
          <w:sz w:val="28"/>
          <w:szCs w:val="28"/>
        </w:rPr>
        <w:t>комісію</w:t>
      </w:r>
      <w:proofErr w:type="spellEnd"/>
    </w:p>
    <w:p w:rsidR="00936DD2" w:rsidRPr="001E45ED" w:rsidRDefault="00936DD2" w:rsidP="00936DD2">
      <w:pPr>
        <w:pStyle w:val="af0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45ED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1E45ED">
        <w:rPr>
          <w:rFonts w:ascii="Times New Roman" w:hAnsi="Times New Roman"/>
          <w:sz w:val="28"/>
          <w:szCs w:val="28"/>
        </w:rPr>
        <w:t>з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E45ED">
        <w:rPr>
          <w:rFonts w:ascii="Times New Roman" w:hAnsi="Times New Roman"/>
          <w:sz w:val="28"/>
          <w:szCs w:val="28"/>
        </w:rPr>
        <w:t>питань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hAnsi="Times New Roman"/>
          <w:sz w:val="28"/>
          <w:szCs w:val="28"/>
        </w:rPr>
        <w:t>освіти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hAnsi="Times New Roman"/>
          <w:sz w:val="28"/>
          <w:szCs w:val="28"/>
        </w:rPr>
        <w:t>охорони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Pr="001E45ED">
        <w:rPr>
          <w:rFonts w:ascii="Times New Roman" w:hAnsi="Times New Roman"/>
          <w:sz w:val="28"/>
          <w:szCs w:val="28"/>
        </w:rPr>
        <w:t>соц</w:t>
      </w:r>
      <w:proofErr w:type="gramEnd"/>
      <w:r w:rsidRPr="001E45ED">
        <w:rPr>
          <w:rFonts w:ascii="Times New Roman" w:hAnsi="Times New Roman"/>
          <w:sz w:val="28"/>
          <w:szCs w:val="28"/>
        </w:rPr>
        <w:t>іального</w:t>
      </w:r>
      <w:proofErr w:type="spellEnd"/>
    </w:p>
    <w:p w:rsidR="00936DD2" w:rsidRPr="00A62821" w:rsidRDefault="00936DD2" w:rsidP="00A62821">
      <w:pPr>
        <w:pStyle w:val="af0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E45ED">
        <w:rPr>
          <w:rFonts w:ascii="Times New Roman" w:hAnsi="Times New Roman"/>
          <w:sz w:val="28"/>
          <w:szCs w:val="28"/>
        </w:rPr>
        <w:t>захисту</w:t>
      </w:r>
      <w:proofErr w:type="spellEnd"/>
      <w:r w:rsidRPr="001E45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1E45ED">
        <w:rPr>
          <w:rFonts w:ascii="Times New Roman" w:hAnsi="Times New Roman"/>
          <w:sz w:val="28"/>
          <w:szCs w:val="28"/>
        </w:rPr>
        <w:t>.</w:t>
      </w:r>
    </w:p>
    <w:p w:rsidR="00936DD2" w:rsidRDefault="00936DD2" w:rsidP="00936DD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821" w:rsidRPr="001E45ED" w:rsidRDefault="00A62821" w:rsidP="00936DD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DD2" w:rsidRPr="00967A3F" w:rsidRDefault="00936DD2" w:rsidP="00936DD2">
      <w:pPr>
        <w:rPr>
          <w:sz w:val="28"/>
          <w:szCs w:val="28"/>
          <w:lang w:val="uk-UA"/>
        </w:rPr>
      </w:pPr>
      <w:r w:rsidRPr="001E45ED">
        <w:rPr>
          <w:sz w:val="28"/>
          <w:szCs w:val="28"/>
        </w:rPr>
        <w:t>Голова ради</w:t>
      </w:r>
      <w:proofErr w:type="gramStart"/>
      <w:r w:rsidRPr="001E45E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</w:rPr>
        <w:t>І.</w:t>
      </w:r>
      <w:proofErr w:type="gramEnd"/>
      <w:r>
        <w:rPr>
          <w:sz w:val="28"/>
          <w:szCs w:val="28"/>
          <w:lang w:val="uk-UA"/>
        </w:rPr>
        <w:t>П</w:t>
      </w:r>
      <w:r w:rsidRPr="001E45ED">
        <w:rPr>
          <w:sz w:val="28"/>
          <w:szCs w:val="28"/>
        </w:rPr>
        <w:t>.</w:t>
      </w:r>
      <w:r w:rsidRPr="001E45ED">
        <w:rPr>
          <w:sz w:val="28"/>
          <w:szCs w:val="28"/>
          <w:lang w:val="uk-UA"/>
        </w:rPr>
        <w:t xml:space="preserve"> </w:t>
      </w:r>
      <w:proofErr w:type="spellStart"/>
      <w:r w:rsidRPr="001E45ED">
        <w:rPr>
          <w:sz w:val="28"/>
          <w:szCs w:val="28"/>
        </w:rPr>
        <w:t>Бовсунівський</w:t>
      </w:r>
      <w:proofErr w:type="spellEnd"/>
    </w:p>
    <w:p w:rsidR="00936DD2" w:rsidRDefault="00936DD2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</w:p>
    <w:p w:rsidR="00936DD2" w:rsidRDefault="00936DD2" w:rsidP="00617989">
      <w:pPr>
        <w:pStyle w:val="af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9C7414" w:rsidRDefault="009C7414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6DD2" w:rsidRDefault="00936DD2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</w:p>
    <w:p w:rsidR="00936DD2" w:rsidRPr="00213A0A" w:rsidRDefault="00936DD2" w:rsidP="00936DD2">
      <w:pPr>
        <w:pStyle w:val="af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</w:t>
      </w:r>
      <w:proofErr w:type="spellStart"/>
      <w:r w:rsidRPr="00213A0A">
        <w:rPr>
          <w:rFonts w:ascii="Times New Roman" w:hAnsi="Times New Roman"/>
          <w:b/>
          <w:sz w:val="28"/>
          <w:szCs w:val="28"/>
        </w:rPr>
        <w:t>Додаток</w:t>
      </w:r>
      <w:proofErr w:type="spellEnd"/>
    </w:p>
    <w:p w:rsidR="00936DD2" w:rsidRPr="00936DD2" w:rsidRDefault="00936DD2" w:rsidP="00936DD2">
      <w:pPr>
        <w:pStyle w:val="af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 w:rsidRPr="00936DD2">
        <w:rPr>
          <w:rFonts w:ascii="Times New Roman" w:hAnsi="Times New Roman"/>
          <w:b/>
          <w:sz w:val="28"/>
          <w:szCs w:val="28"/>
          <w:lang w:val="uk-UA"/>
        </w:rPr>
        <w:t>до рішення 3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936DD2">
        <w:rPr>
          <w:rFonts w:ascii="Times New Roman" w:hAnsi="Times New Roman"/>
          <w:b/>
          <w:sz w:val="28"/>
          <w:szCs w:val="28"/>
          <w:lang w:val="uk-UA"/>
        </w:rPr>
        <w:t>-ої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позачергової  </w:t>
      </w:r>
      <w:r w:rsidRPr="00936DD2">
        <w:rPr>
          <w:rFonts w:ascii="Times New Roman" w:hAnsi="Times New Roman"/>
          <w:b/>
          <w:sz w:val="28"/>
          <w:szCs w:val="28"/>
          <w:lang w:val="uk-UA"/>
        </w:rPr>
        <w:t>сесії районної ради</w:t>
      </w:r>
    </w:p>
    <w:p w:rsidR="00936DD2" w:rsidRDefault="00936DD2" w:rsidP="00936DD2">
      <w:pPr>
        <w:pStyle w:val="af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від </w:t>
      </w:r>
      <w:r w:rsidR="004E648D">
        <w:rPr>
          <w:rFonts w:ascii="Times New Roman" w:hAnsi="Times New Roman"/>
          <w:b/>
          <w:sz w:val="28"/>
          <w:szCs w:val="28"/>
          <w:lang w:val="uk-UA"/>
        </w:rPr>
        <w:t>06 листопада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2020</w:t>
      </w:r>
      <w:r w:rsidRPr="00213A0A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936DD2" w:rsidRDefault="00936DD2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6512" w:rsidRDefault="00036512" w:rsidP="003F156B">
      <w:pPr>
        <w:tabs>
          <w:tab w:val="left" w:pos="3418"/>
        </w:tabs>
        <w:jc w:val="center"/>
        <w:rPr>
          <w:b/>
          <w:sz w:val="28"/>
          <w:szCs w:val="28"/>
          <w:lang w:val="uk-UA"/>
        </w:rPr>
      </w:pPr>
    </w:p>
    <w:p w:rsidR="00936DD2" w:rsidRPr="00936DD2" w:rsidRDefault="00936DD2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6DD2">
        <w:rPr>
          <w:rFonts w:ascii="Times New Roman" w:hAnsi="Times New Roman"/>
          <w:b/>
          <w:bCs/>
          <w:sz w:val="28"/>
          <w:szCs w:val="28"/>
          <w:lang w:val="uk-UA"/>
        </w:rPr>
        <w:t xml:space="preserve">Районна цільова Програма </w:t>
      </w:r>
      <w:r w:rsidRPr="00936DD2">
        <w:rPr>
          <w:rFonts w:ascii="Times New Roman" w:hAnsi="Times New Roman"/>
          <w:b/>
          <w:sz w:val="28"/>
          <w:szCs w:val="28"/>
          <w:lang w:val="uk-UA"/>
        </w:rPr>
        <w:t>забезпечення громадян,</w:t>
      </w:r>
    </w:p>
    <w:p w:rsidR="00936DD2" w:rsidRPr="00936DD2" w:rsidRDefault="00936DD2" w:rsidP="00936DD2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6DD2">
        <w:rPr>
          <w:rFonts w:ascii="Times New Roman" w:hAnsi="Times New Roman"/>
          <w:b/>
          <w:sz w:val="28"/>
          <w:szCs w:val="28"/>
          <w:lang w:val="uk-UA"/>
        </w:rPr>
        <w:t xml:space="preserve"> які страждають на рідкісні (</w:t>
      </w:r>
      <w:proofErr w:type="spellStart"/>
      <w:r w:rsidRPr="00936DD2">
        <w:rPr>
          <w:rFonts w:ascii="Times New Roman" w:hAnsi="Times New Roman"/>
          <w:b/>
          <w:sz w:val="28"/>
          <w:szCs w:val="28"/>
          <w:lang w:val="uk-UA"/>
        </w:rPr>
        <w:t>орфанні</w:t>
      </w:r>
      <w:proofErr w:type="spellEnd"/>
      <w:r w:rsidRPr="00936DD2">
        <w:rPr>
          <w:rFonts w:ascii="Times New Roman" w:hAnsi="Times New Roman"/>
          <w:b/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та хворих пільгових категорій  на 2020-2022 роки</w:t>
      </w:r>
    </w:p>
    <w:p w:rsidR="008D3360" w:rsidRDefault="008D3360" w:rsidP="008D3360">
      <w:pPr>
        <w:rPr>
          <w:b/>
          <w:sz w:val="28"/>
          <w:szCs w:val="28"/>
          <w:lang w:val="uk-UA" w:eastAsia="uk-UA"/>
        </w:rPr>
      </w:pPr>
    </w:p>
    <w:p w:rsidR="008D3360" w:rsidRDefault="008D3360" w:rsidP="0015274D">
      <w:pPr>
        <w:jc w:val="center"/>
        <w:rPr>
          <w:b/>
          <w:sz w:val="28"/>
          <w:szCs w:val="28"/>
          <w:lang w:val="uk-UA" w:eastAsia="uk-UA"/>
        </w:rPr>
      </w:pPr>
    </w:p>
    <w:p w:rsidR="008D3360" w:rsidRPr="00213A0A" w:rsidRDefault="008D3360" w:rsidP="008D3360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b/>
          <w:bCs/>
          <w:color w:val="000000"/>
          <w:spacing w:val="-6"/>
          <w:sz w:val="28"/>
          <w:szCs w:val="28"/>
          <w:lang w:val="uk-UA"/>
        </w:rPr>
      </w:pPr>
      <w:r>
        <w:rPr>
          <w:b/>
          <w:bCs/>
          <w:color w:val="000000"/>
          <w:spacing w:val="-6"/>
          <w:sz w:val="28"/>
          <w:szCs w:val="28"/>
          <w:lang w:val="uk-UA"/>
        </w:rPr>
        <w:t>1.</w:t>
      </w:r>
      <w:r w:rsidRPr="00213A0A">
        <w:rPr>
          <w:b/>
          <w:bCs/>
          <w:color w:val="000000"/>
          <w:spacing w:val="-6"/>
          <w:sz w:val="28"/>
          <w:szCs w:val="28"/>
          <w:lang w:val="uk-UA"/>
        </w:rPr>
        <w:t>ПАСПОРТ</w:t>
      </w:r>
      <w:r>
        <w:rPr>
          <w:b/>
          <w:bCs/>
          <w:color w:val="000000"/>
          <w:spacing w:val="-6"/>
          <w:sz w:val="28"/>
          <w:szCs w:val="28"/>
          <w:lang w:val="uk-UA"/>
        </w:rPr>
        <w:t xml:space="preserve"> Програми</w:t>
      </w:r>
    </w:p>
    <w:tbl>
      <w:tblPr>
        <w:tblW w:w="9498" w:type="dxa"/>
        <w:tblInd w:w="108" w:type="dxa"/>
        <w:tblLayout w:type="fixed"/>
        <w:tblLook w:val="0000"/>
      </w:tblPr>
      <w:tblGrid>
        <w:gridCol w:w="735"/>
        <w:gridCol w:w="3323"/>
        <w:gridCol w:w="5440"/>
      </w:tblGrid>
      <w:tr w:rsidR="008D3360" w:rsidRPr="00213A0A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КНП « Центр ПМСД»</w:t>
            </w:r>
          </w:p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D3360" w:rsidRPr="00381F32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Підстава для розробки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35641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Постанови Кабінету Міністрів України 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від </w:t>
            </w:r>
            <w:r w:rsidRPr="00F35641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№ 160 від 31 березня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  <w:r w:rsidRPr="00F35641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2015 року « Про затвердження Порядку забезпечення громадян, які страждають на рідкісні (</w:t>
            </w:r>
            <w:proofErr w:type="spellStart"/>
            <w:r w:rsidRPr="00F35641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орфанні</w:t>
            </w:r>
            <w:proofErr w:type="spellEnd"/>
            <w:r w:rsidRPr="00F35641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) захворювання, лікарськими засобами та відповідними харчовими продуктами для спеціального дієтичного споживання»,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№ 1303 від 17.08.1998 року </w:t>
            </w:r>
            <w:r w:rsidRPr="00C9659E"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Pr="00C9659E">
              <w:rPr>
                <w:bCs/>
                <w:sz w:val="28"/>
                <w:szCs w:val="28"/>
                <w:shd w:val="clear" w:color="auto" w:fill="FFFFFF"/>
                <w:lang w:val="uk-UA"/>
              </w:rPr>
      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8D3360" w:rsidRPr="00213A0A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КНП « Центр ПМСД»</w:t>
            </w:r>
          </w:p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D3360" w:rsidRPr="00213A0A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КНП « Центр ПМСД»</w:t>
            </w:r>
          </w:p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D3360" w:rsidRPr="00914F25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Pr="00D32BEC" w:rsidRDefault="008D3360" w:rsidP="004B088A">
            <w:pPr>
              <w:rPr>
                <w:sz w:val="28"/>
                <w:szCs w:val="28"/>
                <w:lang w:val="uk-UA"/>
              </w:rPr>
            </w:pPr>
            <w:proofErr w:type="spellStart"/>
            <w:r w:rsidRPr="00D32BEC">
              <w:rPr>
                <w:sz w:val="28"/>
                <w:szCs w:val="28"/>
              </w:rPr>
              <w:t>Заклади</w:t>
            </w:r>
            <w:proofErr w:type="spellEnd"/>
            <w:r w:rsidRPr="00D32BEC">
              <w:rPr>
                <w:sz w:val="28"/>
                <w:szCs w:val="28"/>
              </w:rPr>
              <w:t xml:space="preserve"> </w:t>
            </w:r>
            <w:proofErr w:type="spellStart"/>
            <w:r w:rsidRPr="00D32BEC">
              <w:rPr>
                <w:sz w:val="28"/>
                <w:szCs w:val="28"/>
              </w:rPr>
              <w:t>охорони</w:t>
            </w:r>
            <w:proofErr w:type="spellEnd"/>
            <w:r w:rsidRPr="00D32BEC">
              <w:rPr>
                <w:sz w:val="28"/>
                <w:szCs w:val="28"/>
              </w:rPr>
              <w:t xml:space="preserve"> </w:t>
            </w:r>
            <w:proofErr w:type="spellStart"/>
            <w:r w:rsidRPr="00D32BEC">
              <w:rPr>
                <w:sz w:val="28"/>
                <w:szCs w:val="28"/>
              </w:rPr>
              <w:t>здоров’я</w:t>
            </w:r>
            <w:proofErr w:type="spellEnd"/>
            <w:r w:rsidRPr="00D32BEC">
              <w:rPr>
                <w:sz w:val="28"/>
                <w:szCs w:val="28"/>
              </w:rPr>
              <w:t xml:space="preserve"> району</w:t>
            </w:r>
          </w:p>
        </w:tc>
      </w:tr>
      <w:tr w:rsidR="008D3360" w:rsidRPr="00213A0A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Default="008D3360" w:rsidP="004B088A">
            <w:pPr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  <w:p w:rsidR="008D3360" w:rsidRPr="00213A0A" w:rsidRDefault="008D3360" w:rsidP="004B088A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20</w:t>
            </w:r>
            <w:proofErr w:type="spellStart"/>
            <w:r w:rsidRPr="00213A0A">
              <w:rPr>
                <w:color w:val="000000"/>
                <w:sz w:val="28"/>
                <w:szCs w:val="28"/>
                <w:lang w:val="en-US"/>
              </w:rPr>
              <w:t>20</w:t>
            </w:r>
            <w:proofErr w:type="spellEnd"/>
            <w:r w:rsidRPr="00213A0A">
              <w:rPr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proofErr w:type="spellEnd"/>
            <w:r w:rsidRPr="00213A0A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8D3360" w:rsidRPr="00213A0A" w:rsidTr="004B088A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3360" w:rsidRPr="00213A0A" w:rsidRDefault="008D3360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Джерело фінансування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360" w:rsidRPr="00D32BEC" w:rsidRDefault="002E03C7" w:rsidP="004B088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color w:val="000000"/>
                <w:sz w:val="28"/>
                <w:szCs w:val="28"/>
                <w:lang w:val="uk-UA"/>
              </w:rPr>
              <w:t>Районний бюджет</w:t>
            </w:r>
            <w:r>
              <w:rPr>
                <w:color w:val="000000"/>
                <w:sz w:val="28"/>
                <w:szCs w:val="28"/>
                <w:lang w:val="uk-UA"/>
              </w:rPr>
              <w:t>, інші джерела не заборонені законодавством</w:t>
            </w:r>
          </w:p>
        </w:tc>
      </w:tr>
    </w:tbl>
    <w:p w:rsidR="008D3360" w:rsidRDefault="008D3360" w:rsidP="008D3360">
      <w:pPr>
        <w:rPr>
          <w:b/>
          <w:sz w:val="28"/>
          <w:szCs w:val="28"/>
          <w:lang w:val="uk-UA" w:eastAsia="uk-UA"/>
        </w:rPr>
      </w:pPr>
    </w:p>
    <w:p w:rsidR="0015274D" w:rsidRPr="00E035A3" w:rsidRDefault="00BC6226" w:rsidP="008D3360">
      <w:pPr>
        <w:rPr>
          <w:b/>
          <w:sz w:val="28"/>
          <w:szCs w:val="28"/>
          <w:lang w:val="uk-UA" w:eastAsia="uk-UA"/>
        </w:rPr>
      </w:pPr>
      <w:r w:rsidRPr="00E035A3">
        <w:rPr>
          <w:b/>
          <w:sz w:val="28"/>
          <w:szCs w:val="28"/>
          <w:lang w:val="uk-UA" w:eastAsia="uk-UA"/>
        </w:rPr>
        <w:t>І</w:t>
      </w:r>
      <w:r w:rsidR="008D3360">
        <w:rPr>
          <w:b/>
          <w:sz w:val="28"/>
          <w:szCs w:val="28"/>
          <w:lang w:val="uk-UA" w:eastAsia="uk-UA"/>
        </w:rPr>
        <w:t>І</w:t>
      </w:r>
      <w:r w:rsidR="0015274D" w:rsidRPr="00E035A3">
        <w:rPr>
          <w:b/>
          <w:sz w:val="28"/>
          <w:szCs w:val="28"/>
          <w:lang w:val="uk-UA" w:eastAsia="uk-UA"/>
        </w:rPr>
        <w:t>.  Загальні  положення</w:t>
      </w:r>
    </w:p>
    <w:p w:rsidR="0015274D" w:rsidRPr="00E035A3" w:rsidRDefault="0015274D" w:rsidP="0015274D">
      <w:pPr>
        <w:rPr>
          <w:b/>
          <w:sz w:val="16"/>
          <w:szCs w:val="16"/>
          <w:lang w:val="uk-UA" w:eastAsia="uk-UA"/>
        </w:rPr>
      </w:pPr>
    </w:p>
    <w:p w:rsidR="00BC6226" w:rsidRPr="00E035A3" w:rsidRDefault="00C63F29" w:rsidP="00BC62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Районна</w:t>
      </w:r>
      <w:r w:rsidR="00BC6226" w:rsidRPr="00E035A3">
        <w:rPr>
          <w:sz w:val="28"/>
          <w:szCs w:val="28"/>
          <w:lang w:val="uk-UA"/>
        </w:rPr>
        <w:t xml:space="preserve"> цільова Програма забезпечення громадян, які страждають на рідкісні (</w:t>
      </w:r>
      <w:proofErr w:type="spellStart"/>
      <w:r w:rsidR="00BC6226" w:rsidRPr="00E035A3">
        <w:rPr>
          <w:sz w:val="28"/>
          <w:szCs w:val="28"/>
          <w:lang w:val="uk-UA"/>
        </w:rPr>
        <w:t>орфанні</w:t>
      </w:r>
      <w:proofErr w:type="spellEnd"/>
      <w:r w:rsidR="00BC6226" w:rsidRPr="00E035A3">
        <w:rPr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</w:t>
      </w:r>
      <w:r>
        <w:rPr>
          <w:sz w:val="28"/>
          <w:szCs w:val="28"/>
          <w:lang w:val="uk-UA"/>
        </w:rPr>
        <w:t xml:space="preserve"> та хворих пільгових категорій  на 2020-2022 </w:t>
      </w:r>
      <w:r w:rsidR="00BC6226" w:rsidRPr="00E035A3">
        <w:rPr>
          <w:sz w:val="28"/>
          <w:szCs w:val="28"/>
          <w:lang w:val="uk-UA"/>
        </w:rPr>
        <w:t xml:space="preserve"> роки (далі - Програма) - це комплекс заходів, що здійснюються на місцевому рівні, спрямованих на організацію безперебійного забезпечення жителів </w:t>
      </w:r>
      <w:r>
        <w:rPr>
          <w:sz w:val="28"/>
          <w:szCs w:val="28"/>
          <w:lang w:val="uk-UA"/>
        </w:rPr>
        <w:t>району (громади)</w:t>
      </w:r>
      <w:r w:rsidR="00BC6226" w:rsidRPr="00E035A3">
        <w:rPr>
          <w:sz w:val="28"/>
          <w:szCs w:val="28"/>
          <w:lang w:val="uk-UA"/>
        </w:rPr>
        <w:t>, які страждають на рідкісні (</w:t>
      </w:r>
      <w:proofErr w:type="spellStart"/>
      <w:r w:rsidR="00BC6226" w:rsidRPr="00E035A3">
        <w:rPr>
          <w:sz w:val="28"/>
          <w:szCs w:val="28"/>
          <w:lang w:val="uk-UA"/>
        </w:rPr>
        <w:t>орфанні</w:t>
      </w:r>
      <w:proofErr w:type="spellEnd"/>
      <w:r w:rsidR="00BC6226" w:rsidRPr="00E035A3">
        <w:rPr>
          <w:sz w:val="28"/>
          <w:szCs w:val="28"/>
          <w:lang w:val="uk-UA"/>
        </w:rPr>
        <w:t xml:space="preserve">) захворювання, лікарськими засобами та відповідними </w:t>
      </w:r>
      <w:r w:rsidR="00BC6226" w:rsidRPr="00E035A3">
        <w:rPr>
          <w:sz w:val="28"/>
          <w:szCs w:val="28"/>
          <w:lang w:val="uk-UA"/>
        </w:rPr>
        <w:lastRenderedPageBreak/>
        <w:t>харчовими продуктами для спеціального дієтичного споживання</w:t>
      </w:r>
      <w:r w:rsidRPr="00C63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хворих пільгових категорій  протягом 2020-2022</w:t>
      </w:r>
      <w:r w:rsidR="00BC6226" w:rsidRPr="00E035A3">
        <w:rPr>
          <w:sz w:val="28"/>
          <w:szCs w:val="28"/>
          <w:lang w:val="uk-UA"/>
        </w:rPr>
        <w:t xml:space="preserve"> років.</w:t>
      </w:r>
    </w:p>
    <w:p w:rsidR="00BC6226" w:rsidRPr="00E035A3" w:rsidRDefault="00BC6226" w:rsidP="00BC6226">
      <w:pPr>
        <w:ind w:firstLine="708"/>
        <w:jc w:val="both"/>
        <w:rPr>
          <w:sz w:val="28"/>
          <w:szCs w:val="28"/>
          <w:lang w:val="uk-UA"/>
        </w:rPr>
      </w:pPr>
    </w:p>
    <w:p w:rsidR="008D3360" w:rsidRDefault="008D3360" w:rsidP="008D3360">
      <w:pPr>
        <w:tabs>
          <w:tab w:val="left" w:pos="3418"/>
        </w:tabs>
        <w:rPr>
          <w:b/>
          <w:sz w:val="28"/>
          <w:szCs w:val="28"/>
          <w:lang w:val="uk-UA"/>
        </w:rPr>
      </w:pPr>
    </w:p>
    <w:p w:rsidR="00BC6226" w:rsidRPr="00E035A3" w:rsidRDefault="008D3360" w:rsidP="008D3360">
      <w:pPr>
        <w:tabs>
          <w:tab w:val="left" w:pos="341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BC6226" w:rsidRPr="00E035A3">
        <w:rPr>
          <w:b/>
          <w:sz w:val="28"/>
          <w:szCs w:val="28"/>
          <w:lang w:val="uk-UA"/>
        </w:rPr>
        <w:t>ІІ. Мета Програми</w:t>
      </w:r>
    </w:p>
    <w:p w:rsidR="00BC6226" w:rsidRPr="00E035A3" w:rsidRDefault="00BC6226" w:rsidP="00BC6226">
      <w:pPr>
        <w:tabs>
          <w:tab w:val="left" w:pos="3418"/>
        </w:tabs>
        <w:jc w:val="center"/>
        <w:rPr>
          <w:b/>
          <w:sz w:val="28"/>
          <w:szCs w:val="28"/>
          <w:lang w:val="uk-UA"/>
        </w:rPr>
      </w:pPr>
    </w:p>
    <w:p w:rsidR="0036767D" w:rsidRPr="00E035A3" w:rsidRDefault="00BC6226" w:rsidP="00BC6226">
      <w:pPr>
        <w:tabs>
          <w:tab w:val="left" w:pos="3418"/>
        </w:tabs>
        <w:ind w:firstLine="709"/>
        <w:jc w:val="both"/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 xml:space="preserve">Метою Програми є </w:t>
      </w:r>
      <w:r w:rsidR="0036767D" w:rsidRPr="00E035A3">
        <w:rPr>
          <w:sz w:val="28"/>
          <w:szCs w:val="28"/>
          <w:lang w:val="uk-UA"/>
        </w:rPr>
        <w:t xml:space="preserve">підтримка мешканців </w:t>
      </w:r>
      <w:r w:rsidR="00C63F29">
        <w:rPr>
          <w:sz w:val="28"/>
          <w:szCs w:val="28"/>
          <w:lang w:val="uk-UA"/>
        </w:rPr>
        <w:t>району (громади)</w:t>
      </w:r>
      <w:r w:rsidR="0036767D" w:rsidRPr="00E035A3">
        <w:rPr>
          <w:sz w:val="28"/>
          <w:szCs w:val="28"/>
          <w:lang w:val="uk-UA"/>
        </w:rPr>
        <w:t>, які страждають на рідкісні (</w:t>
      </w:r>
      <w:proofErr w:type="spellStart"/>
      <w:r w:rsidR="0036767D" w:rsidRPr="00E035A3">
        <w:rPr>
          <w:sz w:val="28"/>
          <w:szCs w:val="28"/>
          <w:lang w:val="uk-UA"/>
        </w:rPr>
        <w:t>орфанні</w:t>
      </w:r>
      <w:proofErr w:type="spellEnd"/>
      <w:r w:rsidR="0036767D" w:rsidRPr="00E035A3">
        <w:rPr>
          <w:sz w:val="28"/>
          <w:szCs w:val="28"/>
          <w:lang w:val="uk-UA"/>
        </w:rPr>
        <w:t>) захворювання</w:t>
      </w:r>
      <w:r w:rsidR="00C63F29">
        <w:rPr>
          <w:sz w:val="28"/>
          <w:szCs w:val="28"/>
          <w:lang w:val="uk-UA"/>
        </w:rPr>
        <w:t xml:space="preserve"> та хворих пільгових категорій</w:t>
      </w:r>
      <w:r w:rsidR="0036767D" w:rsidRPr="00E035A3">
        <w:rPr>
          <w:sz w:val="28"/>
          <w:szCs w:val="28"/>
          <w:lang w:val="uk-UA"/>
        </w:rPr>
        <w:t>,</w:t>
      </w:r>
      <w:r w:rsidR="003270A0" w:rsidRPr="00E035A3">
        <w:rPr>
          <w:sz w:val="28"/>
          <w:szCs w:val="28"/>
          <w:lang w:val="uk-UA"/>
        </w:rPr>
        <w:t xml:space="preserve"> створення </w:t>
      </w:r>
      <w:r w:rsidR="00B647B4" w:rsidRPr="00E035A3">
        <w:rPr>
          <w:sz w:val="28"/>
          <w:szCs w:val="28"/>
          <w:lang w:val="uk-UA"/>
        </w:rPr>
        <w:t xml:space="preserve">та постійне оновлення </w:t>
      </w:r>
      <w:r w:rsidR="003270A0" w:rsidRPr="00E035A3">
        <w:rPr>
          <w:sz w:val="28"/>
          <w:szCs w:val="28"/>
          <w:lang w:val="uk-UA"/>
        </w:rPr>
        <w:t>реєстру таких хворих,</w:t>
      </w:r>
      <w:r w:rsidR="0036767D" w:rsidRPr="00E035A3">
        <w:rPr>
          <w:sz w:val="28"/>
          <w:szCs w:val="28"/>
          <w:lang w:val="uk-UA"/>
        </w:rPr>
        <w:t xml:space="preserve"> </w:t>
      </w:r>
      <w:r w:rsidR="00B647B4" w:rsidRPr="00E035A3">
        <w:rPr>
          <w:sz w:val="28"/>
          <w:szCs w:val="28"/>
          <w:lang w:val="uk-UA"/>
        </w:rPr>
        <w:t>безкоштовне надання їм</w:t>
      </w:r>
      <w:r w:rsidR="0036767D" w:rsidRPr="00E035A3">
        <w:rPr>
          <w:sz w:val="28"/>
          <w:szCs w:val="28"/>
          <w:lang w:val="uk-UA"/>
        </w:rPr>
        <w:t xml:space="preserve"> </w:t>
      </w:r>
      <w:r w:rsidR="00B647B4" w:rsidRPr="00E035A3">
        <w:rPr>
          <w:sz w:val="28"/>
          <w:szCs w:val="28"/>
          <w:lang w:val="uk-UA"/>
        </w:rPr>
        <w:t xml:space="preserve">відповідних </w:t>
      </w:r>
      <w:r w:rsidR="0036767D" w:rsidRPr="00E035A3">
        <w:rPr>
          <w:sz w:val="28"/>
          <w:szCs w:val="28"/>
          <w:lang w:val="uk-UA"/>
        </w:rPr>
        <w:t>лікарськи</w:t>
      </w:r>
      <w:r w:rsidR="00B647B4" w:rsidRPr="00E035A3">
        <w:rPr>
          <w:sz w:val="28"/>
          <w:szCs w:val="28"/>
          <w:lang w:val="uk-UA"/>
        </w:rPr>
        <w:t>х</w:t>
      </w:r>
      <w:r w:rsidR="0036767D" w:rsidRPr="00E035A3">
        <w:rPr>
          <w:sz w:val="28"/>
          <w:szCs w:val="28"/>
          <w:lang w:val="uk-UA"/>
        </w:rPr>
        <w:t xml:space="preserve"> засоб</w:t>
      </w:r>
      <w:r w:rsidR="00B647B4" w:rsidRPr="00E035A3">
        <w:rPr>
          <w:sz w:val="28"/>
          <w:szCs w:val="28"/>
          <w:lang w:val="uk-UA"/>
        </w:rPr>
        <w:t>ів</w:t>
      </w:r>
      <w:r w:rsidR="0036767D" w:rsidRPr="00E035A3">
        <w:rPr>
          <w:sz w:val="28"/>
          <w:szCs w:val="28"/>
          <w:lang w:val="uk-UA"/>
        </w:rPr>
        <w:t xml:space="preserve"> та харчови</w:t>
      </w:r>
      <w:r w:rsidR="00B647B4" w:rsidRPr="00E035A3">
        <w:rPr>
          <w:sz w:val="28"/>
          <w:szCs w:val="28"/>
          <w:lang w:val="uk-UA"/>
        </w:rPr>
        <w:t>х</w:t>
      </w:r>
      <w:r w:rsidR="0036767D" w:rsidRPr="00E035A3">
        <w:rPr>
          <w:sz w:val="28"/>
          <w:szCs w:val="28"/>
          <w:lang w:val="uk-UA"/>
        </w:rPr>
        <w:t xml:space="preserve"> продукт</w:t>
      </w:r>
      <w:r w:rsidR="00B647B4" w:rsidRPr="00E035A3">
        <w:rPr>
          <w:sz w:val="28"/>
          <w:szCs w:val="28"/>
          <w:lang w:val="uk-UA"/>
        </w:rPr>
        <w:t>ів</w:t>
      </w:r>
      <w:r w:rsidR="0036767D" w:rsidRPr="00E035A3">
        <w:rPr>
          <w:sz w:val="28"/>
          <w:szCs w:val="28"/>
          <w:lang w:val="uk-UA"/>
        </w:rPr>
        <w:t xml:space="preserve"> для спеціального дієтичного споживання.</w:t>
      </w:r>
    </w:p>
    <w:p w:rsidR="0036767D" w:rsidRPr="00E035A3" w:rsidRDefault="0036767D" w:rsidP="00BC6226">
      <w:pPr>
        <w:tabs>
          <w:tab w:val="left" w:pos="3418"/>
        </w:tabs>
        <w:ind w:firstLine="709"/>
        <w:jc w:val="both"/>
        <w:rPr>
          <w:sz w:val="28"/>
          <w:szCs w:val="28"/>
          <w:lang w:val="uk-UA"/>
        </w:rPr>
      </w:pPr>
    </w:p>
    <w:p w:rsidR="00852EFD" w:rsidRPr="00E035A3" w:rsidRDefault="008D3360" w:rsidP="008D3360">
      <w:pPr>
        <w:tabs>
          <w:tab w:val="left" w:pos="3418"/>
        </w:tabs>
        <w:rPr>
          <w:b/>
          <w:sz w:val="28"/>
          <w:szCs w:val="28"/>
          <w:lang w:val="uk-UA"/>
        </w:rPr>
      </w:pPr>
      <w:r w:rsidRPr="00E035A3">
        <w:rPr>
          <w:b/>
          <w:sz w:val="28"/>
          <w:szCs w:val="28"/>
          <w:lang w:val="uk-UA"/>
        </w:rPr>
        <w:t>ІV</w:t>
      </w:r>
      <w:r w:rsidR="00852EFD" w:rsidRPr="00E035A3">
        <w:rPr>
          <w:b/>
          <w:sz w:val="28"/>
          <w:szCs w:val="28"/>
          <w:lang w:val="uk-UA"/>
        </w:rPr>
        <w:t xml:space="preserve">. Обґрунтування шляхів і засобів досягнення мети Програми, </w:t>
      </w:r>
    </w:p>
    <w:p w:rsidR="00852EFD" w:rsidRPr="00E035A3" w:rsidRDefault="00852EFD" w:rsidP="00852EFD">
      <w:pPr>
        <w:tabs>
          <w:tab w:val="left" w:pos="3418"/>
        </w:tabs>
        <w:jc w:val="center"/>
        <w:rPr>
          <w:b/>
          <w:sz w:val="28"/>
          <w:szCs w:val="28"/>
          <w:lang w:val="uk-UA"/>
        </w:rPr>
      </w:pPr>
      <w:r w:rsidRPr="00E035A3">
        <w:rPr>
          <w:b/>
          <w:sz w:val="28"/>
          <w:szCs w:val="28"/>
          <w:lang w:val="uk-UA"/>
        </w:rPr>
        <w:t xml:space="preserve">строки її виконання </w:t>
      </w:r>
    </w:p>
    <w:p w:rsidR="00852EFD" w:rsidRPr="00E035A3" w:rsidRDefault="00852EFD" w:rsidP="00852EFD">
      <w:pPr>
        <w:tabs>
          <w:tab w:val="left" w:pos="3418"/>
        </w:tabs>
        <w:jc w:val="center"/>
        <w:rPr>
          <w:b/>
          <w:sz w:val="28"/>
          <w:szCs w:val="28"/>
          <w:lang w:val="uk-UA"/>
        </w:rPr>
      </w:pPr>
    </w:p>
    <w:p w:rsidR="00852EFD" w:rsidRPr="00E035A3" w:rsidRDefault="00852EFD" w:rsidP="00852EFD">
      <w:pPr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ab/>
        <w:t>Мету Програми передбачається досягнути шляхом:</w:t>
      </w:r>
    </w:p>
    <w:p w:rsidR="00852EFD" w:rsidRPr="00E035A3" w:rsidRDefault="00852EFD" w:rsidP="00B647B4">
      <w:pPr>
        <w:numPr>
          <w:ilvl w:val="0"/>
          <w:numId w:val="9"/>
        </w:numPr>
        <w:tabs>
          <w:tab w:val="clear" w:pos="720"/>
          <w:tab w:val="left" w:pos="709"/>
        </w:tabs>
        <w:ind w:left="0" w:firstLine="360"/>
        <w:jc w:val="both"/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 xml:space="preserve">створення реєстру пацієнтів, які </w:t>
      </w:r>
      <w:r w:rsidR="00326A67" w:rsidRPr="00E035A3">
        <w:rPr>
          <w:sz w:val="28"/>
          <w:szCs w:val="28"/>
          <w:lang w:val="uk-UA"/>
        </w:rPr>
        <w:t xml:space="preserve">страждають </w:t>
      </w:r>
      <w:r w:rsidRPr="00E035A3">
        <w:rPr>
          <w:sz w:val="28"/>
          <w:szCs w:val="28"/>
          <w:lang w:val="uk-UA"/>
        </w:rPr>
        <w:t>на рідкісні (</w:t>
      </w:r>
      <w:proofErr w:type="spellStart"/>
      <w:r w:rsidRPr="00E035A3">
        <w:rPr>
          <w:sz w:val="28"/>
          <w:szCs w:val="28"/>
          <w:lang w:val="uk-UA"/>
        </w:rPr>
        <w:t>орфанні</w:t>
      </w:r>
      <w:proofErr w:type="spellEnd"/>
      <w:r w:rsidRPr="00E035A3">
        <w:rPr>
          <w:sz w:val="28"/>
          <w:szCs w:val="28"/>
          <w:lang w:val="uk-UA"/>
        </w:rPr>
        <w:t>) захворювання</w:t>
      </w:r>
      <w:r w:rsidR="00C63F29">
        <w:rPr>
          <w:sz w:val="28"/>
          <w:szCs w:val="28"/>
          <w:lang w:val="uk-UA"/>
        </w:rPr>
        <w:t xml:space="preserve"> та хворих пільгових категорій, </w:t>
      </w:r>
      <w:r w:rsidRPr="00E035A3">
        <w:rPr>
          <w:sz w:val="28"/>
          <w:szCs w:val="28"/>
          <w:lang w:val="uk-UA"/>
        </w:rPr>
        <w:t xml:space="preserve"> </w:t>
      </w:r>
      <w:r w:rsidR="00C63F29">
        <w:rPr>
          <w:sz w:val="28"/>
          <w:szCs w:val="28"/>
          <w:lang w:val="uk-UA"/>
        </w:rPr>
        <w:t>які</w:t>
      </w:r>
      <w:r w:rsidRPr="00E035A3">
        <w:rPr>
          <w:sz w:val="28"/>
          <w:szCs w:val="28"/>
          <w:lang w:val="uk-UA"/>
        </w:rPr>
        <w:t xml:space="preserve"> проживають на території </w:t>
      </w:r>
      <w:r w:rsidR="00C63F29">
        <w:rPr>
          <w:sz w:val="28"/>
          <w:szCs w:val="28"/>
          <w:lang w:val="uk-UA"/>
        </w:rPr>
        <w:t>району (громади)</w:t>
      </w:r>
      <w:r w:rsidR="00B647B4" w:rsidRPr="00E035A3">
        <w:rPr>
          <w:sz w:val="28"/>
          <w:szCs w:val="28"/>
          <w:lang w:val="uk-UA"/>
        </w:rPr>
        <w:t>, постійного його оновлення</w:t>
      </w:r>
      <w:r w:rsidRPr="00E035A3">
        <w:rPr>
          <w:sz w:val="28"/>
          <w:szCs w:val="28"/>
          <w:lang w:val="uk-UA"/>
        </w:rPr>
        <w:t>;</w:t>
      </w:r>
    </w:p>
    <w:p w:rsidR="00B647B4" w:rsidRPr="00E035A3" w:rsidRDefault="00B647B4" w:rsidP="00B647B4">
      <w:pPr>
        <w:numPr>
          <w:ilvl w:val="0"/>
          <w:numId w:val="9"/>
        </w:numPr>
        <w:tabs>
          <w:tab w:val="clear" w:pos="720"/>
          <w:tab w:val="left" w:pos="709"/>
        </w:tabs>
        <w:ind w:left="0" w:firstLine="360"/>
        <w:jc w:val="both"/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>своєчасного обміну інформацією про таких осіб та потреби щодо їх лікування і харчування;</w:t>
      </w:r>
    </w:p>
    <w:p w:rsidR="00326A67" w:rsidRPr="00E035A3" w:rsidRDefault="00326A67" w:rsidP="00B647B4">
      <w:pPr>
        <w:numPr>
          <w:ilvl w:val="0"/>
          <w:numId w:val="9"/>
        </w:numPr>
        <w:tabs>
          <w:tab w:val="clear" w:pos="720"/>
          <w:tab w:val="left" w:pos="709"/>
        </w:tabs>
        <w:ind w:left="0" w:firstLine="360"/>
        <w:jc w:val="both"/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 xml:space="preserve">забезпечення відповідними лікарськими засобами та харчовими продуктами для спеціального дієтичного споживання мешканців </w:t>
      </w:r>
      <w:r w:rsidR="00C63F29">
        <w:rPr>
          <w:sz w:val="28"/>
          <w:szCs w:val="28"/>
          <w:lang w:val="uk-UA"/>
        </w:rPr>
        <w:t>району (громади)</w:t>
      </w:r>
      <w:r w:rsidRPr="00E035A3">
        <w:rPr>
          <w:sz w:val="28"/>
          <w:szCs w:val="28"/>
          <w:lang w:val="uk-UA"/>
        </w:rPr>
        <w:t>, які страждають на рідкісні (</w:t>
      </w:r>
      <w:proofErr w:type="spellStart"/>
      <w:r w:rsidRPr="00E035A3">
        <w:rPr>
          <w:sz w:val="28"/>
          <w:szCs w:val="28"/>
          <w:lang w:val="uk-UA"/>
        </w:rPr>
        <w:t>орфанні</w:t>
      </w:r>
      <w:proofErr w:type="spellEnd"/>
      <w:r w:rsidRPr="00E035A3">
        <w:rPr>
          <w:sz w:val="28"/>
          <w:szCs w:val="28"/>
          <w:lang w:val="uk-UA"/>
        </w:rPr>
        <w:t>) захворювання</w:t>
      </w:r>
      <w:r w:rsidR="00C63F29">
        <w:rPr>
          <w:sz w:val="28"/>
          <w:szCs w:val="28"/>
          <w:lang w:val="uk-UA"/>
        </w:rPr>
        <w:t xml:space="preserve"> та хворих пільгових категорій</w:t>
      </w:r>
      <w:r w:rsidRPr="00E035A3">
        <w:rPr>
          <w:sz w:val="28"/>
          <w:szCs w:val="28"/>
          <w:lang w:val="uk-UA"/>
        </w:rPr>
        <w:t>, через заклади охорони здоров'я відповідного профілю за місцем їх проживання.</w:t>
      </w:r>
    </w:p>
    <w:p w:rsidR="00852EFD" w:rsidRPr="00E035A3" w:rsidRDefault="00326A67" w:rsidP="00326A67">
      <w:pPr>
        <w:jc w:val="both"/>
        <w:rPr>
          <w:sz w:val="28"/>
          <w:szCs w:val="28"/>
          <w:lang w:val="uk-UA"/>
        </w:rPr>
      </w:pPr>
      <w:r w:rsidRPr="00E035A3">
        <w:rPr>
          <w:sz w:val="28"/>
          <w:szCs w:val="28"/>
          <w:lang w:val="uk-UA"/>
        </w:rPr>
        <w:tab/>
      </w:r>
      <w:r w:rsidR="00852EFD" w:rsidRPr="00E035A3">
        <w:rPr>
          <w:sz w:val="28"/>
          <w:szCs w:val="28"/>
          <w:lang w:val="uk-UA"/>
        </w:rPr>
        <w:t>Термін виконання Програми</w:t>
      </w:r>
      <w:r w:rsidR="00E035A3" w:rsidRPr="00E035A3">
        <w:rPr>
          <w:sz w:val="28"/>
          <w:szCs w:val="28"/>
          <w:lang w:val="uk-UA"/>
        </w:rPr>
        <w:t xml:space="preserve"> -</w:t>
      </w:r>
      <w:r w:rsidR="00C63F29">
        <w:rPr>
          <w:sz w:val="28"/>
          <w:szCs w:val="28"/>
          <w:lang w:val="uk-UA"/>
        </w:rPr>
        <w:t xml:space="preserve"> 2020-2022</w:t>
      </w:r>
      <w:r w:rsidR="00852EFD" w:rsidRPr="00E035A3">
        <w:rPr>
          <w:sz w:val="28"/>
          <w:szCs w:val="28"/>
          <w:lang w:val="uk-UA"/>
        </w:rPr>
        <w:t xml:space="preserve"> роки.</w:t>
      </w:r>
    </w:p>
    <w:p w:rsidR="00A62821" w:rsidRDefault="00A62821" w:rsidP="00A62821">
      <w:pPr>
        <w:rPr>
          <w:sz w:val="28"/>
          <w:szCs w:val="28"/>
          <w:lang w:val="uk-UA"/>
        </w:rPr>
      </w:pPr>
    </w:p>
    <w:p w:rsidR="00936DD2" w:rsidRPr="00E035A3" w:rsidRDefault="00936DD2" w:rsidP="00E035A3">
      <w:pPr>
        <w:jc w:val="center"/>
        <w:rPr>
          <w:sz w:val="28"/>
          <w:szCs w:val="28"/>
          <w:lang w:val="uk-UA"/>
        </w:rPr>
      </w:pPr>
    </w:p>
    <w:p w:rsidR="00B647B4" w:rsidRPr="00E035A3" w:rsidRDefault="008D3360" w:rsidP="008D3360">
      <w:pPr>
        <w:rPr>
          <w:sz w:val="28"/>
          <w:szCs w:val="28"/>
          <w:lang w:val="uk-UA"/>
        </w:rPr>
      </w:pPr>
      <w:r w:rsidRPr="00E035A3">
        <w:rPr>
          <w:b/>
          <w:sz w:val="28"/>
          <w:szCs w:val="28"/>
          <w:lang w:val="uk-UA"/>
        </w:rPr>
        <w:t>V</w:t>
      </w:r>
      <w:r w:rsidR="00E035A3" w:rsidRPr="00E035A3">
        <w:rPr>
          <w:b/>
          <w:sz w:val="28"/>
          <w:szCs w:val="28"/>
          <w:lang w:val="uk-UA"/>
        </w:rPr>
        <w:t>. Фінансове забезпечення Програми</w:t>
      </w:r>
    </w:p>
    <w:p w:rsidR="00B647B4" w:rsidRPr="00E035A3" w:rsidRDefault="00B647B4" w:rsidP="00E035A3">
      <w:pPr>
        <w:jc w:val="center"/>
        <w:rPr>
          <w:sz w:val="28"/>
          <w:szCs w:val="28"/>
          <w:lang w:val="uk-UA"/>
        </w:rPr>
      </w:pPr>
    </w:p>
    <w:p w:rsidR="00E035A3" w:rsidRPr="004A0368" w:rsidRDefault="00E035A3" w:rsidP="00E035A3">
      <w:pPr>
        <w:pStyle w:val="a7"/>
        <w:tabs>
          <w:tab w:val="left" w:pos="708"/>
        </w:tabs>
        <w:ind w:firstLine="720"/>
        <w:jc w:val="both"/>
        <w:rPr>
          <w:szCs w:val="28"/>
        </w:rPr>
      </w:pPr>
      <w:r w:rsidRPr="004A0368">
        <w:rPr>
          <w:szCs w:val="28"/>
        </w:rPr>
        <w:t xml:space="preserve">Фінансування заходів Програми здійснюється за рахунок коштів </w:t>
      </w:r>
      <w:r w:rsidR="00DC3260">
        <w:rPr>
          <w:szCs w:val="28"/>
        </w:rPr>
        <w:t>державного, місцевих</w:t>
      </w:r>
      <w:r w:rsidRPr="00E035A3">
        <w:rPr>
          <w:szCs w:val="28"/>
        </w:rPr>
        <w:t xml:space="preserve"> бюджет</w:t>
      </w:r>
      <w:r w:rsidR="00DC3260">
        <w:rPr>
          <w:szCs w:val="28"/>
        </w:rPr>
        <w:t>ів</w:t>
      </w:r>
      <w:r w:rsidRPr="00E035A3">
        <w:rPr>
          <w:szCs w:val="28"/>
        </w:rPr>
        <w:t>, а також інших джерел, не заборонених законодавством</w:t>
      </w:r>
      <w:r w:rsidR="00DC3260">
        <w:rPr>
          <w:szCs w:val="28"/>
        </w:rPr>
        <w:t>, у тому числі гуманітарної допомоги</w:t>
      </w:r>
      <w:r w:rsidRPr="004A0368">
        <w:rPr>
          <w:szCs w:val="28"/>
        </w:rPr>
        <w:t>.</w:t>
      </w:r>
    </w:p>
    <w:p w:rsidR="00BC6226" w:rsidRDefault="00BC6226" w:rsidP="0015274D">
      <w:pPr>
        <w:ind w:firstLine="708"/>
        <w:jc w:val="both"/>
        <w:rPr>
          <w:sz w:val="28"/>
          <w:szCs w:val="28"/>
          <w:lang w:val="uk-UA"/>
        </w:rPr>
      </w:pPr>
    </w:p>
    <w:p w:rsidR="00E035A3" w:rsidRDefault="00E035A3" w:rsidP="008D3360">
      <w:pPr>
        <w:pStyle w:val="a7"/>
        <w:tabs>
          <w:tab w:val="left" w:pos="708"/>
        </w:tabs>
        <w:rPr>
          <w:b/>
          <w:szCs w:val="28"/>
        </w:rPr>
      </w:pPr>
      <w:r w:rsidRPr="004A0368">
        <w:rPr>
          <w:b/>
          <w:szCs w:val="28"/>
        </w:rPr>
        <w:t>V</w:t>
      </w:r>
      <w:r w:rsidR="008D3360">
        <w:rPr>
          <w:b/>
          <w:szCs w:val="28"/>
        </w:rPr>
        <w:t>І</w:t>
      </w:r>
      <w:r w:rsidRPr="004A0368">
        <w:rPr>
          <w:b/>
          <w:szCs w:val="28"/>
        </w:rPr>
        <w:t>. Очікувані результати виконання Програми</w:t>
      </w:r>
    </w:p>
    <w:p w:rsidR="00E035A3" w:rsidRPr="004A0368" w:rsidRDefault="00E035A3" w:rsidP="00E035A3">
      <w:pPr>
        <w:pStyle w:val="a7"/>
        <w:tabs>
          <w:tab w:val="left" w:pos="708"/>
        </w:tabs>
        <w:jc w:val="center"/>
        <w:rPr>
          <w:b/>
          <w:sz w:val="16"/>
          <w:szCs w:val="16"/>
        </w:rPr>
      </w:pPr>
    </w:p>
    <w:p w:rsidR="00B173AD" w:rsidRDefault="00E035A3" w:rsidP="00B173AD">
      <w:pPr>
        <w:ind w:firstLine="709"/>
        <w:jc w:val="both"/>
        <w:rPr>
          <w:sz w:val="28"/>
          <w:szCs w:val="28"/>
          <w:lang w:val="uk-UA"/>
        </w:rPr>
      </w:pPr>
      <w:r w:rsidRPr="004A0368">
        <w:rPr>
          <w:sz w:val="28"/>
          <w:szCs w:val="28"/>
          <w:lang w:val="uk-UA"/>
        </w:rPr>
        <w:t>Виконання Програми забезпечить</w:t>
      </w:r>
      <w:r w:rsidR="00B173AD">
        <w:rPr>
          <w:sz w:val="28"/>
          <w:szCs w:val="28"/>
          <w:lang w:val="uk-UA"/>
        </w:rPr>
        <w:t xml:space="preserve"> організацію належного лікування мешканців </w:t>
      </w:r>
      <w:r w:rsidR="00DC3260">
        <w:rPr>
          <w:sz w:val="28"/>
          <w:szCs w:val="28"/>
          <w:lang w:val="uk-UA"/>
        </w:rPr>
        <w:t>району (громади)</w:t>
      </w:r>
      <w:r w:rsidR="00B173AD">
        <w:rPr>
          <w:sz w:val="28"/>
          <w:szCs w:val="28"/>
          <w:lang w:val="uk-UA"/>
        </w:rPr>
        <w:t xml:space="preserve">, які </w:t>
      </w:r>
      <w:r w:rsidR="00B173AD" w:rsidRPr="00E035A3">
        <w:rPr>
          <w:sz w:val="28"/>
          <w:szCs w:val="28"/>
          <w:lang w:val="uk-UA"/>
        </w:rPr>
        <w:t>страждають на рідкісні (</w:t>
      </w:r>
      <w:proofErr w:type="spellStart"/>
      <w:r w:rsidR="00B173AD" w:rsidRPr="00E035A3">
        <w:rPr>
          <w:sz w:val="28"/>
          <w:szCs w:val="28"/>
          <w:lang w:val="uk-UA"/>
        </w:rPr>
        <w:t>орфанні</w:t>
      </w:r>
      <w:proofErr w:type="spellEnd"/>
      <w:r w:rsidR="00B173AD" w:rsidRPr="00E035A3">
        <w:rPr>
          <w:sz w:val="28"/>
          <w:szCs w:val="28"/>
          <w:lang w:val="uk-UA"/>
        </w:rPr>
        <w:t>) захворювання</w:t>
      </w:r>
      <w:r w:rsidR="00DC3260">
        <w:rPr>
          <w:sz w:val="28"/>
          <w:szCs w:val="28"/>
          <w:lang w:val="uk-UA"/>
        </w:rPr>
        <w:t xml:space="preserve"> та хворих пільгових категорій</w:t>
      </w:r>
      <w:r w:rsidR="00B173AD">
        <w:rPr>
          <w:sz w:val="28"/>
          <w:szCs w:val="28"/>
          <w:lang w:val="uk-UA"/>
        </w:rPr>
        <w:t xml:space="preserve">, відповідними </w:t>
      </w:r>
      <w:r w:rsidR="00B173AD" w:rsidRPr="00E035A3">
        <w:rPr>
          <w:sz w:val="28"/>
          <w:szCs w:val="28"/>
          <w:lang w:val="uk-UA"/>
        </w:rPr>
        <w:t>лікарськими засобами</w:t>
      </w:r>
      <w:r w:rsidR="00B173AD" w:rsidRPr="00B173AD">
        <w:rPr>
          <w:sz w:val="28"/>
          <w:szCs w:val="28"/>
          <w:lang w:val="uk-UA"/>
        </w:rPr>
        <w:t xml:space="preserve"> </w:t>
      </w:r>
      <w:r w:rsidR="00B173AD" w:rsidRPr="00E035A3">
        <w:rPr>
          <w:sz w:val="28"/>
          <w:szCs w:val="28"/>
          <w:lang w:val="uk-UA"/>
        </w:rPr>
        <w:t>та харчовими продуктами для спеціального дієтичного споживання</w:t>
      </w:r>
      <w:r w:rsidR="00B173AD">
        <w:rPr>
          <w:sz w:val="28"/>
          <w:szCs w:val="28"/>
          <w:lang w:val="uk-UA"/>
        </w:rPr>
        <w:t>, дасть змогу уникнути погіршення здоров'я таких хворих</w:t>
      </w:r>
      <w:r w:rsidR="00240436">
        <w:rPr>
          <w:sz w:val="28"/>
          <w:szCs w:val="28"/>
          <w:lang w:val="uk-UA"/>
        </w:rPr>
        <w:t>.</w:t>
      </w:r>
    </w:p>
    <w:p w:rsidR="00B173AD" w:rsidRDefault="00B173AD" w:rsidP="006C7555">
      <w:pPr>
        <w:rPr>
          <w:sz w:val="28"/>
          <w:szCs w:val="28"/>
          <w:lang w:val="uk-UA"/>
        </w:rPr>
      </w:pPr>
    </w:p>
    <w:p w:rsidR="005D5689" w:rsidRDefault="005D5689" w:rsidP="006C7555">
      <w:pPr>
        <w:tabs>
          <w:tab w:val="left" w:pos="3418"/>
        </w:tabs>
        <w:rPr>
          <w:sz w:val="28"/>
          <w:szCs w:val="28"/>
          <w:lang w:val="uk-UA"/>
        </w:rPr>
      </w:pPr>
    </w:p>
    <w:p w:rsidR="00240436" w:rsidRDefault="00240436" w:rsidP="006C7555">
      <w:pPr>
        <w:tabs>
          <w:tab w:val="left" w:pos="3418"/>
        </w:tabs>
        <w:rPr>
          <w:sz w:val="28"/>
          <w:szCs w:val="28"/>
          <w:lang w:val="uk-UA"/>
        </w:rPr>
      </w:pPr>
    </w:p>
    <w:p w:rsidR="00240436" w:rsidRDefault="00240436" w:rsidP="006C7555">
      <w:pPr>
        <w:tabs>
          <w:tab w:val="left" w:pos="3418"/>
        </w:tabs>
        <w:rPr>
          <w:sz w:val="28"/>
          <w:szCs w:val="28"/>
          <w:lang w:val="uk-UA"/>
        </w:rPr>
        <w:sectPr w:rsidR="00240436" w:rsidSect="00F35AAB">
          <w:headerReference w:type="even" r:id="rId10"/>
          <w:headerReference w:type="default" r:id="rId11"/>
          <w:pgSz w:w="11906" w:h="16838"/>
          <w:pgMar w:top="0" w:right="567" w:bottom="567" w:left="1701" w:header="142" w:footer="709" w:gutter="0"/>
          <w:cols w:space="708"/>
          <w:titlePg/>
          <w:docGrid w:linePitch="360"/>
        </w:sectPr>
      </w:pPr>
    </w:p>
    <w:p w:rsidR="004B210D" w:rsidRPr="00562805" w:rsidRDefault="004B210D" w:rsidP="004B210D">
      <w:pPr>
        <w:pStyle w:val="a7"/>
        <w:jc w:val="center"/>
        <w:rPr>
          <w:b/>
          <w:sz w:val="26"/>
        </w:rPr>
      </w:pPr>
      <w:r w:rsidRPr="00562805">
        <w:rPr>
          <w:b/>
          <w:szCs w:val="28"/>
        </w:rPr>
        <w:lastRenderedPageBreak/>
        <w:t>V</w:t>
      </w:r>
      <w:r>
        <w:rPr>
          <w:b/>
          <w:szCs w:val="28"/>
        </w:rPr>
        <w:t>І</w:t>
      </w:r>
      <w:r w:rsidR="008D3360">
        <w:rPr>
          <w:b/>
          <w:szCs w:val="28"/>
        </w:rPr>
        <w:t>І</w:t>
      </w:r>
      <w:r w:rsidRPr="00562805">
        <w:rPr>
          <w:b/>
          <w:szCs w:val="28"/>
        </w:rPr>
        <w:t xml:space="preserve">. Основні заходи </w:t>
      </w:r>
      <w:r w:rsidRPr="00562805">
        <w:rPr>
          <w:b/>
        </w:rPr>
        <w:t>із забезпечення виконання Програми</w:t>
      </w:r>
    </w:p>
    <w:p w:rsidR="004B210D" w:rsidRPr="003E48FD" w:rsidRDefault="004B210D" w:rsidP="004B210D">
      <w:pPr>
        <w:jc w:val="center"/>
        <w:rPr>
          <w:spacing w:val="-9"/>
          <w:sz w:val="8"/>
          <w:szCs w:val="8"/>
          <w:lang w:val="uk-UA"/>
        </w:rPr>
      </w:pPr>
    </w:p>
    <w:tbl>
      <w:tblPr>
        <w:tblW w:w="15546" w:type="dxa"/>
        <w:jc w:val="center"/>
        <w:tblInd w:w="-1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1"/>
        <w:gridCol w:w="4929"/>
        <w:gridCol w:w="1166"/>
        <w:gridCol w:w="2126"/>
        <w:gridCol w:w="1386"/>
        <w:gridCol w:w="814"/>
        <w:gridCol w:w="814"/>
        <w:gridCol w:w="814"/>
        <w:gridCol w:w="2976"/>
      </w:tblGrid>
      <w:tr w:rsidR="004C3DBD" w:rsidRPr="00E319AA" w:rsidTr="00DC3260">
        <w:trPr>
          <w:jc w:val="center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DE79F2">
            <w:pPr>
              <w:ind w:hanging="29"/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№</w:t>
            </w:r>
          </w:p>
          <w:p w:rsidR="004C3DBD" w:rsidRPr="00E319AA" w:rsidRDefault="004C3DBD" w:rsidP="00DE79F2">
            <w:pPr>
              <w:ind w:hanging="29"/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з/п</w:t>
            </w:r>
          </w:p>
        </w:tc>
        <w:tc>
          <w:tcPr>
            <w:tcW w:w="4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706395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Назва заходу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E319AA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706395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Відповідальні виконавці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E319AA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Джерела фінансування</w:t>
            </w:r>
          </w:p>
        </w:tc>
        <w:tc>
          <w:tcPr>
            <w:tcW w:w="2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DBD" w:rsidRDefault="004C3DBD" w:rsidP="00706395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 xml:space="preserve">Орієнтовні обсяги фінансування за роками </w:t>
            </w:r>
          </w:p>
          <w:p w:rsidR="004C3DBD" w:rsidRPr="00E319AA" w:rsidRDefault="004C3DBD" w:rsidP="00706395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(тис. грн.)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3DBD" w:rsidRPr="00E319AA" w:rsidRDefault="004C3DBD" w:rsidP="00706395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Очікуваний результат</w:t>
            </w:r>
          </w:p>
        </w:tc>
      </w:tr>
      <w:tr w:rsidR="00DC3260" w:rsidRPr="00E319AA" w:rsidTr="000D617D">
        <w:trPr>
          <w:trHeight w:val="363"/>
          <w:jc w:val="center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ind w:hanging="29"/>
              <w:jc w:val="center"/>
              <w:rPr>
                <w:lang w:val="uk-UA"/>
              </w:rPr>
            </w:pPr>
          </w:p>
        </w:tc>
        <w:tc>
          <w:tcPr>
            <w:tcW w:w="4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</w:p>
        </w:tc>
      </w:tr>
      <w:tr w:rsidR="00DC3260" w:rsidRPr="00E319AA" w:rsidTr="000D617D">
        <w:trPr>
          <w:trHeight w:val="363"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ind w:hanging="29"/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1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6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260" w:rsidRPr="00E319AA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DC3260" w:rsidRPr="00E319AA" w:rsidTr="000D617D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DC3260">
            <w:pPr>
              <w:rPr>
                <w:lang w:val="uk-UA"/>
              </w:rPr>
            </w:pPr>
            <w:r w:rsidRPr="00E319AA">
              <w:rPr>
                <w:lang w:val="uk-UA"/>
              </w:rPr>
              <w:t xml:space="preserve">Створити </w:t>
            </w:r>
            <w:r>
              <w:rPr>
                <w:lang w:val="uk-UA"/>
              </w:rPr>
              <w:t xml:space="preserve">районний </w:t>
            </w:r>
            <w:r w:rsidRPr="00E319AA">
              <w:rPr>
                <w:lang w:val="uk-UA"/>
              </w:rPr>
              <w:t>реєстр пацієнтів, які страждають на рідкісні (</w:t>
            </w:r>
            <w:proofErr w:type="spellStart"/>
            <w:r w:rsidRPr="00E319AA">
              <w:rPr>
                <w:lang w:val="uk-UA"/>
              </w:rPr>
              <w:t>орфанні</w:t>
            </w:r>
            <w:proofErr w:type="spellEnd"/>
            <w:r w:rsidRPr="00E319AA">
              <w:rPr>
                <w:lang w:val="uk-UA"/>
              </w:rPr>
              <w:t xml:space="preserve">) захворювання </w:t>
            </w:r>
            <w:r w:rsidRPr="00DC3260">
              <w:rPr>
                <w:lang w:val="uk-UA"/>
              </w:rPr>
              <w:t>та хворих пільгових категорій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DC3260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До 01 січня 20</w:t>
            </w:r>
            <w:r>
              <w:rPr>
                <w:lang w:val="uk-UA"/>
              </w:rPr>
              <w:t>21</w:t>
            </w:r>
            <w:r w:rsidRPr="00E319AA">
              <w:rPr>
                <w:lang w:val="uk-UA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DC3260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B21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1756B1">
            <w:pPr>
              <w:rPr>
                <w:lang w:val="uk-UA"/>
              </w:rPr>
            </w:pPr>
            <w:r>
              <w:rPr>
                <w:lang w:val="uk-UA"/>
              </w:rPr>
              <w:t xml:space="preserve">Своєчасне виявлення та облік хворих мешканців </w:t>
            </w:r>
            <w:r w:rsidR="001756B1">
              <w:rPr>
                <w:lang w:val="uk-UA"/>
              </w:rPr>
              <w:t>району(громади)</w:t>
            </w:r>
            <w:r>
              <w:rPr>
                <w:lang w:val="uk-UA"/>
              </w:rPr>
              <w:t>, визначення потреби щодо їх лікування</w:t>
            </w:r>
          </w:p>
        </w:tc>
      </w:tr>
      <w:tr w:rsidR="00DC3260" w:rsidRPr="00E319AA" w:rsidTr="000D617D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DC3260">
            <w:pPr>
              <w:rPr>
                <w:lang w:val="uk-UA"/>
              </w:rPr>
            </w:pPr>
            <w:r w:rsidRPr="00E319AA">
              <w:rPr>
                <w:lang w:val="uk-UA"/>
              </w:rPr>
              <w:t>Забезпечувати ведення реєстру пацієнтів, які страждають на рідкісні (</w:t>
            </w:r>
            <w:proofErr w:type="spellStart"/>
            <w:r w:rsidRPr="00E319AA">
              <w:rPr>
                <w:lang w:val="uk-UA"/>
              </w:rPr>
              <w:t>орфанні</w:t>
            </w:r>
            <w:proofErr w:type="spellEnd"/>
            <w:r w:rsidRPr="00E319AA">
              <w:rPr>
                <w:lang w:val="uk-UA"/>
              </w:rPr>
              <w:t>) захворювання</w:t>
            </w:r>
            <w:r>
              <w:rPr>
                <w:lang w:val="uk-UA"/>
              </w:rPr>
              <w:t xml:space="preserve"> </w:t>
            </w:r>
            <w:r w:rsidRPr="00DC3260">
              <w:rPr>
                <w:lang w:val="uk-UA"/>
              </w:rPr>
              <w:t>та хворих пільгових категорій</w:t>
            </w:r>
            <w:r w:rsidRPr="00E319AA">
              <w:rPr>
                <w:lang w:val="uk-UA"/>
              </w:rPr>
              <w:t>, повноту та своєчасність внесення до нього актуальних даних, обмін цими даними з урахуванням вимог чинного законодавства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E319AA">
            <w:pPr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9F2D7A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B21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4C3DBD">
            <w:pPr>
              <w:ind w:left="-74" w:right="-44"/>
              <w:jc w:val="center"/>
              <w:rPr>
                <w:lang w:val="uk-UA"/>
              </w:rPr>
            </w:pPr>
            <w:r w:rsidRPr="00E319AA"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815395">
            <w:pPr>
              <w:rPr>
                <w:lang w:val="uk-UA"/>
              </w:rPr>
            </w:pPr>
            <w:r>
              <w:rPr>
                <w:lang w:val="uk-UA"/>
              </w:rPr>
              <w:t>Своєчасне коригування потреби щодо лікування хворих, запобігання нераціональному використанню коштів</w:t>
            </w:r>
          </w:p>
        </w:tc>
      </w:tr>
      <w:tr w:rsidR="00DC3260" w:rsidRPr="00883E4A" w:rsidTr="000D617D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883E4A" w:rsidRDefault="00DC3260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6F2A25" w:rsidRDefault="00DC3260" w:rsidP="006341B2">
            <w:pPr>
              <w:rPr>
                <w:lang w:val="uk-UA"/>
              </w:rPr>
            </w:pPr>
            <w:r>
              <w:rPr>
                <w:lang w:val="uk-UA"/>
              </w:rPr>
              <w:t>Підготувати пропозиції щодо</w:t>
            </w:r>
            <w:r w:rsidRPr="006F2A25">
              <w:rPr>
                <w:lang w:val="uk-UA"/>
              </w:rPr>
              <w:t xml:space="preserve"> необхідн</w:t>
            </w:r>
            <w:r>
              <w:rPr>
                <w:lang w:val="uk-UA"/>
              </w:rPr>
              <w:t>о</w:t>
            </w:r>
            <w:r w:rsidRPr="006F2A25">
              <w:rPr>
                <w:lang w:val="uk-UA"/>
              </w:rPr>
              <w:t>ст</w:t>
            </w:r>
            <w:r>
              <w:rPr>
                <w:lang w:val="uk-UA"/>
              </w:rPr>
              <w:t>і</w:t>
            </w:r>
            <w:r w:rsidRPr="006F2A25">
              <w:rPr>
                <w:lang w:val="uk-UA"/>
              </w:rPr>
              <w:t xml:space="preserve"> та доцільн</w:t>
            </w:r>
            <w:r>
              <w:rPr>
                <w:lang w:val="uk-UA"/>
              </w:rPr>
              <w:t>ості</w:t>
            </w:r>
            <w:r w:rsidRPr="006F2A25">
              <w:rPr>
                <w:lang w:val="uk-UA"/>
              </w:rPr>
              <w:t xml:space="preserve"> створення </w:t>
            </w:r>
            <w:r w:rsidR="006341B2" w:rsidRPr="006341B2">
              <w:rPr>
                <w:lang w:val="uk-UA"/>
              </w:rPr>
              <w:t xml:space="preserve">відповідні </w:t>
            </w:r>
            <w:r w:rsidRPr="006F2A25">
              <w:rPr>
                <w:lang w:val="uk-UA"/>
              </w:rPr>
              <w:t xml:space="preserve">комісії </w:t>
            </w:r>
            <w:r>
              <w:rPr>
                <w:lang w:val="uk-UA"/>
              </w:rPr>
              <w:t>для прийняття рішень</w:t>
            </w:r>
            <w:r w:rsidRPr="006F2A25">
              <w:rPr>
                <w:lang w:val="uk-UA"/>
              </w:rPr>
              <w:t xml:space="preserve"> про необхідність забезпечення, продовження або припинення забезпечення громадян, які страждають на рідкісні (</w:t>
            </w:r>
            <w:proofErr w:type="spellStart"/>
            <w:r w:rsidRPr="006F2A25">
              <w:rPr>
                <w:lang w:val="uk-UA"/>
              </w:rPr>
              <w:t>орфанні</w:t>
            </w:r>
            <w:proofErr w:type="spellEnd"/>
            <w:r w:rsidRPr="006F2A25">
              <w:rPr>
                <w:lang w:val="uk-UA"/>
              </w:rPr>
              <w:t>) захворювання</w:t>
            </w:r>
            <w:r>
              <w:rPr>
                <w:lang w:val="uk-UA"/>
              </w:rPr>
              <w:t xml:space="preserve"> та хворих пільгових категорій</w:t>
            </w:r>
            <w:r w:rsidRPr="006F2A25">
              <w:rPr>
                <w:lang w:val="uk-UA"/>
              </w:rPr>
              <w:t>, відповідними лікарськими засобами та харчовими продуктами для спеціального дієтичного споживання, що закуповуються за рахунок коштів</w:t>
            </w:r>
            <w:r>
              <w:rPr>
                <w:lang w:val="uk-UA"/>
              </w:rPr>
              <w:t xml:space="preserve"> державного, </w:t>
            </w:r>
            <w:r w:rsidRPr="006F2A25">
              <w:rPr>
                <w:lang w:val="uk-UA"/>
              </w:rPr>
              <w:t xml:space="preserve"> міс</w:t>
            </w:r>
            <w:r>
              <w:rPr>
                <w:lang w:val="uk-UA"/>
              </w:rPr>
              <w:t>цевих бюджетів</w:t>
            </w:r>
            <w:r w:rsidRPr="006F2A25">
              <w:rPr>
                <w:lang w:val="uk-UA"/>
              </w:rPr>
              <w:t>,</w:t>
            </w:r>
            <w:r>
              <w:rPr>
                <w:lang w:val="uk-UA"/>
              </w:rPr>
              <w:t xml:space="preserve"> у тому числі гуманітарної допомоги </w:t>
            </w:r>
            <w:r w:rsidR="008D3360">
              <w:rPr>
                <w:lang w:val="uk-UA"/>
              </w:rPr>
              <w:t xml:space="preserve"> з урахуванням вимог П</w:t>
            </w:r>
            <w:r w:rsidRPr="006F2A25">
              <w:rPr>
                <w:lang w:val="uk-UA"/>
              </w:rPr>
              <w:t>останови Кабінету Міністрів України від 31 березня 2015 року №160</w:t>
            </w:r>
            <w:r w:rsidRPr="006F2A25">
              <w:rPr>
                <w:spacing w:val="-4"/>
                <w:lang w:val="uk-UA"/>
              </w:rPr>
              <w:t xml:space="preserve"> </w:t>
            </w:r>
            <w:r w:rsidR="00CA1404">
              <w:rPr>
                <w:spacing w:val="-4"/>
                <w:lang w:val="uk-UA"/>
              </w:rPr>
              <w:t xml:space="preserve"> та постанови </w:t>
            </w:r>
            <w:r w:rsidR="00CA1404" w:rsidRPr="006F2A25">
              <w:rPr>
                <w:lang w:val="uk-UA"/>
              </w:rPr>
              <w:t>Кабінету Міністрів України від 1</w:t>
            </w:r>
            <w:r w:rsidR="00CA1404">
              <w:rPr>
                <w:lang w:val="uk-UA"/>
              </w:rPr>
              <w:t>7</w:t>
            </w:r>
            <w:r w:rsidR="00CA1404" w:rsidRPr="006F2A25">
              <w:rPr>
                <w:lang w:val="uk-UA"/>
              </w:rPr>
              <w:t xml:space="preserve"> </w:t>
            </w:r>
            <w:r w:rsidR="00CA1404">
              <w:rPr>
                <w:lang w:val="uk-UA"/>
              </w:rPr>
              <w:t>серпня 1998 року №1303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883E4A" w:rsidRDefault="00DC3260" w:rsidP="00CA14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10 січня 202</w:t>
            </w:r>
            <w:r w:rsidR="00CA1404">
              <w:rPr>
                <w:lang w:val="uk-UA"/>
              </w:rPr>
              <w:t>2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Pr="00E319AA" w:rsidRDefault="00DC3260" w:rsidP="009F2D7A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B21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4C3DBD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260" w:rsidRDefault="00DC3260" w:rsidP="00DC3260">
            <w:pPr>
              <w:rPr>
                <w:lang w:val="uk-UA"/>
              </w:rPr>
            </w:pPr>
            <w:r>
              <w:rPr>
                <w:lang w:val="uk-UA"/>
              </w:rPr>
              <w:t xml:space="preserve">Раціональне використання коштів державного, місцевого бюджетів, своєчасне забезпечення хворих </w:t>
            </w:r>
            <w:r w:rsidRPr="006F2A25">
              <w:rPr>
                <w:lang w:val="uk-UA"/>
              </w:rPr>
              <w:t>відповідними лікарськими засобами та харчовими продуктами для спеціального дієтичного споживання</w:t>
            </w:r>
          </w:p>
        </w:tc>
      </w:tr>
      <w:tr w:rsidR="000D617D" w:rsidRPr="00883E4A" w:rsidTr="000D617D">
        <w:trPr>
          <w:jc w:val="center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15395" w:rsidRDefault="000D617D" w:rsidP="00DC3260">
            <w:pPr>
              <w:rPr>
                <w:lang w:val="uk-UA"/>
              </w:rPr>
            </w:pPr>
            <w:r w:rsidRPr="00815395">
              <w:rPr>
                <w:lang w:val="uk-UA"/>
              </w:rPr>
              <w:t xml:space="preserve">Забезпечувати мешканців </w:t>
            </w:r>
            <w:r>
              <w:rPr>
                <w:lang w:val="uk-UA"/>
              </w:rPr>
              <w:t>району (громади)</w:t>
            </w:r>
            <w:r w:rsidRPr="00815395">
              <w:rPr>
                <w:lang w:val="uk-UA"/>
              </w:rPr>
              <w:t>, які страждають на рідкісні (</w:t>
            </w:r>
            <w:proofErr w:type="spellStart"/>
            <w:r w:rsidRPr="00815395">
              <w:rPr>
                <w:lang w:val="uk-UA"/>
              </w:rPr>
              <w:t>орфанні</w:t>
            </w:r>
            <w:proofErr w:type="spellEnd"/>
            <w:r w:rsidRPr="00815395">
              <w:rPr>
                <w:lang w:val="uk-UA"/>
              </w:rPr>
              <w:t>) захворювання</w:t>
            </w:r>
            <w:r>
              <w:rPr>
                <w:lang w:val="uk-UA"/>
              </w:rPr>
              <w:t xml:space="preserve"> та хворих пільгових категорій</w:t>
            </w:r>
            <w:r w:rsidRPr="00815395">
              <w:rPr>
                <w:lang w:val="uk-UA"/>
              </w:rPr>
              <w:t xml:space="preserve">, відповідними лікарськими засобами та </w:t>
            </w:r>
            <w:r w:rsidRPr="00815395">
              <w:rPr>
                <w:lang w:val="uk-UA"/>
              </w:rPr>
              <w:lastRenderedPageBreak/>
              <w:t>харчовими продуктами для спеціального дієтичного споживання</w:t>
            </w:r>
            <w:r>
              <w:rPr>
                <w:lang w:val="uk-UA"/>
              </w:rPr>
              <w:t xml:space="preserve"> з урахуванням вимог чинного законодавства, а саме: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3E48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За показаннями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E319AA" w:rsidRDefault="000D617D" w:rsidP="009F2D7A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2F4A0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держав-ний</w:t>
            </w:r>
            <w:proofErr w:type="spellEnd"/>
            <w:r>
              <w:rPr>
                <w:lang w:val="uk-UA"/>
              </w:rPr>
              <w:t xml:space="preserve">, </w:t>
            </w:r>
            <w:r w:rsidRPr="00883E4A">
              <w:rPr>
                <w:lang w:val="uk-UA"/>
              </w:rPr>
              <w:t>міс</w:t>
            </w:r>
            <w:r>
              <w:rPr>
                <w:lang w:val="uk-UA"/>
              </w:rPr>
              <w:t xml:space="preserve">цевий </w:t>
            </w:r>
            <w:r w:rsidRPr="00883E4A">
              <w:rPr>
                <w:lang w:val="uk-UA"/>
              </w:rPr>
              <w:t>бюджет</w:t>
            </w:r>
            <w:r>
              <w:rPr>
                <w:lang w:val="uk-UA"/>
              </w:rPr>
              <w:t xml:space="preserve">и, </w:t>
            </w:r>
            <w:r>
              <w:rPr>
                <w:lang w:val="uk-UA"/>
              </w:rPr>
              <w:lastRenderedPageBreak/>
              <w:t xml:space="preserve">інші джерела, не заборонені законодавством, у тому числі </w:t>
            </w:r>
            <w:proofErr w:type="spellStart"/>
            <w:r>
              <w:rPr>
                <w:lang w:val="uk-UA"/>
              </w:rPr>
              <w:t>гуманітар-на</w:t>
            </w:r>
            <w:proofErr w:type="spellEnd"/>
            <w:r>
              <w:rPr>
                <w:lang w:val="uk-UA"/>
              </w:rPr>
              <w:t xml:space="preserve"> допомога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ind w:left="-74" w:right="-44"/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2F4A0E">
            <w:pPr>
              <w:rPr>
                <w:lang w:val="uk-UA"/>
              </w:rPr>
            </w:pPr>
            <w:r w:rsidRPr="00883E4A">
              <w:rPr>
                <w:lang w:val="uk-UA"/>
              </w:rPr>
              <w:t xml:space="preserve">збереження здоров'я </w:t>
            </w:r>
            <w:r>
              <w:rPr>
                <w:lang w:val="uk-UA"/>
              </w:rPr>
              <w:t>мешканців району (громади)</w:t>
            </w:r>
            <w:r w:rsidRPr="00883E4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забезпечення відповідного лікування</w:t>
            </w:r>
          </w:p>
        </w:tc>
      </w:tr>
      <w:tr w:rsidR="000D617D" w:rsidRPr="00883E4A" w:rsidTr="000D617D">
        <w:trPr>
          <w:jc w:val="center"/>
        </w:trPr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883E4A">
            <w:pPr>
              <w:rPr>
                <w:lang w:val="uk-UA"/>
              </w:rPr>
            </w:pPr>
            <w:r>
              <w:rPr>
                <w:lang w:val="uk-UA"/>
              </w:rPr>
              <w:t>1) хворих на системний червоний вовчак</w:t>
            </w:r>
          </w:p>
          <w:p w:rsidR="000D617D" w:rsidRPr="00883E4A" w:rsidRDefault="000D617D" w:rsidP="00883E4A">
            <w:pPr>
              <w:rPr>
                <w:lang w:val="uk-UA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E319A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E319AA" w:rsidRDefault="000D617D" w:rsidP="00706395">
            <w:pPr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11,0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706395">
            <w:pPr>
              <w:rPr>
                <w:lang w:val="uk-UA"/>
              </w:rPr>
            </w:pPr>
          </w:p>
        </w:tc>
      </w:tr>
      <w:tr w:rsidR="000D617D" w:rsidRPr="00883E4A" w:rsidTr="000D617D">
        <w:trPr>
          <w:jc w:val="center"/>
        </w:trPr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883E4A">
            <w:pPr>
              <w:rPr>
                <w:lang w:val="uk-UA"/>
              </w:rPr>
            </w:pPr>
            <w:r>
              <w:rPr>
                <w:lang w:val="uk-UA"/>
              </w:rPr>
              <w:t>2) акромегалія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E319A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E319AA" w:rsidRDefault="000D617D" w:rsidP="00706395">
            <w:pPr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706395">
            <w:pPr>
              <w:rPr>
                <w:lang w:val="uk-UA"/>
              </w:rPr>
            </w:pPr>
          </w:p>
        </w:tc>
      </w:tr>
      <w:tr w:rsidR="000D617D" w:rsidRPr="00883E4A" w:rsidTr="000D617D">
        <w:trPr>
          <w:jc w:val="center"/>
        </w:trPr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883E4A">
            <w:pPr>
              <w:rPr>
                <w:lang w:val="uk-UA"/>
              </w:rPr>
            </w:pPr>
            <w:r>
              <w:rPr>
                <w:lang w:val="uk-UA"/>
              </w:rPr>
              <w:t xml:space="preserve">3) дітей, хворих на </w:t>
            </w:r>
            <w:proofErr w:type="spellStart"/>
            <w:r>
              <w:rPr>
                <w:lang w:val="uk-UA"/>
              </w:rPr>
              <w:t>муковісцидоз</w:t>
            </w:r>
            <w:proofErr w:type="spellEnd"/>
          </w:p>
          <w:p w:rsidR="000D617D" w:rsidRPr="00883E4A" w:rsidRDefault="000D617D" w:rsidP="00883E4A">
            <w:pPr>
              <w:rPr>
                <w:lang w:val="uk-UA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E319A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E319AA" w:rsidRDefault="000D617D" w:rsidP="00706395">
            <w:pPr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706395">
            <w:pPr>
              <w:rPr>
                <w:lang w:val="uk-UA"/>
              </w:rPr>
            </w:pPr>
          </w:p>
        </w:tc>
      </w:tr>
      <w:tr w:rsidR="000D617D" w:rsidRPr="00883E4A" w:rsidTr="009F2D7A">
        <w:trPr>
          <w:jc w:val="center"/>
        </w:trPr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883E4A">
            <w:pPr>
              <w:rPr>
                <w:lang w:val="uk-UA"/>
              </w:rPr>
            </w:pPr>
            <w:r>
              <w:rPr>
                <w:lang w:val="uk-UA"/>
              </w:rPr>
              <w:t xml:space="preserve">4) хворих на </w:t>
            </w:r>
            <w:proofErr w:type="spellStart"/>
            <w:r>
              <w:rPr>
                <w:lang w:val="uk-UA"/>
              </w:rPr>
              <w:t>фенілкетонурію</w:t>
            </w:r>
            <w:proofErr w:type="spellEnd"/>
          </w:p>
          <w:p w:rsidR="000D617D" w:rsidRPr="00883E4A" w:rsidRDefault="000D617D" w:rsidP="00883E4A">
            <w:pPr>
              <w:rPr>
                <w:lang w:val="uk-UA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E319A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E319AA" w:rsidRDefault="000D617D" w:rsidP="00706395">
            <w:pPr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617D" w:rsidRPr="00883E4A" w:rsidRDefault="000D617D" w:rsidP="00706395">
            <w:pPr>
              <w:rPr>
                <w:lang w:val="uk-UA"/>
              </w:rPr>
            </w:pPr>
          </w:p>
        </w:tc>
      </w:tr>
      <w:tr w:rsidR="000D617D" w:rsidRPr="00883E4A" w:rsidTr="000D617D">
        <w:trPr>
          <w:jc w:val="center"/>
        </w:trPr>
        <w:tc>
          <w:tcPr>
            <w:tcW w:w="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0D617D">
            <w:pPr>
              <w:ind w:left="331" w:right="176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883E4A">
            <w:pPr>
              <w:rPr>
                <w:lang w:val="uk-UA"/>
              </w:rPr>
            </w:pPr>
            <w:r>
              <w:rPr>
                <w:lang w:val="uk-UA"/>
              </w:rPr>
              <w:t>5) пільгове забезпечення пацієнтів згідно постанови КМУ №1303 від 17.08.1998 р.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E319A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E319AA" w:rsidRDefault="000D617D" w:rsidP="00706395">
            <w:pPr>
              <w:rPr>
                <w:lang w:val="uk-UA"/>
              </w:rPr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Default="000D617D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17D" w:rsidRPr="00883E4A" w:rsidRDefault="000D617D" w:rsidP="00706395">
            <w:pPr>
              <w:rPr>
                <w:lang w:val="uk-UA"/>
              </w:rPr>
            </w:pPr>
          </w:p>
        </w:tc>
      </w:tr>
      <w:tr w:rsidR="002F4A0E" w:rsidRPr="00883E4A" w:rsidTr="000D617D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8A33E3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0D617D">
            <w:pPr>
              <w:rPr>
                <w:lang w:val="uk-UA"/>
              </w:rPr>
            </w:pPr>
            <w:r w:rsidRPr="00883E4A">
              <w:rPr>
                <w:lang w:val="uk-UA"/>
              </w:rPr>
              <w:t>Забезпеч</w:t>
            </w:r>
            <w:r>
              <w:rPr>
                <w:lang w:val="uk-UA"/>
              </w:rPr>
              <w:t>ува</w:t>
            </w:r>
            <w:r w:rsidRPr="00883E4A">
              <w:rPr>
                <w:lang w:val="uk-UA"/>
              </w:rPr>
              <w:t xml:space="preserve">ти підвищення кваліфікації лікарів загальної практики </w:t>
            </w:r>
            <w:r>
              <w:rPr>
                <w:lang w:val="uk-UA"/>
              </w:rPr>
              <w:t>-</w:t>
            </w:r>
            <w:r w:rsidRPr="00883E4A">
              <w:rPr>
                <w:lang w:val="uk-UA"/>
              </w:rPr>
              <w:t xml:space="preserve"> сімейної медицини, </w:t>
            </w:r>
            <w:r w:rsidR="000D617D">
              <w:rPr>
                <w:lang w:val="uk-UA"/>
              </w:rPr>
              <w:t xml:space="preserve">педіатрів </w:t>
            </w:r>
            <w:r w:rsidRPr="00883E4A">
              <w:rPr>
                <w:lang w:val="uk-UA"/>
              </w:rPr>
              <w:t xml:space="preserve"> з питань надання медичної допомоги </w:t>
            </w:r>
            <w:r>
              <w:rPr>
                <w:lang w:val="uk-UA"/>
              </w:rPr>
              <w:t xml:space="preserve">хворим </w:t>
            </w:r>
            <w:r w:rsidRPr="00883E4A">
              <w:rPr>
                <w:lang w:val="uk-UA"/>
              </w:rPr>
              <w:t xml:space="preserve">на рідкісні </w:t>
            </w:r>
            <w:r>
              <w:rPr>
                <w:lang w:val="uk-UA"/>
              </w:rPr>
              <w:t>(</w:t>
            </w:r>
            <w:proofErr w:type="spellStart"/>
            <w:r w:rsidRPr="00883E4A">
              <w:rPr>
                <w:lang w:val="uk-UA"/>
              </w:rPr>
              <w:t>орфанні</w:t>
            </w:r>
            <w:proofErr w:type="spellEnd"/>
            <w:r>
              <w:rPr>
                <w:lang w:val="uk-UA"/>
              </w:rPr>
              <w:t>)</w:t>
            </w:r>
            <w:r w:rsidRPr="00883E4A">
              <w:rPr>
                <w:lang w:val="uk-UA"/>
              </w:rPr>
              <w:t xml:space="preserve"> захворювання шляхом проведення науково-практичних конференцій, семінарів, нарад </w:t>
            </w:r>
            <w:r>
              <w:rPr>
                <w:lang w:val="uk-UA"/>
              </w:rPr>
              <w:t>тощо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8A33E3">
            <w:pPr>
              <w:jc w:val="center"/>
              <w:rPr>
                <w:lang w:val="uk-UA"/>
              </w:rPr>
            </w:pPr>
            <w:r w:rsidRPr="00883E4A">
              <w:rPr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E319AA" w:rsidRDefault="002F4A0E" w:rsidP="009F2D7A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8A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8A33E3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8A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8A33E3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8A33E3">
            <w:pPr>
              <w:rPr>
                <w:lang w:val="uk-UA"/>
              </w:rPr>
            </w:pPr>
            <w:r>
              <w:rPr>
                <w:lang w:val="uk-UA"/>
              </w:rPr>
              <w:t xml:space="preserve">Підвищення рівня </w:t>
            </w:r>
            <w:r w:rsidRPr="00883E4A">
              <w:rPr>
                <w:lang w:val="uk-UA"/>
              </w:rPr>
              <w:t>медичної допомоги</w:t>
            </w:r>
            <w:r>
              <w:rPr>
                <w:lang w:val="uk-UA"/>
              </w:rPr>
              <w:t>, обмін досвідом</w:t>
            </w:r>
          </w:p>
        </w:tc>
      </w:tr>
      <w:tr w:rsidR="002F4A0E" w:rsidRPr="00883E4A" w:rsidTr="000D617D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4C3DBD">
            <w:pPr>
              <w:numPr>
                <w:ilvl w:val="0"/>
                <w:numId w:val="10"/>
              </w:numPr>
              <w:ind w:left="-13" w:right="176" w:firstLine="13"/>
              <w:jc w:val="center"/>
              <w:rPr>
                <w:lang w:val="uk-UA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995E5C">
            <w:pPr>
              <w:rPr>
                <w:lang w:val="uk-UA"/>
              </w:rPr>
            </w:pPr>
            <w:r>
              <w:rPr>
                <w:lang w:val="uk-UA"/>
              </w:rPr>
              <w:t xml:space="preserve">Інформування населення про </w:t>
            </w:r>
            <w:r w:rsidRPr="00815395">
              <w:rPr>
                <w:lang w:val="uk-UA"/>
              </w:rPr>
              <w:t>рідкісні (</w:t>
            </w:r>
            <w:proofErr w:type="spellStart"/>
            <w:r w:rsidRPr="00815395">
              <w:rPr>
                <w:lang w:val="uk-UA"/>
              </w:rPr>
              <w:t>орфанні</w:t>
            </w:r>
            <w:proofErr w:type="spellEnd"/>
            <w:r w:rsidRPr="00815395">
              <w:rPr>
                <w:lang w:val="uk-UA"/>
              </w:rPr>
              <w:t>) захворювання</w:t>
            </w:r>
            <w:r>
              <w:rPr>
                <w:lang w:val="uk-UA"/>
              </w:rPr>
              <w:t>, особливості їх лікування, в тому числі через засоби масової інформації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E319AA">
            <w:pPr>
              <w:jc w:val="center"/>
              <w:rPr>
                <w:lang w:val="uk-UA"/>
              </w:rPr>
            </w:pPr>
            <w:r w:rsidRPr="00883E4A">
              <w:rPr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E319AA" w:rsidRDefault="002F4A0E" w:rsidP="009F2D7A">
            <w:pPr>
              <w:rPr>
                <w:lang w:val="uk-UA"/>
              </w:rPr>
            </w:pPr>
            <w:r>
              <w:rPr>
                <w:lang w:val="uk-UA"/>
              </w:rPr>
              <w:t>КНП "Ц</w:t>
            </w:r>
            <w:r w:rsidRPr="00E319AA">
              <w:rPr>
                <w:lang w:val="uk-UA"/>
              </w:rPr>
              <w:t>ентр первинної медико-санітарної допомоги</w:t>
            </w:r>
            <w:r>
              <w:rPr>
                <w:lang w:val="uk-UA"/>
              </w:rPr>
              <w:t>"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4B21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4C3DBD">
            <w:pPr>
              <w:ind w:left="-74" w:right="-4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4C3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4C3DBD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883E4A" w:rsidRDefault="002F4A0E" w:rsidP="002F4A0E">
            <w:pPr>
              <w:rPr>
                <w:lang w:val="uk-UA"/>
              </w:rPr>
            </w:pPr>
            <w:r>
              <w:rPr>
                <w:lang w:val="uk-UA"/>
              </w:rPr>
              <w:t>Формування у населення району (громади) співчутливого ставлення до хворих людей, залучення громади до вирішення проблем таких людей</w:t>
            </w:r>
          </w:p>
        </w:tc>
      </w:tr>
      <w:tr w:rsidR="002F4A0E" w:rsidRPr="00883E4A" w:rsidTr="000D617D">
        <w:trPr>
          <w:jc w:val="center"/>
        </w:trPr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E319AA" w:rsidRDefault="002F4A0E" w:rsidP="00706395">
            <w:pPr>
              <w:rPr>
                <w:lang w:val="uk-UA"/>
              </w:rPr>
            </w:pPr>
            <w:r>
              <w:rPr>
                <w:b/>
                <w:lang w:val="uk-UA"/>
              </w:rPr>
              <w:t>Разом по фінансуванню заходів: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4B210D">
            <w:pPr>
              <w:jc w:val="center"/>
              <w:rPr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1F132A" w:rsidRDefault="000D617D" w:rsidP="004C3DBD">
            <w:pPr>
              <w:ind w:left="-74" w:right="-4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306,0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1F132A" w:rsidRDefault="000D617D" w:rsidP="004C3D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411,0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Pr="001F132A" w:rsidRDefault="000D617D" w:rsidP="004C3D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411,0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A0E" w:rsidRDefault="002F4A0E" w:rsidP="00995E5C">
            <w:pPr>
              <w:rPr>
                <w:lang w:val="uk-UA"/>
              </w:rPr>
            </w:pPr>
          </w:p>
        </w:tc>
      </w:tr>
    </w:tbl>
    <w:p w:rsidR="00BC151C" w:rsidRDefault="00BC151C" w:rsidP="00936DD2">
      <w:pPr>
        <w:tabs>
          <w:tab w:val="left" w:pos="3418"/>
        </w:tabs>
        <w:rPr>
          <w:sz w:val="28"/>
          <w:szCs w:val="28"/>
          <w:lang w:val="uk-UA"/>
        </w:rPr>
      </w:pPr>
    </w:p>
    <w:p w:rsidR="00936DD2" w:rsidRDefault="00936DD2" w:rsidP="00936DD2">
      <w:pPr>
        <w:tabs>
          <w:tab w:val="left" w:pos="3418"/>
        </w:tabs>
        <w:rPr>
          <w:sz w:val="28"/>
          <w:szCs w:val="28"/>
          <w:lang w:val="uk-UA"/>
        </w:rPr>
      </w:pPr>
    </w:p>
    <w:p w:rsidR="00936DD2" w:rsidRPr="00936DD2" w:rsidRDefault="00936DD2" w:rsidP="00936DD2">
      <w:pPr>
        <w:tabs>
          <w:tab w:val="left" w:pos="3418"/>
        </w:tabs>
        <w:rPr>
          <w:b/>
          <w:sz w:val="28"/>
          <w:szCs w:val="28"/>
          <w:lang w:val="uk-UA"/>
        </w:rPr>
      </w:pPr>
      <w:r w:rsidRPr="00936DD2">
        <w:rPr>
          <w:b/>
          <w:sz w:val="28"/>
          <w:szCs w:val="28"/>
          <w:lang w:val="uk-UA"/>
        </w:rPr>
        <w:t xml:space="preserve">Заступник голови ради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936DD2">
        <w:rPr>
          <w:b/>
          <w:sz w:val="28"/>
          <w:szCs w:val="28"/>
          <w:lang w:val="uk-UA"/>
        </w:rPr>
        <w:t xml:space="preserve">    В.Р.</w:t>
      </w:r>
      <w:proofErr w:type="spellStart"/>
      <w:r w:rsidRPr="00936DD2">
        <w:rPr>
          <w:b/>
          <w:sz w:val="28"/>
          <w:szCs w:val="28"/>
          <w:lang w:val="uk-UA"/>
        </w:rPr>
        <w:t>Троценко</w:t>
      </w:r>
      <w:proofErr w:type="spellEnd"/>
      <w:r w:rsidRPr="00936DD2">
        <w:rPr>
          <w:b/>
          <w:sz w:val="28"/>
          <w:szCs w:val="28"/>
          <w:lang w:val="uk-UA"/>
        </w:rPr>
        <w:t xml:space="preserve"> </w:t>
      </w:r>
    </w:p>
    <w:sectPr w:rsidR="00936DD2" w:rsidRPr="00936DD2" w:rsidSect="00936DD2">
      <w:pgSz w:w="16838" w:h="11906" w:orient="landscape"/>
      <w:pgMar w:top="426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2C1" w:rsidRDefault="007F72C1">
      <w:r>
        <w:separator/>
      </w:r>
    </w:p>
  </w:endnote>
  <w:endnote w:type="continuationSeparator" w:id="0">
    <w:p w:rsidR="007F72C1" w:rsidRDefault="007F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2C1" w:rsidRDefault="007F72C1">
      <w:r>
        <w:separator/>
      </w:r>
    </w:p>
  </w:footnote>
  <w:footnote w:type="continuationSeparator" w:id="0">
    <w:p w:rsidR="007F72C1" w:rsidRDefault="007F7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68E" w:rsidRDefault="00B01D28" w:rsidP="00D970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76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768E" w:rsidRDefault="00C9768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EC" w:rsidRPr="00283BD9" w:rsidRDefault="00D970EC" w:rsidP="007954CD">
    <w:pPr>
      <w:pStyle w:val="a7"/>
      <w:framePr w:wrap="around" w:vAnchor="text" w:hAnchor="page" w:x="6212" w:y="-168"/>
      <w:rPr>
        <w:rStyle w:val="a9"/>
      </w:rPr>
    </w:pPr>
  </w:p>
  <w:p w:rsidR="00D970EC" w:rsidRDefault="00D970E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aps w:val="0"/>
        <w:smallCaps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A046ED7"/>
    <w:multiLevelType w:val="hybridMultilevel"/>
    <w:tmpl w:val="EFB0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B7F4B"/>
    <w:multiLevelType w:val="hybridMultilevel"/>
    <w:tmpl w:val="D62E5DE0"/>
    <w:lvl w:ilvl="0" w:tplc="531498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3C06033D"/>
    <w:multiLevelType w:val="hybridMultilevel"/>
    <w:tmpl w:val="149E7754"/>
    <w:lvl w:ilvl="0" w:tplc="DF4C23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7392258"/>
    <w:multiLevelType w:val="multilevel"/>
    <w:tmpl w:val="104EF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aps w:val="0"/>
        <w:smallCaps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4B400E4D"/>
    <w:multiLevelType w:val="hybridMultilevel"/>
    <w:tmpl w:val="8CA05F22"/>
    <w:lvl w:ilvl="0" w:tplc="F3942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270089"/>
    <w:multiLevelType w:val="hybridMultilevel"/>
    <w:tmpl w:val="22685978"/>
    <w:lvl w:ilvl="0" w:tplc="357EB45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7316551F"/>
    <w:multiLevelType w:val="hybridMultilevel"/>
    <w:tmpl w:val="9392C5DE"/>
    <w:lvl w:ilvl="0" w:tplc="0419000F">
      <w:start w:val="1"/>
      <w:numFmt w:val="decimal"/>
      <w:lvlText w:val="%1."/>
      <w:lvlJc w:val="left"/>
      <w:pPr>
        <w:ind w:left="691" w:hanging="360"/>
      </w:p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941"/>
    <w:rsid w:val="0000033D"/>
    <w:rsid w:val="00000DD5"/>
    <w:rsid w:val="000013A0"/>
    <w:rsid w:val="00001B7A"/>
    <w:rsid w:val="00001EA9"/>
    <w:rsid w:val="00002A3C"/>
    <w:rsid w:val="000030DA"/>
    <w:rsid w:val="000039B9"/>
    <w:rsid w:val="0000469F"/>
    <w:rsid w:val="00004912"/>
    <w:rsid w:val="00004B38"/>
    <w:rsid w:val="00005FBA"/>
    <w:rsid w:val="00006470"/>
    <w:rsid w:val="00006A03"/>
    <w:rsid w:val="000073B9"/>
    <w:rsid w:val="000075F1"/>
    <w:rsid w:val="00007E9D"/>
    <w:rsid w:val="00007EE6"/>
    <w:rsid w:val="00010BA2"/>
    <w:rsid w:val="00010F82"/>
    <w:rsid w:val="00011312"/>
    <w:rsid w:val="00011B7C"/>
    <w:rsid w:val="00011D29"/>
    <w:rsid w:val="00012C71"/>
    <w:rsid w:val="00012E7A"/>
    <w:rsid w:val="00013B9D"/>
    <w:rsid w:val="00013C11"/>
    <w:rsid w:val="00013D04"/>
    <w:rsid w:val="00014A92"/>
    <w:rsid w:val="00014E0A"/>
    <w:rsid w:val="00014F93"/>
    <w:rsid w:val="000154AD"/>
    <w:rsid w:val="00015723"/>
    <w:rsid w:val="000163E4"/>
    <w:rsid w:val="00016890"/>
    <w:rsid w:val="00016C5A"/>
    <w:rsid w:val="00016EDD"/>
    <w:rsid w:val="000172D7"/>
    <w:rsid w:val="00017D02"/>
    <w:rsid w:val="00017FB6"/>
    <w:rsid w:val="000206D7"/>
    <w:rsid w:val="00020B72"/>
    <w:rsid w:val="00020F42"/>
    <w:rsid w:val="000219CB"/>
    <w:rsid w:val="00021EC6"/>
    <w:rsid w:val="000226E7"/>
    <w:rsid w:val="0002284C"/>
    <w:rsid w:val="000234C2"/>
    <w:rsid w:val="000237EB"/>
    <w:rsid w:val="00023FC7"/>
    <w:rsid w:val="00024098"/>
    <w:rsid w:val="00024222"/>
    <w:rsid w:val="00024DA4"/>
    <w:rsid w:val="00024DB7"/>
    <w:rsid w:val="000257A8"/>
    <w:rsid w:val="00025995"/>
    <w:rsid w:val="00025A52"/>
    <w:rsid w:val="0002640E"/>
    <w:rsid w:val="00026551"/>
    <w:rsid w:val="00026C53"/>
    <w:rsid w:val="00026DAE"/>
    <w:rsid w:val="0003124E"/>
    <w:rsid w:val="00031963"/>
    <w:rsid w:val="00031DC1"/>
    <w:rsid w:val="0003291B"/>
    <w:rsid w:val="00033015"/>
    <w:rsid w:val="00034ACF"/>
    <w:rsid w:val="00034F7C"/>
    <w:rsid w:val="00034FFF"/>
    <w:rsid w:val="00035CD2"/>
    <w:rsid w:val="00035FD6"/>
    <w:rsid w:val="0003601B"/>
    <w:rsid w:val="00036512"/>
    <w:rsid w:val="000366E9"/>
    <w:rsid w:val="00036719"/>
    <w:rsid w:val="00037852"/>
    <w:rsid w:val="00037B2B"/>
    <w:rsid w:val="00037D4C"/>
    <w:rsid w:val="00040C82"/>
    <w:rsid w:val="00042127"/>
    <w:rsid w:val="0004226A"/>
    <w:rsid w:val="00042593"/>
    <w:rsid w:val="00042817"/>
    <w:rsid w:val="00042D42"/>
    <w:rsid w:val="00042EFD"/>
    <w:rsid w:val="00043807"/>
    <w:rsid w:val="00044629"/>
    <w:rsid w:val="00044A90"/>
    <w:rsid w:val="00044CDA"/>
    <w:rsid w:val="0004539F"/>
    <w:rsid w:val="000459A8"/>
    <w:rsid w:val="00045D6E"/>
    <w:rsid w:val="00047596"/>
    <w:rsid w:val="00047AB5"/>
    <w:rsid w:val="000505F1"/>
    <w:rsid w:val="00050602"/>
    <w:rsid w:val="000506A0"/>
    <w:rsid w:val="00050FDC"/>
    <w:rsid w:val="000525A2"/>
    <w:rsid w:val="00052C54"/>
    <w:rsid w:val="00052CA0"/>
    <w:rsid w:val="00053721"/>
    <w:rsid w:val="000537BC"/>
    <w:rsid w:val="000539F8"/>
    <w:rsid w:val="00054BA0"/>
    <w:rsid w:val="000551EE"/>
    <w:rsid w:val="00056169"/>
    <w:rsid w:val="00056906"/>
    <w:rsid w:val="000578FF"/>
    <w:rsid w:val="00057B98"/>
    <w:rsid w:val="00057E38"/>
    <w:rsid w:val="00060666"/>
    <w:rsid w:val="00060B50"/>
    <w:rsid w:val="0006131F"/>
    <w:rsid w:val="00061FEB"/>
    <w:rsid w:val="000629EC"/>
    <w:rsid w:val="00062D9D"/>
    <w:rsid w:val="0006311D"/>
    <w:rsid w:val="00063231"/>
    <w:rsid w:val="00064CC8"/>
    <w:rsid w:val="00064EF9"/>
    <w:rsid w:val="000654DD"/>
    <w:rsid w:val="00065CE5"/>
    <w:rsid w:val="000660F6"/>
    <w:rsid w:val="00066192"/>
    <w:rsid w:val="00066873"/>
    <w:rsid w:val="00066AC6"/>
    <w:rsid w:val="000672F4"/>
    <w:rsid w:val="00067AB1"/>
    <w:rsid w:val="00070320"/>
    <w:rsid w:val="00070848"/>
    <w:rsid w:val="00070DCE"/>
    <w:rsid w:val="00070E39"/>
    <w:rsid w:val="00071981"/>
    <w:rsid w:val="00071FAC"/>
    <w:rsid w:val="0007274F"/>
    <w:rsid w:val="00072965"/>
    <w:rsid w:val="00072DA5"/>
    <w:rsid w:val="000730ED"/>
    <w:rsid w:val="00073376"/>
    <w:rsid w:val="000740D5"/>
    <w:rsid w:val="000748DA"/>
    <w:rsid w:val="00074D2F"/>
    <w:rsid w:val="000750E8"/>
    <w:rsid w:val="000754BF"/>
    <w:rsid w:val="0007682E"/>
    <w:rsid w:val="000779DD"/>
    <w:rsid w:val="00077E12"/>
    <w:rsid w:val="00077E3E"/>
    <w:rsid w:val="0008024C"/>
    <w:rsid w:val="00080671"/>
    <w:rsid w:val="0008168C"/>
    <w:rsid w:val="000817B8"/>
    <w:rsid w:val="0008215B"/>
    <w:rsid w:val="0008435B"/>
    <w:rsid w:val="00084A21"/>
    <w:rsid w:val="00085474"/>
    <w:rsid w:val="00085768"/>
    <w:rsid w:val="000865F3"/>
    <w:rsid w:val="000873D5"/>
    <w:rsid w:val="000879DC"/>
    <w:rsid w:val="00087C68"/>
    <w:rsid w:val="00087E0B"/>
    <w:rsid w:val="00090509"/>
    <w:rsid w:val="0009066A"/>
    <w:rsid w:val="00091402"/>
    <w:rsid w:val="00091577"/>
    <w:rsid w:val="000917EB"/>
    <w:rsid w:val="00091BF9"/>
    <w:rsid w:val="00092CE0"/>
    <w:rsid w:val="00092CE1"/>
    <w:rsid w:val="00092CE8"/>
    <w:rsid w:val="00092D1E"/>
    <w:rsid w:val="00092F55"/>
    <w:rsid w:val="000930AA"/>
    <w:rsid w:val="000930BD"/>
    <w:rsid w:val="00094481"/>
    <w:rsid w:val="00095111"/>
    <w:rsid w:val="00095312"/>
    <w:rsid w:val="0009550D"/>
    <w:rsid w:val="00095769"/>
    <w:rsid w:val="000957C8"/>
    <w:rsid w:val="00096641"/>
    <w:rsid w:val="0009734E"/>
    <w:rsid w:val="000977A7"/>
    <w:rsid w:val="00097A03"/>
    <w:rsid w:val="00097DA2"/>
    <w:rsid w:val="00097FB2"/>
    <w:rsid w:val="000A0E30"/>
    <w:rsid w:val="000A0FF7"/>
    <w:rsid w:val="000A14A5"/>
    <w:rsid w:val="000A165C"/>
    <w:rsid w:val="000A16EA"/>
    <w:rsid w:val="000A172C"/>
    <w:rsid w:val="000A18D1"/>
    <w:rsid w:val="000A28CF"/>
    <w:rsid w:val="000A31FC"/>
    <w:rsid w:val="000A4571"/>
    <w:rsid w:val="000A468F"/>
    <w:rsid w:val="000A5044"/>
    <w:rsid w:val="000A53DC"/>
    <w:rsid w:val="000A5B72"/>
    <w:rsid w:val="000A5C49"/>
    <w:rsid w:val="000A5C4C"/>
    <w:rsid w:val="000A70CC"/>
    <w:rsid w:val="000B06A2"/>
    <w:rsid w:val="000B0789"/>
    <w:rsid w:val="000B142F"/>
    <w:rsid w:val="000B151F"/>
    <w:rsid w:val="000B2CD4"/>
    <w:rsid w:val="000B2DA7"/>
    <w:rsid w:val="000B3354"/>
    <w:rsid w:val="000B4369"/>
    <w:rsid w:val="000B451B"/>
    <w:rsid w:val="000B48D7"/>
    <w:rsid w:val="000B4AAD"/>
    <w:rsid w:val="000B5BE0"/>
    <w:rsid w:val="000B6152"/>
    <w:rsid w:val="000B68BA"/>
    <w:rsid w:val="000B6D43"/>
    <w:rsid w:val="000B736F"/>
    <w:rsid w:val="000B7F3B"/>
    <w:rsid w:val="000C05BA"/>
    <w:rsid w:val="000C0642"/>
    <w:rsid w:val="000C10A3"/>
    <w:rsid w:val="000C13FC"/>
    <w:rsid w:val="000C15F1"/>
    <w:rsid w:val="000C2831"/>
    <w:rsid w:val="000C2960"/>
    <w:rsid w:val="000C2AAA"/>
    <w:rsid w:val="000C2B43"/>
    <w:rsid w:val="000C2CB5"/>
    <w:rsid w:val="000C3852"/>
    <w:rsid w:val="000C3AF5"/>
    <w:rsid w:val="000C3D2A"/>
    <w:rsid w:val="000C42AB"/>
    <w:rsid w:val="000C485A"/>
    <w:rsid w:val="000C4F8A"/>
    <w:rsid w:val="000C521D"/>
    <w:rsid w:val="000C6E74"/>
    <w:rsid w:val="000D0148"/>
    <w:rsid w:val="000D118B"/>
    <w:rsid w:val="000D25B9"/>
    <w:rsid w:val="000D26EA"/>
    <w:rsid w:val="000D2BDB"/>
    <w:rsid w:val="000D3051"/>
    <w:rsid w:val="000D3212"/>
    <w:rsid w:val="000D38AE"/>
    <w:rsid w:val="000D4400"/>
    <w:rsid w:val="000D4611"/>
    <w:rsid w:val="000D4722"/>
    <w:rsid w:val="000D496A"/>
    <w:rsid w:val="000D5132"/>
    <w:rsid w:val="000D519E"/>
    <w:rsid w:val="000D562A"/>
    <w:rsid w:val="000D5FB1"/>
    <w:rsid w:val="000D617D"/>
    <w:rsid w:val="000D63B9"/>
    <w:rsid w:val="000D6E30"/>
    <w:rsid w:val="000D7B75"/>
    <w:rsid w:val="000D7BF3"/>
    <w:rsid w:val="000D7D43"/>
    <w:rsid w:val="000E0486"/>
    <w:rsid w:val="000E0ABA"/>
    <w:rsid w:val="000E1EC5"/>
    <w:rsid w:val="000E1FCA"/>
    <w:rsid w:val="000E3544"/>
    <w:rsid w:val="000E4907"/>
    <w:rsid w:val="000E5138"/>
    <w:rsid w:val="000E577F"/>
    <w:rsid w:val="000E58CC"/>
    <w:rsid w:val="000E6DC0"/>
    <w:rsid w:val="000E764F"/>
    <w:rsid w:val="000E79B0"/>
    <w:rsid w:val="000E7D55"/>
    <w:rsid w:val="000F0433"/>
    <w:rsid w:val="000F0795"/>
    <w:rsid w:val="000F08DF"/>
    <w:rsid w:val="000F0DAE"/>
    <w:rsid w:val="000F0DE0"/>
    <w:rsid w:val="000F1473"/>
    <w:rsid w:val="000F164F"/>
    <w:rsid w:val="000F2356"/>
    <w:rsid w:val="000F2F45"/>
    <w:rsid w:val="000F3898"/>
    <w:rsid w:val="000F430A"/>
    <w:rsid w:val="000F4F79"/>
    <w:rsid w:val="000F559D"/>
    <w:rsid w:val="000F58DC"/>
    <w:rsid w:val="000F65C6"/>
    <w:rsid w:val="000F6781"/>
    <w:rsid w:val="000F6B97"/>
    <w:rsid w:val="000F6F39"/>
    <w:rsid w:val="000F73B8"/>
    <w:rsid w:val="000F7AAE"/>
    <w:rsid w:val="001001A6"/>
    <w:rsid w:val="001001DA"/>
    <w:rsid w:val="00100F3F"/>
    <w:rsid w:val="00101208"/>
    <w:rsid w:val="0010143A"/>
    <w:rsid w:val="00101480"/>
    <w:rsid w:val="00101A7E"/>
    <w:rsid w:val="00101D24"/>
    <w:rsid w:val="00101F05"/>
    <w:rsid w:val="001022F1"/>
    <w:rsid w:val="00102361"/>
    <w:rsid w:val="00103B94"/>
    <w:rsid w:val="001043D6"/>
    <w:rsid w:val="00105479"/>
    <w:rsid w:val="001056DF"/>
    <w:rsid w:val="00105D21"/>
    <w:rsid w:val="0010643E"/>
    <w:rsid w:val="00106801"/>
    <w:rsid w:val="0011000F"/>
    <w:rsid w:val="00110AFC"/>
    <w:rsid w:val="00111209"/>
    <w:rsid w:val="001116A2"/>
    <w:rsid w:val="001119C9"/>
    <w:rsid w:val="00112704"/>
    <w:rsid w:val="00112EA1"/>
    <w:rsid w:val="001134E9"/>
    <w:rsid w:val="00114664"/>
    <w:rsid w:val="001148F9"/>
    <w:rsid w:val="00114A03"/>
    <w:rsid w:val="00115018"/>
    <w:rsid w:val="00115A5C"/>
    <w:rsid w:val="00115EA3"/>
    <w:rsid w:val="00116423"/>
    <w:rsid w:val="001167BA"/>
    <w:rsid w:val="00116FFB"/>
    <w:rsid w:val="00117663"/>
    <w:rsid w:val="00117B76"/>
    <w:rsid w:val="00117C69"/>
    <w:rsid w:val="00120096"/>
    <w:rsid w:val="0012016A"/>
    <w:rsid w:val="001219D7"/>
    <w:rsid w:val="001221DE"/>
    <w:rsid w:val="00122356"/>
    <w:rsid w:val="001226A3"/>
    <w:rsid w:val="00122DE3"/>
    <w:rsid w:val="001230FF"/>
    <w:rsid w:val="00123154"/>
    <w:rsid w:val="00123484"/>
    <w:rsid w:val="001236FB"/>
    <w:rsid w:val="00123CFB"/>
    <w:rsid w:val="001245F7"/>
    <w:rsid w:val="00124C59"/>
    <w:rsid w:val="00124E1D"/>
    <w:rsid w:val="00125089"/>
    <w:rsid w:val="0012591A"/>
    <w:rsid w:val="001272AE"/>
    <w:rsid w:val="00127727"/>
    <w:rsid w:val="001302E8"/>
    <w:rsid w:val="00130434"/>
    <w:rsid w:val="00130659"/>
    <w:rsid w:val="00130991"/>
    <w:rsid w:val="00130F26"/>
    <w:rsid w:val="00131F7D"/>
    <w:rsid w:val="001321E9"/>
    <w:rsid w:val="00132839"/>
    <w:rsid w:val="0013297F"/>
    <w:rsid w:val="001334D7"/>
    <w:rsid w:val="0013556E"/>
    <w:rsid w:val="00135F6B"/>
    <w:rsid w:val="00135F93"/>
    <w:rsid w:val="00136119"/>
    <w:rsid w:val="00136374"/>
    <w:rsid w:val="001376E0"/>
    <w:rsid w:val="00140A57"/>
    <w:rsid w:val="00140AA5"/>
    <w:rsid w:val="00140D61"/>
    <w:rsid w:val="00141009"/>
    <w:rsid w:val="00141049"/>
    <w:rsid w:val="00141751"/>
    <w:rsid w:val="001419D7"/>
    <w:rsid w:val="00141CF1"/>
    <w:rsid w:val="00142167"/>
    <w:rsid w:val="00142754"/>
    <w:rsid w:val="001445E9"/>
    <w:rsid w:val="0014508F"/>
    <w:rsid w:val="001453D5"/>
    <w:rsid w:val="00145C90"/>
    <w:rsid w:val="001461D4"/>
    <w:rsid w:val="001466FF"/>
    <w:rsid w:val="00147272"/>
    <w:rsid w:val="00147562"/>
    <w:rsid w:val="001475F9"/>
    <w:rsid w:val="00150064"/>
    <w:rsid w:val="001503F8"/>
    <w:rsid w:val="00150750"/>
    <w:rsid w:val="001508B5"/>
    <w:rsid w:val="001517F6"/>
    <w:rsid w:val="00151F27"/>
    <w:rsid w:val="001525FD"/>
    <w:rsid w:val="001526A0"/>
    <w:rsid w:val="0015274D"/>
    <w:rsid w:val="00152C83"/>
    <w:rsid w:val="001531D8"/>
    <w:rsid w:val="00153A8D"/>
    <w:rsid w:val="00153FF4"/>
    <w:rsid w:val="00154503"/>
    <w:rsid w:val="00154F56"/>
    <w:rsid w:val="0015563E"/>
    <w:rsid w:val="001560CB"/>
    <w:rsid w:val="001569E5"/>
    <w:rsid w:val="00156A4A"/>
    <w:rsid w:val="001570DE"/>
    <w:rsid w:val="00160744"/>
    <w:rsid w:val="00160D31"/>
    <w:rsid w:val="00161DF2"/>
    <w:rsid w:val="0016207E"/>
    <w:rsid w:val="00162FD9"/>
    <w:rsid w:val="0016339F"/>
    <w:rsid w:val="00164E9C"/>
    <w:rsid w:val="00165DD7"/>
    <w:rsid w:val="00165F1D"/>
    <w:rsid w:val="00166051"/>
    <w:rsid w:val="00166A63"/>
    <w:rsid w:val="00167338"/>
    <w:rsid w:val="001718C7"/>
    <w:rsid w:val="001728EF"/>
    <w:rsid w:val="001729D5"/>
    <w:rsid w:val="0017427A"/>
    <w:rsid w:val="00174D0C"/>
    <w:rsid w:val="00175378"/>
    <w:rsid w:val="00175647"/>
    <w:rsid w:val="001756B1"/>
    <w:rsid w:val="00176442"/>
    <w:rsid w:val="00177032"/>
    <w:rsid w:val="0017761B"/>
    <w:rsid w:val="001777A5"/>
    <w:rsid w:val="001779FF"/>
    <w:rsid w:val="001806DB"/>
    <w:rsid w:val="001810F9"/>
    <w:rsid w:val="00181B1D"/>
    <w:rsid w:val="0018232B"/>
    <w:rsid w:val="00182B0E"/>
    <w:rsid w:val="00182F79"/>
    <w:rsid w:val="00183053"/>
    <w:rsid w:val="001835F2"/>
    <w:rsid w:val="00183736"/>
    <w:rsid w:val="00183830"/>
    <w:rsid w:val="00184604"/>
    <w:rsid w:val="00184704"/>
    <w:rsid w:val="0018525A"/>
    <w:rsid w:val="00185308"/>
    <w:rsid w:val="0018693C"/>
    <w:rsid w:val="00186A8E"/>
    <w:rsid w:val="00187A43"/>
    <w:rsid w:val="00187C8D"/>
    <w:rsid w:val="001908D7"/>
    <w:rsid w:val="00191198"/>
    <w:rsid w:val="00191473"/>
    <w:rsid w:val="001914F4"/>
    <w:rsid w:val="00191835"/>
    <w:rsid w:val="001919FA"/>
    <w:rsid w:val="00191B99"/>
    <w:rsid w:val="00192942"/>
    <w:rsid w:val="0019340A"/>
    <w:rsid w:val="0019380D"/>
    <w:rsid w:val="00193A6E"/>
    <w:rsid w:val="00194241"/>
    <w:rsid w:val="00194275"/>
    <w:rsid w:val="00194311"/>
    <w:rsid w:val="00194675"/>
    <w:rsid w:val="0019479E"/>
    <w:rsid w:val="001947FB"/>
    <w:rsid w:val="00194CC4"/>
    <w:rsid w:val="00194DA5"/>
    <w:rsid w:val="0019505B"/>
    <w:rsid w:val="001951B8"/>
    <w:rsid w:val="00195F22"/>
    <w:rsid w:val="001960AF"/>
    <w:rsid w:val="001960DE"/>
    <w:rsid w:val="001962BB"/>
    <w:rsid w:val="0019674A"/>
    <w:rsid w:val="00196D22"/>
    <w:rsid w:val="00196FB5"/>
    <w:rsid w:val="001971CA"/>
    <w:rsid w:val="001974BF"/>
    <w:rsid w:val="00197F19"/>
    <w:rsid w:val="001A0571"/>
    <w:rsid w:val="001A1115"/>
    <w:rsid w:val="001A1457"/>
    <w:rsid w:val="001A2CAA"/>
    <w:rsid w:val="001A3141"/>
    <w:rsid w:val="001A3228"/>
    <w:rsid w:val="001A3377"/>
    <w:rsid w:val="001A3697"/>
    <w:rsid w:val="001A388B"/>
    <w:rsid w:val="001A396D"/>
    <w:rsid w:val="001A3AE5"/>
    <w:rsid w:val="001A4583"/>
    <w:rsid w:val="001A458B"/>
    <w:rsid w:val="001A4632"/>
    <w:rsid w:val="001A57CF"/>
    <w:rsid w:val="001A5922"/>
    <w:rsid w:val="001A5E87"/>
    <w:rsid w:val="001A6329"/>
    <w:rsid w:val="001A6760"/>
    <w:rsid w:val="001A7B79"/>
    <w:rsid w:val="001A7D4E"/>
    <w:rsid w:val="001B0CEA"/>
    <w:rsid w:val="001B110A"/>
    <w:rsid w:val="001B12C6"/>
    <w:rsid w:val="001B13D9"/>
    <w:rsid w:val="001B209F"/>
    <w:rsid w:val="001B2958"/>
    <w:rsid w:val="001B2A2C"/>
    <w:rsid w:val="001B30DB"/>
    <w:rsid w:val="001B334E"/>
    <w:rsid w:val="001B34B6"/>
    <w:rsid w:val="001B3FB1"/>
    <w:rsid w:val="001B451A"/>
    <w:rsid w:val="001B4ED2"/>
    <w:rsid w:val="001B5004"/>
    <w:rsid w:val="001B585B"/>
    <w:rsid w:val="001B5B7E"/>
    <w:rsid w:val="001B67C7"/>
    <w:rsid w:val="001B6A7E"/>
    <w:rsid w:val="001B7FCD"/>
    <w:rsid w:val="001C047A"/>
    <w:rsid w:val="001C0878"/>
    <w:rsid w:val="001C17AA"/>
    <w:rsid w:val="001C1C11"/>
    <w:rsid w:val="001C1C9F"/>
    <w:rsid w:val="001C2401"/>
    <w:rsid w:val="001C2F1D"/>
    <w:rsid w:val="001C344D"/>
    <w:rsid w:val="001C3750"/>
    <w:rsid w:val="001C375E"/>
    <w:rsid w:val="001C38AB"/>
    <w:rsid w:val="001C39AC"/>
    <w:rsid w:val="001C41BC"/>
    <w:rsid w:val="001C47E7"/>
    <w:rsid w:val="001C5027"/>
    <w:rsid w:val="001C55D8"/>
    <w:rsid w:val="001C56B3"/>
    <w:rsid w:val="001C5E2D"/>
    <w:rsid w:val="001C5E7D"/>
    <w:rsid w:val="001C5ED5"/>
    <w:rsid w:val="001C673B"/>
    <w:rsid w:val="001C69EE"/>
    <w:rsid w:val="001C6BCC"/>
    <w:rsid w:val="001C6E96"/>
    <w:rsid w:val="001D03C7"/>
    <w:rsid w:val="001D203F"/>
    <w:rsid w:val="001D2350"/>
    <w:rsid w:val="001D2446"/>
    <w:rsid w:val="001D30D9"/>
    <w:rsid w:val="001D3941"/>
    <w:rsid w:val="001D4ABB"/>
    <w:rsid w:val="001D520E"/>
    <w:rsid w:val="001D5473"/>
    <w:rsid w:val="001D5C21"/>
    <w:rsid w:val="001D6F60"/>
    <w:rsid w:val="001D7323"/>
    <w:rsid w:val="001D78B0"/>
    <w:rsid w:val="001E0E0E"/>
    <w:rsid w:val="001E230F"/>
    <w:rsid w:val="001E4465"/>
    <w:rsid w:val="001E5E1A"/>
    <w:rsid w:val="001E6651"/>
    <w:rsid w:val="001E7021"/>
    <w:rsid w:val="001E79BD"/>
    <w:rsid w:val="001E7D05"/>
    <w:rsid w:val="001F0B6F"/>
    <w:rsid w:val="001F132A"/>
    <w:rsid w:val="001F1575"/>
    <w:rsid w:val="001F2399"/>
    <w:rsid w:val="001F2557"/>
    <w:rsid w:val="001F25C6"/>
    <w:rsid w:val="001F3028"/>
    <w:rsid w:val="001F3053"/>
    <w:rsid w:val="001F3EA0"/>
    <w:rsid w:val="001F485A"/>
    <w:rsid w:val="001F4DB9"/>
    <w:rsid w:val="001F539D"/>
    <w:rsid w:val="001F71AB"/>
    <w:rsid w:val="001F72E8"/>
    <w:rsid w:val="00200FF2"/>
    <w:rsid w:val="002016AA"/>
    <w:rsid w:val="0020179F"/>
    <w:rsid w:val="002019DA"/>
    <w:rsid w:val="002019E1"/>
    <w:rsid w:val="00202944"/>
    <w:rsid w:val="00203789"/>
    <w:rsid w:val="0020391B"/>
    <w:rsid w:val="00203FDD"/>
    <w:rsid w:val="002050DF"/>
    <w:rsid w:val="00205780"/>
    <w:rsid w:val="002058AF"/>
    <w:rsid w:val="00205AF2"/>
    <w:rsid w:val="00205B18"/>
    <w:rsid w:val="00205C44"/>
    <w:rsid w:val="00206169"/>
    <w:rsid w:val="0020690E"/>
    <w:rsid w:val="002069C1"/>
    <w:rsid w:val="00207464"/>
    <w:rsid w:val="002075AD"/>
    <w:rsid w:val="002076B3"/>
    <w:rsid w:val="00210462"/>
    <w:rsid w:val="002129B3"/>
    <w:rsid w:val="002129C9"/>
    <w:rsid w:val="00212B54"/>
    <w:rsid w:val="00212BF3"/>
    <w:rsid w:val="00213591"/>
    <w:rsid w:val="002135F2"/>
    <w:rsid w:val="00213F06"/>
    <w:rsid w:val="00214FB0"/>
    <w:rsid w:val="00215098"/>
    <w:rsid w:val="0021542F"/>
    <w:rsid w:val="00215576"/>
    <w:rsid w:val="00215ED2"/>
    <w:rsid w:val="002161C8"/>
    <w:rsid w:val="00216276"/>
    <w:rsid w:val="002166BE"/>
    <w:rsid w:val="00216791"/>
    <w:rsid w:val="00216AC6"/>
    <w:rsid w:val="00217198"/>
    <w:rsid w:val="0021751D"/>
    <w:rsid w:val="00217DFA"/>
    <w:rsid w:val="00217E89"/>
    <w:rsid w:val="0022084E"/>
    <w:rsid w:val="00220865"/>
    <w:rsid w:val="002211F5"/>
    <w:rsid w:val="002214ED"/>
    <w:rsid w:val="00221BB3"/>
    <w:rsid w:val="00222062"/>
    <w:rsid w:val="0022213A"/>
    <w:rsid w:val="002221BF"/>
    <w:rsid w:val="002230EE"/>
    <w:rsid w:val="00224001"/>
    <w:rsid w:val="00224D58"/>
    <w:rsid w:val="00225143"/>
    <w:rsid w:val="00225457"/>
    <w:rsid w:val="0023046A"/>
    <w:rsid w:val="00230784"/>
    <w:rsid w:val="002308D1"/>
    <w:rsid w:val="002309EA"/>
    <w:rsid w:val="00230E71"/>
    <w:rsid w:val="00231690"/>
    <w:rsid w:val="0023173A"/>
    <w:rsid w:val="0023187D"/>
    <w:rsid w:val="00231E0B"/>
    <w:rsid w:val="00232425"/>
    <w:rsid w:val="002324AD"/>
    <w:rsid w:val="0023369A"/>
    <w:rsid w:val="00233A34"/>
    <w:rsid w:val="00233B72"/>
    <w:rsid w:val="0023447C"/>
    <w:rsid w:val="0023451B"/>
    <w:rsid w:val="002345A9"/>
    <w:rsid w:val="00234669"/>
    <w:rsid w:val="002351FB"/>
    <w:rsid w:val="00235D0B"/>
    <w:rsid w:val="0023639E"/>
    <w:rsid w:val="002364A0"/>
    <w:rsid w:val="00236796"/>
    <w:rsid w:val="00236892"/>
    <w:rsid w:val="0023700E"/>
    <w:rsid w:val="002373C7"/>
    <w:rsid w:val="002373FD"/>
    <w:rsid w:val="00237465"/>
    <w:rsid w:val="00237751"/>
    <w:rsid w:val="00237D60"/>
    <w:rsid w:val="00240436"/>
    <w:rsid w:val="002408C4"/>
    <w:rsid w:val="00240CE7"/>
    <w:rsid w:val="0024194A"/>
    <w:rsid w:val="00242486"/>
    <w:rsid w:val="00242A2E"/>
    <w:rsid w:val="00242FC4"/>
    <w:rsid w:val="00242FD6"/>
    <w:rsid w:val="00243343"/>
    <w:rsid w:val="00243AF6"/>
    <w:rsid w:val="002440C2"/>
    <w:rsid w:val="0024456B"/>
    <w:rsid w:val="0024478E"/>
    <w:rsid w:val="00245361"/>
    <w:rsid w:val="002458F0"/>
    <w:rsid w:val="00245FA1"/>
    <w:rsid w:val="00247052"/>
    <w:rsid w:val="00247C33"/>
    <w:rsid w:val="00250C9E"/>
    <w:rsid w:val="002511C8"/>
    <w:rsid w:val="00251E11"/>
    <w:rsid w:val="002520BA"/>
    <w:rsid w:val="00252177"/>
    <w:rsid w:val="00252676"/>
    <w:rsid w:val="002526B1"/>
    <w:rsid w:val="002528A7"/>
    <w:rsid w:val="00252CA1"/>
    <w:rsid w:val="002532B3"/>
    <w:rsid w:val="002550D3"/>
    <w:rsid w:val="002555CA"/>
    <w:rsid w:val="00256D61"/>
    <w:rsid w:val="002576B0"/>
    <w:rsid w:val="00257939"/>
    <w:rsid w:val="00257A52"/>
    <w:rsid w:val="002607DD"/>
    <w:rsid w:val="00260C8E"/>
    <w:rsid w:val="00260E2F"/>
    <w:rsid w:val="00260FE5"/>
    <w:rsid w:val="0026117F"/>
    <w:rsid w:val="00262C79"/>
    <w:rsid w:val="00262D4E"/>
    <w:rsid w:val="002644D4"/>
    <w:rsid w:val="00264A37"/>
    <w:rsid w:val="00264E89"/>
    <w:rsid w:val="00265303"/>
    <w:rsid w:val="00265445"/>
    <w:rsid w:val="002662B1"/>
    <w:rsid w:val="00266707"/>
    <w:rsid w:val="00266D6C"/>
    <w:rsid w:val="00267CED"/>
    <w:rsid w:val="00270665"/>
    <w:rsid w:val="00270B15"/>
    <w:rsid w:val="002713C4"/>
    <w:rsid w:val="00271A19"/>
    <w:rsid w:val="00271D60"/>
    <w:rsid w:val="00272869"/>
    <w:rsid w:val="002732A4"/>
    <w:rsid w:val="00273933"/>
    <w:rsid w:val="0027407E"/>
    <w:rsid w:val="002759F3"/>
    <w:rsid w:val="002760E7"/>
    <w:rsid w:val="00276186"/>
    <w:rsid w:val="0027642C"/>
    <w:rsid w:val="002765DA"/>
    <w:rsid w:val="00276B96"/>
    <w:rsid w:val="00276D8C"/>
    <w:rsid w:val="002774D1"/>
    <w:rsid w:val="002777AC"/>
    <w:rsid w:val="002810FB"/>
    <w:rsid w:val="00281424"/>
    <w:rsid w:val="00281456"/>
    <w:rsid w:val="002823D4"/>
    <w:rsid w:val="002829B9"/>
    <w:rsid w:val="00282DE4"/>
    <w:rsid w:val="00283BD9"/>
    <w:rsid w:val="00284BA1"/>
    <w:rsid w:val="002851C2"/>
    <w:rsid w:val="00286022"/>
    <w:rsid w:val="00287CC7"/>
    <w:rsid w:val="00287D93"/>
    <w:rsid w:val="00290314"/>
    <w:rsid w:val="00291725"/>
    <w:rsid w:val="00291A56"/>
    <w:rsid w:val="002923C5"/>
    <w:rsid w:val="00292403"/>
    <w:rsid w:val="0029342C"/>
    <w:rsid w:val="00294815"/>
    <w:rsid w:val="00295E5E"/>
    <w:rsid w:val="002975CC"/>
    <w:rsid w:val="002A0228"/>
    <w:rsid w:val="002A041F"/>
    <w:rsid w:val="002A1627"/>
    <w:rsid w:val="002A20E0"/>
    <w:rsid w:val="002A2FEF"/>
    <w:rsid w:val="002A37A0"/>
    <w:rsid w:val="002A47CC"/>
    <w:rsid w:val="002A4F44"/>
    <w:rsid w:val="002A4FA7"/>
    <w:rsid w:val="002A5554"/>
    <w:rsid w:val="002A55A2"/>
    <w:rsid w:val="002A5B39"/>
    <w:rsid w:val="002A6B66"/>
    <w:rsid w:val="002A6F49"/>
    <w:rsid w:val="002A7658"/>
    <w:rsid w:val="002A7815"/>
    <w:rsid w:val="002A78FE"/>
    <w:rsid w:val="002B18CA"/>
    <w:rsid w:val="002B2799"/>
    <w:rsid w:val="002B2985"/>
    <w:rsid w:val="002B2C81"/>
    <w:rsid w:val="002B432A"/>
    <w:rsid w:val="002B487A"/>
    <w:rsid w:val="002B4A4B"/>
    <w:rsid w:val="002B55DA"/>
    <w:rsid w:val="002B573A"/>
    <w:rsid w:val="002B6254"/>
    <w:rsid w:val="002B64C8"/>
    <w:rsid w:val="002B7B5D"/>
    <w:rsid w:val="002B7D9F"/>
    <w:rsid w:val="002C0085"/>
    <w:rsid w:val="002C0436"/>
    <w:rsid w:val="002C09FE"/>
    <w:rsid w:val="002C0AE0"/>
    <w:rsid w:val="002C19ED"/>
    <w:rsid w:val="002C1DF5"/>
    <w:rsid w:val="002C2FD9"/>
    <w:rsid w:val="002C30A1"/>
    <w:rsid w:val="002C3176"/>
    <w:rsid w:val="002C4AEA"/>
    <w:rsid w:val="002C4EA5"/>
    <w:rsid w:val="002C52F7"/>
    <w:rsid w:val="002C5871"/>
    <w:rsid w:val="002C5E8A"/>
    <w:rsid w:val="002C65E4"/>
    <w:rsid w:val="002C76EF"/>
    <w:rsid w:val="002C7E9F"/>
    <w:rsid w:val="002D02E6"/>
    <w:rsid w:val="002D0B43"/>
    <w:rsid w:val="002D0B60"/>
    <w:rsid w:val="002D109A"/>
    <w:rsid w:val="002D15C5"/>
    <w:rsid w:val="002D23DB"/>
    <w:rsid w:val="002D2B9A"/>
    <w:rsid w:val="002D391E"/>
    <w:rsid w:val="002D3A24"/>
    <w:rsid w:val="002D3C46"/>
    <w:rsid w:val="002D3CF3"/>
    <w:rsid w:val="002D3D15"/>
    <w:rsid w:val="002D5118"/>
    <w:rsid w:val="002D647C"/>
    <w:rsid w:val="002D6592"/>
    <w:rsid w:val="002D69C9"/>
    <w:rsid w:val="002D6E08"/>
    <w:rsid w:val="002D6E31"/>
    <w:rsid w:val="002D72DC"/>
    <w:rsid w:val="002D7D57"/>
    <w:rsid w:val="002E03C7"/>
    <w:rsid w:val="002E0890"/>
    <w:rsid w:val="002E0DB0"/>
    <w:rsid w:val="002E12FE"/>
    <w:rsid w:val="002E1892"/>
    <w:rsid w:val="002E1A17"/>
    <w:rsid w:val="002E1AE8"/>
    <w:rsid w:val="002E1E50"/>
    <w:rsid w:val="002E22BB"/>
    <w:rsid w:val="002E2F5E"/>
    <w:rsid w:val="002E3CD4"/>
    <w:rsid w:val="002E4184"/>
    <w:rsid w:val="002E4222"/>
    <w:rsid w:val="002E48BA"/>
    <w:rsid w:val="002E4B44"/>
    <w:rsid w:val="002E52F3"/>
    <w:rsid w:val="002E7E28"/>
    <w:rsid w:val="002F224C"/>
    <w:rsid w:val="002F23EF"/>
    <w:rsid w:val="002F2827"/>
    <w:rsid w:val="002F2A93"/>
    <w:rsid w:val="002F3976"/>
    <w:rsid w:val="002F3D3E"/>
    <w:rsid w:val="002F4423"/>
    <w:rsid w:val="002F4A0E"/>
    <w:rsid w:val="002F4E3A"/>
    <w:rsid w:val="002F4EDB"/>
    <w:rsid w:val="002F569B"/>
    <w:rsid w:val="002F5BF2"/>
    <w:rsid w:val="002F5E78"/>
    <w:rsid w:val="002F61A8"/>
    <w:rsid w:val="002F6363"/>
    <w:rsid w:val="002F6822"/>
    <w:rsid w:val="002F7801"/>
    <w:rsid w:val="002F78A5"/>
    <w:rsid w:val="002F79C2"/>
    <w:rsid w:val="00301A68"/>
    <w:rsid w:val="00301C3B"/>
    <w:rsid w:val="00302364"/>
    <w:rsid w:val="00302E14"/>
    <w:rsid w:val="0030329A"/>
    <w:rsid w:val="0030340A"/>
    <w:rsid w:val="003049D6"/>
    <w:rsid w:val="00304C53"/>
    <w:rsid w:val="003053DD"/>
    <w:rsid w:val="003061C5"/>
    <w:rsid w:val="003064EF"/>
    <w:rsid w:val="00306FAD"/>
    <w:rsid w:val="00311387"/>
    <w:rsid w:val="00312C33"/>
    <w:rsid w:val="00312D8E"/>
    <w:rsid w:val="00312EC2"/>
    <w:rsid w:val="00312F77"/>
    <w:rsid w:val="003143C3"/>
    <w:rsid w:val="003144D4"/>
    <w:rsid w:val="00315331"/>
    <w:rsid w:val="00315AA3"/>
    <w:rsid w:val="00315C7C"/>
    <w:rsid w:val="00315E59"/>
    <w:rsid w:val="0031605B"/>
    <w:rsid w:val="003166B3"/>
    <w:rsid w:val="00316B53"/>
    <w:rsid w:val="00316CF0"/>
    <w:rsid w:val="00317668"/>
    <w:rsid w:val="00320211"/>
    <w:rsid w:val="003214E4"/>
    <w:rsid w:val="00322751"/>
    <w:rsid w:val="00323A26"/>
    <w:rsid w:val="00326690"/>
    <w:rsid w:val="00326A67"/>
    <w:rsid w:val="00326E86"/>
    <w:rsid w:val="003270A0"/>
    <w:rsid w:val="003272F6"/>
    <w:rsid w:val="0032734C"/>
    <w:rsid w:val="003273FF"/>
    <w:rsid w:val="00330283"/>
    <w:rsid w:val="00330C89"/>
    <w:rsid w:val="003314C4"/>
    <w:rsid w:val="0033169B"/>
    <w:rsid w:val="0033183E"/>
    <w:rsid w:val="00332596"/>
    <w:rsid w:val="003329C1"/>
    <w:rsid w:val="0033349F"/>
    <w:rsid w:val="00333A20"/>
    <w:rsid w:val="00333A4C"/>
    <w:rsid w:val="00333C51"/>
    <w:rsid w:val="00333F24"/>
    <w:rsid w:val="00333F37"/>
    <w:rsid w:val="00334466"/>
    <w:rsid w:val="003345DA"/>
    <w:rsid w:val="00334A27"/>
    <w:rsid w:val="00335C29"/>
    <w:rsid w:val="003364B3"/>
    <w:rsid w:val="00336A9B"/>
    <w:rsid w:val="00336E50"/>
    <w:rsid w:val="0033711C"/>
    <w:rsid w:val="0033741C"/>
    <w:rsid w:val="00340273"/>
    <w:rsid w:val="00341266"/>
    <w:rsid w:val="003413B3"/>
    <w:rsid w:val="00341506"/>
    <w:rsid w:val="0034263A"/>
    <w:rsid w:val="00342F62"/>
    <w:rsid w:val="003431E6"/>
    <w:rsid w:val="00343382"/>
    <w:rsid w:val="00343632"/>
    <w:rsid w:val="00344394"/>
    <w:rsid w:val="003447EC"/>
    <w:rsid w:val="00344B07"/>
    <w:rsid w:val="003453CC"/>
    <w:rsid w:val="003454F7"/>
    <w:rsid w:val="00345C34"/>
    <w:rsid w:val="003466AC"/>
    <w:rsid w:val="003468B4"/>
    <w:rsid w:val="00347EE6"/>
    <w:rsid w:val="003500F2"/>
    <w:rsid w:val="00350111"/>
    <w:rsid w:val="00350366"/>
    <w:rsid w:val="00350FA9"/>
    <w:rsid w:val="00350FFB"/>
    <w:rsid w:val="00351FF8"/>
    <w:rsid w:val="00352303"/>
    <w:rsid w:val="00352408"/>
    <w:rsid w:val="00354823"/>
    <w:rsid w:val="00355870"/>
    <w:rsid w:val="00355CDF"/>
    <w:rsid w:val="00355D9B"/>
    <w:rsid w:val="00356A0A"/>
    <w:rsid w:val="00356AA5"/>
    <w:rsid w:val="00357C9B"/>
    <w:rsid w:val="00357D3A"/>
    <w:rsid w:val="00357E8E"/>
    <w:rsid w:val="003600FD"/>
    <w:rsid w:val="00360210"/>
    <w:rsid w:val="003605EB"/>
    <w:rsid w:val="00360951"/>
    <w:rsid w:val="00360B0D"/>
    <w:rsid w:val="003618C2"/>
    <w:rsid w:val="00361A9A"/>
    <w:rsid w:val="00362349"/>
    <w:rsid w:val="00362877"/>
    <w:rsid w:val="00362B3C"/>
    <w:rsid w:val="00362D76"/>
    <w:rsid w:val="00363383"/>
    <w:rsid w:val="0036362D"/>
    <w:rsid w:val="0036394F"/>
    <w:rsid w:val="00363A0A"/>
    <w:rsid w:val="00363F52"/>
    <w:rsid w:val="003665B7"/>
    <w:rsid w:val="003667DF"/>
    <w:rsid w:val="003669C0"/>
    <w:rsid w:val="00366C2B"/>
    <w:rsid w:val="00366EA6"/>
    <w:rsid w:val="00366EEA"/>
    <w:rsid w:val="0036716D"/>
    <w:rsid w:val="0036767D"/>
    <w:rsid w:val="00370081"/>
    <w:rsid w:val="003708AA"/>
    <w:rsid w:val="00370D66"/>
    <w:rsid w:val="003712CE"/>
    <w:rsid w:val="003719A5"/>
    <w:rsid w:val="00371CA6"/>
    <w:rsid w:val="00371CBC"/>
    <w:rsid w:val="00371CF9"/>
    <w:rsid w:val="00371DCD"/>
    <w:rsid w:val="00371F5C"/>
    <w:rsid w:val="00372C95"/>
    <w:rsid w:val="00373E56"/>
    <w:rsid w:val="00374153"/>
    <w:rsid w:val="003745F7"/>
    <w:rsid w:val="0037479F"/>
    <w:rsid w:val="0037498A"/>
    <w:rsid w:val="00374D47"/>
    <w:rsid w:val="00374EA7"/>
    <w:rsid w:val="00376514"/>
    <w:rsid w:val="0037667F"/>
    <w:rsid w:val="003775A6"/>
    <w:rsid w:val="003801D2"/>
    <w:rsid w:val="0038106E"/>
    <w:rsid w:val="0038145A"/>
    <w:rsid w:val="0038190D"/>
    <w:rsid w:val="00381E92"/>
    <w:rsid w:val="00381F32"/>
    <w:rsid w:val="003825F6"/>
    <w:rsid w:val="00382764"/>
    <w:rsid w:val="0038308D"/>
    <w:rsid w:val="003832F3"/>
    <w:rsid w:val="0038352C"/>
    <w:rsid w:val="00383F2C"/>
    <w:rsid w:val="00384D04"/>
    <w:rsid w:val="00384EA7"/>
    <w:rsid w:val="00384F98"/>
    <w:rsid w:val="003850F1"/>
    <w:rsid w:val="0038676A"/>
    <w:rsid w:val="00386929"/>
    <w:rsid w:val="00386F1A"/>
    <w:rsid w:val="003872D9"/>
    <w:rsid w:val="00387C9D"/>
    <w:rsid w:val="00387CC1"/>
    <w:rsid w:val="00387DF5"/>
    <w:rsid w:val="00390440"/>
    <w:rsid w:val="00390A2C"/>
    <w:rsid w:val="00390B84"/>
    <w:rsid w:val="00391004"/>
    <w:rsid w:val="00391727"/>
    <w:rsid w:val="003917CD"/>
    <w:rsid w:val="00391872"/>
    <w:rsid w:val="003920A0"/>
    <w:rsid w:val="00392974"/>
    <w:rsid w:val="00392EBD"/>
    <w:rsid w:val="003953F4"/>
    <w:rsid w:val="00395443"/>
    <w:rsid w:val="0039554F"/>
    <w:rsid w:val="00395AE1"/>
    <w:rsid w:val="00395F27"/>
    <w:rsid w:val="00396870"/>
    <w:rsid w:val="0039729F"/>
    <w:rsid w:val="003A0318"/>
    <w:rsid w:val="003A1A1F"/>
    <w:rsid w:val="003A3764"/>
    <w:rsid w:val="003A4065"/>
    <w:rsid w:val="003A47E1"/>
    <w:rsid w:val="003A4F22"/>
    <w:rsid w:val="003A507D"/>
    <w:rsid w:val="003A7E06"/>
    <w:rsid w:val="003B05EB"/>
    <w:rsid w:val="003B07D1"/>
    <w:rsid w:val="003B08FA"/>
    <w:rsid w:val="003B0AF5"/>
    <w:rsid w:val="003B0CF1"/>
    <w:rsid w:val="003B162B"/>
    <w:rsid w:val="003B18E2"/>
    <w:rsid w:val="003B1A06"/>
    <w:rsid w:val="003B216B"/>
    <w:rsid w:val="003B285E"/>
    <w:rsid w:val="003B2A9D"/>
    <w:rsid w:val="003B3773"/>
    <w:rsid w:val="003B381D"/>
    <w:rsid w:val="003B45CE"/>
    <w:rsid w:val="003B69A7"/>
    <w:rsid w:val="003B6D7C"/>
    <w:rsid w:val="003B7037"/>
    <w:rsid w:val="003B70C7"/>
    <w:rsid w:val="003C0368"/>
    <w:rsid w:val="003C0C6F"/>
    <w:rsid w:val="003C0E87"/>
    <w:rsid w:val="003C1384"/>
    <w:rsid w:val="003C17B9"/>
    <w:rsid w:val="003C1990"/>
    <w:rsid w:val="003C21D3"/>
    <w:rsid w:val="003C2224"/>
    <w:rsid w:val="003C2721"/>
    <w:rsid w:val="003C28CD"/>
    <w:rsid w:val="003C2A61"/>
    <w:rsid w:val="003C2F36"/>
    <w:rsid w:val="003C335C"/>
    <w:rsid w:val="003C35C3"/>
    <w:rsid w:val="003C367C"/>
    <w:rsid w:val="003C4479"/>
    <w:rsid w:val="003C4E5F"/>
    <w:rsid w:val="003C660B"/>
    <w:rsid w:val="003C76EC"/>
    <w:rsid w:val="003C79E8"/>
    <w:rsid w:val="003D0257"/>
    <w:rsid w:val="003D0B1E"/>
    <w:rsid w:val="003D0D71"/>
    <w:rsid w:val="003D0DBF"/>
    <w:rsid w:val="003D1672"/>
    <w:rsid w:val="003D30DC"/>
    <w:rsid w:val="003D3586"/>
    <w:rsid w:val="003D377A"/>
    <w:rsid w:val="003D3B61"/>
    <w:rsid w:val="003D4051"/>
    <w:rsid w:val="003D4A54"/>
    <w:rsid w:val="003D4DB0"/>
    <w:rsid w:val="003D4EE0"/>
    <w:rsid w:val="003D4EE6"/>
    <w:rsid w:val="003D6058"/>
    <w:rsid w:val="003D65E6"/>
    <w:rsid w:val="003D6AA1"/>
    <w:rsid w:val="003D738E"/>
    <w:rsid w:val="003D73B2"/>
    <w:rsid w:val="003D7FF7"/>
    <w:rsid w:val="003E07EC"/>
    <w:rsid w:val="003E19E3"/>
    <w:rsid w:val="003E3506"/>
    <w:rsid w:val="003E3867"/>
    <w:rsid w:val="003E39DC"/>
    <w:rsid w:val="003E3C9D"/>
    <w:rsid w:val="003E466C"/>
    <w:rsid w:val="003E48FD"/>
    <w:rsid w:val="003E4D88"/>
    <w:rsid w:val="003E5C38"/>
    <w:rsid w:val="003E6042"/>
    <w:rsid w:val="003E631C"/>
    <w:rsid w:val="003E6443"/>
    <w:rsid w:val="003E6758"/>
    <w:rsid w:val="003E7327"/>
    <w:rsid w:val="003E75ED"/>
    <w:rsid w:val="003E76A4"/>
    <w:rsid w:val="003E7C5B"/>
    <w:rsid w:val="003E7D32"/>
    <w:rsid w:val="003E7DB2"/>
    <w:rsid w:val="003F01CB"/>
    <w:rsid w:val="003F1003"/>
    <w:rsid w:val="003F10F8"/>
    <w:rsid w:val="003F156B"/>
    <w:rsid w:val="003F1E34"/>
    <w:rsid w:val="003F221B"/>
    <w:rsid w:val="003F2808"/>
    <w:rsid w:val="003F5ADE"/>
    <w:rsid w:val="003F5BBF"/>
    <w:rsid w:val="003F75A0"/>
    <w:rsid w:val="0040002B"/>
    <w:rsid w:val="0040155B"/>
    <w:rsid w:val="00402F2A"/>
    <w:rsid w:val="004038BF"/>
    <w:rsid w:val="0040416E"/>
    <w:rsid w:val="00405750"/>
    <w:rsid w:val="00406551"/>
    <w:rsid w:val="00406723"/>
    <w:rsid w:val="00406D5C"/>
    <w:rsid w:val="00406ECD"/>
    <w:rsid w:val="0040715F"/>
    <w:rsid w:val="00410403"/>
    <w:rsid w:val="004104BF"/>
    <w:rsid w:val="00410B98"/>
    <w:rsid w:val="0041199A"/>
    <w:rsid w:val="00412C57"/>
    <w:rsid w:val="00412C5F"/>
    <w:rsid w:val="00413721"/>
    <w:rsid w:val="00413CAB"/>
    <w:rsid w:val="00414D4A"/>
    <w:rsid w:val="00414D60"/>
    <w:rsid w:val="004153B0"/>
    <w:rsid w:val="00416426"/>
    <w:rsid w:val="004178C2"/>
    <w:rsid w:val="00417F7F"/>
    <w:rsid w:val="00420170"/>
    <w:rsid w:val="004205F3"/>
    <w:rsid w:val="00421DBE"/>
    <w:rsid w:val="00421E37"/>
    <w:rsid w:val="00421E44"/>
    <w:rsid w:val="0042200D"/>
    <w:rsid w:val="004233D0"/>
    <w:rsid w:val="00424478"/>
    <w:rsid w:val="0042472D"/>
    <w:rsid w:val="004258F9"/>
    <w:rsid w:val="00425C45"/>
    <w:rsid w:val="00425E4C"/>
    <w:rsid w:val="004262E4"/>
    <w:rsid w:val="00426751"/>
    <w:rsid w:val="00426752"/>
    <w:rsid w:val="00426FE9"/>
    <w:rsid w:val="00427CB1"/>
    <w:rsid w:val="00427CE8"/>
    <w:rsid w:val="00430400"/>
    <w:rsid w:val="004305AD"/>
    <w:rsid w:val="0043070B"/>
    <w:rsid w:val="004307FD"/>
    <w:rsid w:val="004309CB"/>
    <w:rsid w:val="00430E5E"/>
    <w:rsid w:val="00431059"/>
    <w:rsid w:val="00431D05"/>
    <w:rsid w:val="00431FC4"/>
    <w:rsid w:val="004328E1"/>
    <w:rsid w:val="00432B67"/>
    <w:rsid w:val="00433BA7"/>
    <w:rsid w:val="00433CEA"/>
    <w:rsid w:val="0043440F"/>
    <w:rsid w:val="00434977"/>
    <w:rsid w:val="00434AF4"/>
    <w:rsid w:val="00434C8F"/>
    <w:rsid w:val="0043564D"/>
    <w:rsid w:val="00435DEF"/>
    <w:rsid w:val="00437B0F"/>
    <w:rsid w:val="00441335"/>
    <w:rsid w:val="004416B8"/>
    <w:rsid w:val="004417AC"/>
    <w:rsid w:val="00441A1A"/>
    <w:rsid w:val="00441BA1"/>
    <w:rsid w:val="00441DA4"/>
    <w:rsid w:val="00441F5A"/>
    <w:rsid w:val="004420EE"/>
    <w:rsid w:val="0044257E"/>
    <w:rsid w:val="0044431A"/>
    <w:rsid w:val="00444633"/>
    <w:rsid w:val="004448C3"/>
    <w:rsid w:val="00445635"/>
    <w:rsid w:val="00445BD1"/>
    <w:rsid w:val="00445F4C"/>
    <w:rsid w:val="004462BD"/>
    <w:rsid w:val="004465BA"/>
    <w:rsid w:val="00446755"/>
    <w:rsid w:val="00447085"/>
    <w:rsid w:val="00447E35"/>
    <w:rsid w:val="004506A2"/>
    <w:rsid w:val="00450947"/>
    <w:rsid w:val="00451389"/>
    <w:rsid w:val="004513FA"/>
    <w:rsid w:val="004515D9"/>
    <w:rsid w:val="00451848"/>
    <w:rsid w:val="00451C0F"/>
    <w:rsid w:val="00451FCF"/>
    <w:rsid w:val="00452406"/>
    <w:rsid w:val="00452B93"/>
    <w:rsid w:val="00452BCF"/>
    <w:rsid w:val="00453503"/>
    <w:rsid w:val="00453B1C"/>
    <w:rsid w:val="00454227"/>
    <w:rsid w:val="0045447B"/>
    <w:rsid w:val="0045671A"/>
    <w:rsid w:val="00456962"/>
    <w:rsid w:val="00456BCB"/>
    <w:rsid w:val="00456E1F"/>
    <w:rsid w:val="00456E59"/>
    <w:rsid w:val="0045716B"/>
    <w:rsid w:val="0045724D"/>
    <w:rsid w:val="0045734C"/>
    <w:rsid w:val="00457A0E"/>
    <w:rsid w:val="00457C35"/>
    <w:rsid w:val="00460575"/>
    <w:rsid w:val="0046095B"/>
    <w:rsid w:val="00460ECF"/>
    <w:rsid w:val="00461150"/>
    <w:rsid w:val="00461299"/>
    <w:rsid w:val="00461392"/>
    <w:rsid w:val="00461507"/>
    <w:rsid w:val="004625D6"/>
    <w:rsid w:val="00462CB3"/>
    <w:rsid w:val="00462DDC"/>
    <w:rsid w:val="004633B7"/>
    <w:rsid w:val="004636D2"/>
    <w:rsid w:val="00464457"/>
    <w:rsid w:val="00464C2D"/>
    <w:rsid w:val="00464EC3"/>
    <w:rsid w:val="004651C8"/>
    <w:rsid w:val="00465CC4"/>
    <w:rsid w:val="0046649F"/>
    <w:rsid w:val="00470294"/>
    <w:rsid w:val="0047064E"/>
    <w:rsid w:val="00470970"/>
    <w:rsid w:val="004718BC"/>
    <w:rsid w:val="00471B41"/>
    <w:rsid w:val="00472248"/>
    <w:rsid w:val="0047247C"/>
    <w:rsid w:val="00472E0E"/>
    <w:rsid w:val="00473530"/>
    <w:rsid w:val="004744D8"/>
    <w:rsid w:val="00474F18"/>
    <w:rsid w:val="0047671B"/>
    <w:rsid w:val="00476F45"/>
    <w:rsid w:val="00476F87"/>
    <w:rsid w:val="00477C0B"/>
    <w:rsid w:val="004802EA"/>
    <w:rsid w:val="00481163"/>
    <w:rsid w:val="004818CE"/>
    <w:rsid w:val="00482870"/>
    <w:rsid w:val="00482D41"/>
    <w:rsid w:val="00483D90"/>
    <w:rsid w:val="00483F65"/>
    <w:rsid w:val="00484250"/>
    <w:rsid w:val="00484A35"/>
    <w:rsid w:val="00484ACA"/>
    <w:rsid w:val="00484D21"/>
    <w:rsid w:val="004852D5"/>
    <w:rsid w:val="004855D7"/>
    <w:rsid w:val="00486364"/>
    <w:rsid w:val="00486F09"/>
    <w:rsid w:val="00487775"/>
    <w:rsid w:val="00490360"/>
    <w:rsid w:val="00490546"/>
    <w:rsid w:val="00490D85"/>
    <w:rsid w:val="004916ED"/>
    <w:rsid w:val="0049174A"/>
    <w:rsid w:val="00491DDF"/>
    <w:rsid w:val="00491FCE"/>
    <w:rsid w:val="004923C7"/>
    <w:rsid w:val="00492E21"/>
    <w:rsid w:val="00493501"/>
    <w:rsid w:val="004938F7"/>
    <w:rsid w:val="00493FAC"/>
    <w:rsid w:val="0049429F"/>
    <w:rsid w:val="004942D8"/>
    <w:rsid w:val="00494A90"/>
    <w:rsid w:val="004957EE"/>
    <w:rsid w:val="00495E95"/>
    <w:rsid w:val="004964A6"/>
    <w:rsid w:val="00496F1B"/>
    <w:rsid w:val="0049794F"/>
    <w:rsid w:val="00497BE4"/>
    <w:rsid w:val="00497CA9"/>
    <w:rsid w:val="00497E88"/>
    <w:rsid w:val="004A03F6"/>
    <w:rsid w:val="004A042F"/>
    <w:rsid w:val="004A080A"/>
    <w:rsid w:val="004A09B9"/>
    <w:rsid w:val="004A0D18"/>
    <w:rsid w:val="004A123D"/>
    <w:rsid w:val="004A1D37"/>
    <w:rsid w:val="004A253D"/>
    <w:rsid w:val="004A2793"/>
    <w:rsid w:val="004A2CA2"/>
    <w:rsid w:val="004A2FCB"/>
    <w:rsid w:val="004A41E0"/>
    <w:rsid w:val="004A4ADF"/>
    <w:rsid w:val="004A4AF5"/>
    <w:rsid w:val="004A4EB9"/>
    <w:rsid w:val="004A551C"/>
    <w:rsid w:val="004A62B0"/>
    <w:rsid w:val="004A6A22"/>
    <w:rsid w:val="004A7138"/>
    <w:rsid w:val="004A7913"/>
    <w:rsid w:val="004B0182"/>
    <w:rsid w:val="004B0726"/>
    <w:rsid w:val="004B088A"/>
    <w:rsid w:val="004B1D47"/>
    <w:rsid w:val="004B1F2E"/>
    <w:rsid w:val="004B210D"/>
    <w:rsid w:val="004B3ED3"/>
    <w:rsid w:val="004B4336"/>
    <w:rsid w:val="004B46C1"/>
    <w:rsid w:val="004B4721"/>
    <w:rsid w:val="004B489E"/>
    <w:rsid w:val="004B4AE7"/>
    <w:rsid w:val="004B4FD4"/>
    <w:rsid w:val="004B51A7"/>
    <w:rsid w:val="004B6060"/>
    <w:rsid w:val="004B63D7"/>
    <w:rsid w:val="004B6992"/>
    <w:rsid w:val="004B6D74"/>
    <w:rsid w:val="004B7039"/>
    <w:rsid w:val="004B7CF6"/>
    <w:rsid w:val="004C0126"/>
    <w:rsid w:val="004C0A19"/>
    <w:rsid w:val="004C1527"/>
    <w:rsid w:val="004C17F2"/>
    <w:rsid w:val="004C1A8A"/>
    <w:rsid w:val="004C210F"/>
    <w:rsid w:val="004C36C9"/>
    <w:rsid w:val="004C3991"/>
    <w:rsid w:val="004C3BF7"/>
    <w:rsid w:val="004C3DBD"/>
    <w:rsid w:val="004C4045"/>
    <w:rsid w:val="004C4757"/>
    <w:rsid w:val="004C4AC1"/>
    <w:rsid w:val="004C4C1C"/>
    <w:rsid w:val="004C4EBC"/>
    <w:rsid w:val="004C5C23"/>
    <w:rsid w:val="004C60B9"/>
    <w:rsid w:val="004C627D"/>
    <w:rsid w:val="004C6F91"/>
    <w:rsid w:val="004C740E"/>
    <w:rsid w:val="004C7D1E"/>
    <w:rsid w:val="004D1A52"/>
    <w:rsid w:val="004D1D02"/>
    <w:rsid w:val="004D30B7"/>
    <w:rsid w:val="004D339E"/>
    <w:rsid w:val="004D374A"/>
    <w:rsid w:val="004D394E"/>
    <w:rsid w:val="004D3B05"/>
    <w:rsid w:val="004D3D87"/>
    <w:rsid w:val="004D42A9"/>
    <w:rsid w:val="004D5031"/>
    <w:rsid w:val="004D5834"/>
    <w:rsid w:val="004D5939"/>
    <w:rsid w:val="004D70A8"/>
    <w:rsid w:val="004D79C0"/>
    <w:rsid w:val="004D7E84"/>
    <w:rsid w:val="004E035B"/>
    <w:rsid w:val="004E214D"/>
    <w:rsid w:val="004E3239"/>
    <w:rsid w:val="004E4A6D"/>
    <w:rsid w:val="004E4F8D"/>
    <w:rsid w:val="004E5E5A"/>
    <w:rsid w:val="004E5EA0"/>
    <w:rsid w:val="004E648D"/>
    <w:rsid w:val="004E66D7"/>
    <w:rsid w:val="004E6A5E"/>
    <w:rsid w:val="004E7F9D"/>
    <w:rsid w:val="004E7FE6"/>
    <w:rsid w:val="004F0057"/>
    <w:rsid w:val="004F091F"/>
    <w:rsid w:val="004F1044"/>
    <w:rsid w:val="004F128C"/>
    <w:rsid w:val="004F1D1A"/>
    <w:rsid w:val="004F2AD8"/>
    <w:rsid w:val="004F3074"/>
    <w:rsid w:val="004F364C"/>
    <w:rsid w:val="004F39F4"/>
    <w:rsid w:val="004F4936"/>
    <w:rsid w:val="004F4A1A"/>
    <w:rsid w:val="004F543F"/>
    <w:rsid w:val="004F5452"/>
    <w:rsid w:val="004F55EB"/>
    <w:rsid w:val="004F57DC"/>
    <w:rsid w:val="004F5BA6"/>
    <w:rsid w:val="004F60EF"/>
    <w:rsid w:val="004F6716"/>
    <w:rsid w:val="004F6C03"/>
    <w:rsid w:val="004F6C3C"/>
    <w:rsid w:val="004F7018"/>
    <w:rsid w:val="004F7387"/>
    <w:rsid w:val="004F75E3"/>
    <w:rsid w:val="004F7706"/>
    <w:rsid w:val="004F79D7"/>
    <w:rsid w:val="004F7D59"/>
    <w:rsid w:val="005008DA"/>
    <w:rsid w:val="00500DEC"/>
    <w:rsid w:val="00500E89"/>
    <w:rsid w:val="00500EE5"/>
    <w:rsid w:val="005012D8"/>
    <w:rsid w:val="00502212"/>
    <w:rsid w:val="005035FE"/>
    <w:rsid w:val="005039CE"/>
    <w:rsid w:val="00503DDB"/>
    <w:rsid w:val="00503FFE"/>
    <w:rsid w:val="005041DF"/>
    <w:rsid w:val="0050436E"/>
    <w:rsid w:val="005047C8"/>
    <w:rsid w:val="005057FD"/>
    <w:rsid w:val="00505B14"/>
    <w:rsid w:val="00505EAB"/>
    <w:rsid w:val="0050659D"/>
    <w:rsid w:val="00506640"/>
    <w:rsid w:val="00506D3B"/>
    <w:rsid w:val="00506F92"/>
    <w:rsid w:val="005074CB"/>
    <w:rsid w:val="00507778"/>
    <w:rsid w:val="0051155B"/>
    <w:rsid w:val="00511AAE"/>
    <w:rsid w:val="00512296"/>
    <w:rsid w:val="00512D95"/>
    <w:rsid w:val="00512F0C"/>
    <w:rsid w:val="00513337"/>
    <w:rsid w:val="00513CD6"/>
    <w:rsid w:val="005144A9"/>
    <w:rsid w:val="00514593"/>
    <w:rsid w:val="005154BE"/>
    <w:rsid w:val="005155F0"/>
    <w:rsid w:val="00515DDC"/>
    <w:rsid w:val="00516AF7"/>
    <w:rsid w:val="00516E10"/>
    <w:rsid w:val="00517000"/>
    <w:rsid w:val="0051765B"/>
    <w:rsid w:val="00517A8E"/>
    <w:rsid w:val="00517B1D"/>
    <w:rsid w:val="00521D66"/>
    <w:rsid w:val="005225C2"/>
    <w:rsid w:val="00522915"/>
    <w:rsid w:val="00522E53"/>
    <w:rsid w:val="00523191"/>
    <w:rsid w:val="00523993"/>
    <w:rsid w:val="0052415B"/>
    <w:rsid w:val="00524192"/>
    <w:rsid w:val="00524E56"/>
    <w:rsid w:val="005254FC"/>
    <w:rsid w:val="00525B59"/>
    <w:rsid w:val="005268D8"/>
    <w:rsid w:val="00526DC8"/>
    <w:rsid w:val="00527456"/>
    <w:rsid w:val="0053026C"/>
    <w:rsid w:val="00530592"/>
    <w:rsid w:val="00530AC4"/>
    <w:rsid w:val="005310DB"/>
    <w:rsid w:val="0053134D"/>
    <w:rsid w:val="0053330D"/>
    <w:rsid w:val="005340DA"/>
    <w:rsid w:val="005342F7"/>
    <w:rsid w:val="005345FA"/>
    <w:rsid w:val="0053479D"/>
    <w:rsid w:val="005358A7"/>
    <w:rsid w:val="00535DC3"/>
    <w:rsid w:val="00535F54"/>
    <w:rsid w:val="0053600F"/>
    <w:rsid w:val="00536C53"/>
    <w:rsid w:val="0053765E"/>
    <w:rsid w:val="005402D8"/>
    <w:rsid w:val="0054122F"/>
    <w:rsid w:val="005414C5"/>
    <w:rsid w:val="00541E6E"/>
    <w:rsid w:val="00541F31"/>
    <w:rsid w:val="00542710"/>
    <w:rsid w:val="00542D4E"/>
    <w:rsid w:val="00543570"/>
    <w:rsid w:val="0054454B"/>
    <w:rsid w:val="00545054"/>
    <w:rsid w:val="005456FA"/>
    <w:rsid w:val="00545C27"/>
    <w:rsid w:val="00546D4B"/>
    <w:rsid w:val="00551131"/>
    <w:rsid w:val="0055116C"/>
    <w:rsid w:val="005514BD"/>
    <w:rsid w:val="005516EE"/>
    <w:rsid w:val="005519B2"/>
    <w:rsid w:val="00551F76"/>
    <w:rsid w:val="0055234F"/>
    <w:rsid w:val="005524D1"/>
    <w:rsid w:val="0055259F"/>
    <w:rsid w:val="005534B7"/>
    <w:rsid w:val="005537D6"/>
    <w:rsid w:val="005537FF"/>
    <w:rsid w:val="00553BDC"/>
    <w:rsid w:val="005541BF"/>
    <w:rsid w:val="00554550"/>
    <w:rsid w:val="00554C29"/>
    <w:rsid w:val="00555325"/>
    <w:rsid w:val="00556269"/>
    <w:rsid w:val="0055665E"/>
    <w:rsid w:val="00556721"/>
    <w:rsid w:val="0055779D"/>
    <w:rsid w:val="0055787A"/>
    <w:rsid w:val="00557A57"/>
    <w:rsid w:val="00557BD8"/>
    <w:rsid w:val="00557E3A"/>
    <w:rsid w:val="00560001"/>
    <w:rsid w:val="0056005E"/>
    <w:rsid w:val="00560CA0"/>
    <w:rsid w:val="00561A13"/>
    <w:rsid w:val="0056200B"/>
    <w:rsid w:val="00562E31"/>
    <w:rsid w:val="00564A89"/>
    <w:rsid w:val="0056579B"/>
    <w:rsid w:val="005657BC"/>
    <w:rsid w:val="00565BCC"/>
    <w:rsid w:val="005667E8"/>
    <w:rsid w:val="0056686D"/>
    <w:rsid w:val="00566D42"/>
    <w:rsid w:val="00566E56"/>
    <w:rsid w:val="00566E92"/>
    <w:rsid w:val="005670B0"/>
    <w:rsid w:val="00567B1B"/>
    <w:rsid w:val="005706A0"/>
    <w:rsid w:val="005710A0"/>
    <w:rsid w:val="0057110F"/>
    <w:rsid w:val="00571255"/>
    <w:rsid w:val="005713D2"/>
    <w:rsid w:val="0057175E"/>
    <w:rsid w:val="00571BE4"/>
    <w:rsid w:val="00572732"/>
    <w:rsid w:val="00572978"/>
    <w:rsid w:val="00572DE1"/>
    <w:rsid w:val="00572F58"/>
    <w:rsid w:val="00573425"/>
    <w:rsid w:val="005737F5"/>
    <w:rsid w:val="0057384D"/>
    <w:rsid w:val="005748D2"/>
    <w:rsid w:val="005755A2"/>
    <w:rsid w:val="00576934"/>
    <w:rsid w:val="00576ACB"/>
    <w:rsid w:val="00581A03"/>
    <w:rsid w:val="00581E98"/>
    <w:rsid w:val="00582350"/>
    <w:rsid w:val="00582764"/>
    <w:rsid w:val="00583522"/>
    <w:rsid w:val="0058390F"/>
    <w:rsid w:val="005839CE"/>
    <w:rsid w:val="00583E32"/>
    <w:rsid w:val="00584009"/>
    <w:rsid w:val="00584440"/>
    <w:rsid w:val="005860D4"/>
    <w:rsid w:val="00586B86"/>
    <w:rsid w:val="005910E8"/>
    <w:rsid w:val="00591294"/>
    <w:rsid w:val="00591376"/>
    <w:rsid w:val="00591540"/>
    <w:rsid w:val="005921E4"/>
    <w:rsid w:val="00592223"/>
    <w:rsid w:val="00592A95"/>
    <w:rsid w:val="0059357C"/>
    <w:rsid w:val="00593672"/>
    <w:rsid w:val="00593ACE"/>
    <w:rsid w:val="00593E3B"/>
    <w:rsid w:val="00593F1A"/>
    <w:rsid w:val="00595322"/>
    <w:rsid w:val="00595DD7"/>
    <w:rsid w:val="00596333"/>
    <w:rsid w:val="00596901"/>
    <w:rsid w:val="0059749F"/>
    <w:rsid w:val="00597ED8"/>
    <w:rsid w:val="005A038D"/>
    <w:rsid w:val="005A0405"/>
    <w:rsid w:val="005A1E22"/>
    <w:rsid w:val="005A262E"/>
    <w:rsid w:val="005A2810"/>
    <w:rsid w:val="005A30B3"/>
    <w:rsid w:val="005A3437"/>
    <w:rsid w:val="005A37A2"/>
    <w:rsid w:val="005A3960"/>
    <w:rsid w:val="005A4295"/>
    <w:rsid w:val="005A4FC1"/>
    <w:rsid w:val="005A51BE"/>
    <w:rsid w:val="005A5AF1"/>
    <w:rsid w:val="005A633D"/>
    <w:rsid w:val="005A6B00"/>
    <w:rsid w:val="005A7356"/>
    <w:rsid w:val="005A74F3"/>
    <w:rsid w:val="005A7546"/>
    <w:rsid w:val="005B03AE"/>
    <w:rsid w:val="005B1CBB"/>
    <w:rsid w:val="005B20A7"/>
    <w:rsid w:val="005B23D0"/>
    <w:rsid w:val="005B2961"/>
    <w:rsid w:val="005B356C"/>
    <w:rsid w:val="005B35B8"/>
    <w:rsid w:val="005B3635"/>
    <w:rsid w:val="005B3D8A"/>
    <w:rsid w:val="005B41D6"/>
    <w:rsid w:val="005B423C"/>
    <w:rsid w:val="005B4916"/>
    <w:rsid w:val="005B4B2A"/>
    <w:rsid w:val="005B4D05"/>
    <w:rsid w:val="005B5364"/>
    <w:rsid w:val="005B6AF2"/>
    <w:rsid w:val="005B71EA"/>
    <w:rsid w:val="005B7DF0"/>
    <w:rsid w:val="005C1253"/>
    <w:rsid w:val="005C1CB4"/>
    <w:rsid w:val="005C1EC5"/>
    <w:rsid w:val="005C3625"/>
    <w:rsid w:val="005C5257"/>
    <w:rsid w:val="005C536C"/>
    <w:rsid w:val="005C53DA"/>
    <w:rsid w:val="005C56B0"/>
    <w:rsid w:val="005C655F"/>
    <w:rsid w:val="005C6BCE"/>
    <w:rsid w:val="005C7933"/>
    <w:rsid w:val="005C7F2C"/>
    <w:rsid w:val="005D03BB"/>
    <w:rsid w:val="005D04BC"/>
    <w:rsid w:val="005D155E"/>
    <w:rsid w:val="005D1C95"/>
    <w:rsid w:val="005D28F0"/>
    <w:rsid w:val="005D345D"/>
    <w:rsid w:val="005D3A57"/>
    <w:rsid w:val="005D3DF7"/>
    <w:rsid w:val="005D4C74"/>
    <w:rsid w:val="005D5210"/>
    <w:rsid w:val="005D5689"/>
    <w:rsid w:val="005D63F2"/>
    <w:rsid w:val="005D6891"/>
    <w:rsid w:val="005D6947"/>
    <w:rsid w:val="005D76BB"/>
    <w:rsid w:val="005D78C8"/>
    <w:rsid w:val="005E1105"/>
    <w:rsid w:val="005E2255"/>
    <w:rsid w:val="005E2DF2"/>
    <w:rsid w:val="005E3029"/>
    <w:rsid w:val="005E3149"/>
    <w:rsid w:val="005E3A1B"/>
    <w:rsid w:val="005E43B5"/>
    <w:rsid w:val="005E481E"/>
    <w:rsid w:val="005E4B41"/>
    <w:rsid w:val="005E4F16"/>
    <w:rsid w:val="005E5460"/>
    <w:rsid w:val="005E55E0"/>
    <w:rsid w:val="005E6AEB"/>
    <w:rsid w:val="005E6CC2"/>
    <w:rsid w:val="005E6D04"/>
    <w:rsid w:val="005E714E"/>
    <w:rsid w:val="005F07AB"/>
    <w:rsid w:val="005F0957"/>
    <w:rsid w:val="005F0AB7"/>
    <w:rsid w:val="005F10F1"/>
    <w:rsid w:val="005F193A"/>
    <w:rsid w:val="005F2004"/>
    <w:rsid w:val="005F2EF0"/>
    <w:rsid w:val="005F3765"/>
    <w:rsid w:val="005F4A52"/>
    <w:rsid w:val="005F55A2"/>
    <w:rsid w:val="005F55CC"/>
    <w:rsid w:val="005F5659"/>
    <w:rsid w:val="005F5782"/>
    <w:rsid w:val="005F5BAB"/>
    <w:rsid w:val="005F63A8"/>
    <w:rsid w:val="005F69BA"/>
    <w:rsid w:val="005F731B"/>
    <w:rsid w:val="005F763B"/>
    <w:rsid w:val="005F7856"/>
    <w:rsid w:val="005F7E18"/>
    <w:rsid w:val="00600112"/>
    <w:rsid w:val="0060159B"/>
    <w:rsid w:val="00601D5C"/>
    <w:rsid w:val="006022B0"/>
    <w:rsid w:val="00602AAD"/>
    <w:rsid w:val="00602B0C"/>
    <w:rsid w:val="00602BD7"/>
    <w:rsid w:val="00603471"/>
    <w:rsid w:val="00603600"/>
    <w:rsid w:val="0060388A"/>
    <w:rsid w:val="0060518E"/>
    <w:rsid w:val="0060552B"/>
    <w:rsid w:val="00605D59"/>
    <w:rsid w:val="00606085"/>
    <w:rsid w:val="0060679D"/>
    <w:rsid w:val="0060721A"/>
    <w:rsid w:val="006072C8"/>
    <w:rsid w:val="00607E6E"/>
    <w:rsid w:val="00610292"/>
    <w:rsid w:val="0061059C"/>
    <w:rsid w:val="00610E3B"/>
    <w:rsid w:val="00611230"/>
    <w:rsid w:val="00611512"/>
    <w:rsid w:val="00612F71"/>
    <w:rsid w:val="00613762"/>
    <w:rsid w:val="006138DF"/>
    <w:rsid w:val="0061392C"/>
    <w:rsid w:val="006144EF"/>
    <w:rsid w:val="00615300"/>
    <w:rsid w:val="0061587A"/>
    <w:rsid w:val="00615ADB"/>
    <w:rsid w:val="006166A7"/>
    <w:rsid w:val="00616EF4"/>
    <w:rsid w:val="00617989"/>
    <w:rsid w:val="00617B69"/>
    <w:rsid w:val="00620541"/>
    <w:rsid w:val="00620A58"/>
    <w:rsid w:val="00620F3C"/>
    <w:rsid w:val="00621DBC"/>
    <w:rsid w:val="00621E47"/>
    <w:rsid w:val="006220F3"/>
    <w:rsid w:val="0062212C"/>
    <w:rsid w:val="00623C55"/>
    <w:rsid w:val="00623D91"/>
    <w:rsid w:val="00624E91"/>
    <w:rsid w:val="00625478"/>
    <w:rsid w:val="00625A69"/>
    <w:rsid w:val="00626762"/>
    <w:rsid w:val="00626A22"/>
    <w:rsid w:val="006308C3"/>
    <w:rsid w:val="00630A80"/>
    <w:rsid w:val="00630F51"/>
    <w:rsid w:val="0063131B"/>
    <w:rsid w:val="0063198C"/>
    <w:rsid w:val="00632866"/>
    <w:rsid w:val="00632B67"/>
    <w:rsid w:val="00632D59"/>
    <w:rsid w:val="00632FC1"/>
    <w:rsid w:val="006341B2"/>
    <w:rsid w:val="00634278"/>
    <w:rsid w:val="00634A02"/>
    <w:rsid w:val="00634E42"/>
    <w:rsid w:val="0063567F"/>
    <w:rsid w:val="006359FB"/>
    <w:rsid w:val="00635B98"/>
    <w:rsid w:val="00635CE5"/>
    <w:rsid w:val="00635F33"/>
    <w:rsid w:val="006360A1"/>
    <w:rsid w:val="006371C9"/>
    <w:rsid w:val="00637778"/>
    <w:rsid w:val="00637892"/>
    <w:rsid w:val="00637C9B"/>
    <w:rsid w:val="00640525"/>
    <w:rsid w:val="0064094B"/>
    <w:rsid w:val="00640DFC"/>
    <w:rsid w:val="00640E2F"/>
    <w:rsid w:val="006422A2"/>
    <w:rsid w:val="0064266B"/>
    <w:rsid w:val="0064293D"/>
    <w:rsid w:val="006432FE"/>
    <w:rsid w:val="006442FB"/>
    <w:rsid w:val="00644F12"/>
    <w:rsid w:val="00644F6B"/>
    <w:rsid w:val="00645220"/>
    <w:rsid w:val="00645FD4"/>
    <w:rsid w:val="00646654"/>
    <w:rsid w:val="00646C6F"/>
    <w:rsid w:val="00646CE6"/>
    <w:rsid w:val="00646D1C"/>
    <w:rsid w:val="00646E49"/>
    <w:rsid w:val="00647FE2"/>
    <w:rsid w:val="00650123"/>
    <w:rsid w:val="006504A3"/>
    <w:rsid w:val="00650863"/>
    <w:rsid w:val="00650CA9"/>
    <w:rsid w:val="00650E35"/>
    <w:rsid w:val="006511CE"/>
    <w:rsid w:val="006513A4"/>
    <w:rsid w:val="006514BF"/>
    <w:rsid w:val="00651875"/>
    <w:rsid w:val="00653D16"/>
    <w:rsid w:val="00654272"/>
    <w:rsid w:val="00654394"/>
    <w:rsid w:val="00655491"/>
    <w:rsid w:val="00656315"/>
    <w:rsid w:val="00656357"/>
    <w:rsid w:val="006566FA"/>
    <w:rsid w:val="0065670D"/>
    <w:rsid w:val="00656D31"/>
    <w:rsid w:val="006572C0"/>
    <w:rsid w:val="0065763C"/>
    <w:rsid w:val="00657F37"/>
    <w:rsid w:val="00660B53"/>
    <w:rsid w:val="00660D84"/>
    <w:rsid w:val="00661517"/>
    <w:rsid w:val="00661679"/>
    <w:rsid w:val="0066174F"/>
    <w:rsid w:val="00661DB7"/>
    <w:rsid w:val="00661ECC"/>
    <w:rsid w:val="00662987"/>
    <w:rsid w:val="00662D0C"/>
    <w:rsid w:val="006636F5"/>
    <w:rsid w:val="0066419F"/>
    <w:rsid w:val="006652A7"/>
    <w:rsid w:val="006654E6"/>
    <w:rsid w:val="006657BC"/>
    <w:rsid w:val="00665E70"/>
    <w:rsid w:val="0066606C"/>
    <w:rsid w:val="0066680D"/>
    <w:rsid w:val="006670CA"/>
    <w:rsid w:val="00667401"/>
    <w:rsid w:val="00667C7E"/>
    <w:rsid w:val="00667F75"/>
    <w:rsid w:val="0067051E"/>
    <w:rsid w:val="00670565"/>
    <w:rsid w:val="00670853"/>
    <w:rsid w:val="00670D55"/>
    <w:rsid w:val="006710FE"/>
    <w:rsid w:val="006727E1"/>
    <w:rsid w:val="00672B5F"/>
    <w:rsid w:val="00672C2F"/>
    <w:rsid w:val="00672D51"/>
    <w:rsid w:val="00673A5F"/>
    <w:rsid w:val="00673AE2"/>
    <w:rsid w:val="00674600"/>
    <w:rsid w:val="00674681"/>
    <w:rsid w:val="00674FBD"/>
    <w:rsid w:val="006753F0"/>
    <w:rsid w:val="006755C7"/>
    <w:rsid w:val="00675758"/>
    <w:rsid w:val="0067756C"/>
    <w:rsid w:val="006776A1"/>
    <w:rsid w:val="00677D73"/>
    <w:rsid w:val="00677F9D"/>
    <w:rsid w:val="00680C04"/>
    <w:rsid w:val="00681890"/>
    <w:rsid w:val="00681EC2"/>
    <w:rsid w:val="00682252"/>
    <w:rsid w:val="00682291"/>
    <w:rsid w:val="0068233F"/>
    <w:rsid w:val="006833AB"/>
    <w:rsid w:val="006848EC"/>
    <w:rsid w:val="00684B6A"/>
    <w:rsid w:val="00684BDE"/>
    <w:rsid w:val="006858D5"/>
    <w:rsid w:val="00687250"/>
    <w:rsid w:val="0068762C"/>
    <w:rsid w:val="0069026E"/>
    <w:rsid w:val="00691058"/>
    <w:rsid w:val="00691751"/>
    <w:rsid w:val="00691DF1"/>
    <w:rsid w:val="006925F7"/>
    <w:rsid w:val="0069300F"/>
    <w:rsid w:val="0069387D"/>
    <w:rsid w:val="00693A1C"/>
    <w:rsid w:val="00694014"/>
    <w:rsid w:val="00694A55"/>
    <w:rsid w:val="0069524F"/>
    <w:rsid w:val="0069554D"/>
    <w:rsid w:val="006955E3"/>
    <w:rsid w:val="00695F90"/>
    <w:rsid w:val="0069670A"/>
    <w:rsid w:val="00696A83"/>
    <w:rsid w:val="006971D6"/>
    <w:rsid w:val="00697491"/>
    <w:rsid w:val="00697DC4"/>
    <w:rsid w:val="006A01EB"/>
    <w:rsid w:val="006A0405"/>
    <w:rsid w:val="006A2168"/>
    <w:rsid w:val="006A270E"/>
    <w:rsid w:val="006A2763"/>
    <w:rsid w:val="006A435C"/>
    <w:rsid w:val="006A4602"/>
    <w:rsid w:val="006A478D"/>
    <w:rsid w:val="006A4AB3"/>
    <w:rsid w:val="006A5414"/>
    <w:rsid w:val="006A5710"/>
    <w:rsid w:val="006A5819"/>
    <w:rsid w:val="006A5DE0"/>
    <w:rsid w:val="006A6739"/>
    <w:rsid w:val="006A6B30"/>
    <w:rsid w:val="006A70A9"/>
    <w:rsid w:val="006A73C3"/>
    <w:rsid w:val="006A7584"/>
    <w:rsid w:val="006A7884"/>
    <w:rsid w:val="006A7CA6"/>
    <w:rsid w:val="006B0231"/>
    <w:rsid w:val="006B09EE"/>
    <w:rsid w:val="006B1BEF"/>
    <w:rsid w:val="006B1F3C"/>
    <w:rsid w:val="006B1F78"/>
    <w:rsid w:val="006B26D8"/>
    <w:rsid w:val="006B29B4"/>
    <w:rsid w:val="006B2AD8"/>
    <w:rsid w:val="006B2BE3"/>
    <w:rsid w:val="006B2D9B"/>
    <w:rsid w:val="006B39DE"/>
    <w:rsid w:val="006B3A9A"/>
    <w:rsid w:val="006B3AAB"/>
    <w:rsid w:val="006B408B"/>
    <w:rsid w:val="006B4164"/>
    <w:rsid w:val="006B4327"/>
    <w:rsid w:val="006B54C6"/>
    <w:rsid w:val="006B5778"/>
    <w:rsid w:val="006B5F25"/>
    <w:rsid w:val="006B5F5E"/>
    <w:rsid w:val="006B5FAD"/>
    <w:rsid w:val="006B62B7"/>
    <w:rsid w:val="006B6655"/>
    <w:rsid w:val="006B66BD"/>
    <w:rsid w:val="006B706E"/>
    <w:rsid w:val="006B7F6C"/>
    <w:rsid w:val="006C09E8"/>
    <w:rsid w:val="006C0BDC"/>
    <w:rsid w:val="006C13F0"/>
    <w:rsid w:val="006C1F57"/>
    <w:rsid w:val="006C2BA9"/>
    <w:rsid w:val="006C2CA2"/>
    <w:rsid w:val="006C2F0D"/>
    <w:rsid w:val="006C368A"/>
    <w:rsid w:val="006C3B87"/>
    <w:rsid w:val="006C4088"/>
    <w:rsid w:val="006C4BD1"/>
    <w:rsid w:val="006C5D6D"/>
    <w:rsid w:val="006C5E2E"/>
    <w:rsid w:val="006C6113"/>
    <w:rsid w:val="006C64DD"/>
    <w:rsid w:val="006C6AA8"/>
    <w:rsid w:val="006C7470"/>
    <w:rsid w:val="006C7555"/>
    <w:rsid w:val="006D0175"/>
    <w:rsid w:val="006D01A6"/>
    <w:rsid w:val="006D06B5"/>
    <w:rsid w:val="006D1178"/>
    <w:rsid w:val="006D13A4"/>
    <w:rsid w:val="006D17A6"/>
    <w:rsid w:val="006D204A"/>
    <w:rsid w:val="006D2128"/>
    <w:rsid w:val="006D22F9"/>
    <w:rsid w:val="006D3D97"/>
    <w:rsid w:val="006D3E7C"/>
    <w:rsid w:val="006D4208"/>
    <w:rsid w:val="006D4237"/>
    <w:rsid w:val="006D5EEB"/>
    <w:rsid w:val="006D64A5"/>
    <w:rsid w:val="006D6F1D"/>
    <w:rsid w:val="006D6FE9"/>
    <w:rsid w:val="006D7BA1"/>
    <w:rsid w:val="006D7C8C"/>
    <w:rsid w:val="006D7ECD"/>
    <w:rsid w:val="006E1330"/>
    <w:rsid w:val="006E1475"/>
    <w:rsid w:val="006E2B4E"/>
    <w:rsid w:val="006E2D0C"/>
    <w:rsid w:val="006E39BD"/>
    <w:rsid w:val="006E3C09"/>
    <w:rsid w:val="006E43C2"/>
    <w:rsid w:val="006E43CE"/>
    <w:rsid w:val="006E5BC0"/>
    <w:rsid w:val="006E6998"/>
    <w:rsid w:val="006E6DA4"/>
    <w:rsid w:val="006E7C6A"/>
    <w:rsid w:val="006F04AD"/>
    <w:rsid w:val="006F0676"/>
    <w:rsid w:val="006F11E7"/>
    <w:rsid w:val="006F1697"/>
    <w:rsid w:val="006F1B50"/>
    <w:rsid w:val="006F1DEA"/>
    <w:rsid w:val="006F2A25"/>
    <w:rsid w:val="006F3213"/>
    <w:rsid w:val="006F34EA"/>
    <w:rsid w:val="006F3726"/>
    <w:rsid w:val="006F3DB5"/>
    <w:rsid w:val="006F4961"/>
    <w:rsid w:val="006F4A8D"/>
    <w:rsid w:val="006F4AED"/>
    <w:rsid w:val="006F4B9C"/>
    <w:rsid w:val="006F50D5"/>
    <w:rsid w:val="006F54AD"/>
    <w:rsid w:val="006F553E"/>
    <w:rsid w:val="006F596F"/>
    <w:rsid w:val="006F5DA2"/>
    <w:rsid w:val="006F6622"/>
    <w:rsid w:val="006F6643"/>
    <w:rsid w:val="006F685C"/>
    <w:rsid w:val="006F6F0F"/>
    <w:rsid w:val="006F70E3"/>
    <w:rsid w:val="00700443"/>
    <w:rsid w:val="00700727"/>
    <w:rsid w:val="00700995"/>
    <w:rsid w:val="007016EF"/>
    <w:rsid w:val="00701D58"/>
    <w:rsid w:val="00702359"/>
    <w:rsid w:val="0070235C"/>
    <w:rsid w:val="0070333A"/>
    <w:rsid w:val="00703FA0"/>
    <w:rsid w:val="0070408B"/>
    <w:rsid w:val="007046DC"/>
    <w:rsid w:val="007047E1"/>
    <w:rsid w:val="007050A7"/>
    <w:rsid w:val="00706395"/>
    <w:rsid w:val="0070696B"/>
    <w:rsid w:val="00706DC3"/>
    <w:rsid w:val="007076C3"/>
    <w:rsid w:val="007100AD"/>
    <w:rsid w:val="007102A2"/>
    <w:rsid w:val="00710B0B"/>
    <w:rsid w:val="00710F15"/>
    <w:rsid w:val="00710F6A"/>
    <w:rsid w:val="00711D9C"/>
    <w:rsid w:val="00712983"/>
    <w:rsid w:val="00713D33"/>
    <w:rsid w:val="00713F7F"/>
    <w:rsid w:val="00715961"/>
    <w:rsid w:val="00715B07"/>
    <w:rsid w:val="00715BD9"/>
    <w:rsid w:val="007160C5"/>
    <w:rsid w:val="00716496"/>
    <w:rsid w:val="00716779"/>
    <w:rsid w:val="00716AEB"/>
    <w:rsid w:val="0071748D"/>
    <w:rsid w:val="00721496"/>
    <w:rsid w:val="00721B2C"/>
    <w:rsid w:val="00721F14"/>
    <w:rsid w:val="007222E6"/>
    <w:rsid w:val="00722890"/>
    <w:rsid w:val="00722E42"/>
    <w:rsid w:val="0072339B"/>
    <w:rsid w:val="007234AD"/>
    <w:rsid w:val="00723E5B"/>
    <w:rsid w:val="00724166"/>
    <w:rsid w:val="00725B46"/>
    <w:rsid w:val="00725C0F"/>
    <w:rsid w:val="007262F1"/>
    <w:rsid w:val="00731584"/>
    <w:rsid w:val="0073257B"/>
    <w:rsid w:val="007326A2"/>
    <w:rsid w:val="00733218"/>
    <w:rsid w:val="00733483"/>
    <w:rsid w:val="00733D1C"/>
    <w:rsid w:val="007345BF"/>
    <w:rsid w:val="007355E2"/>
    <w:rsid w:val="00735DE9"/>
    <w:rsid w:val="00736220"/>
    <w:rsid w:val="0073632B"/>
    <w:rsid w:val="00736F8C"/>
    <w:rsid w:val="00740506"/>
    <w:rsid w:val="00740A5C"/>
    <w:rsid w:val="00740FA9"/>
    <w:rsid w:val="007418C3"/>
    <w:rsid w:val="00741A3C"/>
    <w:rsid w:val="00742E3E"/>
    <w:rsid w:val="00742FFB"/>
    <w:rsid w:val="00743143"/>
    <w:rsid w:val="00743EB3"/>
    <w:rsid w:val="007447E8"/>
    <w:rsid w:val="00744894"/>
    <w:rsid w:val="00744900"/>
    <w:rsid w:val="00744C64"/>
    <w:rsid w:val="00745423"/>
    <w:rsid w:val="00745FCD"/>
    <w:rsid w:val="007465A4"/>
    <w:rsid w:val="0074671A"/>
    <w:rsid w:val="007476DE"/>
    <w:rsid w:val="00747BC5"/>
    <w:rsid w:val="00750703"/>
    <w:rsid w:val="00750BE5"/>
    <w:rsid w:val="00750EF4"/>
    <w:rsid w:val="007511AF"/>
    <w:rsid w:val="0075124A"/>
    <w:rsid w:val="007520E9"/>
    <w:rsid w:val="00752F3A"/>
    <w:rsid w:val="007548BE"/>
    <w:rsid w:val="00756483"/>
    <w:rsid w:val="0075676B"/>
    <w:rsid w:val="0075710E"/>
    <w:rsid w:val="00757337"/>
    <w:rsid w:val="00757559"/>
    <w:rsid w:val="007578D2"/>
    <w:rsid w:val="007578E5"/>
    <w:rsid w:val="007607A5"/>
    <w:rsid w:val="00761B2F"/>
    <w:rsid w:val="00761B9B"/>
    <w:rsid w:val="007620EF"/>
    <w:rsid w:val="00762735"/>
    <w:rsid w:val="00762896"/>
    <w:rsid w:val="00762C91"/>
    <w:rsid w:val="00762CA3"/>
    <w:rsid w:val="007632B9"/>
    <w:rsid w:val="00763B70"/>
    <w:rsid w:val="00763F4E"/>
    <w:rsid w:val="007648B1"/>
    <w:rsid w:val="0076514C"/>
    <w:rsid w:val="00765CB1"/>
    <w:rsid w:val="00765E02"/>
    <w:rsid w:val="007666FD"/>
    <w:rsid w:val="00766997"/>
    <w:rsid w:val="00766D92"/>
    <w:rsid w:val="00766E45"/>
    <w:rsid w:val="007679FA"/>
    <w:rsid w:val="0077053B"/>
    <w:rsid w:val="00770660"/>
    <w:rsid w:val="00770A34"/>
    <w:rsid w:val="0077140A"/>
    <w:rsid w:val="0077196A"/>
    <w:rsid w:val="0077221D"/>
    <w:rsid w:val="00772A01"/>
    <w:rsid w:val="00773BE6"/>
    <w:rsid w:val="00773E96"/>
    <w:rsid w:val="007741AF"/>
    <w:rsid w:val="007751ED"/>
    <w:rsid w:val="00775315"/>
    <w:rsid w:val="00775B9B"/>
    <w:rsid w:val="00776099"/>
    <w:rsid w:val="00776511"/>
    <w:rsid w:val="00776CA8"/>
    <w:rsid w:val="0077757D"/>
    <w:rsid w:val="00777797"/>
    <w:rsid w:val="007806CA"/>
    <w:rsid w:val="00780DC7"/>
    <w:rsid w:val="00780F03"/>
    <w:rsid w:val="00781816"/>
    <w:rsid w:val="00781CE1"/>
    <w:rsid w:val="007824E8"/>
    <w:rsid w:val="00782516"/>
    <w:rsid w:val="00782E02"/>
    <w:rsid w:val="007830D0"/>
    <w:rsid w:val="0078346B"/>
    <w:rsid w:val="00784191"/>
    <w:rsid w:val="0078492F"/>
    <w:rsid w:val="00784B13"/>
    <w:rsid w:val="00784B5C"/>
    <w:rsid w:val="00785111"/>
    <w:rsid w:val="00785560"/>
    <w:rsid w:val="00785D40"/>
    <w:rsid w:val="0078604F"/>
    <w:rsid w:val="00786145"/>
    <w:rsid w:val="007868EE"/>
    <w:rsid w:val="007874EE"/>
    <w:rsid w:val="00787DA9"/>
    <w:rsid w:val="007927E2"/>
    <w:rsid w:val="00792F55"/>
    <w:rsid w:val="00793EA7"/>
    <w:rsid w:val="00793F5B"/>
    <w:rsid w:val="0079401E"/>
    <w:rsid w:val="00794493"/>
    <w:rsid w:val="0079465A"/>
    <w:rsid w:val="007949CA"/>
    <w:rsid w:val="00794E10"/>
    <w:rsid w:val="007953D7"/>
    <w:rsid w:val="007954CD"/>
    <w:rsid w:val="00795BC4"/>
    <w:rsid w:val="00795CA6"/>
    <w:rsid w:val="0079617A"/>
    <w:rsid w:val="007964D5"/>
    <w:rsid w:val="00796961"/>
    <w:rsid w:val="00796B8F"/>
    <w:rsid w:val="007A069A"/>
    <w:rsid w:val="007A0EB5"/>
    <w:rsid w:val="007A12E2"/>
    <w:rsid w:val="007A1F0D"/>
    <w:rsid w:val="007A201F"/>
    <w:rsid w:val="007A2E72"/>
    <w:rsid w:val="007A3232"/>
    <w:rsid w:val="007A3771"/>
    <w:rsid w:val="007A3D48"/>
    <w:rsid w:val="007A456D"/>
    <w:rsid w:val="007A55A6"/>
    <w:rsid w:val="007A639C"/>
    <w:rsid w:val="007A67AD"/>
    <w:rsid w:val="007A6936"/>
    <w:rsid w:val="007A6958"/>
    <w:rsid w:val="007A6CC7"/>
    <w:rsid w:val="007A719E"/>
    <w:rsid w:val="007A72B0"/>
    <w:rsid w:val="007A7392"/>
    <w:rsid w:val="007A78BC"/>
    <w:rsid w:val="007A7AB7"/>
    <w:rsid w:val="007B0922"/>
    <w:rsid w:val="007B0CE8"/>
    <w:rsid w:val="007B1528"/>
    <w:rsid w:val="007B1630"/>
    <w:rsid w:val="007B190A"/>
    <w:rsid w:val="007B2E83"/>
    <w:rsid w:val="007B430C"/>
    <w:rsid w:val="007B4600"/>
    <w:rsid w:val="007B4718"/>
    <w:rsid w:val="007B595B"/>
    <w:rsid w:val="007B604D"/>
    <w:rsid w:val="007B6318"/>
    <w:rsid w:val="007B6DDA"/>
    <w:rsid w:val="007B75FD"/>
    <w:rsid w:val="007B7DA7"/>
    <w:rsid w:val="007C0016"/>
    <w:rsid w:val="007C0A89"/>
    <w:rsid w:val="007C0BE6"/>
    <w:rsid w:val="007C14D4"/>
    <w:rsid w:val="007C1D82"/>
    <w:rsid w:val="007C2466"/>
    <w:rsid w:val="007C250C"/>
    <w:rsid w:val="007C2A78"/>
    <w:rsid w:val="007C2C6A"/>
    <w:rsid w:val="007C308A"/>
    <w:rsid w:val="007C3395"/>
    <w:rsid w:val="007C493D"/>
    <w:rsid w:val="007C4E4D"/>
    <w:rsid w:val="007C58C7"/>
    <w:rsid w:val="007C61DB"/>
    <w:rsid w:val="007D0841"/>
    <w:rsid w:val="007D18CF"/>
    <w:rsid w:val="007D1E0E"/>
    <w:rsid w:val="007D1EEC"/>
    <w:rsid w:val="007D267E"/>
    <w:rsid w:val="007D295A"/>
    <w:rsid w:val="007D307E"/>
    <w:rsid w:val="007D3890"/>
    <w:rsid w:val="007D42E0"/>
    <w:rsid w:val="007D5092"/>
    <w:rsid w:val="007D51A2"/>
    <w:rsid w:val="007D54B5"/>
    <w:rsid w:val="007D57B0"/>
    <w:rsid w:val="007D6055"/>
    <w:rsid w:val="007D67F5"/>
    <w:rsid w:val="007D70EC"/>
    <w:rsid w:val="007D7763"/>
    <w:rsid w:val="007D78F8"/>
    <w:rsid w:val="007D7C43"/>
    <w:rsid w:val="007D7C82"/>
    <w:rsid w:val="007E0A77"/>
    <w:rsid w:val="007E12E0"/>
    <w:rsid w:val="007E1A58"/>
    <w:rsid w:val="007E1F46"/>
    <w:rsid w:val="007E2717"/>
    <w:rsid w:val="007E4116"/>
    <w:rsid w:val="007E41BC"/>
    <w:rsid w:val="007E54ED"/>
    <w:rsid w:val="007E5784"/>
    <w:rsid w:val="007E5834"/>
    <w:rsid w:val="007E6098"/>
    <w:rsid w:val="007E615C"/>
    <w:rsid w:val="007E61F3"/>
    <w:rsid w:val="007E6938"/>
    <w:rsid w:val="007E7171"/>
    <w:rsid w:val="007E758E"/>
    <w:rsid w:val="007F05BC"/>
    <w:rsid w:val="007F065E"/>
    <w:rsid w:val="007F078E"/>
    <w:rsid w:val="007F098F"/>
    <w:rsid w:val="007F1141"/>
    <w:rsid w:val="007F1468"/>
    <w:rsid w:val="007F1EE7"/>
    <w:rsid w:val="007F2E00"/>
    <w:rsid w:val="007F38A7"/>
    <w:rsid w:val="007F38C4"/>
    <w:rsid w:val="007F4068"/>
    <w:rsid w:val="007F49CF"/>
    <w:rsid w:val="007F4BCF"/>
    <w:rsid w:val="007F4C9B"/>
    <w:rsid w:val="007F5339"/>
    <w:rsid w:val="007F55CE"/>
    <w:rsid w:val="007F5AFB"/>
    <w:rsid w:val="007F6288"/>
    <w:rsid w:val="007F62F1"/>
    <w:rsid w:val="007F69F3"/>
    <w:rsid w:val="007F72C1"/>
    <w:rsid w:val="007F7752"/>
    <w:rsid w:val="007F77D9"/>
    <w:rsid w:val="00800F59"/>
    <w:rsid w:val="008010E8"/>
    <w:rsid w:val="0080124D"/>
    <w:rsid w:val="00801624"/>
    <w:rsid w:val="0080360F"/>
    <w:rsid w:val="00803C03"/>
    <w:rsid w:val="00803FA7"/>
    <w:rsid w:val="0080425E"/>
    <w:rsid w:val="008045BF"/>
    <w:rsid w:val="00804F79"/>
    <w:rsid w:val="00805342"/>
    <w:rsid w:val="00805BAA"/>
    <w:rsid w:val="00805D33"/>
    <w:rsid w:val="0080644E"/>
    <w:rsid w:val="008069F2"/>
    <w:rsid w:val="00810408"/>
    <w:rsid w:val="00810640"/>
    <w:rsid w:val="008113AB"/>
    <w:rsid w:val="00811D9A"/>
    <w:rsid w:val="0081247F"/>
    <w:rsid w:val="00812572"/>
    <w:rsid w:val="00813508"/>
    <w:rsid w:val="00813E3F"/>
    <w:rsid w:val="008141D5"/>
    <w:rsid w:val="008143F6"/>
    <w:rsid w:val="00815218"/>
    <w:rsid w:val="00815395"/>
    <w:rsid w:val="00816AA9"/>
    <w:rsid w:val="00816E19"/>
    <w:rsid w:val="00816E57"/>
    <w:rsid w:val="00817303"/>
    <w:rsid w:val="00817EE5"/>
    <w:rsid w:val="0082002D"/>
    <w:rsid w:val="008201B8"/>
    <w:rsid w:val="00820411"/>
    <w:rsid w:val="0082166B"/>
    <w:rsid w:val="00821766"/>
    <w:rsid w:val="00821BF3"/>
    <w:rsid w:val="00822025"/>
    <w:rsid w:val="0082225D"/>
    <w:rsid w:val="00824309"/>
    <w:rsid w:val="008248D8"/>
    <w:rsid w:val="00825013"/>
    <w:rsid w:val="00825F66"/>
    <w:rsid w:val="00825F6C"/>
    <w:rsid w:val="0082610F"/>
    <w:rsid w:val="00826313"/>
    <w:rsid w:val="00826D64"/>
    <w:rsid w:val="00827AC5"/>
    <w:rsid w:val="00830078"/>
    <w:rsid w:val="0083099E"/>
    <w:rsid w:val="008327B1"/>
    <w:rsid w:val="0083367B"/>
    <w:rsid w:val="00833DF9"/>
    <w:rsid w:val="008342D5"/>
    <w:rsid w:val="0083463D"/>
    <w:rsid w:val="00834E04"/>
    <w:rsid w:val="008350CD"/>
    <w:rsid w:val="008356FC"/>
    <w:rsid w:val="00835923"/>
    <w:rsid w:val="00835B71"/>
    <w:rsid w:val="00835C33"/>
    <w:rsid w:val="00836F64"/>
    <w:rsid w:val="008371B8"/>
    <w:rsid w:val="00837C80"/>
    <w:rsid w:val="00837D8A"/>
    <w:rsid w:val="0084005C"/>
    <w:rsid w:val="0084015D"/>
    <w:rsid w:val="0084071E"/>
    <w:rsid w:val="008407E7"/>
    <w:rsid w:val="00840BC4"/>
    <w:rsid w:val="008410C1"/>
    <w:rsid w:val="008414A6"/>
    <w:rsid w:val="00841964"/>
    <w:rsid w:val="008423E7"/>
    <w:rsid w:val="00843B33"/>
    <w:rsid w:val="00843EC6"/>
    <w:rsid w:val="00846461"/>
    <w:rsid w:val="0084666D"/>
    <w:rsid w:val="0084693F"/>
    <w:rsid w:val="00847878"/>
    <w:rsid w:val="008479A8"/>
    <w:rsid w:val="00847C94"/>
    <w:rsid w:val="008504B2"/>
    <w:rsid w:val="00850F28"/>
    <w:rsid w:val="00851A40"/>
    <w:rsid w:val="00851D74"/>
    <w:rsid w:val="00852004"/>
    <w:rsid w:val="0085202E"/>
    <w:rsid w:val="00852770"/>
    <w:rsid w:val="00852EFD"/>
    <w:rsid w:val="00853BE8"/>
    <w:rsid w:val="00853CB1"/>
    <w:rsid w:val="008541CA"/>
    <w:rsid w:val="00856755"/>
    <w:rsid w:val="00856917"/>
    <w:rsid w:val="00856A24"/>
    <w:rsid w:val="00856EB1"/>
    <w:rsid w:val="00856F38"/>
    <w:rsid w:val="00857207"/>
    <w:rsid w:val="00857DB4"/>
    <w:rsid w:val="00857FA3"/>
    <w:rsid w:val="00862C4D"/>
    <w:rsid w:val="00862E0E"/>
    <w:rsid w:val="00863422"/>
    <w:rsid w:val="00863567"/>
    <w:rsid w:val="00863C99"/>
    <w:rsid w:val="00864096"/>
    <w:rsid w:val="008645F9"/>
    <w:rsid w:val="0086467A"/>
    <w:rsid w:val="00864AB5"/>
    <w:rsid w:val="00864D6E"/>
    <w:rsid w:val="00864E85"/>
    <w:rsid w:val="00865078"/>
    <w:rsid w:val="00865120"/>
    <w:rsid w:val="00865343"/>
    <w:rsid w:val="0086570B"/>
    <w:rsid w:val="00865DAF"/>
    <w:rsid w:val="0086626D"/>
    <w:rsid w:val="0086648A"/>
    <w:rsid w:val="00867172"/>
    <w:rsid w:val="008707AC"/>
    <w:rsid w:val="00870B1F"/>
    <w:rsid w:val="00871163"/>
    <w:rsid w:val="008712DC"/>
    <w:rsid w:val="0087170C"/>
    <w:rsid w:val="00871E6D"/>
    <w:rsid w:val="008725F9"/>
    <w:rsid w:val="00874714"/>
    <w:rsid w:val="00874DD6"/>
    <w:rsid w:val="00874E0E"/>
    <w:rsid w:val="00875D87"/>
    <w:rsid w:val="00876DD7"/>
    <w:rsid w:val="0087783A"/>
    <w:rsid w:val="00877B95"/>
    <w:rsid w:val="00877E73"/>
    <w:rsid w:val="00877ECE"/>
    <w:rsid w:val="00880A7B"/>
    <w:rsid w:val="00880AEE"/>
    <w:rsid w:val="00881267"/>
    <w:rsid w:val="008826EF"/>
    <w:rsid w:val="008832ED"/>
    <w:rsid w:val="008833EA"/>
    <w:rsid w:val="0088363F"/>
    <w:rsid w:val="00883B49"/>
    <w:rsid w:val="00883E4A"/>
    <w:rsid w:val="0088500C"/>
    <w:rsid w:val="0088596C"/>
    <w:rsid w:val="0088625B"/>
    <w:rsid w:val="008862CA"/>
    <w:rsid w:val="0088658E"/>
    <w:rsid w:val="00886B48"/>
    <w:rsid w:val="0088765B"/>
    <w:rsid w:val="008913DD"/>
    <w:rsid w:val="00891486"/>
    <w:rsid w:val="00891DF7"/>
    <w:rsid w:val="00893BA6"/>
    <w:rsid w:val="00893FE8"/>
    <w:rsid w:val="008942C2"/>
    <w:rsid w:val="0089535B"/>
    <w:rsid w:val="008956D8"/>
    <w:rsid w:val="00896023"/>
    <w:rsid w:val="00896202"/>
    <w:rsid w:val="00896726"/>
    <w:rsid w:val="00896C4F"/>
    <w:rsid w:val="00897D5C"/>
    <w:rsid w:val="008A0EC1"/>
    <w:rsid w:val="008A0EC9"/>
    <w:rsid w:val="008A1100"/>
    <w:rsid w:val="008A11EC"/>
    <w:rsid w:val="008A147E"/>
    <w:rsid w:val="008A1F21"/>
    <w:rsid w:val="008A1F74"/>
    <w:rsid w:val="008A276B"/>
    <w:rsid w:val="008A27CD"/>
    <w:rsid w:val="008A2FC0"/>
    <w:rsid w:val="008A33E3"/>
    <w:rsid w:val="008A4674"/>
    <w:rsid w:val="008A63BD"/>
    <w:rsid w:val="008A6F55"/>
    <w:rsid w:val="008A7652"/>
    <w:rsid w:val="008B0D0E"/>
    <w:rsid w:val="008B1214"/>
    <w:rsid w:val="008B1C6A"/>
    <w:rsid w:val="008B2DDD"/>
    <w:rsid w:val="008B3195"/>
    <w:rsid w:val="008B362C"/>
    <w:rsid w:val="008B3A0F"/>
    <w:rsid w:val="008B3F69"/>
    <w:rsid w:val="008B40D2"/>
    <w:rsid w:val="008B5303"/>
    <w:rsid w:val="008B56B0"/>
    <w:rsid w:val="008B7129"/>
    <w:rsid w:val="008B7709"/>
    <w:rsid w:val="008B77F6"/>
    <w:rsid w:val="008B7BE8"/>
    <w:rsid w:val="008B7D58"/>
    <w:rsid w:val="008C0A68"/>
    <w:rsid w:val="008C0FB2"/>
    <w:rsid w:val="008C11E3"/>
    <w:rsid w:val="008C1313"/>
    <w:rsid w:val="008C1919"/>
    <w:rsid w:val="008C1B3B"/>
    <w:rsid w:val="008C21CE"/>
    <w:rsid w:val="008C2D05"/>
    <w:rsid w:val="008C30D2"/>
    <w:rsid w:val="008C31C3"/>
    <w:rsid w:val="008C40CF"/>
    <w:rsid w:val="008C4BAE"/>
    <w:rsid w:val="008C5425"/>
    <w:rsid w:val="008C5478"/>
    <w:rsid w:val="008C58F2"/>
    <w:rsid w:val="008C6145"/>
    <w:rsid w:val="008C6DF1"/>
    <w:rsid w:val="008C785C"/>
    <w:rsid w:val="008C7C7F"/>
    <w:rsid w:val="008D03B8"/>
    <w:rsid w:val="008D0D6E"/>
    <w:rsid w:val="008D204A"/>
    <w:rsid w:val="008D32C0"/>
    <w:rsid w:val="008D3360"/>
    <w:rsid w:val="008D34DE"/>
    <w:rsid w:val="008D36F3"/>
    <w:rsid w:val="008D3A72"/>
    <w:rsid w:val="008D450F"/>
    <w:rsid w:val="008D5F4E"/>
    <w:rsid w:val="008D6ADF"/>
    <w:rsid w:val="008D7358"/>
    <w:rsid w:val="008D7C38"/>
    <w:rsid w:val="008E129D"/>
    <w:rsid w:val="008E149C"/>
    <w:rsid w:val="008E196A"/>
    <w:rsid w:val="008E1C19"/>
    <w:rsid w:val="008E2593"/>
    <w:rsid w:val="008E2955"/>
    <w:rsid w:val="008E30F6"/>
    <w:rsid w:val="008E35F7"/>
    <w:rsid w:val="008E4AA2"/>
    <w:rsid w:val="008E4ABF"/>
    <w:rsid w:val="008E4FD6"/>
    <w:rsid w:val="008E57D8"/>
    <w:rsid w:val="008E5A21"/>
    <w:rsid w:val="008E6E40"/>
    <w:rsid w:val="008E7753"/>
    <w:rsid w:val="008F020E"/>
    <w:rsid w:val="008F0511"/>
    <w:rsid w:val="008F0A66"/>
    <w:rsid w:val="008F1243"/>
    <w:rsid w:val="008F15E7"/>
    <w:rsid w:val="008F1C7C"/>
    <w:rsid w:val="008F275D"/>
    <w:rsid w:val="008F2DFE"/>
    <w:rsid w:val="008F32CD"/>
    <w:rsid w:val="008F3E3B"/>
    <w:rsid w:val="008F442F"/>
    <w:rsid w:val="008F4D53"/>
    <w:rsid w:val="008F5573"/>
    <w:rsid w:val="008F5861"/>
    <w:rsid w:val="008F5D56"/>
    <w:rsid w:val="008F6080"/>
    <w:rsid w:val="008F6996"/>
    <w:rsid w:val="008F6B49"/>
    <w:rsid w:val="008F6C8F"/>
    <w:rsid w:val="009007C8"/>
    <w:rsid w:val="00900EF5"/>
    <w:rsid w:val="0090174D"/>
    <w:rsid w:val="00902791"/>
    <w:rsid w:val="00902844"/>
    <w:rsid w:val="00903300"/>
    <w:rsid w:val="009034D9"/>
    <w:rsid w:val="009046AD"/>
    <w:rsid w:val="00904D4A"/>
    <w:rsid w:val="009055F8"/>
    <w:rsid w:val="009059A3"/>
    <w:rsid w:val="00905D9D"/>
    <w:rsid w:val="0090646B"/>
    <w:rsid w:val="00906CB3"/>
    <w:rsid w:val="00910591"/>
    <w:rsid w:val="00910952"/>
    <w:rsid w:val="009127FD"/>
    <w:rsid w:val="00912D2D"/>
    <w:rsid w:val="009131BE"/>
    <w:rsid w:val="00913664"/>
    <w:rsid w:val="00913BF3"/>
    <w:rsid w:val="00913D89"/>
    <w:rsid w:val="009148DF"/>
    <w:rsid w:val="00915161"/>
    <w:rsid w:val="009167E7"/>
    <w:rsid w:val="00917326"/>
    <w:rsid w:val="00917DB1"/>
    <w:rsid w:val="00917FAD"/>
    <w:rsid w:val="00920C60"/>
    <w:rsid w:val="00920E42"/>
    <w:rsid w:val="00921288"/>
    <w:rsid w:val="0092155B"/>
    <w:rsid w:val="00922A7A"/>
    <w:rsid w:val="00922B3A"/>
    <w:rsid w:val="00922CF1"/>
    <w:rsid w:val="00923345"/>
    <w:rsid w:val="00925674"/>
    <w:rsid w:val="009259C8"/>
    <w:rsid w:val="00925E57"/>
    <w:rsid w:val="009261E7"/>
    <w:rsid w:val="00926428"/>
    <w:rsid w:val="00926B5D"/>
    <w:rsid w:val="00926DA7"/>
    <w:rsid w:val="00927321"/>
    <w:rsid w:val="00927546"/>
    <w:rsid w:val="00927C8C"/>
    <w:rsid w:val="0093054C"/>
    <w:rsid w:val="00930973"/>
    <w:rsid w:val="00930C5A"/>
    <w:rsid w:val="00930D58"/>
    <w:rsid w:val="009310FC"/>
    <w:rsid w:val="00931332"/>
    <w:rsid w:val="00931A8D"/>
    <w:rsid w:val="00932C0F"/>
    <w:rsid w:val="00933A14"/>
    <w:rsid w:val="00934025"/>
    <w:rsid w:val="009341CF"/>
    <w:rsid w:val="009344E2"/>
    <w:rsid w:val="0093493B"/>
    <w:rsid w:val="00934996"/>
    <w:rsid w:val="009349ED"/>
    <w:rsid w:val="00934AC4"/>
    <w:rsid w:val="00934FE5"/>
    <w:rsid w:val="009350AB"/>
    <w:rsid w:val="0093514B"/>
    <w:rsid w:val="00935307"/>
    <w:rsid w:val="009368D9"/>
    <w:rsid w:val="00936DD2"/>
    <w:rsid w:val="00936FFA"/>
    <w:rsid w:val="00937516"/>
    <w:rsid w:val="0093766A"/>
    <w:rsid w:val="009378F4"/>
    <w:rsid w:val="00940922"/>
    <w:rsid w:val="00940CEA"/>
    <w:rsid w:val="00941966"/>
    <w:rsid w:val="00941B9B"/>
    <w:rsid w:val="009423FC"/>
    <w:rsid w:val="009428F3"/>
    <w:rsid w:val="00943BFB"/>
    <w:rsid w:val="00943F91"/>
    <w:rsid w:val="0094486C"/>
    <w:rsid w:val="00944AB3"/>
    <w:rsid w:val="00944FAE"/>
    <w:rsid w:val="00945022"/>
    <w:rsid w:val="0094547F"/>
    <w:rsid w:val="0094562B"/>
    <w:rsid w:val="0094655B"/>
    <w:rsid w:val="009465C4"/>
    <w:rsid w:val="00947659"/>
    <w:rsid w:val="009477B9"/>
    <w:rsid w:val="00947A42"/>
    <w:rsid w:val="00947B46"/>
    <w:rsid w:val="0095066F"/>
    <w:rsid w:val="009508A4"/>
    <w:rsid w:val="0095171F"/>
    <w:rsid w:val="009522F7"/>
    <w:rsid w:val="00952C69"/>
    <w:rsid w:val="00952D96"/>
    <w:rsid w:val="0095330F"/>
    <w:rsid w:val="00954703"/>
    <w:rsid w:val="00954EF1"/>
    <w:rsid w:val="00955EDA"/>
    <w:rsid w:val="00956812"/>
    <w:rsid w:val="00956B34"/>
    <w:rsid w:val="00956D8A"/>
    <w:rsid w:val="00957A0A"/>
    <w:rsid w:val="00960962"/>
    <w:rsid w:val="00960AEB"/>
    <w:rsid w:val="00960F03"/>
    <w:rsid w:val="009612FB"/>
    <w:rsid w:val="0096190A"/>
    <w:rsid w:val="00961E31"/>
    <w:rsid w:val="0096243C"/>
    <w:rsid w:val="00962AA9"/>
    <w:rsid w:val="0096370A"/>
    <w:rsid w:val="00963957"/>
    <w:rsid w:val="00963A73"/>
    <w:rsid w:val="00965118"/>
    <w:rsid w:val="00965415"/>
    <w:rsid w:val="009656F7"/>
    <w:rsid w:val="00965D4E"/>
    <w:rsid w:val="00965DB3"/>
    <w:rsid w:val="00967D14"/>
    <w:rsid w:val="00970459"/>
    <w:rsid w:val="00970DB3"/>
    <w:rsid w:val="00970EBD"/>
    <w:rsid w:val="009717EF"/>
    <w:rsid w:val="00971A40"/>
    <w:rsid w:val="00971BE4"/>
    <w:rsid w:val="00971C02"/>
    <w:rsid w:val="00971E9A"/>
    <w:rsid w:val="009721BB"/>
    <w:rsid w:val="00972E47"/>
    <w:rsid w:val="00972F82"/>
    <w:rsid w:val="0097335D"/>
    <w:rsid w:val="009734FB"/>
    <w:rsid w:val="00973816"/>
    <w:rsid w:val="009743F1"/>
    <w:rsid w:val="00974703"/>
    <w:rsid w:val="009747C0"/>
    <w:rsid w:val="00974BCF"/>
    <w:rsid w:val="00975884"/>
    <w:rsid w:val="00976445"/>
    <w:rsid w:val="00977295"/>
    <w:rsid w:val="0097747C"/>
    <w:rsid w:val="00977D8C"/>
    <w:rsid w:val="00977E5F"/>
    <w:rsid w:val="00980A67"/>
    <w:rsid w:val="00981B42"/>
    <w:rsid w:val="009828E3"/>
    <w:rsid w:val="0098296D"/>
    <w:rsid w:val="00982C1D"/>
    <w:rsid w:val="00983EB6"/>
    <w:rsid w:val="009843A5"/>
    <w:rsid w:val="0098465F"/>
    <w:rsid w:val="00984CF8"/>
    <w:rsid w:val="00985A9D"/>
    <w:rsid w:val="00985EA6"/>
    <w:rsid w:val="009861BF"/>
    <w:rsid w:val="00986359"/>
    <w:rsid w:val="00986B16"/>
    <w:rsid w:val="00987A62"/>
    <w:rsid w:val="00990B33"/>
    <w:rsid w:val="00990E41"/>
    <w:rsid w:val="00991045"/>
    <w:rsid w:val="009919D8"/>
    <w:rsid w:val="00992DFA"/>
    <w:rsid w:val="00994D27"/>
    <w:rsid w:val="00995969"/>
    <w:rsid w:val="00995DAA"/>
    <w:rsid w:val="00995E5C"/>
    <w:rsid w:val="009960F5"/>
    <w:rsid w:val="009964BD"/>
    <w:rsid w:val="009968E8"/>
    <w:rsid w:val="00996C71"/>
    <w:rsid w:val="00996E67"/>
    <w:rsid w:val="009973DB"/>
    <w:rsid w:val="009977D7"/>
    <w:rsid w:val="009A0307"/>
    <w:rsid w:val="009A0324"/>
    <w:rsid w:val="009A0A0A"/>
    <w:rsid w:val="009A0F21"/>
    <w:rsid w:val="009A0FCC"/>
    <w:rsid w:val="009A10DC"/>
    <w:rsid w:val="009A169D"/>
    <w:rsid w:val="009A22EB"/>
    <w:rsid w:val="009A2BBB"/>
    <w:rsid w:val="009A2CBD"/>
    <w:rsid w:val="009A3946"/>
    <w:rsid w:val="009A44F7"/>
    <w:rsid w:val="009A49B7"/>
    <w:rsid w:val="009A4F76"/>
    <w:rsid w:val="009A5DF0"/>
    <w:rsid w:val="009A60AF"/>
    <w:rsid w:val="009A69A9"/>
    <w:rsid w:val="009A6CA4"/>
    <w:rsid w:val="009A7CBD"/>
    <w:rsid w:val="009B0734"/>
    <w:rsid w:val="009B08C8"/>
    <w:rsid w:val="009B0D4D"/>
    <w:rsid w:val="009B1628"/>
    <w:rsid w:val="009B1C30"/>
    <w:rsid w:val="009B1FF4"/>
    <w:rsid w:val="009B2F90"/>
    <w:rsid w:val="009B4C41"/>
    <w:rsid w:val="009B504F"/>
    <w:rsid w:val="009B5183"/>
    <w:rsid w:val="009B5193"/>
    <w:rsid w:val="009B5FE7"/>
    <w:rsid w:val="009B600C"/>
    <w:rsid w:val="009B63DB"/>
    <w:rsid w:val="009B6BF0"/>
    <w:rsid w:val="009C05ED"/>
    <w:rsid w:val="009C124A"/>
    <w:rsid w:val="009C1739"/>
    <w:rsid w:val="009C1CB0"/>
    <w:rsid w:val="009C21D8"/>
    <w:rsid w:val="009C2599"/>
    <w:rsid w:val="009C3157"/>
    <w:rsid w:val="009C31DC"/>
    <w:rsid w:val="009C341D"/>
    <w:rsid w:val="009C3B27"/>
    <w:rsid w:val="009C3BA4"/>
    <w:rsid w:val="009C4246"/>
    <w:rsid w:val="009C4783"/>
    <w:rsid w:val="009C4A41"/>
    <w:rsid w:val="009C522A"/>
    <w:rsid w:val="009C536A"/>
    <w:rsid w:val="009C5A6C"/>
    <w:rsid w:val="009C60B7"/>
    <w:rsid w:val="009C6115"/>
    <w:rsid w:val="009C6757"/>
    <w:rsid w:val="009C6A72"/>
    <w:rsid w:val="009C712D"/>
    <w:rsid w:val="009C7223"/>
    <w:rsid w:val="009C7414"/>
    <w:rsid w:val="009D010E"/>
    <w:rsid w:val="009D1749"/>
    <w:rsid w:val="009D1AA2"/>
    <w:rsid w:val="009D1D7F"/>
    <w:rsid w:val="009D20B5"/>
    <w:rsid w:val="009D213D"/>
    <w:rsid w:val="009D33D2"/>
    <w:rsid w:val="009D365A"/>
    <w:rsid w:val="009D43E7"/>
    <w:rsid w:val="009D497F"/>
    <w:rsid w:val="009D4FF9"/>
    <w:rsid w:val="009D5121"/>
    <w:rsid w:val="009D5267"/>
    <w:rsid w:val="009D5797"/>
    <w:rsid w:val="009D6B4A"/>
    <w:rsid w:val="009D6C66"/>
    <w:rsid w:val="009D74D6"/>
    <w:rsid w:val="009D7C1E"/>
    <w:rsid w:val="009D7D64"/>
    <w:rsid w:val="009E0254"/>
    <w:rsid w:val="009E1422"/>
    <w:rsid w:val="009E1EAF"/>
    <w:rsid w:val="009E2112"/>
    <w:rsid w:val="009E2320"/>
    <w:rsid w:val="009E23B5"/>
    <w:rsid w:val="009E250B"/>
    <w:rsid w:val="009E2960"/>
    <w:rsid w:val="009E2DB0"/>
    <w:rsid w:val="009E3115"/>
    <w:rsid w:val="009E34BE"/>
    <w:rsid w:val="009E35E2"/>
    <w:rsid w:val="009E3F86"/>
    <w:rsid w:val="009E44B1"/>
    <w:rsid w:val="009E4A03"/>
    <w:rsid w:val="009E4E4C"/>
    <w:rsid w:val="009E53D2"/>
    <w:rsid w:val="009E622F"/>
    <w:rsid w:val="009E6A93"/>
    <w:rsid w:val="009E75EF"/>
    <w:rsid w:val="009E7756"/>
    <w:rsid w:val="009E7777"/>
    <w:rsid w:val="009E7D97"/>
    <w:rsid w:val="009E7E8B"/>
    <w:rsid w:val="009F000C"/>
    <w:rsid w:val="009F012B"/>
    <w:rsid w:val="009F041B"/>
    <w:rsid w:val="009F0E24"/>
    <w:rsid w:val="009F1137"/>
    <w:rsid w:val="009F1301"/>
    <w:rsid w:val="009F16F5"/>
    <w:rsid w:val="009F17C1"/>
    <w:rsid w:val="009F17D0"/>
    <w:rsid w:val="009F2078"/>
    <w:rsid w:val="009F2411"/>
    <w:rsid w:val="009F2C2F"/>
    <w:rsid w:val="009F2D7A"/>
    <w:rsid w:val="009F316B"/>
    <w:rsid w:val="009F3841"/>
    <w:rsid w:val="009F4039"/>
    <w:rsid w:val="009F4A2B"/>
    <w:rsid w:val="009F4F67"/>
    <w:rsid w:val="009F521A"/>
    <w:rsid w:val="009F5813"/>
    <w:rsid w:val="009F5D20"/>
    <w:rsid w:val="009F66A0"/>
    <w:rsid w:val="009F6C75"/>
    <w:rsid w:val="009F7671"/>
    <w:rsid w:val="009F76ED"/>
    <w:rsid w:val="00A000B9"/>
    <w:rsid w:val="00A00D3F"/>
    <w:rsid w:val="00A0152D"/>
    <w:rsid w:val="00A01563"/>
    <w:rsid w:val="00A015DF"/>
    <w:rsid w:val="00A01754"/>
    <w:rsid w:val="00A01D59"/>
    <w:rsid w:val="00A0232A"/>
    <w:rsid w:val="00A02B42"/>
    <w:rsid w:val="00A03BD6"/>
    <w:rsid w:val="00A0423B"/>
    <w:rsid w:val="00A04A62"/>
    <w:rsid w:val="00A04D32"/>
    <w:rsid w:val="00A05965"/>
    <w:rsid w:val="00A05CA2"/>
    <w:rsid w:val="00A05F21"/>
    <w:rsid w:val="00A07155"/>
    <w:rsid w:val="00A07A04"/>
    <w:rsid w:val="00A07B4D"/>
    <w:rsid w:val="00A07B91"/>
    <w:rsid w:val="00A10535"/>
    <w:rsid w:val="00A10BEC"/>
    <w:rsid w:val="00A10DE1"/>
    <w:rsid w:val="00A10FEB"/>
    <w:rsid w:val="00A110CA"/>
    <w:rsid w:val="00A116A7"/>
    <w:rsid w:val="00A11E26"/>
    <w:rsid w:val="00A121D5"/>
    <w:rsid w:val="00A12796"/>
    <w:rsid w:val="00A12B0C"/>
    <w:rsid w:val="00A12B10"/>
    <w:rsid w:val="00A1382A"/>
    <w:rsid w:val="00A13C48"/>
    <w:rsid w:val="00A15A11"/>
    <w:rsid w:val="00A1604C"/>
    <w:rsid w:val="00A16CCD"/>
    <w:rsid w:val="00A16D68"/>
    <w:rsid w:val="00A16E3A"/>
    <w:rsid w:val="00A17855"/>
    <w:rsid w:val="00A20B37"/>
    <w:rsid w:val="00A21FDC"/>
    <w:rsid w:val="00A221AA"/>
    <w:rsid w:val="00A22427"/>
    <w:rsid w:val="00A22460"/>
    <w:rsid w:val="00A229CE"/>
    <w:rsid w:val="00A22D16"/>
    <w:rsid w:val="00A22E3B"/>
    <w:rsid w:val="00A22FC0"/>
    <w:rsid w:val="00A2329F"/>
    <w:rsid w:val="00A23377"/>
    <w:rsid w:val="00A24338"/>
    <w:rsid w:val="00A244E3"/>
    <w:rsid w:val="00A24A62"/>
    <w:rsid w:val="00A252FC"/>
    <w:rsid w:val="00A25720"/>
    <w:rsid w:val="00A25E5F"/>
    <w:rsid w:val="00A262AB"/>
    <w:rsid w:val="00A264EC"/>
    <w:rsid w:val="00A27384"/>
    <w:rsid w:val="00A277AD"/>
    <w:rsid w:val="00A313EB"/>
    <w:rsid w:val="00A31D4A"/>
    <w:rsid w:val="00A31F21"/>
    <w:rsid w:val="00A31F81"/>
    <w:rsid w:val="00A32370"/>
    <w:rsid w:val="00A327EF"/>
    <w:rsid w:val="00A343D7"/>
    <w:rsid w:val="00A34473"/>
    <w:rsid w:val="00A34BFB"/>
    <w:rsid w:val="00A358A4"/>
    <w:rsid w:val="00A35A46"/>
    <w:rsid w:val="00A35A86"/>
    <w:rsid w:val="00A35C2E"/>
    <w:rsid w:val="00A37473"/>
    <w:rsid w:val="00A37D03"/>
    <w:rsid w:val="00A40057"/>
    <w:rsid w:val="00A4051C"/>
    <w:rsid w:val="00A4068F"/>
    <w:rsid w:val="00A40784"/>
    <w:rsid w:val="00A4097C"/>
    <w:rsid w:val="00A4129C"/>
    <w:rsid w:val="00A41AA1"/>
    <w:rsid w:val="00A428C7"/>
    <w:rsid w:val="00A42E1E"/>
    <w:rsid w:val="00A42E80"/>
    <w:rsid w:val="00A430FE"/>
    <w:rsid w:val="00A44607"/>
    <w:rsid w:val="00A44E95"/>
    <w:rsid w:val="00A44F01"/>
    <w:rsid w:val="00A452AA"/>
    <w:rsid w:val="00A45ED3"/>
    <w:rsid w:val="00A461AB"/>
    <w:rsid w:val="00A46659"/>
    <w:rsid w:val="00A46A08"/>
    <w:rsid w:val="00A50178"/>
    <w:rsid w:val="00A505C6"/>
    <w:rsid w:val="00A508FA"/>
    <w:rsid w:val="00A51A8B"/>
    <w:rsid w:val="00A51B07"/>
    <w:rsid w:val="00A51B9D"/>
    <w:rsid w:val="00A524B5"/>
    <w:rsid w:val="00A524F3"/>
    <w:rsid w:val="00A527EC"/>
    <w:rsid w:val="00A52B45"/>
    <w:rsid w:val="00A54175"/>
    <w:rsid w:val="00A5439A"/>
    <w:rsid w:val="00A54411"/>
    <w:rsid w:val="00A545A3"/>
    <w:rsid w:val="00A5518F"/>
    <w:rsid w:val="00A5557B"/>
    <w:rsid w:val="00A55A2A"/>
    <w:rsid w:val="00A55E29"/>
    <w:rsid w:val="00A562A4"/>
    <w:rsid w:val="00A566CF"/>
    <w:rsid w:val="00A56ADC"/>
    <w:rsid w:val="00A5712B"/>
    <w:rsid w:val="00A57BB6"/>
    <w:rsid w:val="00A6025B"/>
    <w:rsid w:val="00A61992"/>
    <w:rsid w:val="00A61B4A"/>
    <w:rsid w:val="00A62178"/>
    <w:rsid w:val="00A62821"/>
    <w:rsid w:val="00A62E77"/>
    <w:rsid w:val="00A6311C"/>
    <w:rsid w:val="00A6332A"/>
    <w:rsid w:val="00A63BBF"/>
    <w:rsid w:val="00A64843"/>
    <w:rsid w:val="00A65A93"/>
    <w:rsid w:val="00A65B67"/>
    <w:rsid w:val="00A66348"/>
    <w:rsid w:val="00A6714E"/>
    <w:rsid w:val="00A677EF"/>
    <w:rsid w:val="00A705F8"/>
    <w:rsid w:val="00A711A0"/>
    <w:rsid w:val="00A712A2"/>
    <w:rsid w:val="00A713CD"/>
    <w:rsid w:val="00A71DE1"/>
    <w:rsid w:val="00A722A1"/>
    <w:rsid w:val="00A7260A"/>
    <w:rsid w:val="00A72AE9"/>
    <w:rsid w:val="00A72B96"/>
    <w:rsid w:val="00A72F93"/>
    <w:rsid w:val="00A7393F"/>
    <w:rsid w:val="00A740AB"/>
    <w:rsid w:val="00A74106"/>
    <w:rsid w:val="00A75509"/>
    <w:rsid w:val="00A77A6C"/>
    <w:rsid w:val="00A80307"/>
    <w:rsid w:val="00A80A32"/>
    <w:rsid w:val="00A82DD5"/>
    <w:rsid w:val="00A8354B"/>
    <w:rsid w:val="00A83DBC"/>
    <w:rsid w:val="00A8467D"/>
    <w:rsid w:val="00A862B0"/>
    <w:rsid w:val="00A863FD"/>
    <w:rsid w:val="00A875A0"/>
    <w:rsid w:val="00A87966"/>
    <w:rsid w:val="00A9002D"/>
    <w:rsid w:val="00A90095"/>
    <w:rsid w:val="00A900EE"/>
    <w:rsid w:val="00A90904"/>
    <w:rsid w:val="00A90987"/>
    <w:rsid w:val="00A90A66"/>
    <w:rsid w:val="00A90B9F"/>
    <w:rsid w:val="00A90DA3"/>
    <w:rsid w:val="00A91F3B"/>
    <w:rsid w:val="00A9200A"/>
    <w:rsid w:val="00A9211F"/>
    <w:rsid w:val="00A92179"/>
    <w:rsid w:val="00A92328"/>
    <w:rsid w:val="00A92568"/>
    <w:rsid w:val="00A9273A"/>
    <w:rsid w:val="00A93675"/>
    <w:rsid w:val="00A937FD"/>
    <w:rsid w:val="00A9392C"/>
    <w:rsid w:val="00A93967"/>
    <w:rsid w:val="00A9402D"/>
    <w:rsid w:val="00A95548"/>
    <w:rsid w:val="00A965C1"/>
    <w:rsid w:val="00A96842"/>
    <w:rsid w:val="00A97050"/>
    <w:rsid w:val="00A97DC2"/>
    <w:rsid w:val="00AA0AB7"/>
    <w:rsid w:val="00AA10CC"/>
    <w:rsid w:val="00AA124B"/>
    <w:rsid w:val="00AA1628"/>
    <w:rsid w:val="00AA2C13"/>
    <w:rsid w:val="00AA2D1B"/>
    <w:rsid w:val="00AA2F75"/>
    <w:rsid w:val="00AA3088"/>
    <w:rsid w:val="00AA3273"/>
    <w:rsid w:val="00AA33AD"/>
    <w:rsid w:val="00AA3522"/>
    <w:rsid w:val="00AA3807"/>
    <w:rsid w:val="00AA418B"/>
    <w:rsid w:val="00AA42A4"/>
    <w:rsid w:val="00AA4846"/>
    <w:rsid w:val="00AA55FF"/>
    <w:rsid w:val="00AA5C9F"/>
    <w:rsid w:val="00AA5CE5"/>
    <w:rsid w:val="00AA5E7F"/>
    <w:rsid w:val="00AA6179"/>
    <w:rsid w:val="00AA6CC8"/>
    <w:rsid w:val="00AA6E7F"/>
    <w:rsid w:val="00AA7928"/>
    <w:rsid w:val="00AA79CC"/>
    <w:rsid w:val="00AB03B6"/>
    <w:rsid w:val="00AB04CB"/>
    <w:rsid w:val="00AB0D94"/>
    <w:rsid w:val="00AB1ADF"/>
    <w:rsid w:val="00AB1B9F"/>
    <w:rsid w:val="00AB314C"/>
    <w:rsid w:val="00AB36E9"/>
    <w:rsid w:val="00AB3DA2"/>
    <w:rsid w:val="00AB468C"/>
    <w:rsid w:val="00AB47AD"/>
    <w:rsid w:val="00AB4907"/>
    <w:rsid w:val="00AB58A8"/>
    <w:rsid w:val="00AB5953"/>
    <w:rsid w:val="00AB5E1D"/>
    <w:rsid w:val="00AB619B"/>
    <w:rsid w:val="00AB6B13"/>
    <w:rsid w:val="00AB6E0C"/>
    <w:rsid w:val="00AB72C6"/>
    <w:rsid w:val="00AB78D4"/>
    <w:rsid w:val="00AC0A65"/>
    <w:rsid w:val="00AC10F5"/>
    <w:rsid w:val="00AC1197"/>
    <w:rsid w:val="00AC15F9"/>
    <w:rsid w:val="00AC18A9"/>
    <w:rsid w:val="00AC31BD"/>
    <w:rsid w:val="00AC33EE"/>
    <w:rsid w:val="00AC3A12"/>
    <w:rsid w:val="00AC438D"/>
    <w:rsid w:val="00AC4757"/>
    <w:rsid w:val="00AC4DA4"/>
    <w:rsid w:val="00AC4FED"/>
    <w:rsid w:val="00AC5993"/>
    <w:rsid w:val="00AC6383"/>
    <w:rsid w:val="00AC769D"/>
    <w:rsid w:val="00AC7ED0"/>
    <w:rsid w:val="00AD01D5"/>
    <w:rsid w:val="00AD05ED"/>
    <w:rsid w:val="00AD1496"/>
    <w:rsid w:val="00AD155A"/>
    <w:rsid w:val="00AD161D"/>
    <w:rsid w:val="00AD162A"/>
    <w:rsid w:val="00AD1B54"/>
    <w:rsid w:val="00AD25A1"/>
    <w:rsid w:val="00AD2850"/>
    <w:rsid w:val="00AD288D"/>
    <w:rsid w:val="00AD32F9"/>
    <w:rsid w:val="00AD3862"/>
    <w:rsid w:val="00AD386A"/>
    <w:rsid w:val="00AD4305"/>
    <w:rsid w:val="00AD4D3A"/>
    <w:rsid w:val="00AD5843"/>
    <w:rsid w:val="00AD6D8F"/>
    <w:rsid w:val="00AD6E50"/>
    <w:rsid w:val="00AD7132"/>
    <w:rsid w:val="00AE08D7"/>
    <w:rsid w:val="00AE0B87"/>
    <w:rsid w:val="00AE0D9E"/>
    <w:rsid w:val="00AE1E3F"/>
    <w:rsid w:val="00AE1E4F"/>
    <w:rsid w:val="00AE1EC9"/>
    <w:rsid w:val="00AE296F"/>
    <w:rsid w:val="00AE416C"/>
    <w:rsid w:val="00AE553C"/>
    <w:rsid w:val="00AE629C"/>
    <w:rsid w:val="00AE6695"/>
    <w:rsid w:val="00AE78D6"/>
    <w:rsid w:val="00AE7C4F"/>
    <w:rsid w:val="00AF03AE"/>
    <w:rsid w:val="00AF0B79"/>
    <w:rsid w:val="00AF170B"/>
    <w:rsid w:val="00AF24B5"/>
    <w:rsid w:val="00AF2BB5"/>
    <w:rsid w:val="00AF33B5"/>
    <w:rsid w:val="00AF346E"/>
    <w:rsid w:val="00AF34E9"/>
    <w:rsid w:val="00AF352F"/>
    <w:rsid w:val="00AF40BD"/>
    <w:rsid w:val="00AF42D5"/>
    <w:rsid w:val="00AF490C"/>
    <w:rsid w:val="00AF4D09"/>
    <w:rsid w:val="00AF5639"/>
    <w:rsid w:val="00AF59BF"/>
    <w:rsid w:val="00AF5B93"/>
    <w:rsid w:val="00AF5FB5"/>
    <w:rsid w:val="00AF6821"/>
    <w:rsid w:val="00AF699F"/>
    <w:rsid w:val="00AF76B7"/>
    <w:rsid w:val="00AF7D0D"/>
    <w:rsid w:val="00B001E5"/>
    <w:rsid w:val="00B00930"/>
    <w:rsid w:val="00B00C4A"/>
    <w:rsid w:val="00B013DD"/>
    <w:rsid w:val="00B01837"/>
    <w:rsid w:val="00B01D28"/>
    <w:rsid w:val="00B0236F"/>
    <w:rsid w:val="00B025DE"/>
    <w:rsid w:val="00B029F0"/>
    <w:rsid w:val="00B032AB"/>
    <w:rsid w:val="00B033AF"/>
    <w:rsid w:val="00B033CE"/>
    <w:rsid w:val="00B0374A"/>
    <w:rsid w:val="00B04018"/>
    <w:rsid w:val="00B04573"/>
    <w:rsid w:val="00B049B1"/>
    <w:rsid w:val="00B04F6D"/>
    <w:rsid w:val="00B055AF"/>
    <w:rsid w:val="00B06D47"/>
    <w:rsid w:val="00B07B70"/>
    <w:rsid w:val="00B07C8D"/>
    <w:rsid w:val="00B07EA0"/>
    <w:rsid w:val="00B10986"/>
    <w:rsid w:val="00B11C6D"/>
    <w:rsid w:val="00B121C3"/>
    <w:rsid w:val="00B121EA"/>
    <w:rsid w:val="00B126A4"/>
    <w:rsid w:val="00B12896"/>
    <w:rsid w:val="00B128E9"/>
    <w:rsid w:val="00B12A7D"/>
    <w:rsid w:val="00B13D3D"/>
    <w:rsid w:val="00B13F84"/>
    <w:rsid w:val="00B14C32"/>
    <w:rsid w:val="00B14D9C"/>
    <w:rsid w:val="00B15148"/>
    <w:rsid w:val="00B15A5E"/>
    <w:rsid w:val="00B15B98"/>
    <w:rsid w:val="00B15F36"/>
    <w:rsid w:val="00B16395"/>
    <w:rsid w:val="00B16749"/>
    <w:rsid w:val="00B16AEF"/>
    <w:rsid w:val="00B173AD"/>
    <w:rsid w:val="00B176D4"/>
    <w:rsid w:val="00B17856"/>
    <w:rsid w:val="00B17914"/>
    <w:rsid w:val="00B200D2"/>
    <w:rsid w:val="00B21B95"/>
    <w:rsid w:val="00B21E55"/>
    <w:rsid w:val="00B2267A"/>
    <w:rsid w:val="00B22CAE"/>
    <w:rsid w:val="00B2308B"/>
    <w:rsid w:val="00B230FB"/>
    <w:rsid w:val="00B237BD"/>
    <w:rsid w:val="00B24664"/>
    <w:rsid w:val="00B24B27"/>
    <w:rsid w:val="00B24C6A"/>
    <w:rsid w:val="00B24DB8"/>
    <w:rsid w:val="00B256F4"/>
    <w:rsid w:val="00B2609E"/>
    <w:rsid w:val="00B262DE"/>
    <w:rsid w:val="00B26307"/>
    <w:rsid w:val="00B26F92"/>
    <w:rsid w:val="00B273E7"/>
    <w:rsid w:val="00B274A8"/>
    <w:rsid w:val="00B27DF3"/>
    <w:rsid w:val="00B301D2"/>
    <w:rsid w:val="00B302D3"/>
    <w:rsid w:val="00B30B36"/>
    <w:rsid w:val="00B30C8F"/>
    <w:rsid w:val="00B31659"/>
    <w:rsid w:val="00B3168F"/>
    <w:rsid w:val="00B322A2"/>
    <w:rsid w:val="00B32C33"/>
    <w:rsid w:val="00B3484D"/>
    <w:rsid w:val="00B34981"/>
    <w:rsid w:val="00B34FA8"/>
    <w:rsid w:val="00B352B1"/>
    <w:rsid w:val="00B3576B"/>
    <w:rsid w:val="00B364C4"/>
    <w:rsid w:val="00B36795"/>
    <w:rsid w:val="00B36EE4"/>
    <w:rsid w:val="00B372BE"/>
    <w:rsid w:val="00B37794"/>
    <w:rsid w:val="00B37971"/>
    <w:rsid w:val="00B40E40"/>
    <w:rsid w:val="00B41703"/>
    <w:rsid w:val="00B41D50"/>
    <w:rsid w:val="00B425A6"/>
    <w:rsid w:val="00B429AE"/>
    <w:rsid w:val="00B429B8"/>
    <w:rsid w:val="00B42FD1"/>
    <w:rsid w:val="00B432F8"/>
    <w:rsid w:val="00B43878"/>
    <w:rsid w:val="00B43EFB"/>
    <w:rsid w:val="00B4429A"/>
    <w:rsid w:val="00B44BB4"/>
    <w:rsid w:val="00B44C4B"/>
    <w:rsid w:val="00B44FE1"/>
    <w:rsid w:val="00B456A7"/>
    <w:rsid w:val="00B46590"/>
    <w:rsid w:val="00B46960"/>
    <w:rsid w:val="00B46E27"/>
    <w:rsid w:val="00B4703C"/>
    <w:rsid w:val="00B4754D"/>
    <w:rsid w:val="00B47B12"/>
    <w:rsid w:val="00B5092C"/>
    <w:rsid w:val="00B51937"/>
    <w:rsid w:val="00B51F0E"/>
    <w:rsid w:val="00B523BC"/>
    <w:rsid w:val="00B52A1F"/>
    <w:rsid w:val="00B52F72"/>
    <w:rsid w:val="00B52F96"/>
    <w:rsid w:val="00B532D4"/>
    <w:rsid w:val="00B537B5"/>
    <w:rsid w:val="00B53949"/>
    <w:rsid w:val="00B55D24"/>
    <w:rsid w:val="00B56B46"/>
    <w:rsid w:val="00B56B57"/>
    <w:rsid w:val="00B56F60"/>
    <w:rsid w:val="00B57356"/>
    <w:rsid w:val="00B57D4C"/>
    <w:rsid w:val="00B60171"/>
    <w:rsid w:val="00B60747"/>
    <w:rsid w:val="00B60AD6"/>
    <w:rsid w:val="00B60B0E"/>
    <w:rsid w:val="00B6124F"/>
    <w:rsid w:val="00B61949"/>
    <w:rsid w:val="00B62432"/>
    <w:rsid w:val="00B635F8"/>
    <w:rsid w:val="00B63618"/>
    <w:rsid w:val="00B6439B"/>
    <w:rsid w:val="00B647B4"/>
    <w:rsid w:val="00B65170"/>
    <w:rsid w:val="00B65B8A"/>
    <w:rsid w:val="00B65CB3"/>
    <w:rsid w:val="00B661A6"/>
    <w:rsid w:val="00B664DF"/>
    <w:rsid w:val="00B66C4B"/>
    <w:rsid w:val="00B66CB3"/>
    <w:rsid w:val="00B6756B"/>
    <w:rsid w:val="00B67997"/>
    <w:rsid w:val="00B67D3B"/>
    <w:rsid w:val="00B70494"/>
    <w:rsid w:val="00B70F73"/>
    <w:rsid w:val="00B71863"/>
    <w:rsid w:val="00B72541"/>
    <w:rsid w:val="00B72E15"/>
    <w:rsid w:val="00B72ED0"/>
    <w:rsid w:val="00B73B10"/>
    <w:rsid w:val="00B745AF"/>
    <w:rsid w:val="00B7464E"/>
    <w:rsid w:val="00B74C74"/>
    <w:rsid w:val="00B75FF3"/>
    <w:rsid w:val="00B7623A"/>
    <w:rsid w:val="00B77028"/>
    <w:rsid w:val="00B77A19"/>
    <w:rsid w:val="00B804D6"/>
    <w:rsid w:val="00B808C3"/>
    <w:rsid w:val="00B80E10"/>
    <w:rsid w:val="00B813E0"/>
    <w:rsid w:val="00B81883"/>
    <w:rsid w:val="00B821E4"/>
    <w:rsid w:val="00B8239E"/>
    <w:rsid w:val="00B826B1"/>
    <w:rsid w:val="00B82ADA"/>
    <w:rsid w:val="00B82CAD"/>
    <w:rsid w:val="00B83E40"/>
    <w:rsid w:val="00B841B9"/>
    <w:rsid w:val="00B8494A"/>
    <w:rsid w:val="00B8496A"/>
    <w:rsid w:val="00B854EB"/>
    <w:rsid w:val="00B85EF6"/>
    <w:rsid w:val="00B8658C"/>
    <w:rsid w:val="00B865E4"/>
    <w:rsid w:val="00B876AA"/>
    <w:rsid w:val="00B87A03"/>
    <w:rsid w:val="00B90359"/>
    <w:rsid w:val="00B91EEC"/>
    <w:rsid w:val="00B92943"/>
    <w:rsid w:val="00B931B0"/>
    <w:rsid w:val="00B9335E"/>
    <w:rsid w:val="00B935E9"/>
    <w:rsid w:val="00B93785"/>
    <w:rsid w:val="00B939FF"/>
    <w:rsid w:val="00B94BBA"/>
    <w:rsid w:val="00B94E95"/>
    <w:rsid w:val="00B95688"/>
    <w:rsid w:val="00B95C82"/>
    <w:rsid w:val="00B95ED3"/>
    <w:rsid w:val="00B968D9"/>
    <w:rsid w:val="00B97027"/>
    <w:rsid w:val="00B97452"/>
    <w:rsid w:val="00B975FE"/>
    <w:rsid w:val="00BA0475"/>
    <w:rsid w:val="00BA0794"/>
    <w:rsid w:val="00BA168E"/>
    <w:rsid w:val="00BA179D"/>
    <w:rsid w:val="00BA34CB"/>
    <w:rsid w:val="00BA377C"/>
    <w:rsid w:val="00BA3AF3"/>
    <w:rsid w:val="00BA4025"/>
    <w:rsid w:val="00BA4094"/>
    <w:rsid w:val="00BA5019"/>
    <w:rsid w:val="00BA5489"/>
    <w:rsid w:val="00BA57A3"/>
    <w:rsid w:val="00BA606F"/>
    <w:rsid w:val="00BA60D7"/>
    <w:rsid w:val="00BA61B4"/>
    <w:rsid w:val="00BA64F8"/>
    <w:rsid w:val="00BA739D"/>
    <w:rsid w:val="00BA73DD"/>
    <w:rsid w:val="00BA7A44"/>
    <w:rsid w:val="00BA7BA5"/>
    <w:rsid w:val="00BA7F42"/>
    <w:rsid w:val="00BB0934"/>
    <w:rsid w:val="00BB0B70"/>
    <w:rsid w:val="00BB0CDD"/>
    <w:rsid w:val="00BB1F84"/>
    <w:rsid w:val="00BB28E6"/>
    <w:rsid w:val="00BB36BB"/>
    <w:rsid w:val="00BB3E7B"/>
    <w:rsid w:val="00BB3EA4"/>
    <w:rsid w:val="00BB3EFD"/>
    <w:rsid w:val="00BB4400"/>
    <w:rsid w:val="00BB499B"/>
    <w:rsid w:val="00BB529E"/>
    <w:rsid w:val="00BB5405"/>
    <w:rsid w:val="00BB5ED0"/>
    <w:rsid w:val="00BB62FC"/>
    <w:rsid w:val="00BB6A7C"/>
    <w:rsid w:val="00BB6B32"/>
    <w:rsid w:val="00BB7241"/>
    <w:rsid w:val="00BB7BF9"/>
    <w:rsid w:val="00BB7EFD"/>
    <w:rsid w:val="00BC0C4E"/>
    <w:rsid w:val="00BC151C"/>
    <w:rsid w:val="00BC241D"/>
    <w:rsid w:val="00BC2D4B"/>
    <w:rsid w:val="00BC4074"/>
    <w:rsid w:val="00BC5C9C"/>
    <w:rsid w:val="00BC6226"/>
    <w:rsid w:val="00BC6827"/>
    <w:rsid w:val="00BC7645"/>
    <w:rsid w:val="00BC76DC"/>
    <w:rsid w:val="00BD0A9D"/>
    <w:rsid w:val="00BD0C67"/>
    <w:rsid w:val="00BD14A2"/>
    <w:rsid w:val="00BD2BE5"/>
    <w:rsid w:val="00BD31F9"/>
    <w:rsid w:val="00BD32A6"/>
    <w:rsid w:val="00BD32D0"/>
    <w:rsid w:val="00BD357D"/>
    <w:rsid w:val="00BD367E"/>
    <w:rsid w:val="00BD3717"/>
    <w:rsid w:val="00BD37E0"/>
    <w:rsid w:val="00BD3B09"/>
    <w:rsid w:val="00BD4051"/>
    <w:rsid w:val="00BD44C5"/>
    <w:rsid w:val="00BD4DFC"/>
    <w:rsid w:val="00BD5CD8"/>
    <w:rsid w:val="00BD65F5"/>
    <w:rsid w:val="00BD667F"/>
    <w:rsid w:val="00BD6B3E"/>
    <w:rsid w:val="00BD73BF"/>
    <w:rsid w:val="00BD7592"/>
    <w:rsid w:val="00BD7629"/>
    <w:rsid w:val="00BE1BE7"/>
    <w:rsid w:val="00BE1F56"/>
    <w:rsid w:val="00BE2475"/>
    <w:rsid w:val="00BE2B5E"/>
    <w:rsid w:val="00BE3AE0"/>
    <w:rsid w:val="00BE4944"/>
    <w:rsid w:val="00BE54D2"/>
    <w:rsid w:val="00BE5D8D"/>
    <w:rsid w:val="00BE6201"/>
    <w:rsid w:val="00BE6950"/>
    <w:rsid w:val="00BE69CB"/>
    <w:rsid w:val="00BE6FC5"/>
    <w:rsid w:val="00BE712D"/>
    <w:rsid w:val="00BF0309"/>
    <w:rsid w:val="00BF0CD7"/>
    <w:rsid w:val="00BF1570"/>
    <w:rsid w:val="00BF1771"/>
    <w:rsid w:val="00BF2130"/>
    <w:rsid w:val="00BF25B5"/>
    <w:rsid w:val="00BF3097"/>
    <w:rsid w:val="00BF3605"/>
    <w:rsid w:val="00BF554C"/>
    <w:rsid w:val="00BF64C3"/>
    <w:rsid w:val="00BF715C"/>
    <w:rsid w:val="00BF788E"/>
    <w:rsid w:val="00C0017B"/>
    <w:rsid w:val="00C012BF"/>
    <w:rsid w:val="00C02BB2"/>
    <w:rsid w:val="00C02E58"/>
    <w:rsid w:val="00C02FF5"/>
    <w:rsid w:val="00C0350D"/>
    <w:rsid w:val="00C040E5"/>
    <w:rsid w:val="00C048E9"/>
    <w:rsid w:val="00C04C19"/>
    <w:rsid w:val="00C059EC"/>
    <w:rsid w:val="00C05C84"/>
    <w:rsid w:val="00C05CD0"/>
    <w:rsid w:val="00C062A0"/>
    <w:rsid w:val="00C06331"/>
    <w:rsid w:val="00C06412"/>
    <w:rsid w:val="00C07001"/>
    <w:rsid w:val="00C075E7"/>
    <w:rsid w:val="00C078FB"/>
    <w:rsid w:val="00C07A0E"/>
    <w:rsid w:val="00C07DC7"/>
    <w:rsid w:val="00C10D33"/>
    <w:rsid w:val="00C10EA6"/>
    <w:rsid w:val="00C11535"/>
    <w:rsid w:val="00C11597"/>
    <w:rsid w:val="00C11948"/>
    <w:rsid w:val="00C11B5E"/>
    <w:rsid w:val="00C11B8E"/>
    <w:rsid w:val="00C11C42"/>
    <w:rsid w:val="00C11F2B"/>
    <w:rsid w:val="00C12838"/>
    <w:rsid w:val="00C130C8"/>
    <w:rsid w:val="00C13674"/>
    <w:rsid w:val="00C1424C"/>
    <w:rsid w:val="00C142D5"/>
    <w:rsid w:val="00C143C3"/>
    <w:rsid w:val="00C14812"/>
    <w:rsid w:val="00C148C0"/>
    <w:rsid w:val="00C1496D"/>
    <w:rsid w:val="00C14D63"/>
    <w:rsid w:val="00C1522C"/>
    <w:rsid w:val="00C15C93"/>
    <w:rsid w:val="00C1610C"/>
    <w:rsid w:val="00C1647C"/>
    <w:rsid w:val="00C1797A"/>
    <w:rsid w:val="00C17BF0"/>
    <w:rsid w:val="00C207F2"/>
    <w:rsid w:val="00C20F89"/>
    <w:rsid w:val="00C215ED"/>
    <w:rsid w:val="00C22B1D"/>
    <w:rsid w:val="00C22CD2"/>
    <w:rsid w:val="00C23801"/>
    <w:rsid w:val="00C23C49"/>
    <w:rsid w:val="00C242DA"/>
    <w:rsid w:val="00C2432D"/>
    <w:rsid w:val="00C245EC"/>
    <w:rsid w:val="00C2464F"/>
    <w:rsid w:val="00C247E3"/>
    <w:rsid w:val="00C248AF"/>
    <w:rsid w:val="00C24EA6"/>
    <w:rsid w:val="00C2553F"/>
    <w:rsid w:val="00C25677"/>
    <w:rsid w:val="00C25B16"/>
    <w:rsid w:val="00C26AD8"/>
    <w:rsid w:val="00C26CAA"/>
    <w:rsid w:val="00C27809"/>
    <w:rsid w:val="00C27A05"/>
    <w:rsid w:val="00C30095"/>
    <w:rsid w:val="00C312AE"/>
    <w:rsid w:val="00C32414"/>
    <w:rsid w:val="00C3251D"/>
    <w:rsid w:val="00C3263A"/>
    <w:rsid w:val="00C328D4"/>
    <w:rsid w:val="00C329C8"/>
    <w:rsid w:val="00C32E32"/>
    <w:rsid w:val="00C33DC4"/>
    <w:rsid w:val="00C3403B"/>
    <w:rsid w:val="00C3529D"/>
    <w:rsid w:val="00C35FE1"/>
    <w:rsid w:val="00C366AF"/>
    <w:rsid w:val="00C367B2"/>
    <w:rsid w:val="00C36E1F"/>
    <w:rsid w:val="00C37474"/>
    <w:rsid w:val="00C40054"/>
    <w:rsid w:val="00C403D0"/>
    <w:rsid w:val="00C4125A"/>
    <w:rsid w:val="00C41D89"/>
    <w:rsid w:val="00C42A1A"/>
    <w:rsid w:val="00C443F9"/>
    <w:rsid w:val="00C4447D"/>
    <w:rsid w:val="00C44FC9"/>
    <w:rsid w:val="00C45DF5"/>
    <w:rsid w:val="00C45ECC"/>
    <w:rsid w:val="00C45F75"/>
    <w:rsid w:val="00C46A8D"/>
    <w:rsid w:val="00C46C4A"/>
    <w:rsid w:val="00C46C69"/>
    <w:rsid w:val="00C46DAD"/>
    <w:rsid w:val="00C47083"/>
    <w:rsid w:val="00C475F0"/>
    <w:rsid w:val="00C4760F"/>
    <w:rsid w:val="00C501E5"/>
    <w:rsid w:val="00C50BED"/>
    <w:rsid w:val="00C50E05"/>
    <w:rsid w:val="00C50E80"/>
    <w:rsid w:val="00C51D1F"/>
    <w:rsid w:val="00C51F80"/>
    <w:rsid w:val="00C5208F"/>
    <w:rsid w:val="00C52157"/>
    <w:rsid w:val="00C527C0"/>
    <w:rsid w:val="00C52DA0"/>
    <w:rsid w:val="00C5302A"/>
    <w:rsid w:val="00C54C98"/>
    <w:rsid w:val="00C55EEE"/>
    <w:rsid w:val="00C56243"/>
    <w:rsid w:val="00C5651D"/>
    <w:rsid w:val="00C56579"/>
    <w:rsid w:val="00C56A70"/>
    <w:rsid w:val="00C57362"/>
    <w:rsid w:val="00C573FC"/>
    <w:rsid w:val="00C57580"/>
    <w:rsid w:val="00C575FE"/>
    <w:rsid w:val="00C57D65"/>
    <w:rsid w:val="00C6027D"/>
    <w:rsid w:val="00C609EE"/>
    <w:rsid w:val="00C60A91"/>
    <w:rsid w:val="00C60D05"/>
    <w:rsid w:val="00C61435"/>
    <w:rsid w:val="00C6173B"/>
    <w:rsid w:val="00C61854"/>
    <w:rsid w:val="00C6189B"/>
    <w:rsid w:val="00C61AAB"/>
    <w:rsid w:val="00C61F70"/>
    <w:rsid w:val="00C6253B"/>
    <w:rsid w:val="00C62BA9"/>
    <w:rsid w:val="00C6364D"/>
    <w:rsid w:val="00C638FE"/>
    <w:rsid w:val="00C63F29"/>
    <w:rsid w:val="00C63F5B"/>
    <w:rsid w:val="00C650AF"/>
    <w:rsid w:val="00C6562E"/>
    <w:rsid w:val="00C65A0E"/>
    <w:rsid w:val="00C65ED5"/>
    <w:rsid w:val="00C67C10"/>
    <w:rsid w:val="00C67C6B"/>
    <w:rsid w:val="00C702F0"/>
    <w:rsid w:val="00C70493"/>
    <w:rsid w:val="00C71093"/>
    <w:rsid w:val="00C71240"/>
    <w:rsid w:val="00C71D49"/>
    <w:rsid w:val="00C72371"/>
    <w:rsid w:val="00C727D4"/>
    <w:rsid w:val="00C7287A"/>
    <w:rsid w:val="00C72998"/>
    <w:rsid w:val="00C72C4B"/>
    <w:rsid w:val="00C735C6"/>
    <w:rsid w:val="00C74BAA"/>
    <w:rsid w:val="00C750B9"/>
    <w:rsid w:val="00C75692"/>
    <w:rsid w:val="00C7618B"/>
    <w:rsid w:val="00C7633C"/>
    <w:rsid w:val="00C76951"/>
    <w:rsid w:val="00C76990"/>
    <w:rsid w:val="00C77133"/>
    <w:rsid w:val="00C77314"/>
    <w:rsid w:val="00C7739F"/>
    <w:rsid w:val="00C77A28"/>
    <w:rsid w:val="00C8004E"/>
    <w:rsid w:val="00C8060E"/>
    <w:rsid w:val="00C80CAD"/>
    <w:rsid w:val="00C8100A"/>
    <w:rsid w:val="00C8134E"/>
    <w:rsid w:val="00C81374"/>
    <w:rsid w:val="00C81668"/>
    <w:rsid w:val="00C8206F"/>
    <w:rsid w:val="00C82386"/>
    <w:rsid w:val="00C82BEE"/>
    <w:rsid w:val="00C83914"/>
    <w:rsid w:val="00C841A2"/>
    <w:rsid w:val="00C84DE6"/>
    <w:rsid w:val="00C84F80"/>
    <w:rsid w:val="00C852CA"/>
    <w:rsid w:val="00C86C4B"/>
    <w:rsid w:val="00C86CF4"/>
    <w:rsid w:val="00C8737C"/>
    <w:rsid w:val="00C874E5"/>
    <w:rsid w:val="00C876E2"/>
    <w:rsid w:val="00C87B67"/>
    <w:rsid w:val="00C87FEF"/>
    <w:rsid w:val="00C90BA6"/>
    <w:rsid w:val="00C91837"/>
    <w:rsid w:val="00C91A30"/>
    <w:rsid w:val="00C91A45"/>
    <w:rsid w:val="00C91D6B"/>
    <w:rsid w:val="00C92DB9"/>
    <w:rsid w:val="00C93F26"/>
    <w:rsid w:val="00C94302"/>
    <w:rsid w:val="00C94341"/>
    <w:rsid w:val="00C9468F"/>
    <w:rsid w:val="00C94925"/>
    <w:rsid w:val="00C94C6F"/>
    <w:rsid w:val="00C95114"/>
    <w:rsid w:val="00C9580B"/>
    <w:rsid w:val="00C95AB6"/>
    <w:rsid w:val="00C96258"/>
    <w:rsid w:val="00C9659E"/>
    <w:rsid w:val="00C96B8A"/>
    <w:rsid w:val="00C9735E"/>
    <w:rsid w:val="00C9768E"/>
    <w:rsid w:val="00C97878"/>
    <w:rsid w:val="00CA0C73"/>
    <w:rsid w:val="00CA1404"/>
    <w:rsid w:val="00CA301F"/>
    <w:rsid w:val="00CA3905"/>
    <w:rsid w:val="00CA3D52"/>
    <w:rsid w:val="00CA3F4F"/>
    <w:rsid w:val="00CA4E6F"/>
    <w:rsid w:val="00CA4FF8"/>
    <w:rsid w:val="00CA58A7"/>
    <w:rsid w:val="00CA5C8E"/>
    <w:rsid w:val="00CA6039"/>
    <w:rsid w:val="00CA613D"/>
    <w:rsid w:val="00CA641C"/>
    <w:rsid w:val="00CA70E2"/>
    <w:rsid w:val="00CA7E94"/>
    <w:rsid w:val="00CB020F"/>
    <w:rsid w:val="00CB0A9F"/>
    <w:rsid w:val="00CB3663"/>
    <w:rsid w:val="00CB3AF8"/>
    <w:rsid w:val="00CB3BF8"/>
    <w:rsid w:val="00CB3D0A"/>
    <w:rsid w:val="00CB4279"/>
    <w:rsid w:val="00CB4368"/>
    <w:rsid w:val="00CB48A8"/>
    <w:rsid w:val="00CB4DAB"/>
    <w:rsid w:val="00CB4F5E"/>
    <w:rsid w:val="00CB653A"/>
    <w:rsid w:val="00CB6827"/>
    <w:rsid w:val="00CB6AC8"/>
    <w:rsid w:val="00CB6F8D"/>
    <w:rsid w:val="00CB75F8"/>
    <w:rsid w:val="00CB7B88"/>
    <w:rsid w:val="00CB7D04"/>
    <w:rsid w:val="00CC01C4"/>
    <w:rsid w:val="00CC02F9"/>
    <w:rsid w:val="00CC0717"/>
    <w:rsid w:val="00CC1AA4"/>
    <w:rsid w:val="00CC1E19"/>
    <w:rsid w:val="00CC2314"/>
    <w:rsid w:val="00CC2B21"/>
    <w:rsid w:val="00CC36BC"/>
    <w:rsid w:val="00CC3ED7"/>
    <w:rsid w:val="00CC46D4"/>
    <w:rsid w:val="00CC4D03"/>
    <w:rsid w:val="00CC4E1A"/>
    <w:rsid w:val="00CC4FBB"/>
    <w:rsid w:val="00CC5204"/>
    <w:rsid w:val="00CC5506"/>
    <w:rsid w:val="00CC55C1"/>
    <w:rsid w:val="00CC6B78"/>
    <w:rsid w:val="00CC75F8"/>
    <w:rsid w:val="00CC780B"/>
    <w:rsid w:val="00CD005C"/>
    <w:rsid w:val="00CD1FF5"/>
    <w:rsid w:val="00CD27E2"/>
    <w:rsid w:val="00CD2F0D"/>
    <w:rsid w:val="00CD31C1"/>
    <w:rsid w:val="00CD3318"/>
    <w:rsid w:val="00CD3B96"/>
    <w:rsid w:val="00CD4951"/>
    <w:rsid w:val="00CD4B70"/>
    <w:rsid w:val="00CD6335"/>
    <w:rsid w:val="00CD6531"/>
    <w:rsid w:val="00CD6972"/>
    <w:rsid w:val="00CD6A5B"/>
    <w:rsid w:val="00CD788C"/>
    <w:rsid w:val="00CD7B4B"/>
    <w:rsid w:val="00CD7FBE"/>
    <w:rsid w:val="00CE0654"/>
    <w:rsid w:val="00CE0FDD"/>
    <w:rsid w:val="00CE1BD8"/>
    <w:rsid w:val="00CE1E15"/>
    <w:rsid w:val="00CE1E30"/>
    <w:rsid w:val="00CE1E82"/>
    <w:rsid w:val="00CE2F4A"/>
    <w:rsid w:val="00CE2FEA"/>
    <w:rsid w:val="00CE35FF"/>
    <w:rsid w:val="00CE3AC1"/>
    <w:rsid w:val="00CE3CBD"/>
    <w:rsid w:val="00CE436F"/>
    <w:rsid w:val="00CE53F8"/>
    <w:rsid w:val="00CE5510"/>
    <w:rsid w:val="00CE5931"/>
    <w:rsid w:val="00CE5B0C"/>
    <w:rsid w:val="00CE5D1B"/>
    <w:rsid w:val="00CE5F5F"/>
    <w:rsid w:val="00CE6A43"/>
    <w:rsid w:val="00CE6B7D"/>
    <w:rsid w:val="00CE6F0A"/>
    <w:rsid w:val="00CE7031"/>
    <w:rsid w:val="00CE70C2"/>
    <w:rsid w:val="00CE70C5"/>
    <w:rsid w:val="00CE7304"/>
    <w:rsid w:val="00CE7442"/>
    <w:rsid w:val="00CE7F4D"/>
    <w:rsid w:val="00CF01EF"/>
    <w:rsid w:val="00CF03A1"/>
    <w:rsid w:val="00CF05CF"/>
    <w:rsid w:val="00CF109D"/>
    <w:rsid w:val="00CF1CE1"/>
    <w:rsid w:val="00CF2B89"/>
    <w:rsid w:val="00CF360F"/>
    <w:rsid w:val="00CF4F69"/>
    <w:rsid w:val="00CF5505"/>
    <w:rsid w:val="00CF559A"/>
    <w:rsid w:val="00CF6356"/>
    <w:rsid w:val="00CF6C2E"/>
    <w:rsid w:val="00CF6C9F"/>
    <w:rsid w:val="00CF6F26"/>
    <w:rsid w:val="00CF74B4"/>
    <w:rsid w:val="00CF767F"/>
    <w:rsid w:val="00CF7700"/>
    <w:rsid w:val="00CF78BB"/>
    <w:rsid w:val="00CF7FC8"/>
    <w:rsid w:val="00D005EC"/>
    <w:rsid w:val="00D01060"/>
    <w:rsid w:val="00D0181F"/>
    <w:rsid w:val="00D01BCC"/>
    <w:rsid w:val="00D01D24"/>
    <w:rsid w:val="00D01F97"/>
    <w:rsid w:val="00D02C12"/>
    <w:rsid w:val="00D031EB"/>
    <w:rsid w:val="00D032DF"/>
    <w:rsid w:val="00D043E9"/>
    <w:rsid w:val="00D045F1"/>
    <w:rsid w:val="00D04A96"/>
    <w:rsid w:val="00D04E19"/>
    <w:rsid w:val="00D05A71"/>
    <w:rsid w:val="00D05D6A"/>
    <w:rsid w:val="00D0664E"/>
    <w:rsid w:val="00D06D5D"/>
    <w:rsid w:val="00D06D70"/>
    <w:rsid w:val="00D10037"/>
    <w:rsid w:val="00D101B2"/>
    <w:rsid w:val="00D107B0"/>
    <w:rsid w:val="00D113AE"/>
    <w:rsid w:val="00D118B5"/>
    <w:rsid w:val="00D11BEF"/>
    <w:rsid w:val="00D12735"/>
    <w:rsid w:val="00D1294B"/>
    <w:rsid w:val="00D13368"/>
    <w:rsid w:val="00D13698"/>
    <w:rsid w:val="00D13AC0"/>
    <w:rsid w:val="00D13D48"/>
    <w:rsid w:val="00D14B9E"/>
    <w:rsid w:val="00D14D46"/>
    <w:rsid w:val="00D1552B"/>
    <w:rsid w:val="00D15AB6"/>
    <w:rsid w:val="00D16117"/>
    <w:rsid w:val="00D17564"/>
    <w:rsid w:val="00D176D0"/>
    <w:rsid w:val="00D177AA"/>
    <w:rsid w:val="00D17C72"/>
    <w:rsid w:val="00D17EF7"/>
    <w:rsid w:val="00D20269"/>
    <w:rsid w:val="00D211E8"/>
    <w:rsid w:val="00D22158"/>
    <w:rsid w:val="00D2240E"/>
    <w:rsid w:val="00D22712"/>
    <w:rsid w:val="00D234B8"/>
    <w:rsid w:val="00D23C17"/>
    <w:rsid w:val="00D23E4E"/>
    <w:rsid w:val="00D245D9"/>
    <w:rsid w:val="00D24768"/>
    <w:rsid w:val="00D24C39"/>
    <w:rsid w:val="00D25154"/>
    <w:rsid w:val="00D25A87"/>
    <w:rsid w:val="00D25C03"/>
    <w:rsid w:val="00D2663B"/>
    <w:rsid w:val="00D26761"/>
    <w:rsid w:val="00D26FED"/>
    <w:rsid w:val="00D27C3A"/>
    <w:rsid w:val="00D27F2D"/>
    <w:rsid w:val="00D3049E"/>
    <w:rsid w:val="00D308C1"/>
    <w:rsid w:val="00D30C9C"/>
    <w:rsid w:val="00D30CDC"/>
    <w:rsid w:val="00D31630"/>
    <w:rsid w:val="00D320CD"/>
    <w:rsid w:val="00D32BEC"/>
    <w:rsid w:val="00D342C9"/>
    <w:rsid w:val="00D35500"/>
    <w:rsid w:val="00D35853"/>
    <w:rsid w:val="00D36B7E"/>
    <w:rsid w:val="00D37A78"/>
    <w:rsid w:val="00D40656"/>
    <w:rsid w:val="00D406B9"/>
    <w:rsid w:val="00D409B7"/>
    <w:rsid w:val="00D42043"/>
    <w:rsid w:val="00D4239E"/>
    <w:rsid w:val="00D42C7C"/>
    <w:rsid w:val="00D42D8F"/>
    <w:rsid w:val="00D432BE"/>
    <w:rsid w:val="00D4348E"/>
    <w:rsid w:val="00D43505"/>
    <w:rsid w:val="00D4404D"/>
    <w:rsid w:val="00D44096"/>
    <w:rsid w:val="00D44398"/>
    <w:rsid w:val="00D44AA9"/>
    <w:rsid w:val="00D45609"/>
    <w:rsid w:val="00D45D31"/>
    <w:rsid w:val="00D4616B"/>
    <w:rsid w:val="00D46F30"/>
    <w:rsid w:val="00D472B1"/>
    <w:rsid w:val="00D47B90"/>
    <w:rsid w:val="00D47EEB"/>
    <w:rsid w:val="00D505FD"/>
    <w:rsid w:val="00D506D6"/>
    <w:rsid w:val="00D50E48"/>
    <w:rsid w:val="00D51014"/>
    <w:rsid w:val="00D51322"/>
    <w:rsid w:val="00D51A50"/>
    <w:rsid w:val="00D52E0C"/>
    <w:rsid w:val="00D52E96"/>
    <w:rsid w:val="00D531D1"/>
    <w:rsid w:val="00D539FE"/>
    <w:rsid w:val="00D53EE8"/>
    <w:rsid w:val="00D54020"/>
    <w:rsid w:val="00D540BC"/>
    <w:rsid w:val="00D54356"/>
    <w:rsid w:val="00D54ABC"/>
    <w:rsid w:val="00D55E0A"/>
    <w:rsid w:val="00D56561"/>
    <w:rsid w:val="00D569CF"/>
    <w:rsid w:val="00D56E5A"/>
    <w:rsid w:val="00D57041"/>
    <w:rsid w:val="00D572B0"/>
    <w:rsid w:val="00D57771"/>
    <w:rsid w:val="00D57A7F"/>
    <w:rsid w:val="00D57C76"/>
    <w:rsid w:val="00D60200"/>
    <w:rsid w:val="00D6020F"/>
    <w:rsid w:val="00D60577"/>
    <w:rsid w:val="00D60E5F"/>
    <w:rsid w:val="00D614BD"/>
    <w:rsid w:val="00D6191C"/>
    <w:rsid w:val="00D61ECB"/>
    <w:rsid w:val="00D629A3"/>
    <w:rsid w:val="00D62F53"/>
    <w:rsid w:val="00D62FD9"/>
    <w:rsid w:val="00D631F5"/>
    <w:rsid w:val="00D63531"/>
    <w:rsid w:val="00D64A3D"/>
    <w:rsid w:val="00D64BBC"/>
    <w:rsid w:val="00D64BBE"/>
    <w:rsid w:val="00D65DEF"/>
    <w:rsid w:val="00D660C6"/>
    <w:rsid w:val="00D66EB4"/>
    <w:rsid w:val="00D672A0"/>
    <w:rsid w:val="00D67687"/>
    <w:rsid w:val="00D67FB4"/>
    <w:rsid w:val="00D70D32"/>
    <w:rsid w:val="00D7128D"/>
    <w:rsid w:val="00D71AA1"/>
    <w:rsid w:val="00D72F49"/>
    <w:rsid w:val="00D732C1"/>
    <w:rsid w:val="00D73E17"/>
    <w:rsid w:val="00D73FEE"/>
    <w:rsid w:val="00D74914"/>
    <w:rsid w:val="00D74A72"/>
    <w:rsid w:val="00D76F5A"/>
    <w:rsid w:val="00D77648"/>
    <w:rsid w:val="00D776F5"/>
    <w:rsid w:val="00D77C76"/>
    <w:rsid w:val="00D77CBC"/>
    <w:rsid w:val="00D77CC7"/>
    <w:rsid w:val="00D77D80"/>
    <w:rsid w:val="00D77DA1"/>
    <w:rsid w:val="00D80BBF"/>
    <w:rsid w:val="00D80E4E"/>
    <w:rsid w:val="00D81E3E"/>
    <w:rsid w:val="00D82088"/>
    <w:rsid w:val="00D8244D"/>
    <w:rsid w:val="00D83185"/>
    <w:rsid w:val="00D83548"/>
    <w:rsid w:val="00D83DB8"/>
    <w:rsid w:val="00D83F36"/>
    <w:rsid w:val="00D84797"/>
    <w:rsid w:val="00D84C66"/>
    <w:rsid w:val="00D85005"/>
    <w:rsid w:val="00D858A9"/>
    <w:rsid w:val="00D85D17"/>
    <w:rsid w:val="00D85E4E"/>
    <w:rsid w:val="00D861C6"/>
    <w:rsid w:val="00D86709"/>
    <w:rsid w:val="00D872D5"/>
    <w:rsid w:val="00D911D1"/>
    <w:rsid w:val="00D91922"/>
    <w:rsid w:val="00D91984"/>
    <w:rsid w:val="00D91BE2"/>
    <w:rsid w:val="00D926F4"/>
    <w:rsid w:val="00D9481F"/>
    <w:rsid w:val="00D955C9"/>
    <w:rsid w:val="00D959DB"/>
    <w:rsid w:val="00D95ACB"/>
    <w:rsid w:val="00D960C3"/>
    <w:rsid w:val="00D96B82"/>
    <w:rsid w:val="00D970EC"/>
    <w:rsid w:val="00D97672"/>
    <w:rsid w:val="00D976AE"/>
    <w:rsid w:val="00D9787F"/>
    <w:rsid w:val="00D97B0F"/>
    <w:rsid w:val="00DA011A"/>
    <w:rsid w:val="00DA03F7"/>
    <w:rsid w:val="00DA0F67"/>
    <w:rsid w:val="00DA10EF"/>
    <w:rsid w:val="00DA1D6D"/>
    <w:rsid w:val="00DA2C27"/>
    <w:rsid w:val="00DA3199"/>
    <w:rsid w:val="00DA3B03"/>
    <w:rsid w:val="00DA4A59"/>
    <w:rsid w:val="00DA4B06"/>
    <w:rsid w:val="00DA4FFA"/>
    <w:rsid w:val="00DA5770"/>
    <w:rsid w:val="00DA596A"/>
    <w:rsid w:val="00DA5CC1"/>
    <w:rsid w:val="00DA6571"/>
    <w:rsid w:val="00DA661B"/>
    <w:rsid w:val="00DA6919"/>
    <w:rsid w:val="00DA6935"/>
    <w:rsid w:val="00DA6A82"/>
    <w:rsid w:val="00DA6DF8"/>
    <w:rsid w:val="00DA7B4D"/>
    <w:rsid w:val="00DB0B6C"/>
    <w:rsid w:val="00DB1766"/>
    <w:rsid w:val="00DB2C19"/>
    <w:rsid w:val="00DB2E29"/>
    <w:rsid w:val="00DB33DB"/>
    <w:rsid w:val="00DB34A7"/>
    <w:rsid w:val="00DB37B9"/>
    <w:rsid w:val="00DB3D7C"/>
    <w:rsid w:val="00DB448D"/>
    <w:rsid w:val="00DB45B0"/>
    <w:rsid w:val="00DB4BF9"/>
    <w:rsid w:val="00DB515C"/>
    <w:rsid w:val="00DB56D0"/>
    <w:rsid w:val="00DB578A"/>
    <w:rsid w:val="00DB60EA"/>
    <w:rsid w:val="00DB63A0"/>
    <w:rsid w:val="00DB649B"/>
    <w:rsid w:val="00DB6BBF"/>
    <w:rsid w:val="00DB6E77"/>
    <w:rsid w:val="00DB7279"/>
    <w:rsid w:val="00DB75B3"/>
    <w:rsid w:val="00DB7E3C"/>
    <w:rsid w:val="00DC04E3"/>
    <w:rsid w:val="00DC0D6F"/>
    <w:rsid w:val="00DC0DA7"/>
    <w:rsid w:val="00DC117A"/>
    <w:rsid w:val="00DC11C4"/>
    <w:rsid w:val="00DC1C33"/>
    <w:rsid w:val="00DC218A"/>
    <w:rsid w:val="00DC220E"/>
    <w:rsid w:val="00DC2333"/>
    <w:rsid w:val="00DC2DA7"/>
    <w:rsid w:val="00DC3260"/>
    <w:rsid w:val="00DC39ED"/>
    <w:rsid w:val="00DC415A"/>
    <w:rsid w:val="00DC41CC"/>
    <w:rsid w:val="00DC4275"/>
    <w:rsid w:val="00DC45EB"/>
    <w:rsid w:val="00DC5339"/>
    <w:rsid w:val="00DC56AD"/>
    <w:rsid w:val="00DC5C1D"/>
    <w:rsid w:val="00DC6332"/>
    <w:rsid w:val="00DC676E"/>
    <w:rsid w:val="00DC6971"/>
    <w:rsid w:val="00DC7948"/>
    <w:rsid w:val="00DC7D8D"/>
    <w:rsid w:val="00DC7E8A"/>
    <w:rsid w:val="00DD0314"/>
    <w:rsid w:val="00DD0BFE"/>
    <w:rsid w:val="00DD12B0"/>
    <w:rsid w:val="00DD1C87"/>
    <w:rsid w:val="00DD1F73"/>
    <w:rsid w:val="00DD296D"/>
    <w:rsid w:val="00DD2CAF"/>
    <w:rsid w:val="00DD2E54"/>
    <w:rsid w:val="00DD3355"/>
    <w:rsid w:val="00DD3477"/>
    <w:rsid w:val="00DD3785"/>
    <w:rsid w:val="00DD38D6"/>
    <w:rsid w:val="00DD3965"/>
    <w:rsid w:val="00DD415C"/>
    <w:rsid w:val="00DD41E8"/>
    <w:rsid w:val="00DD438A"/>
    <w:rsid w:val="00DD53AD"/>
    <w:rsid w:val="00DD63F5"/>
    <w:rsid w:val="00DD6BE1"/>
    <w:rsid w:val="00DD6D17"/>
    <w:rsid w:val="00DD6D7E"/>
    <w:rsid w:val="00DD73EA"/>
    <w:rsid w:val="00DD75A6"/>
    <w:rsid w:val="00DE054B"/>
    <w:rsid w:val="00DE0C2A"/>
    <w:rsid w:val="00DE11B2"/>
    <w:rsid w:val="00DE17A4"/>
    <w:rsid w:val="00DE1C36"/>
    <w:rsid w:val="00DE204A"/>
    <w:rsid w:val="00DE2F42"/>
    <w:rsid w:val="00DE32B8"/>
    <w:rsid w:val="00DE39CE"/>
    <w:rsid w:val="00DE438A"/>
    <w:rsid w:val="00DE44F1"/>
    <w:rsid w:val="00DE466B"/>
    <w:rsid w:val="00DE4673"/>
    <w:rsid w:val="00DE4957"/>
    <w:rsid w:val="00DE4BFD"/>
    <w:rsid w:val="00DE4EE2"/>
    <w:rsid w:val="00DE58C2"/>
    <w:rsid w:val="00DE599B"/>
    <w:rsid w:val="00DE7022"/>
    <w:rsid w:val="00DE746B"/>
    <w:rsid w:val="00DE799F"/>
    <w:rsid w:val="00DE79F2"/>
    <w:rsid w:val="00DF084A"/>
    <w:rsid w:val="00DF1976"/>
    <w:rsid w:val="00DF1B3F"/>
    <w:rsid w:val="00DF2265"/>
    <w:rsid w:val="00DF231F"/>
    <w:rsid w:val="00DF25B2"/>
    <w:rsid w:val="00DF28C5"/>
    <w:rsid w:val="00DF29B0"/>
    <w:rsid w:val="00DF2D68"/>
    <w:rsid w:val="00DF3316"/>
    <w:rsid w:val="00DF3464"/>
    <w:rsid w:val="00DF3DD5"/>
    <w:rsid w:val="00DF5273"/>
    <w:rsid w:val="00DF57DC"/>
    <w:rsid w:val="00DF5B80"/>
    <w:rsid w:val="00DF66FE"/>
    <w:rsid w:val="00DF7D3C"/>
    <w:rsid w:val="00E000A0"/>
    <w:rsid w:val="00E0065C"/>
    <w:rsid w:val="00E00E25"/>
    <w:rsid w:val="00E0198A"/>
    <w:rsid w:val="00E019E5"/>
    <w:rsid w:val="00E01ED1"/>
    <w:rsid w:val="00E0204F"/>
    <w:rsid w:val="00E02943"/>
    <w:rsid w:val="00E03153"/>
    <w:rsid w:val="00E035A3"/>
    <w:rsid w:val="00E056C6"/>
    <w:rsid w:val="00E05EC0"/>
    <w:rsid w:val="00E06436"/>
    <w:rsid w:val="00E064B7"/>
    <w:rsid w:val="00E06A75"/>
    <w:rsid w:val="00E06E11"/>
    <w:rsid w:val="00E077A1"/>
    <w:rsid w:val="00E07AFF"/>
    <w:rsid w:val="00E07ECD"/>
    <w:rsid w:val="00E10C0D"/>
    <w:rsid w:val="00E10D96"/>
    <w:rsid w:val="00E1258E"/>
    <w:rsid w:val="00E12B76"/>
    <w:rsid w:val="00E13C06"/>
    <w:rsid w:val="00E14EAB"/>
    <w:rsid w:val="00E15626"/>
    <w:rsid w:val="00E159D2"/>
    <w:rsid w:val="00E15BB9"/>
    <w:rsid w:val="00E1723D"/>
    <w:rsid w:val="00E1744E"/>
    <w:rsid w:val="00E20197"/>
    <w:rsid w:val="00E213F6"/>
    <w:rsid w:val="00E21460"/>
    <w:rsid w:val="00E2146F"/>
    <w:rsid w:val="00E22B8B"/>
    <w:rsid w:val="00E23ADA"/>
    <w:rsid w:val="00E24CD7"/>
    <w:rsid w:val="00E24E98"/>
    <w:rsid w:val="00E25582"/>
    <w:rsid w:val="00E25A80"/>
    <w:rsid w:val="00E25B28"/>
    <w:rsid w:val="00E25C03"/>
    <w:rsid w:val="00E25FCB"/>
    <w:rsid w:val="00E266D2"/>
    <w:rsid w:val="00E26D5E"/>
    <w:rsid w:val="00E27435"/>
    <w:rsid w:val="00E27850"/>
    <w:rsid w:val="00E27D38"/>
    <w:rsid w:val="00E30973"/>
    <w:rsid w:val="00E30BDB"/>
    <w:rsid w:val="00E31855"/>
    <w:rsid w:val="00E319AA"/>
    <w:rsid w:val="00E33577"/>
    <w:rsid w:val="00E347C4"/>
    <w:rsid w:val="00E35379"/>
    <w:rsid w:val="00E3561C"/>
    <w:rsid w:val="00E35AA8"/>
    <w:rsid w:val="00E35C44"/>
    <w:rsid w:val="00E35EDE"/>
    <w:rsid w:val="00E3658B"/>
    <w:rsid w:val="00E36DFE"/>
    <w:rsid w:val="00E36F9C"/>
    <w:rsid w:val="00E371E9"/>
    <w:rsid w:val="00E40818"/>
    <w:rsid w:val="00E40B03"/>
    <w:rsid w:val="00E4102F"/>
    <w:rsid w:val="00E41773"/>
    <w:rsid w:val="00E417F4"/>
    <w:rsid w:val="00E41DC8"/>
    <w:rsid w:val="00E42003"/>
    <w:rsid w:val="00E4230E"/>
    <w:rsid w:val="00E42D0C"/>
    <w:rsid w:val="00E43172"/>
    <w:rsid w:val="00E44C08"/>
    <w:rsid w:val="00E45570"/>
    <w:rsid w:val="00E4579A"/>
    <w:rsid w:val="00E45F63"/>
    <w:rsid w:val="00E46062"/>
    <w:rsid w:val="00E46ABC"/>
    <w:rsid w:val="00E46FA6"/>
    <w:rsid w:val="00E47BD4"/>
    <w:rsid w:val="00E51060"/>
    <w:rsid w:val="00E51B1F"/>
    <w:rsid w:val="00E51E53"/>
    <w:rsid w:val="00E52058"/>
    <w:rsid w:val="00E521FD"/>
    <w:rsid w:val="00E54143"/>
    <w:rsid w:val="00E54307"/>
    <w:rsid w:val="00E5513E"/>
    <w:rsid w:val="00E55C16"/>
    <w:rsid w:val="00E56007"/>
    <w:rsid w:val="00E56532"/>
    <w:rsid w:val="00E56B84"/>
    <w:rsid w:val="00E609A4"/>
    <w:rsid w:val="00E60A3C"/>
    <w:rsid w:val="00E623EE"/>
    <w:rsid w:val="00E62939"/>
    <w:rsid w:val="00E63539"/>
    <w:rsid w:val="00E64AC6"/>
    <w:rsid w:val="00E64F11"/>
    <w:rsid w:val="00E64F35"/>
    <w:rsid w:val="00E650DC"/>
    <w:rsid w:val="00E664CE"/>
    <w:rsid w:val="00E67671"/>
    <w:rsid w:val="00E67AA7"/>
    <w:rsid w:val="00E67CCC"/>
    <w:rsid w:val="00E700F0"/>
    <w:rsid w:val="00E70D82"/>
    <w:rsid w:val="00E70F46"/>
    <w:rsid w:val="00E71031"/>
    <w:rsid w:val="00E715D2"/>
    <w:rsid w:val="00E71A73"/>
    <w:rsid w:val="00E71D3C"/>
    <w:rsid w:val="00E723EC"/>
    <w:rsid w:val="00E730BD"/>
    <w:rsid w:val="00E73504"/>
    <w:rsid w:val="00E7362E"/>
    <w:rsid w:val="00E7380C"/>
    <w:rsid w:val="00E739DD"/>
    <w:rsid w:val="00E73C7F"/>
    <w:rsid w:val="00E74D4F"/>
    <w:rsid w:val="00E75955"/>
    <w:rsid w:val="00E75CF3"/>
    <w:rsid w:val="00E7656E"/>
    <w:rsid w:val="00E76740"/>
    <w:rsid w:val="00E76B08"/>
    <w:rsid w:val="00E76FF8"/>
    <w:rsid w:val="00E77222"/>
    <w:rsid w:val="00E77FD6"/>
    <w:rsid w:val="00E8059B"/>
    <w:rsid w:val="00E80BF4"/>
    <w:rsid w:val="00E81573"/>
    <w:rsid w:val="00E815D1"/>
    <w:rsid w:val="00E817CB"/>
    <w:rsid w:val="00E81F04"/>
    <w:rsid w:val="00E8228C"/>
    <w:rsid w:val="00E8383B"/>
    <w:rsid w:val="00E83F51"/>
    <w:rsid w:val="00E84763"/>
    <w:rsid w:val="00E8486B"/>
    <w:rsid w:val="00E8487E"/>
    <w:rsid w:val="00E85272"/>
    <w:rsid w:val="00E85EC0"/>
    <w:rsid w:val="00E8676B"/>
    <w:rsid w:val="00E86998"/>
    <w:rsid w:val="00E86B83"/>
    <w:rsid w:val="00E90251"/>
    <w:rsid w:val="00E911D7"/>
    <w:rsid w:val="00E9129C"/>
    <w:rsid w:val="00E914DF"/>
    <w:rsid w:val="00E92356"/>
    <w:rsid w:val="00E92C8B"/>
    <w:rsid w:val="00E9319D"/>
    <w:rsid w:val="00E9327B"/>
    <w:rsid w:val="00E93966"/>
    <w:rsid w:val="00E93BAA"/>
    <w:rsid w:val="00E93BAE"/>
    <w:rsid w:val="00E93D9C"/>
    <w:rsid w:val="00E941BD"/>
    <w:rsid w:val="00E94437"/>
    <w:rsid w:val="00E961D5"/>
    <w:rsid w:val="00E96565"/>
    <w:rsid w:val="00E96AAB"/>
    <w:rsid w:val="00E96B50"/>
    <w:rsid w:val="00E96F00"/>
    <w:rsid w:val="00E97A55"/>
    <w:rsid w:val="00E97BAB"/>
    <w:rsid w:val="00EA01A9"/>
    <w:rsid w:val="00EA1667"/>
    <w:rsid w:val="00EA1A12"/>
    <w:rsid w:val="00EA234F"/>
    <w:rsid w:val="00EA301A"/>
    <w:rsid w:val="00EA3BF2"/>
    <w:rsid w:val="00EA3E40"/>
    <w:rsid w:val="00EA3FED"/>
    <w:rsid w:val="00EA4615"/>
    <w:rsid w:val="00EA488B"/>
    <w:rsid w:val="00EA4EC7"/>
    <w:rsid w:val="00EA6039"/>
    <w:rsid w:val="00EA62E1"/>
    <w:rsid w:val="00EA6E7C"/>
    <w:rsid w:val="00EA700F"/>
    <w:rsid w:val="00EA7647"/>
    <w:rsid w:val="00EA7ABD"/>
    <w:rsid w:val="00EB00A2"/>
    <w:rsid w:val="00EB01DC"/>
    <w:rsid w:val="00EB0A70"/>
    <w:rsid w:val="00EB1264"/>
    <w:rsid w:val="00EB176B"/>
    <w:rsid w:val="00EB1F5E"/>
    <w:rsid w:val="00EB22D5"/>
    <w:rsid w:val="00EB2D35"/>
    <w:rsid w:val="00EB3AE6"/>
    <w:rsid w:val="00EB3F20"/>
    <w:rsid w:val="00EB4552"/>
    <w:rsid w:val="00EB4A42"/>
    <w:rsid w:val="00EB4C5B"/>
    <w:rsid w:val="00EB5A29"/>
    <w:rsid w:val="00EB5A70"/>
    <w:rsid w:val="00EB5D50"/>
    <w:rsid w:val="00EB5DE0"/>
    <w:rsid w:val="00EB6161"/>
    <w:rsid w:val="00EB6972"/>
    <w:rsid w:val="00EB6B24"/>
    <w:rsid w:val="00EB74F0"/>
    <w:rsid w:val="00EC08C0"/>
    <w:rsid w:val="00EC0D7A"/>
    <w:rsid w:val="00EC12B7"/>
    <w:rsid w:val="00EC13EC"/>
    <w:rsid w:val="00EC176C"/>
    <w:rsid w:val="00EC2A84"/>
    <w:rsid w:val="00EC2C13"/>
    <w:rsid w:val="00EC2DEE"/>
    <w:rsid w:val="00EC3E08"/>
    <w:rsid w:val="00EC4494"/>
    <w:rsid w:val="00EC45FA"/>
    <w:rsid w:val="00EC5DFC"/>
    <w:rsid w:val="00EC6781"/>
    <w:rsid w:val="00EC7E97"/>
    <w:rsid w:val="00ED0830"/>
    <w:rsid w:val="00ED0D4A"/>
    <w:rsid w:val="00ED1198"/>
    <w:rsid w:val="00ED19A2"/>
    <w:rsid w:val="00ED1B11"/>
    <w:rsid w:val="00ED224F"/>
    <w:rsid w:val="00ED268D"/>
    <w:rsid w:val="00ED2CBE"/>
    <w:rsid w:val="00ED39BD"/>
    <w:rsid w:val="00ED3A22"/>
    <w:rsid w:val="00ED3BEC"/>
    <w:rsid w:val="00ED4776"/>
    <w:rsid w:val="00ED4A55"/>
    <w:rsid w:val="00ED4F72"/>
    <w:rsid w:val="00ED5049"/>
    <w:rsid w:val="00ED52C8"/>
    <w:rsid w:val="00ED53DD"/>
    <w:rsid w:val="00ED5446"/>
    <w:rsid w:val="00ED5D4D"/>
    <w:rsid w:val="00EE06E3"/>
    <w:rsid w:val="00EE072B"/>
    <w:rsid w:val="00EE089E"/>
    <w:rsid w:val="00EE0BC8"/>
    <w:rsid w:val="00EE21FA"/>
    <w:rsid w:val="00EE252E"/>
    <w:rsid w:val="00EE26BF"/>
    <w:rsid w:val="00EE2A2B"/>
    <w:rsid w:val="00EE41C6"/>
    <w:rsid w:val="00EE477B"/>
    <w:rsid w:val="00EE4BDC"/>
    <w:rsid w:val="00EE5C6D"/>
    <w:rsid w:val="00EE6194"/>
    <w:rsid w:val="00EE7385"/>
    <w:rsid w:val="00EF072E"/>
    <w:rsid w:val="00EF07E1"/>
    <w:rsid w:val="00EF0B0E"/>
    <w:rsid w:val="00EF0B9E"/>
    <w:rsid w:val="00EF0C0C"/>
    <w:rsid w:val="00EF1B40"/>
    <w:rsid w:val="00EF24D3"/>
    <w:rsid w:val="00EF2924"/>
    <w:rsid w:val="00EF2CBC"/>
    <w:rsid w:val="00EF318A"/>
    <w:rsid w:val="00EF3939"/>
    <w:rsid w:val="00EF3D2A"/>
    <w:rsid w:val="00EF489C"/>
    <w:rsid w:val="00EF4967"/>
    <w:rsid w:val="00EF549E"/>
    <w:rsid w:val="00EF5842"/>
    <w:rsid w:val="00EF5CE6"/>
    <w:rsid w:val="00EF6AA1"/>
    <w:rsid w:val="00EF74F7"/>
    <w:rsid w:val="00F00078"/>
    <w:rsid w:val="00F001DE"/>
    <w:rsid w:val="00F0030E"/>
    <w:rsid w:val="00F00689"/>
    <w:rsid w:val="00F02459"/>
    <w:rsid w:val="00F0292D"/>
    <w:rsid w:val="00F02E7F"/>
    <w:rsid w:val="00F05507"/>
    <w:rsid w:val="00F05558"/>
    <w:rsid w:val="00F056A1"/>
    <w:rsid w:val="00F05A76"/>
    <w:rsid w:val="00F05E73"/>
    <w:rsid w:val="00F06295"/>
    <w:rsid w:val="00F063D6"/>
    <w:rsid w:val="00F06854"/>
    <w:rsid w:val="00F07266"/>
    <w:rsid w:val="00F0771B"/>
    <w:rsid w:val="00F10350"/>
    <w:rsid w:val="00F1059A"/>
    <w:rsid w:val="00F10807"/>
    <w:rsid w:val="00F11325"/>
    <w:rsid w:val="00F1191F"/>
    <w:rsid w:val="00F1192D"/>
    <w:rsid w:val="00F12086"/>
    <w:rsid w:val="00F12AF3"/>
    <w:rsid w:val="00F12DDD"/>
    <w:rsid w:val="00F12E6A"/>
    <w:rsid w:val="00F131E6"/>
    <w:rsid w:val="00F13938"/>
    <w:rsid w:val="00F14399"/>
    <w:rsid w:val="00F14AE7"/>
    <w:rsid w:val="00F158F7"/>
    <w:rsid w:val="00F15CCE"/>
    <w:rsid w:val="00F15D42"/>
    <w:rsid w:val="00F16694"/>
    <w:rsid w:val="00F16D5B"/>
    <w:rsid w:val="00F17158"/>
    <w:rsid w:val="00F17678"/>
    <w:rsid w:val="00F2041B"/>
    <w:rsid w:val="00F206F5"/>
    <w:rsid w:val="00F21168"/>
    <w:rsid w:val="00F21340"/>
    <w:rsid w:val="00F214DC"/>
    <w:rsid w:val="00F21557"/>
    <w:rsid w:val="00F21AE0"/>
    <w:rsid w:val="00F21AE7"/>
    <w:rsid w:val="00F21FA3"/>
    <w:rsid w:val="00F224EE"/>
    <w:rsid w:val="00F23015"/>
    <w:rsid w:val="00F2383A"/>
    <w:rsid w:val="00F23D7E"/>
    <w:rsid w:val="00F2412B"/>
    <w:rsid w:val="00F24995"/>
    <w:rsid w:val="00F24AC7"/>
    <w:rsid w:val="00F2587C"/>
    <w:rsid w:val="00F25A5A"/>
    <w:rsid w:val="00F26BF9"/>
    <w:rsid w:val="00F2710F"/>
    <w:rsid w:val="00F27CBE"/>
    <w:rsid w:val="00F27F34"/>
    <w:rsid w:val="00F27FEC"/>
    <w:rsid w:val="00F30092"/>
    <w:rsid w:val="00F305DC"/>
    <w:rsid w:val="00F30C37"/>
    <w:rsid w:val="00F30EC7"/>
    <w:rsid w:val="00F31562"/>
    <w:rsid w:val="00F33A80"/>
    <w:rsid w:val="00F33A9E"/>
    <w:rsid w:val="00F33B14"/>
    <w:rsid w:val="00F33B43"/>
    <w:rsid w:val="00F33C61"/>
    <w:rsid w:val="00F33DE7"/>
    <w:rsid w:val="00F34798"/>
    <w:rsid w:val="00F34CE2"/>
    <w:rsid w:val="00F34CF4"/>
    <w:rsid w:val="00F3530C"/>
    <w:rsid w:val="00F357D3"/>
    <w:rsid w:val="00F35AAB"/>
    <w:rsid w:val="00F36564"/>
    <w:rsid w:val="00F366C3"/>
    <w:rsid w:val="00F3730F"/>
    <w:rsid w:val="00F374C6"/>
    <w:rsid w:val="00F37705"/>
    <w:rsid w:val="00F37CCE"/>
    <w:rsid w:val="00F37D24"/>
    <w:rsid w:val="00F37EF0"/>
    <w:rsid w:val="00F41F8F"/>
    <w:rsid w:val="00F42A09"/>
    <w:rsid w:val="00F44309"/>
    <w:rsid w:val="00F451C5"/>
    <w:rsid w:val="00F455E2"/>
    <w:rsid w:val="00F45BA8"/>
    <w:rsid w:val="00F467F0"/>
    <w:rsid w:val="00F46D45"/>
    <w:rsid w:val="00F47915"/>
    <w:rsid w:val="00F47A3C"/>
    <w:rsid w:val="00F50043"/>
    <w:rsid w:val="00F50384"/>
    <w:rsid w:val="00F518CC"/>
    <w:rsid w:val="00F518E0"/>
    <w:rsid w:val="00F51B43"/>
    <w:rsid w:val="00F521F4"/>
    <w:rsid w:val="00F526BE"/>
    <w:rsid w:val="00F527E6"/>
    <w:rsid w:val="00F52DBE"/>
    <w:rsid w:val="00F540A3"/>
    <w:rsid w:val="00F5533B"/>
    <w:rsid w:val="00F55753"/>
    <w:rsid w:val="00F56914"/>
    <w:rsid w:val="00F5782B"/>
    <w:rsid w:val="00F57A60"/>
    <w:rsid w:val="00F6071C"/>
    <w:rsid w:val="00F61BA8"/>
    <w:rsid w:val="00F62507"/>
    <w:rsid w:val="00F633C7"/>
    <w:rsid w:val="00F63F00"/>
    <w:rsid w:val="00F650DA"/>
    <w:rsid w:val="00F65B67"/>
    <w:rsid w:val="00F6628A"/>
    <w:rsid w:val="00F66B48"/>
    <w:rsid w:val="00F66B6C"/>
    <w:rsid w:val="00F67132"/>
    <w:rsid w:val="00F674A7"/>
    <w:rsid w:val="00F67537"/>
    <w:rsid w:val="00F675C2"/>
    <w:rsid w:val="00F6791D"/>
    <w:rsid w:val="00F67EE9"/>
    <w:rsid w:val="00F70150"/>
    <w:rsid w:val="00F702FE"/>
    <w:rsid w:val="00F71604"/>
    <w:rsid w:val="00F71BE6"/>
    <w:rsid w:val="00F7210A"/>
    <w:rsid w:val="00F72722"/>
    <w:rsid w:val="00F72B88"/>
    <w:rsid w:val="00F733F6"/>
    <w:rsid w:val="00F7348C"/>
    <w:rsid w:val="00F73909"/>
    <w:rsid w:val="00F74182"/>
    <w:rsid w:val="00F74E89"/>
    <w:rsid w:val="00F74FBD"/>
    <w:rsid w:val="00F75C83"/>
    <w:rsid w:val="00F76635"/>
    <w:rsid w:val="00F7678A"/>
    <w:rsid w:val="00F76D2C"/>
    <w:rsid w:val="00F77B30"/>
    <w:rsid w:val="00F77BF3"/>
    <w:rsid w:val="00F80533"/>
    <w:rsid w:val="00F80F5D"/>
    <w:rsid w:val="00F81707"/>
    <w:rsid w:val="00F81C2C"/>
    <w:rsid w:val="00F82107"/>
    <w:rsid w:val="00F825A6"/>
    <w:rsid w:val="00F82A5C"/>
    <w:rsid w:val="00F82AE1"/>
    <w:rsid w:val="00F82C03"/>
    <w:rsid w:val="00F83306"/>
    <w:rsid w:val="00F8339A"/>
    <w:rsid w:val="00F833AD"/>
    <w:rsid w:val="00F8412E"/>
    <w:rsid w:val="00F84676"/>
    <w:rsid w:val="00F84BCA"/>
    <w:rsid w:val="00F859AD"/>
    <w:rsid w:val="00F86750"/>
    <w:rsid w:val="00F86ABC"/>
    <w:rsid w:val="00F876D3"/>
    <w:rsid w:val="00F87757"/>
    <w:rsid w:val="00F90271"/>
    <w:rsid w:val="00F9068C"/>
    <w:rsid w:val="00F906F1"/>
    <w:rsid w:val="00F90E26"/>
    <w:rsid w:val="00F90FBE"/>
    <w:rsid w:val="00F9159D"/>
    <w:rsid w:val="00F91692"/>
    <w:rsid w:val="00F916D4"/>
    <w:rsid w:val="00F917A3"/>
    <w:rsid w:val="00F91813"/>
    <w:rsid w:val="00F91A59"/>
    <w:rsid w:val="00F91B3E"/>
    <w:rsid w:val="00F91B76"/>
    <w:rsid w:val="00F92742"/>
    <w:rsid w:val="00F9277C"/>
    <w:rsid w:val="00F92EE0"/>
    <w:rsid w:val="00F93946"/>
    <w:rsid w:val="00F93BED"/>
    <w:rsid w:val="00F947A9"/>
    <w:rsid w:val="00F9485B"/>
    <w:rsid w:val="00F95CF2"/>
    <w:rsid w:val="00F95D6F"/>
    <w:rsid w:val="00F960B1"/>
    <w:rsid w:val="00F96E92"/>
    <w:rsid w:val="00F97E8B"/>
    <w:rsid w:val="00FA10FC"/>
    <w:rsid w:val="00FA1244"/>
    <w:rsid w:val="00FA13C8"/>
    <w:rsid w:val="00FA14B4"/>
    <w:rsid w:val="00FA1B89"/>
    <w:rsid w:val="00FA2071"/>
    <w:rsid w:val="00FA30FF"/>
    <w:rsid w:val="00FA3517"/>
    <w:rsid w:val="00FA37A9"/>
    <w:rsid w:val="00FA462A"/>
    <w:rsid w:val="00FA48FB"/>
    <w:rsid w:val="00FA6826"/>
    <w:rsid w:val="00FA6B0A"/>
    <w:rsid w:val="00FA7178"/>
    <w:rsid w:val="00FA74C3"/>
    <w:rsid w:val="00FA7687"/>
    <w:rsid w:val="00FA7D95"/>
    <w:rsid w:val="00FA7F15"/>
    <w:rsid w:val="00FA7FB3"/>
    <w:rsid w:val="00FB0B2B"/>
    <w:rsid w:val="00FB0F87"/>
    <w:rsid w:val="00FB2348"/>
    <w:rsid w:val="00FB27B2"/>
    <w:rsid w:val="00FB3314"/>
    <w:rsid w:val="00FB3917"/>
    <w:rsid w:val="00FB3B55"/>
    <w:rsid w:val="00FB3C76"/>
    <w:rsid w:val="00FB3DBA"/>
    <w:rsid w:val="00FB6104"/>
    <w:rsid w:val="00FB62D5"/>
    <w:rsid w:val="00FB6A89"/>
    <w:rsid w:val="00FB6FBF"/>
    <w:rsid w:val="00FB7287"/>
    <w:rsid w:val="00FB7C2B"/>
    <w:rsid w:val="00FC0170"/>
    <w:rsid w:val="00FC05B6"/>
    <w:rsid w:val="00FC0D32"/>
    <w:rsid w:val="00FC14BA"/>
    <w:rsid w:val="00FC154F"/>
    <w:rsid w:val="00FC16E6"/>
    <w:rsid w:val="00FC1E62"/>
    <w:rsid w:val="00FC2338"/>
    <w:rsid w:val="00FC2D15"/>
    <w:rsid w:val="00FC3366"/>
    <w:rsid w:val="00FC3377"/>
    <w:rsid w:val="00FC3612"/>
    <w:rsid w:val="00FC4048"/>
    <w:rsid w:val="00FC462E"/>
    <w:rsid w:val="00FC58FA"/>
    <w:rsid w:val="00FC5E4C"/>
    <w:rsid w:val="00FC79BE"/>
    <w:rsid w:val="00FD00FA"/>
    <w:rsid w:val="00FD01BB"/>
    <w:rsid w:val="00FD033F"/>
    <w:rsid w:val="00FD0849"/>
    <w:rsid w:val="00FD0E5D"/>
    <w:rsid w:val="00FD0E83"/>
    <w:rsid w:val="00FD0F13"/>
    <w:rsid w:val="00FD1E44"/>
    <w:rsid w:val="00FD21A1"/>
    <w:rsid w:val="00FD25B5"/>
    <w:rsid w:val="00FD264B"/>
    <w:rsid w:val="00FD2657"/>
    <w:rsid w:val="00FD2984"/>
    <w:rsid w:val="00FD31F8"/>
    <w:rsid w:val="00FD337E"/>
    <w:rsid w:val="00FD3FC6"/>
    <w:rsid w:val="00FD4C28"/>
    <w:rsid w:val="00FD4C6D"/>
    <w:rsid w:val="00FD55C2"/>
    <w:rsid w:val="00FD5D91"/>
    <w:rsid w:val="00FD61FC"/>
    <w:rsid w:val="00FD6A02"/>
    <w:rsid w:val="00FD7BA4"/>
    <w:rsid w:val="00FE0CB5"/>
    <w:rsid w:val="00FE1001"/>
    <w:rsid w:val="00FE1252"/>
    <w:rsid w:val="00FE16D7"/>
    <w:rsid w:val="00FE18E8"/>
    <w:rsid w:val="00FE1B9B"/>
    <w:rsid w:val="00FE2119"/>
    <w:rsid w:val="00FE2399"/>
    <w:rsid w:val="00FE23AE"/>
    <w:rsid w:val="00FE276E"/>
    <w:rsid w:val="00FE280A"/>
    <w:rsid w:val="00FE2850"/>
    <w:rsid w:val="00FE29FC"/>
    <w:rsid w:val="00FE2BD0"/>
    <w:rsid w:val="00FE35B8"/>
    <w:rsid w:val="00FE3E97"/>
    <w:rsid w:val="00FE42A3"/>
    <w:rsid w:val="00FE4D68"/>
    <w:rsid w:val="00FE4E24"/>
    <w:rsid w:val="00FE515E"/>
    <w:rsid w:val="00FE5385"/>
    <w:rsid w:val="00FE53EA"/>
    <w:rsid w:val="00FE561A"/>
    <w:rsid w:val="00FE6CBF"/>
    <w:rsid w:val="00FE7248"/>
    <w:rsid w:val="00FE7393"/>
    <w:rsid w:val="00FE7444"/>
    <w:rsid w:val="00FE79DC"/>
    <w:rsid w:val="00FE7A4B"/>
    <w:rsid w:val="00FE7CCD"/>
    <w:rsid w:val="00FF0DD8"/>
    <w:rsid w:val="00FF1158"/>
    <w:rsid w:val="00FF1265"/>
    <w:rsid w:val="00FF1454"/>
    <w:rsid w:val="00FF2D0A"/>
    <w:rsid w:val="00FF3261"/>
    <w:rsid w:val="00FF4F08"/>
    <w:rsid w:val="00FF5A52"/>
    <w:rsid w:val="00FF5C4A"/>
    <w:rsid w:val="00FF61F6"/>
    <w:rsid w:val="00FF621A"/>
    <w:rsid w:val="00FF65E4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D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6DD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32596"/>
    <w:rPr>
      <w:rFonts w:ascii="Verdana" w:hAnsi="Verdana" w:cs="Verdana"/>
      <w:sz w:val="20"/>
      <w:szCs w:val="20"/>
      <w:lang w:val="uk-UA" w:eastAsia="en-US"/>
    </w:rPr>
  </w:style>
  <w:style w:type="paragraph" w:styleId="a4">
    <w:name w:val="Body Text Indent"/>
    <w:basedOn w:val="a"/>
    <w:rsid w:val="00184604"/>
    <w:pPr>
      <w:ind w:firstLine="900"/>
      <w:jc w:val="both"/>
    </w:pPr>
    <w:rPr>
      <w:sz w:val="28"/>
      <w:lang w:val="uk-UA"/>
    </w:rPr>
  </w:style>
  <w:style w:type="table" w:styleId="a5">
    <w:name w:val="Table Grid"/>
    <w:basedOn w:val="a1"/>
    <w:rsid w:val="00164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1E70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5345FA"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character" w:customStyle="1" w:styleId="a8">
    <w:name w:val="Верхний колонтитул Знак"/>
    <w:link w:val="a7"/>
    <w:uiPriority w:val="99"/>
    <w:rsid w:val="005345FA"/>
    <w:rPr>
      <w:sz w:val="28"/>
      <w:lang w:val="uk-UA"/>
    </w:rPr>
  </w:style>
  <w:style w:type="character" w:styleId="a9">
    <w:name w:val="page number"/>
    <w:rsid w:val="005345FA"/>
  </w:style>
  <w:style w:type="paragraph" w:customStyle="1" w:styleId="21">
    <w:name w:val="Заголовок 21"/>
    <w:basedOn w:val="a"/>
    <w:next w:val="a"/>
    <w:rsid w:val="005345FA"/>
    <w:pPr>
      <w:keepNext/>
      <w:spacing w:line="360" w:lineRule="auto"/>
      <w:jc w:val="center"/>
    </w:pPr>
    <w:rPr>
      <w:b/>
      <w:sz w:val="28"/>
      <w:szCs w:val="20"/>
      <w:lang w:val="uk-UA"/>
    </w:rPr>
  </w:style>
  <w:style w:type="paragraph" w:styleId="aa">
    <w:name w:val="Body Text"/>
    <w:basedOn w:val="a"/>
    <w:link w:val="ab"/>
    <w:rsid w:val="005345FA"/>
    <w:pPr>
      <w:spacing w:after="120"/>
    </w:pPr>
  </w:style>
  <w:style w:type="character" w:customStyle="1" w:styleId="ab">
    <w:name w:val="Основной текст Знак"/>
    <w:link w:val="aa"/>
    <w:rsid w:val="005345FA"/>
    <w:rPr>
      <w:sz w:val="24"/>
      <w:szCs w:val="24"/>
    </w:rPr>
  </w:style>
  <w:style w:type="paragraph" w:styleId="ac">
    <w:name w:val="footer"/>
    <w:basedOn w:val="a"/>
    <w:rsid w:val="00E62939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C6DF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8C6DF1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"/>
    <w:basedOn w:val="a"/>
    <w:rsid w:val="00E319AA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936D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0">
    <w:name w:val="No Spacing"/>
    <w:link w:val="af1"/>
    <w:qFormat/>
    <w:rsid w:val="00936DD2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locked/>
    <w:rsid w:val="00936DD2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A9CB-C559-4CAE-9857-977C2F1D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0201</dc:creator>
  <cp:lastModifiedBy>Пользователь Windows</cp:lastModifiedBy>
  <cp:revision>3</cp:revision>
  <cp:lastPrinted>2020-10-15T09:55:00Z</cp:lastPrinted>
  <dcterms:created xsi:type="dcterms:W3CDTF">2020-11-09T13:27:00Z</dcterms:created>
  <dcterms:modified xsi:type="dcterms:W3CDTF">2020-11-09T13:28:00Z</dcterms:modified>
</cp:coreProperties>
</file>